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683" w:rsidRDefault="004E1683" w:rsidP="004E1683">
      <w:pPr>
        <w:spacing w:after="0"/>
        <w:ind w:left="3969" w:right="-143"/>
        <w:rPr>
          <w:rFonts w:ascii="Times New Roman" w:hAnsi="Times New Roman"/>
          <w:b/>
          <w:sz w:val="28"/>
          <w:szCs w:val="28"/>
        </w:rPr>
      </w:pPr>
      <w:r>
        <w:rPr>
          <w:rFonts w:ascii="Times New Roman" w:hAnsi="Times New Roman"/>
          <w:b/>
          <w:sz w:val="28"/>
          <w:szCs w:val="28"/>
        </w:rPr>
        <w:t>ОДОБРЕНА</w:t>
      </w:r>
    </w:p>
    <w:p w:rsidR="004E1683" w:rsidRDefault="004E1683" w:rsidP="004E1683">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4E1683" w:rsidRPr="004E1683" w:rsidRDefault="004E1683" w:rsidP="004E1683">
      <w:pPr>
        <w:pStyle w:val="afff"/>
        <w:spacing w:before="0" w:after="0" w:line="360" w:lineRule="auto"/>
        <w:ind w:left="3969"/>
        <w:contextualSpacing/>
        <w:rPr>
          <w:rFonts w:ascii="Times New Roman" w:hAnsi="Times New Roman"/>
          <w:i w:val="0"/>
          <w:sz w:val="28"/>
          <w:szCs w:val="28"/>
        </w:rPr>
      </w:pPr>
      <w:r w:rsidRPr="004E1683">
        <w:rPr>
          <w:rFonts w:ascii="Times New Roman" w:hAnsi="Times New Roman"/>
          <w:i w:val="0"/>
          <w:sz w:val="28"/>
          <w:szCs w:val="28"/>
        </w:rPr>
        <w:t>(</w:t>
      </w:r>
      <w:r w:rsidRPr="004E1683">
        <w:rPr>
          <w:rFonts w:ascii="Times New Roman" w:hAnsi="Times New Roman"/>
          <w:i w:val="0"/>
          <w:sz w:val="28"/>
          <w:szCs w:val="28"/>
          <w:lang w:val="ru-RU"/>
        </w:rPr>
        <w:t>П</w:t>
      </w:r>
      <w:r w:rsidRPr="004E1683">
        <w:rPr>
          <w:rFonts w:ascii="Times New Roman" w:hAnsi="Times New Roman"/>
          <w:i w:val="0"/>
          <w:sz w:val="28"/>
          <w:szCs w:val="28"/>
        </w:rPr>
        <w:t>ротокол от 22 декабря  2015 г. № 4/15)</w:t>
      </w:r>
    </w:p>
    <w:p w:rsidR="0036168F" w:rsidRPr="00F63254" w:rsidRDefault="0036168F" w:rsidP="0036168F">
      <w:pPr>
        <w:spacing w:after="0" w:line="100" w:lineRule="atLeast"/>
        <w:jc w:val="right"/>
        <w:rPr>
          <w:rFonts w:ascii="Times New Roman" w:hAnsi="Times New Roman" w:cs="Times New Roman"/>
          <w:b/>
          <w:sz w:val="28"/>
          <w:szCs w:val="28"/>
        </w:rPr>
      </w:pPr>
      <w:r w:rsidRPr="00F63254">
        <w:rPr>
          <w:rFonts w:ascii="Times New Roman" w:hAnsi="Times New Roman" w:cs="Times New Roman"/>
          <w:b/>
          <w:sz w:val="28"/>
          <w:szCs w:val="28"/>
        </w:rPr>
        <w:t xml:space="preserve"> </w:t>
      </w: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F63254" w:rsidRDefault="0036168F" w:rsidP="0036168F">
      <w:pPr>
        <w:spacing w:after="0" w:line="100" w:lineRule="atLeast"/>
        <w:jc w:val="center"/>
        <w:rPr>
          <w:rFonts w:ascii="Times New Roman" w:hAnsi="Times New Roman" w:cs="Times New Roman"/>
          <w:sz w:val="28"/>
          <w:szCs w:val="28"/>
        </w:rPr>
      </w:pPr>
    </w:p>
    <w:p w:rsidR="0036168F" w:rsidRPr="00F63254" w:rsidRDefault="0036168F" w:rsidP="0036168F">
      <w:pPr>
        <w:spacing w:after="0" w:line="100" w:lineRule="atLeast"/>
        <w:jc w:val="center"/>
        <w:rPr>
          <w:rFonts w:ascii="Times New Roman" w:hAnsi="Times New Roman" w:cs="Times New Roman"/>
          <w:b/>
          <w:sz w:val="28"/>
          <w:szCs w:val="28"/>
        </w:rPr>
      </w:pPr>
    </w:p>
    <w:p w:rsidR="0036168F" w:rsidRPr="000A0A0A" w:rsidRDefault="00B06680" w:rsidP="004E1683">
      <w:pPr>
        <w:spacing w:after="0" w:line="240" w:lineRule="auto"/>
        <w:jc w:val="center"/>
        <w:rPr>
          <w:rFonts w:ascii="Times New Roman" w:hAnsi="Times New Roman"/>
          <w:color w:val="auto"/>
          <w:sz w:val="28"/>
          <w:szCs w:val="28"/>
        </w:rPr>
      </w:pPr>
      <w:r>
        <w:rPr>
          <w:rFonts w:ascii="Times New Roman" w:hAnsi="Times New Roman"/>
          <w:b/>
          <w:color w:val="auto"/>
          <w:sz w:val="28"/>
          <w:szCs w:val="28"/>
        </w:rPr>
        <w:t>Примерная</w:t>
      </w:r>
      <w:r>
        <w:rPr>
          <w:rFonts w:ascii="Times New Roman" w:hAnsi="Times New Roman"/>
          <w:b/>
          <w:color w:val="auto"/>
          <w:sz w:val="28"/>
          <w:szCs w:val="28"/>
        </w:rPr>
        <w:br/>
      </w:r>
      <w:r w:rsidR="0036168F" w:rsidRPr="000A0A0A">
        <w:rPr>
          <w:rFonts w:ascii="Times New Roman" w:hAnsi="Times New Roman"/>
          <w:b/>
          <w:color w:val="auto"/>
          <w:sz w:val="28"/>
          <w:szCs w:val="28"/>
        </w:rPr>
        <w:t xml:space="preserve">адаптированная </w:t>
      </w:r>
      <w:r w:rsidR="0036168F" w:rsidRPr="00CF10E6">
        <w:rPr>
          <w:rFonts w:ascii="Times New Roman" w:hAnsi="Times New Roman"/>
          <w:b/>
          <w:color w:val="auto"/>
          <w:sz w:val="28"/>
          <w:szCs w:val="28"/>
        </w:rPr>
        <w:t>основная общеобразовательная</w:t>
      </w:r>
      <w:r w:rsidR="0036168F" w:rsidRPr="000A0A0A">
        <w:rPr>
          <w:rFonts w:ascii="Times New Roman" w:hAnsi="Times New Roman"/>
          <w:b/>
          <w:color w:val="auto"/>
          <w:sz w:val="28"/>
          <w:szCs w:val="28"/>
        </w:rPr>
        <w:t xml:space="preserve"> программа </w:t>
      </w:r>
      <w:r>
        <w:rPr>
          <w:rFonts w:ascii="Times New Roman" w:hAnsi="Times New Roman"/>
          <w:b/>
          <w:color w:val="auto"/>
          <w:sz w:val="28"/>
          <w:szCs w:val="28"/>
        </w:rPr>
        <w:br/>
      </w:r>
      <w:r w:rsidR="0036168F" w:rsidRPr="000A0A0A">
        <w:rPr>
          <w:rFonts w:ascii="Times New Roman" w:hAnsi="Times New Roman"/>
          <w:b/>
          <w:color w:val="auto"/>
          <w:sz w:val="28"/>
          <w:szCs w:val="28"/>
        </w:rPr>
        <w:t xml:space="preserve">начального общего образования </w:t>
      </w:r>
      <w:r w:rsidR="0036168F" w:rsidRPr="000A0A0A">
        <w:rPr>
          <w:rFonts w:ascii="Times New Roman" w:hAnsi="Times New Roman"/>
          <w:b/>
          <w:color w:val="auto"/>
          <w:sz w:val="28"/>
          <w:szCs w:val="28"/>
        </w:rPr>
        <w:br/>
        <w:t xml:space="preserve">обучающихся </w:t>
      </w:r>
      <w:r w:rsidR="0036168F" w:rsidRPr="000A0A0A">
        <w:rPr>
          <w:rFonts w:ascii="Times New Roman" w:hAnsi="Times New Roman" w:cs="Times New Roman"/>
          <w:b/>
          <w:color w:val="auto"/>
          <w:sz w:val="28"/>
          <w:szCs w:val="28"/>
        </w:rPr>
        <w:t xml:space="preserve">с </w:t>
      </w:r>
      <w:r w:rsidR="0036168F">
        <w:rPr>
          <w:rFonts w:ascii="Times New Roman" w:hAnsi="Times New Roman" w:cs="Times New Roman"/>
          <w:b/>
          <w:color w:val="auto"/>
          <w:sz w:val="28"/>
          <w:szCs w:val="28"/>
        </w:rPr>
        <w:t xml:space="preserve">расстройствами аутистического спектра </w:t>
      </w:r>
      <w:r w:rsidR="0036168F" w:rsidRPr="000A0A0A">
        <w:rPr>
          <w:rFonts w:ascii="Times New Roman" w:hAnsi="Times New Roman" w:cs="Times New Roman"/>
          <w:b/>
          <w:color w:val="auto"/>
          <w:sz w:val="28"/>
          <w:szCs w:val="28"/>
        </w:rPr>
        <w:t xml:space="preserve"> </w:t>
      </w:r>
    </w:p>
    <w:p w:rsidR="0036168F" w:rsidRPr="000A0A0A" w:rsidRDefault="0036168F" w:rsidP="0036168F">
      <w:pPr>
        <w:rPr>
          <w:rFonts w:ascii="Times New Roman" w:hAnsi="Times New Roman"/>
          <w:color w:val="auto"/>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spacing w:line="360" w:lineRule="auto"/>
        <w:jc w:val="center"/>
        <w:rPr>
          <w:rFonts w:ascii="Times New Roman" w:hAnsi="Times New Roman" w:cs="Times New Roman"/>
          <w:b/>
          <w:color w:val="auto"/>
          <w:kern w:val="2"/>
          <w:sz w:val="28"/>
          <w:szCs w:val="28"/>
        </w:rPr>
      </w:pPr>
    </w:p>
    <w:p w:rsidR="0036168F" w:rsidRPr="000A0A0A" w:rsidRDefault="0036168F" w:rsidP="0036168F">
      <w:pPr>
        <w:jc w:val="center"/>
        <w:rPr>
          <w:rFonts w:ascii="Times New Roman" w:hAnsi="Times New Roman"/>
          <w:color w:val="auto"/>
          <w:sz w:val="28"/>
          <w:szCs w:val="28"/>
        </w:rPr>
      </w:pPr>
    </w:p>
    <w:p w:rsidR="0036168F" w:rsidRPr="00F63254" w:rsidRDefault="0036168F" w:rsidP="0036168F">
      <w:pPr>
        <w:rPr>
          <w:rFonts w:ascii="Times New Roman" w:hAnsi="Times New Roman"/>
          <w:sz w:val="28"/>
          <w:szCs w:val="28"/>
        </w:rPr>
      </w:pPr>
    </w:p>
    <w:p w:rsidR="0036168F" w:rsidRPr="00F63254" w:rsidRDefault="0036168F" w:rsidP="0036168F">
      <w:pPr>
        <w:rPr>
          <w:rFonts w:ascii="Times New Roman" w:hAnsi="Times New Roman"/>
          <w:sz w:val="28"/>
          <w:szCs w:val="28"/>
        </w:rPr>
      </w:pPr>
    </w:p>
    <w:p w:rsidR="0036168F" w:rsidRPr="00F63254" w:rsidRDefault="0036168F" w:rsidP="0036168F">
      <w:pPr>
        <w:rPr>
          <w:rFonts w:ascii="Times New Roman" w:hAnsi="Times New Roman"/>
          <w:sz w:val="28"/>
          <w:szCs w:val="28"/>
        </w:rPr>
      </w:pPr>
    </w:p>
    <w:p w:rsidR="0036168F" w:rsidRPr="00F63254" w:rsidRDefault="0036168F" w:rsidP="0036168F">
      <w:pPr>
        <w:rPr>
          <w:rFonts w:ascii="Times New Roman" w:hAnsi="Times New Roman"/>
          <w:sz w:val="28"/>
          <w:szCs w:val="28"/>
        </w:rPr>
      </w:pPr>
    </w:p>
    <w:p w:rsidR="0036168F" w:rsidRDefault="0036168F" w:rsidP="0036168F">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br w:type="page"/>
      </w:r>
      <w:r w:rsidRPr="00F63254">
        <w:rPr>
          <w:rFonts w:ascii="Times New Roman" w:hAnsi="Times New Roman" w:cs="Times New Roman"/>
          <w:b/>
          <w:color w:val="auto"/>
          <w:sz w:val="28"/>
          <w:szCs w:val="28"/>
        </w:rPr>
        <w:lastRenderedPageBreak/>
        <w:t>ОГЛАВЛЕНИЕ</w:t>
      </w:r>
    </w:p>
    <w:p w:rsidR="00536786" w:rsidRPr="00E83012" w:rsidRDefault="00817EEE" w:rsidP="00536786">
      <w:pPr>
        <w:pStyle w:val="11"/>
        <w:tabs>
          <w:tab w:val="right" w:leader="dot" w:pos="9628"/>
        </w:tabs>
        <w:rPr>
          <w:rFonts w:ascii="Times New Roman" w:eastAsia="Times New Roman" w:hAnsi="Times New Roman" w:cs="Times New Roman"/>
          <w:noProof/>
          <w:color w:val="auto"/>
          <w:kern w:val="0"/>
          <w:sz w:val="28"/>
          <w:szCs w:val="28"/>
          <w:lang w:eastAsia="ru-RU"/>
        </w:rPr>
      </w:pPr>
      <w:r w:rsidRPr="00817EEE">
        <w:rPr>
          <w:rFonts w:ascii="Times New Roman" w:hAnsi="Times New Roman" w:cs="Times New Roman"/>
          <w:b/>
          <w:sz w:val="28"/>
          <w:szCs w:val="28"/>
        </w:rPr>
        <w:fldChar w:fldCharType="begin"/>
      </w:r>
      <w:r w:rsidR="00536786" w:rsidRPr="00265905">
        <w:rPr>
          <w:rFonts w:ascii="Times New Roman" w:hAnsi="Times New Roman" w:cs="Times New Roman"/>
          <w:b/>
          <w:sz w:val="28"/>
          <w:szCs w:val="28"/>
        </w:rPr>
        <w:instrText xml:space="preserve"> TOC \o "1-3" \h \z \u </w:instrText>
      </w:r>
      <w:r w:rsidRPr="00817EEE">
        <w:rPr>
          <w:rFonts w:ascii="Times New Roman" w:hAnsi="Times New Roman" w:cs="Times New Roman"/>
          <w:b/>
          <w:sz w:val="28"/>
          <w:szCs w:val="28"/>
        </w:rPr>
        <w:fldChar w:fldCharType="separate"/>
      </w:r>
      <w:hyperlink w:anchor="_Toc413974290" w:history="1">
        <w:r w:rsidR="00536786" w:rsidRPr="00E83012">
          <w:rPr>
            <w:rStyle w:val="a6"/>
            <w:rFonts w:ascii="Times New Roman" w:hAnsi="Times New Roman" w:cs="Times New Roman"/>
            <w:b/>
            <w:noProof/>
            <w:sz w:val="28"/>
            <w:szCs w:val="28"/>
          </w:rPr>
          <w:t>1. ОБЩИЕ ПОЛОЖЕНИЯ</w:t>
        </w:r>
        <w:r w:rsidR="00536786" w:rsidRPr="00E83012">
          <w:rPr>
            <w:rFonts w:ascii="Times New Roman" w:hAnsi="Times New Roman" w:cs="Times New Roman"/>
            <w:noProof/>
            <w:webHidden/>
            <w:sz w:val="28"/>
            <w:szCs w:val="28"/>
          </w:rPr>
          <w:tab/>
        </w:r>
      </w:hyperlink>
      <w:r w:rsidR="00536786" w:rsidRPr="00BF7E3F">
        <w:rPr>
          <w:rStyle w:val="a6"/>
          <w:rFonts w:ascii="Times New Roman" w:hAnsi="Times New Roman" w:cs="Times New Roman"/>
          <w:noProof/>
          <w:sz w:val="28"/>
          <w:szCs w:val="28"/>
          <w:u w:val="none"/>
        </w:rPr>
        <w:t xml:space="preserve"> </w:t>
      </w:r>
      <w:r w:rsidR="00536786" w:rsidRPr="00BF7E3F">
        <w:rPr>
          <w:rStyle w:val="a6"/>
          <w:rFonts w:ascii="Times New Roman" w:hAnsi="Times New Roman" w:cs="Times New Roman"/>
          <w:noProof/>
          <w:color w:val="auto"/>
          <w:sz w:val="28"/>
          <w:szCs w:val="28"/>
          <w:u w:val="none"/>
        </w:rPr>
        <w:t>6</w:t>
      </w:r>
    </w:p>
    <w:p w:rsidR="00536786" w:rsidRPr="00E83012" w:rsidRDefault="00817EEE" w:rsidP="00536786">
      <w:pPr>
        <w:pStyle w:val="11"/>
        <w:tabs>
          <w:tab w:val="right" w:leader="dot" w:pos="9628"/>
        </w:tabs>
        <w:rPr>
          <w:rFonts w:ascii="Times New Roman" w:eastAsia="Times New Roman" w:hAnsi="Times New Roman" w:cs="Times New Roman"/>
          <w:noProof/>
          <w:color w:val="auto"/>
          <w:kern w:val="0"/>
          <w:sz w:val="28"/>
          <w:szCs w:val="28"/>
          <w:lang w:eastAsia="ru-RU"/>
        </w:rPr>
      </w:pPr>
      <w:hyperlink w:anchor="_Toc413974291" w:history="1">
        <w:r w:rsidR="00536786" w:rsidRPr="00E83012">
          <w:rPr>
            <w:rStyle w:val="a6"/>
            <w:rFonts w:ascii="Times New Roman" w:hAnsi="Times New Roman" w:cs="Times New Roman"/>
            <w:b/>
            <w:noProof/>
            <w:sz w:val="28"/>
            <w:szCs w:val="28"/>
          </w:rPr>
          <w:t xml:space="preserve">2. </w:t>
        </w:r>
        <w:r w:rsidR="00536786" w:rsidRPr="00E83012">
          <w:rPr>
            <w:rStyle w:val="a6"/>
            <w:rFonts w:ascii="Times New Roman" w:hAnsi="Times New Roman" w:cs="Times New Roman"/>
            <w:b/>
            <w:caps/>
            <w:noProof/>
            <w:kern w:val="28"/>
            <w:sz w:val="28"/>
            <w:szCs w:val="28"/>
          </w:rPr>
          <w:t>Примерная а</w:t>
        </w:r>
        <w:r w:rsidR="00536786" w:rsidRPr="00E83012">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Pr>
            <w:rStyle w:val="a6"/>
            <w:rFonts w:ascii="Times New Roman" w:hAnsi="Times New Roman" w:cs="Times New Roman"/>
            <w:b/>
            <w:caps/>
            <w:noProof/>
            <w:sz w:val="28"/>
            <w:szCs w:val="28"/>
          </w:rPr>
          <w:t xml:space="preserve">РАССТРОЙСТВАМИ АУТИСТИЧЕСКОГО СПЕКТРА </w:t>
        </w:r>
        <w:r w:rsidR="00536786" w:rsidRPr="00E83012">
          <w:rPr>
            <w:rStyle w:val="a6"/>
            <w:rFonts w:ascii="Times New Roman" w:hAnsi="Times New Roman" w:cs="Times New Roman"/>
            <w:b/>
            <w:caps/>
            <w:noProof/>
            <w:sz w:val="28"/>
            <w:szCs w:val="28"/>
          </w:rPr>
          <w:t xml:space="preserve">(вариант </w:t>
        </w:r>
        <w:r w:rsidR="00536786">
          <w:rPr>
            <w:rStyle w:val="a6"/>
            <w:rFonts w:ascii="Times New Roman" w:hAnsi="Times New Roman" w:cs="Times New Roman"/>
            <w:b/>
            <w:caps/>
            <w:noProof/>
            <w:sz w:val="28"/>
            <w:szCs w:val="28"/>
          </w:rPr>
          <w:t>8</w:t>
        </w:r>
        <w:r w:rsidR="00536786" w:rsidRPr="00E83012">
          <w:rPr>
            <w:rStyle w:val="a6"/>
            <w:rFonts w:ascii="Times New Roman" w:hAnsi="Times New Roman" w:cs="Times New Roman"/>
            <w:b/>
            <w:caps/>
            <w:noProof/>
            <w:sz w:val="28"/>
            <w:szCs w:val="28"/>
          </w:rPr>
          <w:t>.1)</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27</w:t>
      </w:r>
      <w:r w:rsidR="00536786">
        <w:rPr>
          <w:rStyle w:val="a6"/>
          <w:rFonts w:ascii="Times New Roman" w:hAnsi="Times New Roman" w:cs="Times New Roman"/>
          <w:noProof/>
          <w:sz w:val="28"/>
          <w:szCs w:val="28"/>
        </w:rPr>
        <w:t xml:space="preserve"> </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2" w:history="1">
        <w:r w:rsidR="00536786" w:rsidRPr="00E83012">
          <w:rPr>
            <w:rStyle w:val="a6"/>
            <w:rFonts w:ascii="Times New Roman" w:hAnsi="Times New Roman" w:cs="Times New Roman"/>
            <w:b/>
            <w:noProof/>
            <w:sz w:val="28"/>
            <w:szCs w:val="28"/>
          </w:rPr>
          <w:t>2.1 Целевой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w:t>
      </w:r>
      <w:r w:rsidR="00536786" w:rsidRPr="005937BD">
        <w:rPr>
          <w:rStyle w:val="a6"/>
          <w:rFonts w:ascii="Times New Roman" w:hAnsi="Times New Roman" w:cs="Times New Roman"/>
          <w:noProof/>
          <w:color w:val="auto"/>
          <w:sz w:val="28"/>
          <w:szCs w:val="28"/>
          <w:u w:val="none"/>
        </w:rPr>
        <w:t xml:space="preserve"> </w:t>
      </w:r>
    </w:p>
    <w:p w:rsidR="00536786" w:rsidRPr="005937BD" w:rsidRDefault="00817EEE" w:rsidP="00536786">
      <w:pPr>
        <w:pStyle w:val="31"/>
        <w:rPr>
          <w:rFonts w:eastAsia="Times New Roman"/>
          <w:noProof/>
          <w:color w:val="auto"/>
          <w:kern w:val="0"/>
          <w:lang w:eastAsia="ru-RU"/>
        </w:rPr>
      </w:pPr>
      <w:hyperlink w:anchor="_Toc413974293" w:history="1">
        <w:r w:rsidR="00536786" w:rsidRPr="00E83012">
          <w:rPr>
            <w:rStyle w:val="a6"/>
            <w:rFonts w:ascii="Times New Roman" w:hAnsi="Times New Roman" w:cs="Times New Roman"/>
            <w:b/>
            <w:noProof/>
            <w:sz w:val="28"/>
            <w:szCs w:val="28"/>
          </w:rPr>
          <w:t>2.1.1. Пояснительная записка</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w:t>
      </w:r>
    </w:p>
    <w:p w:rsidR="00536786" w:rsidRPr="005937BD" w:rsidRDefault="00817EEE" w:rsidP="00536786">
      <w:pPr>
        <w:pStyle w:val="31"/>
        <w:rPr>
          <w:rFonts w:eastAsia="Times New Roman"/>
          <w:noProof/>
          <w:color w:val="auto"/>
          <w:kern w:val="0"/>
          <w:lang w:eastAsia="ru-RU"/>
        </w:rPr>
      </w:pPr>
      <w:hyperlink w:anchor="_Toc413974294" w:history="1">
        <w:r w:rsidR="00536786" w:rsidRPr="00E83012">
          <w:rPr>
            <w:rStyle w:val="a6"/>
            <w:rFonts w:ascii="Times New Roman" w:hAnsi="Times New Roman" w:cs="Times New Roman"/>
            <w:b/>
            <w:noProof/>
            <w:sz w:val="28"/>
            <w:szCs w:val="28"/>
          </w:rPr>
          <w:t xml:space="preserve">2.1.2. Планируемые результаты освоения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29</w:t>
      </w:r>
    </w:p>
    <w:p w:rsidR="00536786" w:rsidRPr="00E83012" w:rsidRDefault="00817EEE" w:rsidP="00536786">
      <w:pPr>
        <w:pStyle w:val="31"/>
        <w:rPr>
          <w:rFonts w:eastAsia="Times New Roman"/>
          <w:noProof/>
          <w:color w:val="auto"/>
          <w:kern w:val="0"/>
          <w:lang w:eastAsia="ru-RU"/>
        </w:rPr>
      </w:pPr>
      <w:hyperlink w:anchor="_Toc413974295" w:history="1">
        <w:r w:rsidR="00536786" w:rsidRPr="00E83012">
          <w:rPr>
            <w:rStyle w:val="a6"/>
            <w:rFonts w:ascii="Times New Roman" w:hAnsi="Times New Roman" w:cs="Times New Roman"/>
            <w:b/>
            <w:noProof/>
            <w:sz w:val="28"/>
            <w:szCs w:val="28"/>
          </w:rPr>
          <w:t xml:space="preserve">2.1.3. Система оценки достижения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планируемых результатов освоения  адаптированной основной общеобразовательной программы начального общего образования</w:t>
        </w:r>
        <w:r w:rsidR="00536786" w:rsidRPr="00E83012">
          <w:rPr>
            <w:noProof/>
            <w:webHidden/>
          </w:rPr>
          <w:tab/>
        </w:r>
      </w:hyperlink>
      <w:r w:rsidR="00536786" w:rsidRPr="001C3FEC">
        <w:rPr>
          <w:rStyle w:val="a6"/>
          <w:rFonts w:ascii="Times New Roman" w:hAnsi="Times New Roman" w:cs="Times New Roman"/>
          <w:noProof/>
          <w:sz w:val="28"/>
          <w:szCs w:val="28"/>
          <w:u w:val="none"/>
        </w:rPr>
        <w:t xml:space="preserve"> </w:t>
      </w:r>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8</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6" w:history="1">
        <w:r w:rsidR="00536786" w:rsidRPr="00E83012">
          <w:rPr>
            <w:rStyle w:val="a6"/>
            <w:rFonts w:ascii="Times New Roman" w:hAnsi="Times New Roman" w:cs="Times New Roman"/>
            <w:b/>
            <w:noProof/>
            <w:sz w:val="28"/>
            <w:szCs w:val="28"/>
          </w:rPr>
          <w:t>2.2. Содержательный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817EEE" w:rsidP="00536786">
      <w:pPr>
        <w:pStyle w:val="31"/>
        <w:rPr>
          <w:rFonts w:eastAsia="Times New Roman"/>
          <w:noProof/>
          <w:color w:val="auto"/>
          <w:kern w:val="0"/>
          <w:lang w:eastAsia="ru-RU"/>
        </w:rPr>
      </w:pPr>
      <w:hyperlink w:anchor="_Toc413974297" w:history="1">
        <w:r w:rsidR="00536786" w:rsidRPr="00E83012">
          <w:rPr>
            <w:rStyle w:val="a6"/>
            <w:rFonts w:ascii="Times New Roman" w:hAnsi="Times New Roman" w:cs="Times New Roman"/>
            <w:b/>
            <w:noProof/>
            <w:sz w:val="28"/>
            <w:szCs w:val="28"/>
          </w:rPr>
          <w:t>2.2.1. Направление и содержание программы коррекционной работы</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298" w:history="1">
        <w:r w:rsidR="00536786" w:rsidRPr="00E83012">
          <w:rPr>
            <w:rStyle w:val="a6"/>
            <w:rFonts w:ascii="Times New Roman" w:hAnsi="Times New Roman" w:cs="Times New Roman"/>
            <w:b/>
            <w:noProof/>
            <w:sz w:val="28"/>
            <w:szCs w:val="28"/>
          </w:rPr>
          <w:t>2.3. Организационный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2</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31"/>
        <w:rPr>
          <w:rFonts w:eastAsia="Times New Roman"/>
          <w:noProof/>
          <w:color w:val="auto"/>
          <w:kern w:val="0"/>
          <w:lang w:eastAsia="ru-RU"/>
        </w:rPr>
      </w:pPr>
      <w:hyperlink w:anchor="_Toc413974299" w:history="1">
        <w:r w:rsidR="00536786" w:rsidRPr="00E83012">
          <w:rPr>
            <w:rStyle w:val="a6"/>
            <w:rFonts w:ascii="Times New Roman" w:hAnsi="Times New Roman" w:cs="Times New Roman"/>
            <w:b/>
            <w:noProof/>
            <w:sz w:val="28"/>
            <w:szCs w:val="28"/>
          </w:rPr>
          <w:t>2.3.1. Учебный план</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00" w:history="1">
        <w:r w:rsidR="00536786" w:rsidRPr="00E83012">
          <w:rPr>
            <w:rStyle w:val="a6"/>
            <w:rFonts w:ascii="Times New Roman" w:hAnsi="Times New Roman" w:cs="Times New Roman"/>
            <w:b/>
            <w:noProof/>
            <w:sz w:val="28"/>
            <w:szCs w:val="28"/>
          </w:rPr>
          <w:t xml:space="preserve">2.3.2. Система условий реализации адаптированной основной образовательной программы начального общего образования обучающихся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4</w:t>
      </w:r>
      <w:r w:rsidR="0053678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sz w:val="28"/>
          <w:szCs w:val="28"/>
        </w:rPr>
        <w:t xml:space="preserve"> </w:t>
      </w:r>
    </w:p>
    <w:p w:rsidR="00536786" w:rsidRPr="00E83012" w:rsidRDefault="00817EEE" w:rsidP="00536786">
      <w:pPr>
        <w:pStyle w:val="11"/>
        <w:tabs>
          <w:tab w:val="right" w:leader="dot" w:pos="9628"/>
        </w:tabs>
        <w:rPr>
          <w:rFonts w:ascii="Times New Roman" w:eastAsia="Times New Roman" w:hAnsi="Times New Roman" w:cs="Times New Roman"/>
          <w:noProof/>
          <w:color w:val="auto"/>
          <w:kern w:val="0"/>
          <w:sz w:val="28"/>
          <w:szCs w:val="28"/>
          <w:lang w:eastAsia="ru-RU"/>
        </w:rPr>
      </w:pPr>
      <w:hyperlink w:anchor="_Toc413974301" w:history="1">
        <w:r w:rsidR="00536786" w:rsidRPr="00E83012">
          <w:rPr>
            <w:rStyle w:val="a6"/>
            <w:rFonts w:ascii="Times New Roman" w:hAnsi="Times New Roman" w:cs="Times New Roman"/>
            <w:b/>
            <w:noProof/>
            <w:sz w:val="28"/>
            <w:szCs w:val="28"/>
          </w:rPr>
          <w:t xml:space="preserve">3. </w:t>
        </w:r>
        <w:r w:rsidR="00536786" w:rsidRPr="00E83012">
          <w:rPr>
            <w:rStyle w:val="a6"/>
            <w:rFonts w:ascii="Times New Roman" w:hAnsi="Times New Roman" w:cs="Times New Roman"/>
            <w:b/>
            <w:caps/>
            <w:noProof/>
            <w:kern w:val="28"/>
            <w:sz w:val="28"/>
            <w:szCs w:val="28"/>
          </w:rPr>
          <w:t>Примерная а</w:t>
        </w:r>
        <w:r w:rsidR="00536786" w:rsidRPr="00E83012">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Pr>
            <w:rStyle w:val="a6"/>
            <w:rFonts w:ascii="Times New Roman" w:hAnsi="Times New Roman" w:cs="Times New Roman"/>
            <w:b/>
            <w:caps/>
            <w:noProof/>
            <w:sz w:val="28"/>
            <w:szCs w:val="28"/>
          </w:rPr>
          <w:t xml:space="preserve">РАССТРОЙСТВАМИ АУТИСТИЧЕСКОГО СПЕКТРА </w:t>
        </w:r>
        <w:r w:rsidR="00536786" w:rsidRPr="00E83012">
          <w:rPr>
            <w:rStyle w:val="a6"/>
            <w:rFonts w:ascii="Times New Roman" w:hAnsi="Times New Roman" w:cs="Times New Roman"/>
            <w:b/>
            <w:caps/>
            <w:noProof/>
            <w:sz w:val="28"/>
            <w:szCs w:val="28"/>
          </w:rPr>
          <w:t xml:space="preserve">(вариант </w:t>
        </w:r>
        <w:r w:rsidR="00536786">
          <w:rPr>
            <w:rStyle w:val="a6"/>
            <w:rFonts w:ascii="Times New Roman" w:hAnsi="Times New Roman" w:cs="Times New Roman"/>
            <w:b/>
            <w:caps/>
            <w:noProof/>
            <w:sz w:val="28"/>
            <w:szCs w:val="28"/>
          </w:rPr>
          <w:t>8</w:t>
        </w:r>
        <w:r w:rsidR="00536786" w:rsidRPr="00E83012">
          <w:rPr>
            <w:rStyle w:val="a6"/>
            <w:rFonts w:ascii="Times New Roman" w:hAnsi="Times New Roman" w:cs="Times New Roman"/>
            <w:b/>
            <w:caps/>
            <w:noProof/>
            <w:sz w:val="28"/>
            <w:szCs w:val="28"/>
          </w:rPr>
          <w:t>.2)</w:t>
        </w:r>
        <w:r w:rsidR="00536786" w:rsidRPr="00E83012">
          <w:rPr>
            <w:rFonts w:ascii="Times New Roman" w:hAnsi="Times New Roman" w:cs="Times New Roman"/>
            <w:noProof/>
            <w:webHidden/>
            <w:sz w:val="28"/>
            <w:szCs w:val="28"/>
          </w:rPr>
          <w:tab/>
        </w:r>
      </w:hyperlink>
      <w:r w:rsidR="00536786" w:rsidRPr="001C3FEC">
        <w:rPr>
          <w:rStyle w:val="a6"/>
          <w:rFonts w:ascii="Times New Roman" w:hAnsi="Times New Roman" w:cs="Times New Roman"/>
          <w:noProof/>
          <w:color w:val="auto"/>
          <w:sz w:val="28"/>
          <w:szCs w:val="28"/>
          <w:u w:val="none"/>
        </w:rPr>
        <w:t>5</w:t>
      </w:r>
      <w:r w:rsidR="0053678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sz w:val="28"/>
          <w:szCs w:val="28"/>
        </w:rPr>
        <w:t xml:space="preserve"> </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02" w:history="1">
        <w:r w:rsidR="00536786" w:rsidRPr="00E83012">
          <w:rPr>
            <w:rStyle w:val="a6"/>
            <w:rFonts w:ascii="Times New Roman" w:hAnsi="Times New Roman" w:cs="Times New Roman"/>
            <w:b/>
            <w:noProof/>
            <w:sz w:val="28"/>
            <w:szCs w:val="28"/>
          </w:rPr>
          <w:t>3.1. Целевой раздел</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53</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31"/>
        <w:rPr>
          <w:rFonts w:eastAsia="Times New Roman"/>
          <w:noProof/>
          <w:color w:val="auto"/>
          <w:kern w:val="0"/>
          <w:lang w:eastAsia="ru-RU"/>
        </w:rPr>
      </w:pPr>
      <w:hyperlink w:anchor="_Toc413974303" w:history="1">
        <w:r w:rsidR="00536786" w:rsidRPr="00E83012">
          <w:rPr>
            <w:rStyle w:val="a6"/>
            <w:rFonts w:ascii="Times New Roman" w:hAnsi="Times New Roman" w:cs="Times New Roman"/>
            <w:b/>
            <w:noProof/>
            <w:sz w:val="28"/>
            <w:szCs w:val="28"/>
          </w:rPr>
          <w:t>3.1.1. Пояснительная записка</w:t>
        </w:r>
        <w:r w:rsidR="00536786" w:rsidRPr="00E83012">
          <w:rPr>
            <w:noProof/>
            <w:webHidden/>
          </w:rPr>
          <w:tab/>
        </w:r>
      </w:hyperlink>
      <w:r w:rsidR="00536786">
        <w:rPr>
          <w:rStyle w:val="a6"/>
          <w:rFonts w:ascii="Times New Roman" w:hAnsi="Times New Roman" w:cs="Times New Roman"/>
          <w:noProof/>
          <w:color w:val="auto"/>
          <w:sz w:val="28"/>
          <w:szCs w:val="28"/>
          <w:u w:val="none"/>
        </w:rPr>
        <w:t>53</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31"/>
        <w:rPr>
          <w:rFonts w:eastAsia="Times New Roman"/>
          <w:noProof/>
          <w:color w:val="auto"/>
          <w:kern w:val="0"/>
          <w:lang w:eastAsia="ru-RU"/>
        </w:rPr>
      </w:pPr>
      <w:hyperlink w:anchor="_Toc413974304" w:history="1">
        <w:r w:rsidR="00536786" w:rsidRPr="00E83012">
          <w:rPr>
            <w:rStyle w:val="a6"/>
            <w:rFonts w:ascii="Times New Roman" w:hAnsi="Times New Roman" w:cs="Times New Roman"/>
            <w:b/>
            <w:noProof/>
            <w:sz w:val="28"/>
            <w:szCs w:val="28"/>
          </w:rPr>
          <w:t xml:space="preserve">3.1.2. Планируемые результаты освоения обучающимися с </w:t>
        </w:r>
        <w:r w:rsidR="00536786">
          <w:rPr>
            <w:rStyle w:val="a6"/>
            <w:rFonts w:ascii="Times New Roman" w:hAnsi="Times New Roman" w:cs="Times New Roman"/>
            <w:b/>
            <w:noProof/>
            <w:sz w:val="28"/>
            <w:szCs w:val="28"/>
          </w:rPr>
          <w:t xml:space="preserve">расстройствами аутистического спектра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sidRPr="001C3FEC">
        <w:rPr>
          <w:rStyle w:val="a6"/>
          <w:rFonts w:ascii="Times New Roman" w:hAnsi="Times New Roman" w:cs="Times New Roman"/>
          <w:noProof/>
          <w:color w:val="auto"/>
          <w:sz w:val="28"/>
          <w:szCs w:val="28"/>
          <w:u w:val="none"/>
        </w:rPr>
        <w:t>5</w:t>
      </w:r>
      <w:r w:rsidR="00536786">
        <w:rPr>
          <w:rStyle w:val="a6"/>
          <w:rFonts w:ascii="Times New Roman" w:hAnsi="Times New Roman" w:cs="Times New Roman"/>
          <w:noProof/>
          <w:color w:val="auto"/>
          <w:sz w:val="28"/>
          <w:szCs w:val="28"/>
          <w:u w:val="none"/>
        </w:rPr>
        <w:t>5</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31"/>
        <w:rPr>
          <w:rFonts w:eastAsia="Times New Roman"/>
          <w:noProof/>
          <w:color w:val="auto"/>
          <w:kern w:val="0"/>
          <w:lang w:eastAsia="ru-RU"/>
        </w:rPr>
      </w:pPr>
      <w:hyperlink w:anchor="_Toc413974305" w:history="1">
        <w:r w:rsidR="00536786" w:rsidRPr="00E83012">
          <w:rPr>
            <w:rStyle w:val="a6"/>
            <w:rFonts w:ascii="Times New Roman" w:hAnsi="Times New Roman" w:cs="Times New Roman"/>
            <w:b/>
            <w:noProof/>
            <w:sz w:val="28"/>
            <w:szCs w:val="28"/>
          </w:rPr>
          <w:t xml:space="preserve">3.1.3. </w:t>
        </w:r>
        <w:r w:rsidR="00536786" w:rsidRPr="00E83012">
          <w:rPr>
            <w:rStyle w:val="a6"/>
            <w:rFonts w:ascii="Times New Roman" w:hAnsi="Times New Roman" w:cs="Times New Roman"/>
            <w:b/>
            <w:noProof/>
            <w:spacing w:val="2"/>
            <w:sz w:val="28"/>
            <w:szCs w:val="28"/>
          </w:rPr>
          <w:t xml:space="preserve">Система оценки достижения обучающимися с </w:t>
        </w:r>
        <w:r w:rsidR="00536786">
          <w:rPr>
            <w:rStyle w:val="a6"/>
            <w:rFonts w:ascii="Times New Roman" w:hAnsi="Times New Roman" w:cs="Times New Roman"/>
            <w:b/>
            <w:noProof/>
            <w:spacing w:val="2"/>
            <w:sz w:val="28"/>
            <w:szCs w:val="28"/>
          </w:rPr>
          <w:t xml:space="preserve">расстройствами аутистического спектра </w:t>
        </w:r>
        <w:r w:rsidR="00536786" w:rsidRPr="00E83012">
          <w:rPr>
            <w:rStyle w:val="a6"/>
            <w:rFonts w:ascii="Times New Roman" w:hAnsi="Times New Roman" w:cs="Times New Roman"/>
            <w:b/>
            <w:noProof/>
            <w:spacing w:val="2"/>
            <w:sz w:val="28"/>
            <w:szCs w:val="28"/>
          </w:rPr>
          <w:t xml:space="preserve">планируемых результатов освоения </w:t>
        </w:r>
        <w:r w:rsidR="00536786" w:rsidRPr="00E83012">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61</w:t>
      </w:r>
      <w:r w:rsidR="00536786">
        <w:rPr>
          <w:rStyle w:val="a6"/>
          <w:rFonts w:ascii="Times New Roman" w:hAnsi="Times New Roman" w:cs="Times New Roman"/>
          <w:noProof/>
          <w:sz w:val="28"/>
          <w:szCs w:val="28"/>
        </w:rPr>
        <w:t xml:space="preserve"> </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06" w:history="1">
        <w:r w:rsidR="00536786" w:rsidRPr="00E83012">
          <w:rPr>
            <w:rStyle w:val="a6"/>
            <w:rFonts w:ascii="Times New Roman" w:hAnsi="Times New Roman" w:cs="Times New Roman"/>
            <w:b/>
            <w:noProof/>
            <w:sz w:val="28"/>
            <w:szCs w:val="28"/>
          </w:rPr>
          <w:t>3.2. Содержательный раздел</w:t>
        </w:r>
        <w:r w:rsidR="00536786" w:rsidRPr="00E83012">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66</w:t>
      </w:r>
      <w:r w:rsidR="00536786" w:rsidRPr="005937BD">
        <w:rPr>
          <w:rStyle w:val="a6"/>
          <w:rFonts w:ascii="Times New Roman" w:hAnsi="Times New Roman" w:cs="Times New Roman"/>
          <w:noProof/>
          <w:color w:val="auto"/>
          <w:sz w:val="28"/>
          <w:szCs w:val="28"/>
          <w:u w:val="none"/>
        </w:rPr>
        <w:t xml:space="preserve"> </w:t>
      </w:r>
    </w:p>
    <w:p w:rsidR="00536786" w:rsidRPr="00E83012" w:rsidRDefault="00817EEE" w:rsidP="00536786">
      <w:pPr>
        <w:pStyle w:val="31"/>
        <w:rPr>
          <w:rFonts w:eastAsia="Times New Roman"/>
          <w:noProof/>
          <w:color w:val="auto"/>
          <w:kern w:val="0"/>
          <w:lang w:eastAsia="ru-RU"/>
        </w:rPr>
      </w:pPr>
      <w:hyperlink w:anchor="_Toc413974307" w:history="1">
        <w:r w:rsidR="00536786" w:rsidRPr="00E83012">
          <w:rPr>
            <w:rStyle w:val="a6"/>
            <w:rFonts w:ascii="Times New Roman" w:hAnsi="Times New Roman" w:cs="Times New Roman"/>
            <w:b/>
            <w:noProof/>
            <w:sz w:val="28"/>
            <w:szCs w:val="28"/>
          </w:rPr>
          <w:t xml:space="preserve">3.2.1. Программа формирования </w:t>
        </w:r>
        <w:r w:rsidR="00536786">
          <w:rPr>
            <w:rStyle w:val="a6"/>
            <w:rFonts w:ascii="Times New Roman" w:hAnsi="Times New Roman" w:cs="Times New Roman"/>
            <w:b/>
            <w:noProof/>
            <w:sz w:val="28"/>
            <w:szCs w:val="28"/>
          </w:rPr>
          <w:t xml:space="preserve">универсальных </w:t>
        </w:r>
        <w:r w:rsidR="00536786" w:rsidRPr="00E83012">
          <w:rPr>
            <w:rStyle w:val="a6"/>
            <w:rFonts w:ascii="Times New Roman" w:hAnsi="Times New Roman" w:cs="Times New Roman"/>
            <w:b/>
            <w:noProof/>
            <w:sz w:val="28"/>
            <w:szCs w:val="28"/>
          </w:rPr>
          <w:t>учебных действий</w:t>
        </w:r>
        <w:r w:rsidR="00536786" w:rsidRPr="00E83012">
          <w:rPr>
            <w:noProof/>
            <w:webHidden/>
          </w:rPr>
          <w:tab/>
        </w:r>
      </w:hyperlink>
      <w:r w:rsidR="00536786">
        <w:rPr>
          <w:rStyle w:val="a6"/>
          <w:rFonts w:ascii="Times New Roman" w:hAnsi="Times New Roman" w:cs="Times New Roman"/>
          <w:noProof/>
          <w:color w:val="auto"/>
          <w:sz w:val="28"/>
          <w:szCs w:val="28"/>
          <w:u w:val="none"/>
        </w:rPr>
        <w:t>66</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08"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E83012">
          <w:rPr>
            <w:noProof/>
            <w:webHidden/>
          </w:rPr>
          <w:tab/>
        </w:r>
      </w:hyperlink>
      <w:r w:rsidR="00536786">
        <w:rPr>
          <w:rStyle w:val="a6"/>
          <w:rFonts w:ascii="Times New Roman" w:hAnsi="Times New Roman" w:cs="Times New Roman"/>
          <w:noProof/>
          <w:color w:val="auto"/>
          <w:sz w:val="28"/>
          <w:szCs w:val="28"/>
          <w:u w:val="none"/>
        </w:rPr>
        <w:t>68</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09" w:history="1">
        <w:r w:rsidR="00536786" w:rsidRPr="00E83012">
          <w:rPr>
            <w:rStyle w:val="a6"/>
            <w:rFonts w:ascii="Times New Roman" w:hAnsi="Times New Roman" w:cs="Times New Roman"/>
            <w:b/>
            <w:noProof/>
            <w:spacing w:val="2"/>
            <w:sz w:val="28"/>
            <w:szCs w:val="28"/>
          </w:rPr>
          <w:t>3.2.3. Программа духовно-нравственного развития, воспитания</w:t>
        </w:r>
        <w:r w:rsidR="00536786" w:rsidRPr="00E83012">
          <w:rPr>
            <w:noProof/>
            <w:webHidden/>
          </w:rPr>
          <w:tab/>
        </w:r>
      </w:hyperlink>
      <w:r w:rsidR="00536786">
        <w:rPr>
          <w:rStyle w:val="a6"/>
          <w:rFonts w:ascii="Times New Roman" w:hAnsi="Times New Roman" w:cs="Times New Roman"/>
          <w:noProof/>
          <w:color w:val="auto"/>
          <w:sz w:val="28"/>
          <w:szCs w:val="28"/>
          <w:u w:val="none"/>
        </w:rPr>
        <w:t>116</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10" w:history="1">
        <w:r w:rsidR="00536786" w:rsidRPr="00E83012">
          <w:rPr>
            <w:rStyle w:val="a6"/>
            <w:rFonts w:ascii="Times New Roman" w:hAnsi="Times New Roman" w:cs="Times New Roman"/>
            <w:b/>
            <w:noProof/>
            <w:sz w:val="28"/>
            <w:szCs w:val="28"/>
          </w:rPr>
          <w:t>3.2.4. Программа формирования экологической культуры, здорового  и безопасного образа жизни</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20</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11" w:history="1">
        <w:r w:rsidR="00536786" w:rsidRPr="00E83012">
          <w:rPr>
            <w:rStyle w:val="a6"/>
            <w:rFonts w:ascii="Times New Roman" w:hAnsi="Times New Roman" w:cs="Times New Roman"/>
            <w:b/>
            <w:noProof/>
            <w:spacing w:val="2"/>
            <w:sz w:val="28"/>
            <w:szCs w:val="28"/>
          </w:rPr>
          <w:t>3.2.5. Программа коррекционной работы</w:t>
        </w:r>
        <w:r w:rsidR="00536786" w:rsidRPr="00E83012">
          <w:rPr>
            <w:noProof/>
            <w:webHidden/>
          </w:rPr>
          <w:tab/>
        </w:r>
      </w:hyperlink>
      <w:r w:rsidR="00536786">
        <w:rPr>
          <w:rStyle w:val="a6"/>
          <w:rFonts w:ascii="Times New Roman" w:hAnsi="Times New Roman" w:cs="Times New Roman"/>
          <w:noProof/>
          <w:color w:val="auto"/>
          <w:sz w:val="28"/>
          <w:szCs w:val="28"/>
          <w:u w:val="none"/>
        </w:rPr>
        <w:t>123</w:t>
      </w:r>
      <w:r w:rsidR="00536786">
        <w:rPr>
          <w:rStyle w:val="a6"/>
          <w:rFonts w:ascii="Times New Roman" w:hAnsi="Times New Roman" w:cs="Times New Roman"/>
          <w:noProof/>
          <w:sz w:val="28"/>
          <w:szCs w:val="28"/>
        </w:rPr>
        <w:t xml:space="preserve"> </w:t>
      </w:r>
    </w:p>
    <w:p w:rsidR="00536786" w:rsidRPr="00E83012" w:rsidRDefault="00817EEE" w:rsidP="00536786">
      <w:pPr>
        <w:pStyle w:val="31"/>
        <w:rPr>
          <w:rFonts w:eastAsia="Times New Roman"/>
          <w:noProof/>
          <w:color w:val="auto"/>
          <w:kern w:val="0"/>
          <w:lang w:eastAsia="ru-RU"/>
        </w:rPr>
      </w:pPr>
      <w:hyperlink w:anchor="_Toc413974312" w:history="1">
        <w:r w:rsidR="00536786">
          <w:rPr>
            <w:rStyle w:val="a6"/>
            <w:rFonts w:ascii="Times New Roman" w:hAnsi="Times New Roman" w:cs="Times New Roman"/>
            <w:b/>
            <w:noProof/>
            <w:spacing w:val="2"/>
            <w:sz w:val="28"/>
            <w:szCs w:val="28"/>
          </w:rPr>
          <w:t>3</w:t>
        </w:r>
        <w:r w:rsidR="00536786" w:rsidRPr="00E83012">
          <w:rPr>
            <w:rStyle w:val="a6"/>
            <w:rFonts w:ascii="Times New Roman" w:hAnsi="Times New Roman" w:cs="Times New Roman"/>
            <w:b/>
            <w:noProof/>
            <w:spacing w:val="2"/>
            <w:sz w:val="28"/>
            <w:szCs w:val="28"/>
          </w:rPr>
          <w:t>.2.6. Программа внеурочной деятельности</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26</w:t>
      </w:r>
      <w:r w:rsidR="00536786">
        <w:rPr>
          <w:rStyle w:val="a6"/>
          <w:rFonts w:ascii="Times New Roman" w:hAnsi="Times New Roman" w:cs="Times New Roman"/>
          <w:noProof/>
          <w:sz w:val="28"/>
          <w:szCs w:val="28"/>
        </w:rPr>
        <w:t xml:space="preserve"> </w:t>
      </w:r>
    </w:p>
    <w:p w:rsidR="00536786" w:rsidRPr="00E83012"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3974313"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.3. Организационный раздел</w:t>
        </w:r>
        <w:r w:rsidR="00536786" w:rsidRPr="00E83012">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12</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817EEE" w:rsidP="00536786">
      <w:pPr>
        <w:pStyle w:val="31"/>
        <w:rPr>
          <w:rFonts w:eastAsia="Times New Roman"/>
          <w:noProof/>
          <w:color w:val="auto"/>
          <w:kern w:val="0"/>
          <w:lang w:eastAsia="ru-RU"/>
        </w:rPr>
      </w:pPr>
      <w:hyperlink w:anchor="_Toc413974314"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.3.1. Учебный план</w:t>
        </w:r>
        <w:r w:rsidR="00536786" w:rsidRPr="00E83012">
          <w:rPr>
            <w:noProof/>
            <w:webHidden/>
          </w:rPr>
          <w:tab/>
        </w:r>
      </w:hyperlink>
      <w:r w:rsidR="00536786" w:rsidRPr="005937BD">
        <w:rPr>
          <w:rStyle w:val="a6"/>
          <w:rFonts w:ascii="Times New Roman" w:hAnsi="Times New Roman" w:cs="Times New Roman"/>
          <w:noProof/>
          <w:color w:val="auto"/>
          <w:sz w:val="28"/>
          <w:szCs w:val="28"/>
          <w:u w:val="none"/>
        </w:rPr>
        <w:t>12</w:t>
      </w:r>
      <w:r w:rsidR="00536786">
        <w:rPr>
          <w:rStyle w:val="a6"/>
          <w:rFonts w:ascii="Times New Roman" w:hAnsi="Times New Roman" w:cs="Times New Roman"/>
          <w:noProof/>
          <w:color w:val="auto"/>
          <w:sz w:val="28"/>
          <w:szCs w:val="28"/>
          <w:u w:val="none"/>
        </w:rPr>
        <w:t>9</w:t>
      </w:r>
      <w:r w:rsidR="00536786" w:rsidRPr="005937BD">
        <w:rPr>
          <w:rStyle w:val="a6"/>
          <w:rFonts w:ascii="Times New Roman" w:hAnsi="Times New Roman" w:cs="Times New Roman"/>
          <w:noProof/>
          <w:color w:val="auto"/>
          <w:sz w:val="28"/>
          <w:szCs w:val="28"/>
          <w:u w:val="none"/>
        </w:rPr>
        <w:t xml:space="preserve"> </w:t>
      </w:r>
    </w:p>
    <w:p w:rsidR="00536786" w:rsidRPr="005937BD" w:rsidRDefault="00817EEE" w:rsidP="00536786">
      <w:pPr>
        <w:pStyle w:val="31"/>
        <w:rPr>
          <w:rFonts w:eastAsia="Times New Roman"/>
          <w:noProof/>
          <w:color w:val="auto"/>
          <w:kern w:val="0"/>
          <w:lang w:eastAsia="ru-RU"/>
        </w:rPr>
      </w:pPr>
      <w:hyperlink w:anchor="_Toc413974315" w:history="1">
        <w:r w:rsidR="00536786">
          <w:rPr>
            <w:rStyle w:val="a6"/>
            <w:rFonts w:ascii="Times New Roman" w:hAnsi="Times New Roman" w:cs="Times New Roman"/>
            <w:b/>
            <w:noProof/>
            <w:sz w:val="28"/>
            <w:szCs w:val="28"/>
          </w:rPr>
          <w:t>3</w:t>
        </w:r>
        <w:r w:rsidR="00536786" w:rsidRPr="00E83012">
          <w:rPr>
            <w:rStyle w:val="a6"/>
            <w:rFonts w:ascii="Times New Roman" w:hAnsi="Times New Roman" w:cs="Times New Roman"/>
            <w:b/>
            <w:noProof/>
            <w:sz w:val="28"/>
            <w:szCs w:val="28"/>
          </w:rPr>
          <w:t xml:space="preserve">.3.2. Система условий реализации </w:t>
        </w:r>
        <w:r w:rsidR="00536786" w:rsidRPr="00E83012">
          <w:rPr>
            <w:rStyle w:val="a6"/>
            <w:rFonts w:ascii="Times New Roman" w:hAnsi="Times New Roman" w:cs="Times New Roman"/>
            <w:b/>
            <w:noProof/>
            <w:spacing w:val="2"/>
            <w:sz w:val="28"/>
            <w:szCs w:val="28"/>
          </w:rPr>
          <w:t>адаптированной основной общеобразовательной программы начального общего образования</w:t>
        </w:r>
        <w:r w:rsidR="00536786" w:rsidRPr="00E83012">
          <w:rPr>
            <w:noProof/>
            <w:webHidden/>
          </w:rPr>
          <w:tab/>
        </w:r>
      </w:hyperlink>
      <w:r w:rsidR="00536786">
        <w:rPr>
          <w:rStyle w:val="a6"/>
          <w:rFonts w:ascii="Times New Roman" w:hAnsi="Times New Roman" w:cs="Times New Roman"/>
          <w:noProof/>
          <w:color w:val="auto"/>
          <w:sz w:val="28"/>
          <w:szCs w:val="28"/>
          <w:u w:val="none"/>
        </w:rPr>
        <w:t>142</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r w:rsidRPr="00265905">
        <w:fldChar w:fldCharType="end"/>
      </w:r>
      <w:r w:rsidRPr="00265905">
        <w:fldChar w:fldCharType="begin"/>
      </w:r>
      <w:r w:rsidR="00536786" w:rsidRPr="00265905">
        <w:instrText xml:space="preserve"> TOC \o "1-3" \h \z \u </w:instrText>
      </w:r>
      <w:r w:rsidRPr="00265905">
        <w:fldChar w:fldCharType="separate"/>
      </w:r>
      <w:hyperlink w:anchor="_Toc412988207" w:history="1">
        <w:r w:rsidR="00536786">
          <w:rPr>
            <w:rStyle w:val="a6"/>
            <w:rFonts w:ascii="Times New Roman" w:hAnsi="Times New Roman" w:cs="Times New Roman"/>
            <w:b/>
            <w:noProof/>
            <w:sz w:val="28"/>
            <w:szCs w:val="28"/>
          </w:rPr>
          <w:t xml:space="preserve">4. </w:t>
        </w:r>
        <w:r w:rsidR="00536786" w:rsidRPr="00265905">
          <w:rPr>
            <w:rStyle w:val="a6"/>
            <w:rFonts w:ascii="Times New Roman" w:hAnsi="Times New Roman" w:cs="Times New Roman"/>
            <w:b/>
            <w:caps/>
            <w:noProof/>
            <w:kern w:val="28"/>
            <w:sz w:val="28"/>
            <w:szCs w:val="28"/>
          </w:rPr>
          <w:t>Примерная а</w:t>
        </w:r>
        <w:r w:rsidR="00536786" w:rsidRPr="00265905">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sidRPr="00A92380">
          <w:rPr>
            <w:rStyle w:val="a6"/>
            <w:rFonts w:ascii="Times New Roman" w:hAnsi="Times New Roman" w:cs="Times New Roman"/>
            <w:b/>
            <w:caps/>
            <w:noProof/>
            <w:sz w:val="28"/>
            <w:szCs w:val="28"/>
          </w:rPr>
          <w:t xml:space="preserve">РАССТРОЙСТВАМИ АУТИСТИЧЕСКОГО СПЕКТРА </w:t>
        </w:r>
        <w:r w:rsidR="00536786">
          <w:rPr>
            <w:rStyle w:val="a6"/>
            <w:rFonts w:ascii="Times New Roman" w:hAnsi="Times New Roman" w:cs="Times New Roman"/>
            <w:b/>
            <w:caps/>
            <w:noProof/>
            <w:sz w:val="28"/>
            <w:szCs w:val="28"/>
          </w:rPr>
          <w:t>(вариант 8</w:t>
        </w:r>
        <w:r w:rsidR="00536786" w:rsidRPr="00265905">
          <w:rPr>
            <w:rStyle w:val="a6"/>
            <w:rFonts w:ascii="Times New Roman" w:hAnsi="Times New Roman" w:cs="Times New Roman"/>
            <w:b/>
            <w:caps/>
            <w:noProof/>
            <w:sz w:val="28"/>
            <w:szCs w:val="28"/>
          </w:rPr>
          <w:t>.</w:t>
        </w:r>
        <w:r w:rsidR="00536786">
          <w:rPr>
            <w:rStyle w:val="a6"/>
            <w:rFonts w:ascii="Times New Roman" w:hAnsi="Times New Roman" w:cs="Times New Roman"/>
            <w:b/>
            <w:caps/>
            <w:noProof/>
            <w:sz w:val="28"/>
            <w:szCs w:val="28"/>
          </w:rPr>
          <w:t>3</w:t>
        </w:r>
        <w:r w:rsidR="00536786" w:rsidRPr="00265905">
          <w:rPr>
            <w:rStyle w:val="a6"/>
            <w:rFonts w:ascii="Times New Roman" w:hAnsi="Times New Roman" w:cs="Times New Roman"/>
            <w:b/>
            <w:caps/>
            <w:noProof/>
            <w:sz w:val="28"/>
            <w:szCs w:val="28"/>
          </w:rPr>
          <w:t>)</w:t>
        </w:r>
        <w:r w:rsidR="00536786" w:rsidRPr="00265905">
          <w:rPr>
            <w:noProof/>
            <w:webHidden/>
          </w:rPr>
          <w:tab/>
        </w:r>
      </w:hyperlink>
      <w:r w:rsidR="00536786">
        <w:rPr>
          <w:rStyle w:val="a6"/>
          <w:rFonts w:ascii="Times New Roman" w:hAnsi="Times New Roman" w:cs="Times New Roman"/>
          <w:noProof/>
          <w:color w:val="auto"/>
          <w:sz w:val="28"/>
          <w:szCs w:val="28"/>
          <w:u w:val="none"/>
        </w:rPr>
        <w:t>166</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08"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.1. Целевой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166</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09"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.1.1. Пояснительная записка</w:t>
        </w:r>
        <w:r w:rsidR="00536786" w:rsidRPr="00265905">
          <w:rPr>
            <w:noProof/>
            <w:webHidden/>
          </w:rPr>
          <w:tab/>
        </w:r>
      </w:hyperlink>
      <w:r w:rsidR="00536786">
        <w:rPr>
          <w:rStyle w:val="a6"/>
          <w:rFonts w:ascii="Times New Roman" w:hAnsi="Times New Roman" w:cs="Times New Roman"/>
          <w:noProof/>
          <w:color w:val="auto"/>
          <w:sz w:val="28"/>
          <w:szCs w:val="28"/>
          <w:u w:val="none"/>
        </w:rPr>
        <w:t>166</w:t>
      </w:r>
    </w:p>
    <w:p w:rsidR="00536786" w:rsidRPr="00265905" w:rsidRDefault="00817EEE" w:rsidP="00536786">
      <w:pPr>
        <w:pStyle w:val="31"/>
        <w:rPr>
          <w:rFonts w:eastAsia="Times New Roman"/>
          <w:noProof/>
          <w:color w:val="auto"/>
          <w:kern w:val="0"/>
          <w:lang w:eastAsia="ru-RU"/>
        </w:rPr>
      </w:pPr>
      <w:hyperlink w:anchor="_Toc412988210"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.1.2. Планируемые результаты освоения обучающимися с </w:t>
        </w:r>
        <w:r w:rsidR="00536786" w:rsidRPr="00A92380">
          <w:rPr>
            <w:rStyle w:val="a6"/>
            <w:rFonts w:ascii="Times New Roman" w:hAnsi="Times New Roman" w:cs="Times New Roman"/>
            <w:b/>
            <w:noProof/>
            <w:sz w:val="28"/>
            <w:szCs w:val="28"/>
          </w:rPr>
          <w:t xml:space="preserve">расстройствами аутистического спектра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169</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1"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.1.3. </w:t>
        </w:r>
        <w:r w:rsidR="00536786" w:rsidRPr="00265905">
          <w:rPr>
            <w:rStyle w:val="a6"/>
            <w:rFonts w:ascii="Times New Roman" w:hAnsi="Times New Roman" w:cs="Times New Roman"/>
            <w:b/>
            <w:noProof/>
            <w:spacing w:val="2"/>
            <w:sz w:val="28"/>
            <w:szCs w:val="28"/>
          </w:rPr>
          <w:t>Система оценки достижения обучающимися с</w:t>
        </w:r>
        <w:r w:rsidR="00536786">
          <w:rPr>
            <w:rStyle w:val="a6"/>
            <w:rFonts w:ascii="Times New Roman" w:hAnsi="Times New Roman" w:cs="Times New Roman"/>
            <w:b/>
            <w:noProof/>
            <w:spacing w:val="2"/>
            <w:sz w:val="28"/>
            <w:szCs w:val="28"/>
          </w:rPr>
          <w:t xml:space="preserve"> </w:t>
        </w:r>
        <w:r w:rsidR="00536786" w:rsidRPr="00A92380">
          <w:rPr>
            <w:rStyle w:val="a6"/>
            <w:rFonts w:ascii="Times New Roman" w:hAnsi="Times New Roman" w:cs="Times New Roman"/>
            <w:b/>
            <w:noProof/>
            <w:spacing w:val="2"/>
            <w:sz w:val="28"/>
            <w:szCs w:val="28"/>
          </w:rPr>
          <w:t>расстройствами аутистического спектра</w:t>
        </w:r>
        <w:r w:rsidR="00536786" w:rsidRPr="00265905">
          <w:rPr>
            <w:rStyle w:val="a6"/>
            <w:rFonts w:ascii="Times New Roman" w:hAnsi="Times New Roman" w:cs="Times New Roman"/>
            <w:b/>
            <w:noProof/>
            <w:spacing w:val="2"/>
            <w:sz w:val="28"/>
            <w:szCs w:val="28"/>
          </w:rPr>
          <w:t xml:space="preserve"> планируемых результатов освоения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1</w:t>
      </w:r>
      <w:r w:rsidR="00536786">
        <w:rPr>
          <w:rStyle w:val="a6"/>
          <w:rFonts w:ascii="Times New Roman" w:hAnsi="Times New Roman" w:cs="Times New Roman"/>
          <w:noProof/>
          <w:color w:val="auto"/>
          <w:sz w:val="28"/>
          <w:szCs w:val="28"/>
          <w:u w:val="none"/>
        </w:rPr>
        <w:t>84</w:t>
      </w:r>
    </w:p>
    <w:p w:rsidR="00536786" w:rsidRPr="005937BD"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2"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 Содержательный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190</w:t>
      </w:r>
      <w:r w:rsidR="00536786" w:rsidRPr="005937BD">
        <w:rPr>
          <w:rStyle w:val="a6"/>
          <w:rFonts w:ascii="Times New Roman" w:hAnsi="Times New Roman" w:cs="Times New Roman"/>
          <w:noProof/>
          <w:color w:val="auto"/>
          <w:sz w:val="28"/>
          <w:szCs w:val="28"/>
          <w:u w:val="none"/>
        </w:rPr>
        <w:t xml:space="preserve"> </w:t>
      </w:r>
    </w:p>
    <w:p w:rsidR="00536786" w:rsidRPr="005937BD" w:rsidRDefault="00817EEE" w:rsidP="00536786">
      <w:pPr>
        <w:pStyle w:val="31"/>
        <w:rPr>
          <w:rFonts w:eastAsia="Times New Roman"/>
          <w:noProof/>
          <w:color w:val="auto"/>
          <w:kern w:val="0"/>
          <w:lang w:eastAsia="ru-RU"/>
        </w:rPr>
      </w:pPr>
      <w:hyperlink w:anchor="_Toc412988213"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 xml:space="preserve">.2.1. Программа формирования </w:t>
        </w:r>
        <w:r w:rsidR="00536786">
          <w:rPr>
            <w:rStyle w:val="a6"/>
            <w:rFonts w:ascii="Times New Roman" w:hAnsi="Times New Roman" w:cs="Times New Roman"/>
            <w:b/>
            <w:noProof/>
            <w:sz w:val="28"/>
            <w:szCs w:val="28"/>
          </w:rPr>
          <w:t>базовых</w:t>
        </w:r>
        <w:r w:rsidR="00536786" w:rsidRPr="00265905">
          <w:rPr>
            <w:rStyle w:val="a6"/>
            <w:rFonts w:ascii="Times New Roman" w:hAnsi="Times New Roman" w:cs="Times New Roman"/>
            <w:b/>
            <w:noProof/>
            <w:sz w:val="28"/>
            <w:szCs w:val="28"/>
          </w:rPr>
          <w:t xml:space="preserve"> учебных действий</w:t>
        </w:r>
        <w:r w:rsidR="00536786" w:rsidRPr="00265905">
          <w:rPr>
            <w:noProof/>
            <w:webHidden/>
          </w:rPr>
          <w:tab/>
        </w:r>
      </w:hyperlink>
      <w:r w:rsidR="00536786">
        <w:rPr>
          <w:rStyle w:val="a6"/>
          <w:rFonts w:ascii="Times New Roman" w:hAnsi="Times New Roman" w:cs="Times New Roman"/>
          <w:noProof/>
          <w:color w:val="auto"/>
          <w:sz w:val="28"/>
          <w:szCs w:val="28"/>
          <w:u w:val="none"/>
        </w:rPr>
        <w:t>190</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14"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265905">
          <w:rPr>
            <w:noProof/>
            <w:webHidden/>
          </w:rPr>
          <w:tab/>
        </w:r>
      </w:hyperlink>
      <w:r w:rsidR="00536786" w:rsidRPr="00F30E8F">
        <w:rPr>
          <w:rStyle w:val="a6"/>
          <w:rFonts w:ascii="Times New Roman" w:hAnsi="Times New Roman" w:cs="Times New Roman"/>
          <w:noProof/>
          <w:color w:val="auto"/>
          <w:sz w:val="28"/>
          <w:szCs w:val="28"/>
          <w:u w:val="none"/>
        </w:rPr>
        <w:t>200</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15"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.2.3. Программа духовно-нравственного развития, воспитания</w:t>
        </w:r>
        <w:r w:rsidR="00536786" w:rsidRPr="00265905">
          <w:rPr>
            <w:noProof/>
            <w:webHidden/>
          </w:rPr>
          <w:tab/>
        </w:r>
      </w:hyperlink>
      <w:r w:rsidR="00536786">
        <w:rPr>
          <w:rStyle w:val="a6"/>
          <w:rFonts w:ascii="Times New Roman" w:hAnsi="Times New Roman" w:cs="Times New Roman"/>
          <w:noProof/>
          <w:color w:val="auto"/>
          <w:sz w:val="28"/>
          <w:szCs w:val="28"/>
          <w:u w:val="none"/>
        </w:rPr>
        <w:t>246</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6" w:history="1">
        <w:r w:rsidR="00536786">
          <w:rPr>
            <w:rStyle w:val="a6"/>
            <w:rFonts w:ascii="Times New Roman" w:hAnsi="Times New Roman" w:cs="Times New Roman"/>
            <w:b/>
            <w:noProof/>
            <w:sz w:val="28"/>
            <w:szCs w:val="28"/>
          </w:rPr>
          <w:t>4</w:t>
        </w:r>
        <w:r w:rsidR="00536786" w:rsidRPr="00265905">
          <w:rPr>
            <w:rStyle w:val="a6"/>
            <w:rFonts w:ascii="Times New Roman" w:hAnsi="Times New Roman" w:cs="Times New Roman"/>
            <w:b/>
            <w:noProof/>
            <w:sz w:val="28"/>
            <w:szCs w:val="28"/>
          </w:rPr>
          <w:t>.2.4. Программа формирования экологической культуры, здорового  и безопасного образа жизни</w:t>
        </w:r>
        <w:r w:rsidR="00536786" w:rsidRPr="00265905">
          <w:rPr>
            <w:noProof/>
            <w:webHidden/>
          </w:rPr>
          <w:tab/>
        </w:r>
      </w:hyperlink>
      <w:r w:rsidR="00536786">
        <w:rPr>
          <w:rStyle w:val="a6"/>
          <w:rFonts w:ascii="Times New Roman" w:hAnsi="Times New Roman" w:cs="Times New Roman"/>
          <w:noProof/>
          <w:color w:val="auto"/>
          <w:sz w:val="28"/>
          <w:szCs w:val="28"/>
          <w:u w:val="none"/>
        </w:rPr>
        <w:t>256</w:t>
      </w:r>
      <w:r w:rsidR="00536786">
        <w:rPr>
          <w:rStyle w:val="a6"/>
          <w:rFonts w:ascii="Times New Roman" w:hAnsi="Times New Roman" w:cs="Times New Roman"/>
          <w:noProof/>
          <w:sz w:val="28"/>
          <w:szCs w:val="28"/>
        </w:rPr>
        <w:t xml:space="preserve"> </w:t>
      </w:r>
    </w:p>
    <w:p w:rsidR="00536786" w:rsidRPr="005937BD" w:rsidRDefault="00817EEE" w:rsidP="00536786">
      <w:pPr>
        <w:pStyle w:val="31"/>
        <w:rPr>
          <w:rFonts w:eastAsia="Times New Roman"/>
          <w:noProof/>
          <w:color w:val="auto"/>
          <w:kern w:val="0"/>
          <w:lang w:eastAsia="ru-RU"/>
        </w:rPr>
      </w:pPr>
      <w:hyperlink w:anchor="_Toc412988217"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.2.5. Программа коррекционной работы</w:t>
        </w:r>
        <w:r w:rsidR="00536786" w:rsidRPr="00265905">
          <w:rPr>
            <w:noProof/>
            <w:webHidden/>
          </w:rPr>
          <w:tab/>
        </w:r>
      </w:hyperlink>
      <w:r w:rsidR="00536786">
        <w:rPr>
          <w:rStyle w:val="a6"/>
          <w:rFonts w:ascii="Times New Roman" w:hAnsi="Times New Roman" w:cs="Times New Roman"/>
          <w:noProof/>
          <w:color w:val="auto"/>
          <w:sz w:val="28"/>
          <w:szCs w:val="28"/>
          <w:u w:val="none"/>
        </w:rPr>
        <w:t>266</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18" w:history="1">
        <w:r w:rsidR="00536786">
          <w:rPr>
            <w:rStyle w:val="a6"/>
            <w:rFonts w:ascii="Times New Roman" w:hAnsi="Times New Roman" w:cs="Times New Roman"/>
            <w:b/>
            <w:noProof/>
            <w:spacing w:val="2"/>
            <w:sz w:val="28"/>
            <w:szCs w:val="28"/>
          </w:rPr>
          <w:t>4</w:t>
        </w:r>
        <w:r w:rsidR="00536786" w:rsidRPr="00265905">
          <w:rPr>
            <w:rStyle w:val="a6"/>
            <w:rFonts w:ascii="Times New Roman" w:hAnsi="Times New Roman" w:cs="Times New Roman"/>
            <w:b/>
            <w:noProof/>
            <w:spacing w:val="2"/>
            <w:sz w:val="28"/>
            <w:szCs w:val="28"/>
          </w:rPr>
          <w:t>.2.6. Программа внеурочной деятельности</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73</w:t>
      </w:r>
      <w:r w:rsidR="00536786">
        <w:rPr>
          <w:rStyle w:val="a6"/>
          <w:rFonts w:ascii="Times New Roman" w:hAnsi="Times New Roman" w:cs="Times New Roman"/>
          <w:noProof/>
          <w:sz w:val="28"/>
          <w:szCs w:val="28"/>
        </w:rPr>
        <w:t xml:space="preserve"> </w:t>
      </w:r>
    </w:p>
    <w:p w:rsidR="00536786" w:rsidRPr="00265905"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9" w:history="1">
        <w:r w:rsidR="00536786" w:rsidRPr="00265905">
          <w:rPr>
            <w:rStyle w:val="a6"/>
            <w:rFonts w:ascii="Times New Roman" w:hAnsi="Times New Roman" w:cs="Times New Roman"/>
            <w:b/>
            <w:noProof/>
            <w:sz w:val="28"/>
            <w:szCs w:val="28"/>
          </w:rPr>
          <w:t>4.3. Организационный раздел</w:t>
        </w:r>
        <w:r w:rsidR="00536786" w:rsidRPr="00265905">
          <w:rPr>
            <w:rFonts w:ascii="Times New Roman" w:hAnsi="Times New Roman" w:cs="Times New Roman"/>
            <w:noProof/>
            <w:webHidden/>
            <w:sz w:val="28"/>
            <w:szCs w:val="28"/>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81</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20" w:history="1">
        <w:r w:rsidR="00536786" w:rsidRPr="00265905">
          <w:rPr>
            <w:rStyle w:val="a6"/>
            <w:rFonts w:ascii="Times New Roman" w:hAnsi="Times New Roman" w:cs="Times New Roman"/>
            <w:b/>
            <w:noProof/>
            <w:sz w:val="28"/>
            <w:szCs w:val="28"/>
          </w:rPr>
          <w:t>4.3.1. Учебный план</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81</w:t>
      </w:r>
      <w:r w:rsidR="00536786" w:rsidRPr="005937BD">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21" w:history="1">
        <w:r w:rsidR="00536786" w:rsidRPr="00265905">
          <w:rPr>
            <w:rStyle w:val="a6"/>
            <w:rFonts w:ascii="Times New Roman" w:hAnsi="Times New Roman" w:cs="Times New Roman"/>
            <w:b/>
            <w:noProof/>
            <w:sz w:val="28"/>
            <w:szCs w:val="28"/>
          </w:rPr>
          <w:t xml:space="preserve">4.3.2. Система условий реализации </w:t>
        </w:r>
        <w:r w:rsidR="00536786" w:rsidRPr="00265905">
          <w:rPr>
            <w:rStyle w:val="a6"/>
            <w:rFonts w:ascii="Times New Roman" w:hAnsi="Times New Roman" w:cs="Times New Roman"/>
            <w:b/>
            <w:noProof/>
            <w:spacing w:val="2"/>
            <w:sz w:val="28"/>
            <w:szCs w:val="28"/>
          </w:rPr>
          <w:t xml:space="preserve">адаптированной основной </w:t>
        </w:r>
        <w:r w:rsidR="00536786">
          <w:rPr>
            <w:rStyle w:val="a6"/>
            <w:rFonts w:ascii="Times New Roman" w:hAnsi="Times New Roman" w:cs="Times New Roman"/>
            <w:b/>
            <w:noProof/>
            <w:spacing w:val="2"/>
            <w:sz w:val="28"/>
            <w:szCs w:val="28"/>
          </w:rPr>
          <w:t>обще</w:t>
        </w:r>
        <w:r w:rsidR="00536786" w:rsidRPr="00265905">
          <w:rPr>
            <w:rStyle w:val="a6"/>
            <w:rFonts w:ascii="Times New Roman" w:hAnsi="Times New Roman" w:cs="Times New Roman"/>
            <w:b/>
            <w:noProof/>
            <w:spacing w:val="2"/>
            <w:sz w:val="28"/>
            <w:szCs w:val="28"/>
          </w:rPr>
          <w:t>образовательной программы начального общего образования</w:t>
        </w:r>
        <w:r w:rsidR="00536786" w:rsidRPr="00265905">
          <w:rPr>
            <w:noProof/>
            <w:webHidden/>
          </w:rPr>
          <w:tab/>
        </w:r>
      </w:hyperlink>
      <w:r w:rsidR="00536786" w:rsidRPr="005937BD">
        <w:rPr>
          <w:rStyle w:val="a6"/>
          <w:rFonts w:ascii="Times New Roman" w:hAnsi="Times New Roman" w:cs="Times New Roman"/>
          <w:noProof/>
          <w:color w:val="auto"/>
          <w:sz w:val="28"/>
          <w:szCs w:val="28"/>
          <w:u w:val="none"/>
        </w:rPr>
        <w:t>2</w:t>
      </w:r>
      <w:r w:rsidR="00536786">
        <w:rPr>
          <w:rStyle w:val="a6"/>
          <w:rFonts w:ascii="Times New Roman" w:hAnsi="Times New Roman" w:cs="Times New Roman"/>
          <w:noProof/>
          <w:color w:val="auto"/>
          <w:sz w:val="28"/>
          <w:szCs w:val="28"/>
          <w:u w:val="none"/>
        </w:rPr>
        <w:t>91</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r w:rsidRPr="00265905">
        <w:fldChar w:fldCharType="end"/>
      </w:r>
      <w:r w:rsidRPr="00817EEE">
        <w:fldChar w:fldCharType="begin"/>
      </w:r>
      <w:r w:rsidR="00536786" w:rsidRPr="00265905">
        <w:instrText xml:space="preserve"> TOC \o "1-3" \h \z \u </w:instrText>
      </w:r>
      <w:r w:rsidRPr="00817EEE">
        <w:fldChar w:fldCharType="separate"/>
      </w:r>
      <w:hyperlink w:anchor="_Toc412988207" w:history="1">
        <w:r w:rsidR="00536786">
          <w:rPr>
            <w:rStyle w:val="a6"/>
            <w:rFonts w:ascii="Times New Roman" w:hAnsi="Times New Roman" w:cs="Times New Roman"/>
            <w:b/>
            <w:noProof/>
            <w:sz w:val="28"/>
            <w:szCs w:val="28"/>
          </w:rPr>
          <w:t xml:space="preserve">5. </w:t>
        </w:r>
        <w:r w:rsidR="00536786" w:rsidRPr="00265905">
          <w:rPr>
            <w:rStyle w:val="a6"/>
            <w:rFonts w:ascii="Times New Roman" w:hAnsi="Times New Roman" w:cs="Times New Roman"/>
            <w:b/>
            <w:caps/>
            <w:noProof/>
            <w:kern w:val="28"/>
            <w:sz w:val="28"/>
            <w:szCs w:val="28"/>
          </w:rPr>
          <w:t>Примерная а</w:t>
        </w:r>
        <w:r w:rsidR="00536786" w:rsidRPr="00265905">
          <w:rPr>
            <w:rStyle w:val="a6"/>
            <w:rFonts w:ascii="Times New Roman" w:hAnsi="Times New Roman" w:cs="Times New Roman"/>
            <w:b/>
            <w:caps/>
            <w:noProof/>
            <w:sz w:val="28"/>
            <w:szCs w:val="28"/>
          </w:rPr>
          <w:t xml:space="preserve">даптированная основная общеобразовательная программа начального общего образования обучающихся  С </w:t>
        </w:r>
        <w:r w:rsidR="00536786" w:rsidRPr="00A92380">
          <w:rPr>
            <w:rStyle w:val="a6"/>
            <w:rFonts w:ascii="Times New Roman" w:hAnsi="Times New Roman" w:cs="Times New Roman"/>
            <w:b/>
            <w:caps/>
            <w:noProof/>
            <w:sz w:val="28"/>
            <w:szCs w:val="28"/>
          </w:rPr>
          <w:t xml:space="preserve">РАССТРОЙСТВАМИ АУТИСТИЧЕСКОГО СПЕКТРА </w:t>
        </w:r>
        <w:r w:rsidR="00536786">
          <w:rPr>
            <w:rStyle w:val="a6"/>
            <w:rFonts w:ascii="Times New Roman" w:hAnsi="Times New Roman" w:cs="Times New Roman"/>
            <w:b/>
            <w:caps/>
            <w:noProof/>
            <w:sz w:val="28"/>
            <w:szCs w:val="28"/>
          </w:rPr>
          <w:t>(вариант 8</w:t>
        </w:r>
        <w:r w:rsidR="00536786" w:rsidRPr="00265905">
          <w:rPr>
            <w:rStyle w:val="a6"/>
            <w:rFonts w:ascii="Times New Roman" w:hAnsi="Times New Roman" w:cs="Times New Roman"/>
            <w:b/>
            <w:caps/>
            <w:noProof/>
            <w:sz w:val="28"/>
            <w:szCs w:val="28"/>
          </w:rPr>
          <w:t>.</w:t>
        </w:r>
        <w:r w:rsidR="00536786">
          <w:rPr>
            <w:rStyle w:val="a6"/>
            <w:rFonts w:ascii="Times New Roman" w:hAnsi="Times New Roman" w:cs="Times New Roman"/>
            <w:b/>
            <w:caps/>
            <w:noProof/>
            <w:sz w:val="28"/>
            <w:szCs w:val="28"/>
          </w:rPr>
          <w:t>4</w:t>
        </w:r>
        <w:r w:rsidR="00536786" w:rsidRPr="00265905">
          <w:rPr>
            <w:rStyle w:val="a6"/>
            <w:rFonts w:ascii="Times New Roman" w:hAnsi="Times New Roman" w:cs="Times New Roman"/>
            <w:b/>
            <w:caps/>
            <w:noProof/>
            <w:sz w:val="28"/>
            <w:szCs w:val="28"/>
          </w:rPr>
          <w:t>)</w:t>
        </w:r>
        <w:r w:rsidR="00536786" w:rsidRPr="00265905">
          <w:rPr>
            <w:noProof/>
            <w:webHidden/>
          </w:rPr>
          <w:tab/>
        </w:r>
      </w:hyperlink>
      <w:r w:rsidR="00536786">
        <w:rPr>
          <w:rStyle w:val="a6"/>
          <w:rFonts w:ascii="Times New Roman" w:hAnsi="Times New Roman" w:cs="Times New Roman"/>
          <w:noProof/>
          <w:color w:val="auto"/>
          <w:sz w:val="28"/>
          <w:szCs w:val="28"/>
          <w:u w:val="none"/>
        </w:rPr>
        <w:t>322</w:t>
      </w:r>
      <w:r w:rsidR="00536786">
        <w:rPr>
          <w:rStyle w:val="a6"/>
          <w:rFonts w:ascii="Times New Roman" w:hAnsi="Times New Roman" w:cs="Times New Roman"/>
          <w:noProof/>
          <w:sz w:val="28"/>
          <w:szCs w:val="28"/>
        </w:rPr>
        <w:t xml:space="preserve"> </w:t>
      </w:r>
    </w:p>
    <w:p w:rsidR="00536786" w:rsidRPr="00265905"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08"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.1. Целевой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322</w:t>
      </w:r>
      <w:r w:rsidR="00536786" w:rsidRPr="003D2346">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09"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.1.1. Пояснительная записка</w:t>
        </w:r>
        <w:r w:rsidR="00536786" w:rsidRPr="00265905">
          <w:rPr>
            <w:noProof/>
            <w:webHidden/>
          </w:rPr>
          <w:tab/>
        </w:r>
      </w:hyperlink>
      <w:r w:rsidR="00536786">
        <w:rPr>
          <w:rStyle w:val="a6"/>
          <w:rFonts w:ascii="Times New Roman" w:hAnsi="Times New Roman" w:cs="Times New Roman"/>
          <w:noProof/>
          <w:color w:val="auto"/>
          <w:sz w:val="28"/>
          <w:szCs w:val="28"/>
          <w:u w:val="none"/>
        </w:rPr>
        <w:t>322</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0"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.1.2. Планируемые результаты освоения обучающимися с </w:t>
        </w:r>
        <w:r w:rsidR="00536786" w:rsidRPr="00A92380">
          <w:rPr>
            <w:rStyle w:val="a6"/>
            <w:rFonts w:ascii="Times New Roman" w:hAnsi="Times New Roman" w:cs="Times New Roman"/>
            <w:b/>
            <w:noProof/>
            <w:sz w:val="28"/>
            <w:szCs w:val="28"/>
          </w:rPr>
          <w:t xml:space="preserve">расстройствами аутистического спектра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324</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1"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.1.3. </w:t>
        </w:r>
        <w:r w:rsidR="00536786" w:rsidRPr="00265905">
          <w:rPr>
            <w:rStyle w:val="a6"/>
            <w:rFonts w:ascii="Times New Roman" w:hAnsi="Times New Roman" w:cs="Times New Roman"/>
            <w:b/>
            <w:noProof/>
            <w:spacing w:val="2"/>
            <w:sz w:val="28"/>
            <w:szCs w:val="28"/>
          </w:rPr>
          <w:t>Система оценки достижения обучающимися с</w:t>
        </w:r>
        <w:r w:rsidR="00536786">
          <w:rPr>
            <w:rStyle w:val="a6"/>
            <w:rFonts w:ascii="Times New Roman" w:hAnsi="Times New Roman" w:cs="Times New Roman"/>
            <w:b/>
            <w:noProof/>
            <w:spacing w:val="2"/>
            <w:sz w:val="28"/>
            <w:szCs w:val="28"/>
          </w:rPr>
          <w:t xml:space="preserve"> </w:t>
        </w:r>
        <w:r w:rsidR="00536786" w:rsidRPr="00A92380">
          <w:rPr>
            <w:rStyle w:val="a6"/>
            <w:rFonts w:ascii="Times New Roman" w:hAnsi="Times New Roman" w:cs="Times New Roman"/>
            <w:b/>
            <w:noProof/>
            <w:spacing w:val="2"/>
            <w:sz w:val="28"/>
            <w:szCs w:val="28"/>
          </w:rPr>
          <w:t>расстройствами аутистического спектра</w:t>
        </w:r>
        <w:r w:rsidR="00536786" w:rsidRPr="00265905">
          <w:rPr>
            <w:rStyle w:val="a6"/>
            <w:rFonts w:ascii="Times New Roman" w:hAnsi="Times New Roman" w:cs="Times New Roman"/>
            <w:b/>
            <w:noProof/>
            <w:spacing w:val="2"/>
            <w:sz w:val="28"/>
            <w:szCs w:val="28"/>
          </w:rPr>
          <w:t xml:space="preserve"> планируемых результатов освоения </w:t>
        </w:r>
        <w:r w:rsidR="00536786" w:rsidRPr="00265905">
          <w:rPr>
            <w:rStyle w:val="a6"/>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38</w:t>
      </w:r>
      <w:r w:rsidR="00536786">
        <w:rPr>
          <w:rStyle w:val="a6"/>
          <w:rFonts w:ascii="Times New Roman" w:hAnsi="Times New Roman" w:cs="Times New Roman"/>
          <w:noProof/>
          <w:sz w:val="28"/>
          <w:szCs w:val="28"/>
        </w:rPr>
        <w:t xml:space="preserve"> </w:t>
      </w:r>
    </w:p>
    <w:p w:rsidR="00536786" w:rsidRPr="00265905"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2"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 Содержательный раздел</w:t>
        </w:r>
        <w:r w:rsidR="00536786" w:rsidRPr="00265905">
          <w:rPr>
            <w:rFonts w:ascii="Times New Roman" w:hAnsi="Times New Roman" w:cs="Times New Roman"/>
            <w:noProof/>
            <w:webHidden/>
            <w:sz w:val="28"/>
            <w:szCs w:val="28"/>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40</w:t>
      </w:r>
      <w:r w:rsidR="00536786" w:rsidRPr="003D2346">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13"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.2.1. Программа формирования </w:t>
        </w:r>
        <w:r w:rsidR="00536786">
          <w:rPr>
            <w:rStyle w:val="a6"/>
            <w:rFonts w:ascii="Times New Roman" w:hAnsi="Times New Roman" w:cs="Times New Roman"/>
            <w:b/>
            <w:noProof/>
            <w:sz w:val="28"/>
            <w:szCs w:val="28"/>
          </w:rPr>
          <w:t>базовых</w:t>
        </w:r>
        <w:r w:rsidR="00536786" w:rsidRPr="00265905">
          <w:rPr>
            <w:rStyle w:val="a6"/>
            <w:rFonts w:ascii="Times New Roman" w:hAnsi="Times New Roman" w:cs="Times New Roman"/>
            <w:b/>
            <w:noProof/>
            <w:sz w:val="28"/>
            <w:szCs w:val="28"/>
          </w:rPr>
          <w:t xml:space="preserve"> учебных действий</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40</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4"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.2.2. Программы учебных предметов, курсов  коррекционно-развивающей области</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41</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5"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.2.3. Программа духовно-нравственного развития, воспитания</w:t>
        </w:r>
        <w:r w:rsidR="00536786" w:rsidRPr="00265905">
          <w:rPr>
            <w:noProof/>
            <w:webHidden/>
          </w:rPr>
          <w:tab/>
        </w:r>
      </w:hyperlink>
      <w:r w:rsidR="00536786">
        <w:rPr>
          <w:rStyle w:val="a6"/>
          <w:rFonts w:ascii="Times New Roman" w:hAnsi="Times New Roman" w:cs="Times New Roman"/>
          <w:noProof/>
          <w:color w:val="auto"/>
          <w:sz w:val="28"/>
          <w:szCs w:val="28"/>
          <w:u w:val="none"/>
        </w:rPr>
        <w:t>394</w:t>
      </w:r>
      <w:r w:rsidR="00536786">
        <w:rPr>
          <w:rStyle w:val="a6"/>
          <w:rFonts w:ascii="Times New Roman" w:hAnsi="Times New Roman" w:cs="Times New Roman"/>
          <w:noProof/>
          <w:sz w:val="28"/>
          <w:szCs w:val="28"/>
        </w:rPr>
        <w:t xml:space="preserve"> </w:t>
      </w:r>
    </w:p>
    <w:p w:rsidR="00536786" w:rsidRPr="003D2346" w:rsidRDefault="00817EEE" w:rsidP="00536786">
      <w:pPr>
        <w:pStyle w:val="31"/>
        <w:rPr>
          <w:rFonts w:eastAsia="Times New Roman"/>
          <w:noProof/>
          <w:color w:val="auto"/>
          <w:kern w:val="0"/>
          <w:lang w:eastAsia="ru-RU"/>
        </w:rPr>
      </w:pPr>
      <w:hyperlink w:anchor="_Toc412988216"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.2.4. Программа формирования экологической культуры, здорового  и безопасного образа жизни</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97</w:t>
      </w:r>
      <w:r w:rsidR="00536786" w:rsidRPr="003D2346">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17"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.2.5. Программа коррекционной работы</w:t>
        </w:r>
        <w:r w:rsidR="00536786" w:rsidRPr="00265905">
          <w:rPr>
            <w:noProof/>
            <w:webHidden/>
          </w:rPr>
          <w:tab/>
        </w:r>
      </w:hyperlink>
      <w:r w:rsidR="00536786" w:rsidRPr="003D2346">
        <w:rPr>
          <w:rStyle w:val="a6"/>
          <w:rFonts w:ascii="Times New Roman" w:hAnsi="Times New Roman" w:cs="Times New Roman"/>
          <w:noProof/>
          <w:color w:val="auto"/>
          <w:sz w:val="28"/>
          <w:szCs w:val="28"/>
          <w:u w:val="none"/>
        </w:rPr>
        <w:t>3</w:t>
      </w:r>
      <w:r w:rsidR="00536786">
        <w:rPr>
          <w:rStyle w:val="a6"/>
          <w:rFonts w:ascii="Times New Roman" w:hAnsi="Times New Roman" w:cs="Times New Roman"/>
          <w:noProof/>
          <w:color w:val="auto"/>
          <w:sz w:val="28"/>
          <w:szCs w:val="28"/>
          <w:u w:val="none"/>
        </w:rPr>
        <w:t>98</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18" w:history="1">
        <w:r w:rsidR="00536786">
          <w:rPr>
            <w:rStyle w:val="a6"/>
            <w:rFonts w:ascii="Times New Roman" w:hAnsi="Times New Roman" w:cs="Times New Roman"/>
            <w:b/>
            <w:noProof/>
            <w:spacing w:val="2"/>
            <w:sz w:val="28"/>
            <w:szCs w:val="28"/>
          </w:rPr>
          <w:t>5</w:t>
        </w:r>
        <w:r w:rsidR="00536786" w:rsidRPr="00265905">
          <w:rPr>
            <w:rStyle w:val="a6"/>
            <w:rFonts w:ascii="Times New Roman" w:hAnsi="Times New Roman" w:cs="Times New Roman"/>
            <w:b/>
            <w:noProof/>
            <w:spacing w:val="2"/>
            <w:sz w:val="28"/>
            <w:szCs w:val="28"/>
          </w:rPr>
          <w:t>.2.6. Программа внеурочной деятельности</w:t>
        </w:r>
        <w:r w:rsidR="00536786" w:rsidRPr="00265905">
          <w:rPr>
            <w:noProof/>
            <w:webHidden/>
          </w:rPr>
          <w:tab/>
        </w:r>
      </w:hyperlink>
      <w:r w:rsidR="00536786">
        <w:rPr>
          <w:rStyle w:val="a6"/>
          <w:rFonts w:ascii="Times New Roman" w:hAnsi="Times New Roman" w:cs="Times New Roman"/>
          <w:noProof/>
          <w:color w:val="auto"/>
          <w:sz w:val="28"/>
          <w:szCs w:val="28"/>
          <w:u w:val="none"/>
        </w:rPr>
        <w:t>406</w:t>
      </w:r>
      <w:r w:rsidR="00536786">
        <w:rPr>
          <w:rStyle w:val="a6"/>
          <w:rFonts w:ascii="Times New Roman" w:hAnsi="Times New Roman" w:cs="Times New Roman"/>
          <w:noProof/>
          <w:sz w:val="28"/>
          <w:szCs w:val="28"/>
        </w:rPr>
        <w:t xml:space="preserve"> </w:t>
      </w:r>
    </w:p>
    <w:p w:rsidR="00536786" w:rsidRPr="00265905" w:rsidRDefault="00817EEE" w:rsidP="00536786">
      <w:pPr>
        <w:pStyle w:val="21"/>
        <w:tabs>
          <w:tab w:val="right" w:leader="dot" w:pos="9628"/>
        </w:tabs>
        <w:rPr>
          <w:rFonts w:ascii="Times New Roman" w:eastAsia="Times New Roman" w:hAnsi="Times New Roman" w:cs="Times New Roman"/>
          <w:noProof/>
          <w:color w:val="auto"/>
          <w:kern w:val="0"/>
          <w:sz w:val="28"/>
          <w:szCs w:val="28"/>
          <w:lang w:eastAsia="ru-RU"/>
        </w:rPr>
      </w:pPr>
      <w:hyperlink w:anchor="_Toc412988219"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.3. Организационный раздел</w:t>
        </w:r>
        <w:r w:rsidR="00536786" w:rsidRPr="00265905">
          <w:rPr>
            <w:rFonts w:ascii="Times New Roman" w:hAnsi="Times New Roman" w:cs="Times New Roman"/>
            <w:noProof/>
            <w:webHidden/>
            <w:sz w:val="28"/>
            <w:szCs w:val="28"/>
          </w:rPr>
          <w:tab/>
        </w:r>
      </w:hyperlink>
      <w:r w:rsidR="00536786">
        <w:rPr>
          <w:rStyle w:val="a6"/>
          <w:rFonts w:ascii="Times New Roman" w:hAnsi="Times New Roman" w:cs="Times New Roman"/>
          <w:noProof/>
          <w:color w:val="auto"/>
          <w:sz w:val="28"/>
          <w:szCs w:val="28"/>
          <w:u w:val="none"/>
        </w:rPr>
        <w:t>408</w:t>
      </w:r>
      <w:r w:rsidR="00536786" w:rsidRPr="003D2346">
        <w:rPr>
          <w:rStyle w:val="a6"/>
          <w:rFonts w:ascii="Times New Roman" w:hAnsi="Times New Roman" w:cs="Times New Roman"/>
          <w:noProof/>
          <w:color w:val="auto"/>
          <w:sz w:val="28"/>
          <w:szCs w:val="28"/>
          <w:u w:val="none"/>
        </w:rPr>
        <w:t xml:space="preserve"> </w:t>
      </w:r>
    </w:p>
    <w:p w:rsidR="00536786" w:rsidRPr="00265905" w:rsidRDefault="00817EEE" w:rsidP="00536786">
      <w:pPr>
        <w:pStyle w:val="31"/>
        <w:rPr>
          <w:rFonts w:eastAsia="Times New Roman"/>
          <w:noProof/>
          <w:color w:val="auto"/>
          <w:kern w:val="0"/>
          <w:lang w:eastAsia="ru-RU"/>
        </w:rPr>
      </w:pPr>
      <w:hyperlink w:anchor="_Toc412988220"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.3.1. Учебный план</w:t>
        </w:r>
        <w:r w:rsidR="00536786" w:rsidRPr="00265905">
          <w:rPr>
            <w:noProof/>
            <w:webHidden/>
          </w:rPr>
          <w:tab/>
        </w:r>
      </w:hyperlink>
      <w:r w:rsidR="00536786">
        <w:rPr>
          <w:rStyle w:val="a6"/>
          <w:rFonts w:ascii="Times New Roman" w:hAnsi="Times New Roman" w:cs="Times New Roman"/>
          <w:noProof/>
          <w:color w:val="auto"/>
          <w:sz w:val="28"/>
          <w:szCs w:val="28"/>
          <w:u w:val="none"/>
        </w:rPr>
        <w:t>408</w:t>
      </w:r>
      <w:r w:rsidR="00536786">
        <w:rPr>
          <w:rStyle w:val="a6"/>
          <w:rFonts w:ascii="Times New Roman" w:hAnsi="Times New Roman" w:cs="Times New Roman"/>
          <w:noProof/>
          <w:sz w:val="28"/>
          <w:szCs w:val="28"/>
        </w:rPr>
        <w:t xml:space="preserve"> </w:t>
      </w:r>
    </w:p>
    <w:p w:rsidR="00536786" w:rsidRPr="00265905" w:rsidRDefault="00817EEE" w:rsidP="00536786">
      <w:pPr>
        <w:pStyle w:val="31"/>
        <w:rPr>
          <w:rFonts w:eastAsia="Times New Roman"/>
          <w:noProof/>
          <w:color w:val="auto"/>
          <w:kern w:val="0"/>
          <w:lang w:eastAsia="ru-RU"/>
        </w:rPr>
      </w:pPr>
      <w:hyperlink w:anchor="_Toc412988221" w:history="1">
        <w:r w:rsidR="00536786">
          <w:rPr>
            <w:rStyle w:val="a6"/>
            <w:rFonts w:ascii="Times New Roman" w:hAnsi="Times New Roman" w:cs="Times New Roman"/>
            <w:b/>
            <w:noProof/>
            <w:sz w:val="28"/>
            <w:szCs w:val="28"/>
          </w:rPr>
          <w:t>5</w:t>
        </w:r>
        <w:r w:rsidR="00536786" w:rsidRPr="00265905">
          <w:rPr>
            <w:rStyle w:val="a6"/>
            <w:rFonts w:ascii="Times New Roman" w:hAnsi="Times New Roman" w:cs="Times New Roman"/>
            <w:b/>
            <w:noProof/>
            <w:sz w:val="28"/>
            <w:szCs w:val="28"/>
          </w:rPr>
          <w:t xml:space="preserve">.3.2. Система условий реализации </w:t>
        </w:r>
        <w:r w:rsidR="00536786" w:rsidRPr="00265905">
          <w:rPr>
            <w:rStyle w:val="a6"/>
            <w:rFonts w:ascii="Times New Roman" w:hAnsi="Times New Roman" w:cs="Times New Roman"/>
            <w:b/>
            <w:noProof/>
            <w:spacing w:val="2"/>
            <w:sz w:val="28"/>
            <w:szCs w:val="28"/>
          </w:rPr>
          <w:t xml:space="preserve">адаптированной основной </w:t>
        </w:r>
        <w:r w:rsidR="00536786">
          <w:rPr>
            <w:rStyle w:val="a6"/>
            <w:rFonts w:ascii="Times New Roman" w:hAnsi="Times New Roman" w:cs="Times New Roman"/>
            <w:b/>
            <w:noProof/>
            <w:spacing w:val="2"/>
            <w:sz w:val="28"/>
            <w:szCs w:val="28"/>
          </w:rPr>
          <w:t>обще</w:t>
        </w:r>
        <w:r w:rsidR="00536786" w:rsidRPr="00265905">
          <w:rPr>
            <w:rStyle w:val="a6"/>
            <w:rFonts w:ascii="Times New Roman" w:hAnsi="Times New Roman" w:cs="Times New Roman"/>
            <w:b/>
            <w:noProof/>
            <w:spacing w:val="2"/>
            <w:sz w:val="28"/>
            <w:szCs w:val="28"/>
          </w:rPr>
          <w:t>образовательной программы начального общего образования</w:t>
        </w:r>
        <w:r w:rsidR="00536786" w:rsidRPr="00265905">
          <w:rPr>
            <w:noProof/>
            <w:webHidden/>
          </w:rPr>
          <w:tab/>
        </w:r>
      </w:hyperlink>
      <w:r w:rsidR="00536786">
        <w:rPr>
          <w:rStyle w:val="a6"/>
          <w:rFonts w:ascii="Times New Roman" w:hAnsi="Times New Roman" w:cs="Times New Roman"/>
          <w:noProof/>
          <w:color w:val="auto"/>
          <w:sz w:val="28"/>
          <w:szCs w:val="28"/>
          <w:u w:val="none"/>
        </w:rPr>
        <w:t>414</w:t>
      </w:r>
      <w:r w:rsidR="00536786" w:rsidRPr="003D2346">
        <w:rPr>
          <w:rStyle w:val="a6"/>
          <w:rFonts w:ascii="Times New Roman" w:hAnsi="Times New Roman" w:cs="Times New Roman"/>
          <w:noProof/>
          <w:color w:val="auto"/>
          <w:sz w:val="28"/>
          <w:szCs w:val="28"/>
          <w:u w:val="none"/>
        </w:rPr>
        <w:t xml:space="preserve"> </w:t>
      </w:r>
    </w:p>
    <w:p w:rsidR="0036168F" w:rsidRDefault="00817EEE" w:rsidP="00536786">
      <w:pPr>
        <w:spacing w:before="240" w:after="240" w:line="240" w:lineRule="auto"/>
        <w:jc w:val="center"/>
        <w:outlineLvl w:val="0"/>
        <w:rPr>
          <w:rFonts w:ascii="Times New Roman" w:hAnsi="Times New Roman" w:cs="Times New Roman"/>
          <w:b/>
          <w:sz w:val="28"/>
          <w:szCs w:val="28"/>
        </w:rPr>
      </w:pPr>
      <w:r w:rsidRPr="00265905">
        <w:rPr>
          <w:rFonts w:ascii="Times New Roman" w:hAnsi="Times New Roman" w:cs="Times New Roman"/>
          <w:b/>
          <w:sz w:val="28"/>
          <w:szCs w:val="28"/>
        </w:rPr>
        <w:fldChar w:fldCharType="end"/>
      </w:r>
    </w:p>
    <w:p w:rsidR="0036168F" w:rsidRPr="00F63254" w:rsidRDefault="0036168F" w:rsidP="0036168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0" w:name="_Toc413974290"/>
      <w:r w:rsidRPr="006C64DA">
        <w:rPr>
          <w:rFonts w:ascii="Times New Roman" w:hAnsi="Times New Roman" w:cs="Times New Roman"/>
          <w:b/>
          <w:sz w:val="28"/>
          <w:szCs w:val="28"/>
        </w:rPr>
        <w:lastRenderedPageBreak/>
        <w:t>1. ОБЩИЕ</w:t>
      </w:r>
      <w:r>
        <w:rPr>
          <w:rFonts w:ascii="Times New Roman" w:hAnsi="Times New Roman" w:cs="Times New Roman"/>
          <w:b/>
          <w:sz w:val="28"/>
          <w:szCs w:val="28"/>
        </w:rPr>
        <w:t xml:space="preserve"> ПОЛОЖЕНИЯ</w:t>
      </w:r>
      <w:bookmarkEnd w:id="0"/>
    </w:p>
    <w:p w:rsidR="0036168F" w:rsidRDefault="0036168F" w:rsidP="0036168F">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F16AAA">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Адаптированная основная образовательная программа (АООП) начального общего образования обучающихся с расстройствами аутистического спектра</w:t>
      </w:r>
      <w:r w:rsidR="00324015" w:rsidRPr="00324015">
        <w:rPr>
          <w:rFonts w:ascii="Times New Roman" w:hAnsi="Times New Roman" w:cs="Times New Roman"/>
          <w:color w:val="auto"/>
          <w:sz w:val="28"/>
          <w:szCs w:val="28"/>
        </w:rPr>
        <w:t xml:space="preserve"> </w:t>
      </w:r>
      <w:r w:rsidR="00324015">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 это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ная программа, адаптированная для обучения этой категории обу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щи</w:t>
      </w:r>
      <w:r w:rsidRPr="005C49A7">
        <w:rPr>
          <w:rFonts w:ascii="Times New Roman" w:hAnsi="Times New Roman" w:cs="Times New Roman"/>
          <w:color w:val="auto"/>
          <w:sz w:val="28"/>
          <w:szCs w:val="28"/>
        </w:rPr>
        <w:softHyphen/>
        <w:t>х</w:t>
      </w:r>
      <w:r w:rsidRPr="005C49A7">
        <w:rPr>
          <w:rFonts w:ascii="Times New Roman" w:hAnsi="Times New Roman" w:cs="Times New Roman"/>
          <w:color w:val="auto"/>
          <w:sz w:val="28"/>
          <w:szCs w:val="28"/>
        </w:rPr>
        <w:softHyphen/>
        <w:t>ся с учетом особенностей их психофизического развития,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ных возможностей, обеспечивающая коррекцию нарушений развития и со</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 xml:space="preserve">ную адаптацию. </w:t>
      </w:r>
    </w:p>
    <w:p w:rsidR="00F16AAA" w:rsidRPr="005C49A7" w:rsidRDefault="00F16AAA" w:rsidP="00F16AAA">
      <w:pPr>
        <w:pStyle w:val="ConsPlusNormal"/>
        <w:spacing w:line="360" w:lineRule="auto"/>
        <w:ind w:firstLine="540"/>
        <w:jc w:val="both"/>
        <w:rPr>
          <w:rFonts w:ascii="Times New Roman" w:hAnsi="Times New Roman" w:cs="Times New Roman"/>
          <w:sz w:val="28"/>
          <w:szCs w:val="28"/>
        </w:rPr>
      </w:pPr>
      <w:r w:rsidRPr="005C49A7">
        <w:rPr>
          <w:rFonts w:ascii="Times New Roman" w:hAnsi="Times New Roman" w:cs="Times New Roman"/>
          <w:sz w:val="28"/>
          <w:szCs w:val="28"/>
        </w:rPr>
        <w:t>АООП начального общего образования обучающихся с РАС самостоятельно разрабатывается и утверждается организацией, осу</w:t>
      </w:r>
      <w:r w:rsidRPr="005C49A7">
        <w:rPr>
          <w:rFonts w:ascii="Times New Roman" w:hAnsi="Times New Roman" w:cs="Times New Roman"/>
          <w:sz w:val="28"/>
          <w:szCs w:val="28"/>
        </w:rPr>
        <w:softHyphen/>
        <w:t>ще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ляющей образовательную деятельность в соответствии с ФГОС</w:t>
      </w:r>
      <w:r w:rsidR="00295FCA">
        <w:rPr>
          <w:rFonts w:ascii="Times New Roman" w:hAnsi="Times New Roman" w:cs="Times New Roman"/>
          <w:sz w:val="28"/>
          <w:szCs w:val="28"/>
        </w:rPr>
        <w:t xml:space="preserve"> НОО</w:t>
      </w:r>
      <w:r w:rsidRPr="005C49A7">
        <w:rPr>
          <w:rFonts w:ascii="Times New Roman" w:hAnsi="Times New Roman" w:cs="Times New Roman"/>
          <w:sz w:val="28"/>
          <w:szCs w:val="28"/>
        </w:rPr>
        <w:t xml:space="preserve"> для обучающихся с расстройствами аутистического спектра и с учетом при</w:t>
      </w:r>
      <w:r w:rsidRPr="005C49A7">
        <w:rPr>
          <w:rFonts w:ascii="Times New Roman" w:hAnsi="Times New Roman" w:cs="Times New Roman"/>
          <w:sz w:val="28"/>
          <w:szCs w:val="28"/>
        </w:rPr>
        <w:softHyphen/>
        <w:t>ме</w:t>
      </w:r>
      <w:r w:rsidRPr="005C49A7">
        <w:rPr>
          <w:rFonts w:ascii="Times New Roman" w:hAnsi="Times New Roman" w:cs="Times New Roman"/>
          <w:sz w:val="28"/>
          <w:szCs w:val="28"/>
        </w:rPr>
        <w:softHyphen/>
        <w:t>р</w:t>
      </w:r>
      <w:r w:rsidRPr="005C49A7">
        <w:rPr>
          <w:rFonts w:ascii="Times New Roman" w:hAnsi="Times New Roman" w:cs="Times New Roman"/>
          <w:sz w:val="28"/>
          <w:szCs w:val="28"/>
        </w:rPr>
        <w:softHyphen/>
        <w:t xml:space="preserve">ной адаптированной основной образовательной программы. </w:t>
      </w:r>
    </w:p>
    <w:p w:rsidR="00F16AAA" w:rsidRPr="005C49A7" w:rsidRDefault="00F16AAA" w:rsidP="00F16AAA">
      <w:pPr>
        <w:pStyle w:val="ConsPlusNormal"/>
        <w:spacing w:line="360" w:lineRule="auto"/>
        <w:ind w:firstLine="540"/>
        <w:jc w:val="both"/>
        <w:rPr>
          <w:rFonts w:ascii="Times New Roman" w:hAnsi="Times New Roman" w:cs="Times New Roman"/>
          <w:sz w:val="28"/>
          <w:szCs w:val="28"/>
        </w:rPr>
      </w:pPr>
      <w:r w:rsidRPr="005C49A7">
        <w:rPr>
          <w:rFonts w:ascii="Times New Roman" w:hAnsi="Times New Roman" w:cs="Times New Roman"/>
          <w:sz w:val="28"/>
          <w:szCs w:val="28"/>
        </w:rPr>
        <w:t>АООП начального общего образования обучающихся с РАС определяет содержание образования, ожидаемые результаты и условия ее реализации.</w:t>
      </w:r>
    </w:p>
    <w:p w:rsidR="0036168F" w:rsidRDefault="0036168F" w:rsidP="0036168F">
      <w:pPr>
        <w:tabs>
          <w:tab w:val="left" w:pos="0"/>
          <w:tab w:val="right" w:leader="dot" w:pos="9639"/>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b/>
          <w:color w:val="auto"/>
          <w:sz w:val="28"/>
          <w:szCs w:val="28"/>
        </w:rPr>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 xml:space="preserve">образовательной программы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 образовательная программа начального общего образования детей с РАС состоит из двух частей</w:t>
      </w:r>
      <w:r w:rsidRPr="005C49A7">
        <w:rPr>
          <w:rStyle w:val="a3"/>
          <w:rFonts w:ascii="Times New Roman" w:hAnsi="Times New Roman"/>
          <w:color w:val="auto"/>
          <w:sz w:val="28"/>
          <w:szCs w:val="28"/>
        </w:rPr>
        <w:footnoteReference w:id="1"/>
      </w:r>
      <w:r w:rsidRPr="005C49A7">
        <w:rPr>
          <w:rFonts w:ascii="Times New Roman" w:hAnsi="Times New Roman" w:cs="Times New Roman"/>
          <w:color w:val="auto"/>
          <w:sz w:val="28"/>
          <w:szCs w:val="28"/>
        </w:rPr>
        <w:t>:</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обязательной части;</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части, формируемой участниками образовательных отношений.</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Соотношение частей и их объем определяется ФГОС начального общего образования детей с РАС.</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соответствии с требованиями ФГОС НОО </w:t>
      </w:r>
      <w:r w:rsidR="00AE2C58">
        <w:rPr>
          <w:rFonts w:ascii="Times New Roman" w:hAnsi="Times New Roman" w:cs="Times New Roman"/>
          <w:color w:val="auto"/>
          <w:sz w:val="28"/>
          <w:szCs w:val="28"/>
        </w:rPr>
        <w:t xml:space="preserve">обучающихся </w:t>
      </w:r>
      <w:r w:rsidRPr="005C49A7">
        <w:rPr>
          <w:rFonts w:ascii="Times New Roman" w:hAnsi="Times New Roman" w:cs="Times New Roman"/>
          <w:color w:val="auto"/>
          <w:sz w:val="28"/>
          <w:szCs w:val="28"/>
        </w:rPr>
        <w:t xml:space="preserve">с РАС образовательная организация может создавать варианты АООП с учетом </w:t>
      </w:r>
      <w:r w:rsidRPr="005C49A7">
        <w:rPr>
          <w:rFonts w:ascii="Times New Roman" w:hAnsi="Times New Roman" w:cs="Times New Roman"/>
          <w:color w:val="auto"/>
          <w:sz w:val="28"/>
          <w:szCs w:val="28"/>
        </w:rPr>
        <w:lastRenderedPageBreak/>
        <w:t xml:space="preserve">особых образовательных потребностей обучающихся с расстройствами аутистического спектра.  </w:t>
      </w:r>
    </w:p>
    <w:p w:rsidR="00F16AAA" w:rsidRPr="005C49A7" w:rsidRDefault="00F16AAA" w:rsidP="00F16AA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структуре примерной вариативной </w:t>
      </w:r>
      <w:r w:rsidR="00AE2C58">
        <w:rPr>
          <w:rFonts w:ascii="Times New Roman" w:hAnsi="Times New Roman" w:cs="Times New Roman"/>
          <w:color w:val="auto"/>
          <w:sz w:val="28"/>
          <w:szCs w:val="28"/>
        </w:rPr>
        <w:t>А</w:t>
      </w:r>
      <w:r w:rsidRPr="005C49A7">
        <w:rPr>
          <w:rFonts w:ascii="Times New Roman" w:hAnsi="Times New Roman" w:cs="Times New Roman"/>
          <w:color w:val="auto"/>
          <w:sz w:val="28"/>
          <w:szCs w:val="28"/>
        </w:rPr>
        <w:t>ООП НОО детей с РАС представлены:</w:t>
      </w:r>
    </w:p>
    <w:p w:rsidR="00AE2C58" w:rsidRDefault="00F16AAA" w:rsidP="00AE2C58">
      <w:pPr>
        <w:spacing w:after="0" w:line="360" w:lineRule="auto"/>
        <w:ind w:firstLine="709"/>
        <w:jc w:val="both"/>
        <w:rPr>
          <w:rFonts w:ascii="Times New Roman" w:hAnsi="Times New Roman" w:cs="Times New Roman"/>
          <w:sz w:val="28"/>
          <w:szCs w:val="28"/>
        </w:rPr>
      </w:pPr>
      <w:r w:rsidRPr="00AE2C58">
        <w:rPr>
          <w:rFonts w:ascii="Times New Roman" w:hAnsi="Times New Roman" w:cs="Times New Roman"/>
          <w:sz w:val="28"/>
          <w:szCs w:val="28"/>
        </w:rPr>
        <w:t>1.</w:t>
      </w:r>
      <w:r w:rsidR="00AE2C58" w:rsidRPr="00AE2C58">
        <w:rPr>
          <w:rFonts w:ascii="Times New Roman" w:hAnsi="Times New Roman" w:cs="Times New Roman"/>
          <w:sz w:val="28"/>
          <w:szCs w:val="28"/>
        </w:rPr>
        <w:t xml:space="preserve"> Целевой раздел, включающий</w:t>
      </w:r>
      <w:r w:rsidR="00AE2C58">
        <w:rPr>
          <w:rFonts w:ascii="Times New Roman" w:hAnsi="Times New Roman" w:cs="Times New Roman"/>
          <w:sz w:val="28"/>
          <w:szCs w:val="28"/>
        </w:rPr>
        <w:t>:</w:t>
      </w:r>
      <w:r w:rsidR="00AE2C58" w:rsidRPr="00AE2C58">
        <w:rPr>
          <w:rFonts w:ascii="Times New Roman" w:hAnsi="Times New Roman" w:cs="Times New Roman"/>
          <w:sz w:val="28"/>
          <w:szCs w:val="28"/>
        </w:rPr>
        <w:t xml:space="preserve"> </w:t>
      </w:r>
    </w:p>
    <w:p w:rsidR="00AE2C58" w:rsidRDefault="00AE2C5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E2C58">
        <w:rPr>
          <w:rFonts w:ascii="Times New Roman" w:hAnsi="Times New Roman" w:cs="Times New Roman"/>
          <w:sz w:val="28"/>
          <w:szCs w:val="28"/>
        </w:rPr>
        <w:t>п</w:t>
      </w:r>
      <w:r w:rsidR="00F16AAA" w:rsidRPr="00AE2C58">
        <w:rPr>
          <w:rFonts w:ascii="Times New Roman" w:hAnsi="Times New Roman" w:cs="Times New Roman"/>
          <w:sz w:val="28"/>
          <w:szCs w:val="28"/>
        </w:rPr>
        <w:t>ояснительн</w:t>
      </w:r>
      <w:r w:rsidRPr="00AE2C58">
        <w:rPr>
          <w:rFonts w:ascii="Times New Roman" w:hAnsi="Times New Roman" w:cs="Times New Roman"/>
          <w:sz w:val="28"/>
          <w:szCs w:val="28"/>
        </w:rPr>
        <w:t xml:space="preserve">ую </w:t>
      </w:r>
      <w:r w:rsidR="00F16AAA" w:rsidRPr="00AE2C58">
        <w:rPr>
          <w:rFonts w:ascii="Times New Roman" w:hAnsi="Times New Roman" w:cs="Times New Roman"/>
          <w:sz w:val="28"/>
          <w:szCs w:val="28"/>
        </w:rPr>
        <w:t>записк</w:t>
      </w:r>
      <w:r w:rsidRPr="00AE2C58">
        <w:rPr>
          <w:rFonts w:ascii="Times New Roman" w:hAnsi="Times New Roman" w:cs="Times New Roman"/>
          <w:sz w:val="28"/>
          <w:szCs w:val="28"/>
        </w:rPr>
        <w:t>у</w:t>
      </w:r>
      <w:r w:rsidR="00F16AAA" w:rsidRPr="00AE2C58">
        <w:rPr>
          <w:rFonts w:ascii="Times New Roman" w:hAnsi="Times New Roman" w:cs="Times New Roman"/>
          <w:sz w:val="28"/>
          <w:szCs w:val="28"/>
        </w:rPr>
        <w:t>, в которой раскры</w:t>
      </w:r>
      <w:r>
        <w:rPr>
          <w:rFonts w:ascii="Times New Roman" w:hAnsi="Times New Roman" w:cs="Times New Roman"/>
          <w:sz w:val="28"/>
          <w:szCs w:val="28"/>
        </w:rPr>
        <w:t>ваются</w:t>
      </w:r>
      <w:r w:rsidR="00F16AAA" w:rsidRPr="00AE2C58">
        <w:rPr>
          <w:rFonts w:ascii="Times New Roman" w:hAnsi="Times New Roman" w:cs="Times New Roman"/>
          <w:sz w:val="28"/>
          <w:szCs w:val="28"/>
        </w:rPr>
        <w:t xml:space="preserve">: </w:t>
      </w:r>
    </w:p>
    <w:p w:rsidR="00AE2C58" w:rsidRDefault="00461978" w:rsidP="005E09D0">
      <w:pPr>
        <w:numPr>
          <w:ilvl w:val="0"/>
          <w:numId w:val="82"/>
        </w:numPr>
        <w:spacing w:after="0" w:line="36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ц</w:t>
      </w:r>
      <w:r w:rsidR="00F16AAA" w:rsidRPr="00AE2C58">
        <w:rPr>
          <w:rFonts w:ascii="Times New Roman" w:hAnsi="Times New Roman" w:cs="Times New Roman"/>
          <w:iCs/>
          <w:sz w:val="28"/>
          <w:szCs w:val="28"/>
        </w:rPr>
        <w:t>ел</w:t>
      </w:r>
      <w:r>
        <w:rPr>
          <w:rFonts w:ascii="Times New Roman" w:hAnsi="Times New Roman" w:cs="Times New Roman"/>
          <w:iCs/>
          <w:sz w:val="28"/>
          <w:szCs w:val="28"/>
        </w:rPr>
        <w:t xml:space="preserve">ь реализации </w:t>
      </w:r>
      <w:r w:rsidR="00AE2C58" w:rsidRPr="00AE2C58">
        <w:rPr>
          <w:rFonts w:ascii="Times New Roman" w:hAnsi="Times New Roman" w:cs="Times New Roman"/>
          <w:iCs/>
          <w:sz w:val="28"/>
          <w:szCs w:val="28"/>
        </w:rPr>
        <w:t>А</w:t>
      </w:r>
      <w:r w:rsidR="00AE2C58">
        <w:rPr>
          <w:rFonts w:ascii="Times New Roman" w:hAnsi="Times New Roman" w:cs="Times New Roman"/>
          <w:iCs/>
          <w:sz w:val="28"/>
          <w:szCs w:val="28"/>
        </w:rPr>
        <w:t>ООП;</w:t>
      </w:r>
      <w:r w:rsidR="00F16AAA" w:rsidRPr="00AE2C58">
        <w:rPr>
          <w:rFonts w:ascii="Times New Roman" w:hAnsi="Times New Roman" w:cs="Times New Roman"/>
          <w:iCs/>
          <w:sz w:val="28"/>
          <w:szCs w:val="28"/>
        </w:rPr>
        <w:t xml:space="preserve"> </w:t>
      </w:r>
    </w:p>
    <w:p w:rsidR="00461978" w:rsidRPr="00461978" w:rsidRDefault="00461978" w:rsidP="005E09D0">
      <w:pPr>
        <w:numPr>
          <w:ilvl w:val="0"/>
          <w:numId w:val="82"/>
        </w:numPr>
        <w:spacing w:after="0" w:line="360" w:lineRule="auto"/>
        <w:ind w:left="0" w:firstLine="709"/>
        <w:jc w:val="both"/>
        <w:rPr>
          <w:rFonts w:ascii="Times New Roman" w:hAnsi="Times New Roman" w:cs="Times New Roman"/>
          <w:iCs/>
          <w:sz w:val="28"/>
          <w:szCs w:val="28"/>
        </w:rPr>
      </w:pPr>
      <w:r>
        <w:rPr>
          <w:rFonts w:ascii="Times New Roman" w:hAnsi="Times New Roman" w:cs="Times New Roman"/>
          <w:sz w:val="28"/>
          <w:szCs w:val="28"/>
        </w:rPr>
        <w:t>принципы и подх</w:t>
      </w:r>
      <w:r w:rsidR="00BC1CB8">
        <w:rPr>
          <w:rFonts w:ascii="Times New Roman" w:hAnsi="Times New Roman" w:cs="Times New Roman"/>
          <w:sz w:val="28"/>
          <w:szCs w:val="28"/>
        </w:rPr>
        <w:t xml:space="preserve">оды к </w:t>
      </w:r>
      <w:r>
        <w:rPr>
          <w:rFonts w:ascii="Times New Roman" w:hAnsi="Times New Roman" w:cs="Times New Roman"/>
          <w:sz w:val="28"/>
          <w:szCs w:val="28"/>
        </w:rPr>
        <w:t>формированию</w:t>
      </w:r>
      <w:r w:rsidR="00BC1CB8">
        <w:rPr>
          <w:rFonts w:ascii="Times New Roman" w:hAnsi="Times New Roman" w:cs="Times New Roman"/>
          <w:sz w:val="28"/>
          <w:szCs w:val="28"/>
        </w:rPr>
        <w:t xml:space="preserve"> АООП</w:t>
      </w:r>
      <w:r>
        <w:rPr>
          <w:rFonts w:ascii="Times New Roman" w:hAnsi="Times New Roman" w:cs="Times New Roman"/>
          <w:sz w:val="28"/>
          <w:szCs w:val="28"/>
        </w:rPr>
        <w:t>;</w:t>
      </w:r>
    </w:p>
    <w:p w:rsidR="00AE2C58" w:rsidRDefault="00AE2C58" w:rsidP="005E09D0">
      <w:pPr>
        <w:numPr>
          <w:ilvl w:val="0"/>
          <w:numId w:val="82"/>
        </w:numPr>
        <w:spacing w:after="0" w:line="360" w:lineRule="auto"/>
        <w:ind w:left="0" w:firstLine="709"/>
        <w:jc w:val="both"/>
        <w:rPr>
          <w:rFonts w:ascii="Times New Roman" w:hAnsi="Times New Roman" w:cs="Times New Roman"/>
          <w:iCs/>
          <w:sz w:val="28"/>
          <w:szCs w:val="28"/>
        </w:rPr>
      </w:pPr>
      <w:r w:rsidRPr="00AE2C58">
        <w:rPr>
          <w:rFonts w:ascii="Times New Roman" w:hAnsi="Times New Roman" w:cs="Times New Roman"/>
          <w:sz w:val="28"/>
          <w:szCs w:val="28"/>
        </w:rPr>
        <w:t>общая характеристика АООП НОО</w:t>
      </w:r>
      <w:r>
        <w:rPr>
          <w:rFonts w:ascii="Times New Roman" w:hAnsi="Times New Roman" w:cs="Times New Roman"/>
          <w:iCs/>
          <w:sz w:val="28"/>
          <w:szCs w:val="28"/>
        </w:rPr>
        <w:t>;</w:t>
      </w:r>
    </w:p>
    <w:p w:rsidR="00AE2C58" w:rsidRDefault="00F16AAA" w:rsidP="005E09D0">
      <w:pPr>
        <w:numPr>
          <w:ilvl w:val="0"/>
          <w:numId w:val="82"/>
        </w:numPr>
        <w:spacing w:after="0" w:line="360" w:lineRule="auto"/>
        <w:ind w:left="0" w:firstLine="709"/>
        <w:jc w:val="both"/>
        <w:rPr>
          <w:rFonts w:ascii="Times New Roman" w:hAnsi="Times New Roman" w:cs="Times New Roman"/>
          <w:sz w:val="28"/>
          <w:szCs w:val="28"/>
        </w:rPr>
      </w:pPr>
      <w:r w:rsidRPr="00AE2C58">
        <w:rPr>
          <w:rFonts w:ascii="Times New Roman" w:hAnsi="Times New Roman" w:cs="Times New Roman"/>
          <w:sz w:val="28"/>
          <w:szCs w:val="28"/>
        </w:rPr>
        <w:t>психолого-педагогическая характеристика обучающихся</w:t>
      </w:r>
      <w:r w:rsidR="00461978">
        <w:rPr>
          <w:rFonts w:ascii="Times New Roman" w:hAnsi="Times New Roman" w:cs="Times New Roman"/>
          <w:sz w:val="28"/>
          <w:szCs w:val="28"/>
        </w:rPr>
        <w:t xml:space="preserve"> с РАС</w:t>
      </w:r>
      <w:r w:rsidR="00AE2C58">
        <w:rPr>
          <w:rFonts w:ascii="Times New Roman" w:hAnsi="Times New Roman" w:cs="Times New Roman"/>
          <w:sz w:val="28"/>
          <w:szCs w:val="28"/>
        </w:rPr>
        <w:t>;</w:t>
      </w:r>
    </w:p>
    <w:p w:rsidR="00AE2C58" w:rsidRPr="00AE2C58" w:rsidRDefault="00AE2C58" w:rsidP="005E09D0">
      <w:pPr>
        <w:numPr>
          <w:ilvl w:val="0"/>
          <w:numId w:val="82"/>
        </w:numPr>
        <w:spacing w:after="0" w:line="360" w:lineRule="auto"/>
        <w:ind w:left="0" w:firstLine="709"/>
        <w:jc w:val="both"/>
        <w:rPr>
          <w:rFonts w:ascii="Times New Roman" w:hAnsi="Times New Roman" w:cs="Times New Roman"/>
          <w:sz w:val="28"/>
          <w:szCs w:val="28"/>
        </w:rPr>
      </w:pPr>
      <w:r w:rsidRPr="00AE2C58">
        <w:rPr>
          <w:rFonts w:ascii="Times New Roman" w:hAnsi="Times New Roman" w:cs="Times New Roman"/>
          <w:sz w:val="28"/>
          <w:szCs w:val="28"/>
        </w:rPr>
        <w:t>особые образовательные потребности</w:t>
      </w:r>
      <w:r>
        <w:rPr>
          <w:rFonts w:ascii="Times New Roman" w:hAnsi="Times New Roman" w:cs="Times New Roman"/>
          <w:sz w:val="28"/>
          <w:szCs w:val="28"/>
        </w:rPr>
        <w:t xml:space="preserve"> обучающихся</w:t>
      </w:r>
      <w:r w:rsidR="00461978">
        <w:rPr>
          <w:rFonts w:ascii="Times New Roman" w:hAnsi="Times New Roman" w:cs="Times New Roman"/>
          <w:sz w:val="28"/>
          <w:szCs w:val="28"/>
        </w:rPr>
        <w:t xml:space="preserve"> с РАС</w:t>
      </w:r>
      <w:r w:rsidRPr="00AE2C58">
        <w:rPr>
          <w:rFonts w:ascii="Times New Roman" w:hAnsi="Times New Roman" w:cs="Times New Roman"/>
          <w:sz w:val="28"/>
          <w:szCs w:val="28"/>
        </w:rPr>
        <w:t xml:space="preserve">; </w:t>
      </w:r>
    </w:p>
    <w:p w:rsidR="00F16AAA" w:rsidRPr="005C49A7" w:rsidRDefault="00AE2C58" w:rsidP="00B06680">
      <w:pPr>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color w:val="auto"/>
          <w:sz w:val="28"/>
          <w:szCs w:val="28"/>
        </w:rPr>
        <w:t xml:space="preserve"> - п</w:t>
      </w:r>
      <w:r w:rsidR="00F16AAA" w:rsidRPr="005C49A7">
        <w:rPr>
          <w:rFonts w:ascii="Times New Roman" w:hAnsi="Times New Roman" w:cs="Times New Roman"/>
          <w:color w:val="auto"/>
          <w:spacing w:val="2"/>
          <w:sz w:val="28"/>
          <w:szCs w:val="28"/>
        </w:rPr>
        <w:t>ланируемые результаты освоения обучающимися вариант</w:t>
      </w:r>
      <w:r w:rsidR="00461978">
        <w:rPr>
          <w:rFonts w:ascii="Times New Roman" w:hAnsi="Times New Roman" w:cs="Times New Roman"/>
          <w:color w:val="auto"/>
          <w:spacing w:val="2"/>
          <w:sz w:val="28"/>
          <w:szCs w:val="28"/>
        </w:rPr>
        <w:t xml:space="preserve">а </w:t>
      </w:r>
      <w:r w:rsidR="00F16AAA" w:rsidRPr="005C49A7">
        <w:rPr>
          <w:rFonts w:ascii="Times New Roman" w:hAnsi="Times New Roman" w:cs="Times New Roman"/>
          <w:color w:val="auto"/>
          <w:spacing w:val="2"/>
          <w:sz w:val="28"/>
          <w:szCs w:val="28"/>
        </w:rPr>
        <w:t>адаптированной основной образовательной программ</w:t>
      </w:r>
      <w:r w:rsidR="00BC1CB8">
        <w:rPr>
          <w:rFonts w:ascii="Times New Roman" w:hAnsi="Times New Roman" w:cs="Times New Roman"/>
          <w:color w:val="auto"/>
          <w:spacing w:val="2"/>
          <w:sz w:val="28"/>
          <w:szCs w:val="28"/>
        </w:rPr>
        <w:t>ы начального общего образования;</w:t>
      </w:r>
    </w:p>
    <w:p w:rsidR="00F16AAA" w:rsidRPr="005C49A7" w:rsidRDefault="00AE2C58" w:rsidP="00B06680">
      <w:pPr>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color w:val="auto"/>
          <w:sz w:val="28"/>
          <w:szCs w:val="28"/>
        </w:rPr>
        <w:t>- с</w:t>
      </w:r>
      <w:r w:rsidR="00F16AAA" w:rsidRPr="005C49A7">
        <w:rPr>
          <w:rFonts w:ascii="Times New Roman" w:hAnsi="Times New Roman" w:cs="Times New Roman"/>
          <w:color w:val="auto"/>
          <w:spacing w:val="2"/>
          <w:sz w:val="28"/>
          <w:szCs w:val="28"/>
        </w:rPr>
        <w:t>истем</w:t>
      </w:r>
      <w:r>
        <w:rPr>
          <w:rFonts w:ascii="Times New Roman" w:hAnsi="Times New Roman" w:cs="Times New Roman"/>
          <w:color w:val="auto"/>
          <w:spacing w:val="2"/>
          <w:sz w:val="28"/>
          <w:szCs w:val="28"/>
        </w:rPr>
        <w:t>у</w:t>
      </w:r>
      <w:r w:rsidR="00F16AAA" w:rsidRPr="005C49A7">
        <w:rPr>
          <w:rFonts w:ascii="Times New Roman" w:hAnsi="Times New Roman" w:cs="Times New Roman"/>
          <w:color w:val="auto"/>
          <w:spacing w:val="2"/>
          <w:sz w:val="28"/>
          <w:szCs w:val="28"/>
        </w:rPr>
        <w:t xml:space="preserve"> оценки достижения обучающимися планируемых результатов освоения АООП НОО.</w:t>
      </w:r>
    </w:p>
    <w:p w:rsidR="00F16AAA" w:rsidRPr="005C49A7" w:rsidRDefault="00AE2C58"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F16AAA" w:rsidRPr="005C49A7">
        <w:rPr>
          <w:rFonts w:ascii="Times New Roman" w:hAnsi="Times New Roman" w:cs="Times New Roman"/>
          <w:color w:val="auto"/>
          <w:sz w:val="28"/>
          <w:szCs w:val="28"/>
        </w:rPr>
        <w:t>Содержа</w:t>
      </w:r>
      <w:r>
        <w:rPr>
          <w:rFonts w:ascii="Times New Roman" w:hAnsi="Times New Roman" w:cs="Times New Roman"/>
          <w:color w:val="auto"/>
          <w:sz w:val="28"/>
          <w:szCs w:val="28"/>
        </w:rPr>
        <w:t>тельный раздел, включающий:</w:t>
      </w:r>
      <w:r w:rsidR="00F16AAA" w:rsidRPr="005C49A7">
        <w:rPr>
          <w:rFonts w:ascii="Times New Roman" w:hAnsi="Times New Roman" w:cs="Times New Roman"/>
          <w:color w:val="auto"/>
          <w:sz w:val="28"/>
          <w:szCs w:val="28"/>
        </w:rPr>
        <w:t xml:space="preserve"> </w:t>
      </w:r>
    </w:p>
    <w:p w:rsidR="00461978" w:rsidRDefault="00F16AAA"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auto"/>
          <w:sz w:val="28"/>
          <w:szCs w:val="28"/>
        </w:rPr>
        <w:t>―</w:t>
      </w:r>
      <w:r w:rsidR="00461978">
        <w:rPr>
          <w:rFonts w:ascii="Times New Roman" w:hAnsi="Times New Roman" w:cs="Times New Roman"/>
          <w:color w:val="auto"/>
          <w:sz w:val="28"/>
          <w:szCs w:val="28"/>
        </w:rPr>
        <w:t xml:space="preserve"> п</w:t>
      </w:r>
      <w:r w:rsidR="00461978" w:rsidRPr="00E55EFD">
        <w:rPr>
          <w:rFonts w:ascii="Times New Roman" w:hAnsi="Times New Roman" w:cs="Times New Roman"/>
          <w:sz w:val="28"/>
          <w:szCs w:val="28"/>
        </w:rPr>
        <w:t>рограмм</w:t>
      </w:r>
      <w:r w:rsidR="00461978">
        <w:rPr>
          <w:rFonts w:ascii="Times New Roman" w:hAnsi="Times New Roman" w:cs="Times New Roman"/>
          <w:sz w:val="28"/>
          <w:szCs w:val="28"/>
        </w:rPr>
        <w:t>у</w:t>
      </w:r>
      <w:r w:rsidR="00461978" w:rsidRPr="00E55EFD">
        <w:rPr>
          <w:rFonts w:ascii="Times New Roman" w:hAnsi="Times New Roman" w:cs="Times New Roman"/>
          <w:sz w:val="28"/>
          <w:szCs w:val="28"/>
        </w:rPr>
        <w:t xml:space="preserve"> формирования универсальных</w:t>
      </w:r>
      <w:r w:rsidR="00461978">
        <w:rPr>
          <w:rFonts w:ascii="Times New Roman" w:hAnsi="Times New Roman" w:cs="Times New Roman"/>
          <w:sz w:val="28"/>
          <w:szCs w:val="28"/>
        </w:rPr>
        <w:t xml:space="preserve"> (базовых) учебных действий;</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отдельных учебных предметов</w:t>
      </w:r>
      <w:r>
        <w:rPr>
          <w:rFonts w:ascii="Times New Roman" w:hAnsi="Times New Roman" w:cs="Times New Roman"/>
          <w:sz w:val="28"/>
          <w:szCs w:val="28"/>
        </w:rPr>
        <w:t>;</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духовно-нравственного разв</w:t>
      </w:r>
      <w:r>
        <w:rPr>
          <w:rFonts w:ascii="Times New Roman" w:hAnsi="Times New Roman" w:cs="Times New Roman"/>
          <w:sz w:val="28"/>
          <w:szCs w:val="28"/>
        </w:rPr>
        <w:t>ития обучающихся;</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5EFD">
        <w:rPr>
          <w:rFonts w:ascii="Times New Roman" w:hAnsi="Times New Roman" w:cs="Times New Roman"/>
          <w:sz w:val="28"/>
          <w:szCs w:val="28"/>
        </w:rPr>
        <w:t>программ</w:t>
      </w:r>
      <w:r>
        <w:rPr>
          <w:rFonts w:ascii="Times New Roman" w:hAnsi="Times New Roman" w:cs="Times New Roman"/>
          <w:sz w:val="28"/>
          <w:szCs w:val="28"/>
        </w:rPr>
        <w:t>у</w:t>
      </w:r>
      <w:r w:rsidRPr="00E55EFD">
        <w:rPr>
          <w:rFonts w:ascii="Times New Roman" w:hAnsi="Times New Roman" w:cs="Times New Roman"/>
          <w:sz w:val="28"/>
          <w:szCs w:val="28"/>
        </w:rPr>
        <w:t xml:space="preserve"> </w:t>
      </w:r>
      <w:r w:rsidRPr="00840B1F">
        <w:rPr>
          <w:rFonts w:ascii="Times New Roman" w:hAnsi="Times New Roman" w:cs="Times New Roman"/>
          <w:sz w:val="28"/>
          <w:szCs w:val="28"/>
        </w:rPr>
        <w:t>формирования экологической культуры, здорового и безопасного образа жизни</w:t>
      </w:r>
      <w:r>
        <w:rPr>
          <w:rFonts w:ascii="Times New Roman" w:hAnsi="Times New Roman" w:cs="Times New Roman"/>
          <w:sz w:val="28"/>
          <w:szCs w:val="28"/>
        </w:rPr>
        <w:t>;</w:t>
      </w:r>
    </w:p>
    <w:p w:rsid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40B1F">
        <w:rPr>
          <w:rFonts w:ascii="Times New Roman" w:hAnsi="Times New Roman" w:cs="Times New Roman"/>
          <w:sz w:val="28"/>
          <w:szCs w:val="28"/>
        </w:rPr>
        <w:t>программ</w:t>
      </w:r>
      <w:r>
        <w:rPr>
          <w:rFonts w:ascii="Times New Roman" w:hAnsi="Times New Roman" w:cs="Times New Roman"/>
          <w:sz w:val="28"/>
          <w:szCs w:val="28"/>
        </w:rPr>
        <w:t>у</w:t>
      </w:r>
      <w:r w:rsidRPr="00840B1F">
        <w:rPr>
          <w:rFonts w:ascii="Times New Roman" w:hAnsi="Times New Roman" w:cs="Times New Roman"/>
          <w:sz w:val="28"/>
          <w:szCs w:val="28"/>
        </w:rPr>
        <w:t xml:space="preserve"> внеурочной деятельности</w:t>
      </w:r>
      <w:r>
        <w:rPr>
          <w:rFonts w:ascii="Times New Roman" w:hAnsi="Times New Roman" w:cs="Times New Roman"/>
          <w:sz w:val="28"/>
          <w:szCs w:val="28"/>
        </w:rPr>
        <w:t>;</w:t>
      </w:r>
    </w:p>
    <w:p w:rsidR="00461978" w:rsidRPr="00461978" w:rsidRDefault="00461978"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1978">
        <w:rPr>
          <w:rFonts w:ascii="Times New Roman" w:hAnsi="Times New Roman" w:cs="Times New Roman"/>
          <w:sz w:val="28"/>
          <w:szCs w:val="28"/>
        </w:rPr>
        <w:t>направлени</w:t>
      </w:r>
      <w:r w:rsidR="00BC1CB8">
        <w:rPr>
          <w:rFonts w:ascii="Times New Roman" w:hAnsi="Times New Roman" w:cs="Times New Roman"/>
          <w:sz w:val="28"/>
          <w:szCs w:val="28"/>
        </w:rPr>
        <w:t>я</w:t>
      </w:r>
      <w:r w:rsidRPr="00461978">
        <w:rPr>
          <w:rFonts w:ascii="Times New Roman" w:hAnsi="Times New Roman" w:cs="Times New Roman"/>
          <w:sz w:val="28"/>
          <w:szCs w:val="28"/>
        </w:rPr>
        <w:t xml:space="preserve"> и содержание программы коррекционной работы</w:t>
      </w:r>
      <w:r>
        <w:rPr>
          <w:rFonts w:ascii="Times New Roman" w:hAnsi="Times New Roman" w:cs="Times New Roman"/>
          <w:sz w:val="28"/>
          <w:szCs w:val="28"/>
        </w:rPr>
        <w:t>.</w:t>
      </w:r>
    </w:p>
    <w:p w:rsidR="00CD3FE3" w:rsidRDefault="00461978"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Организационный раздел, содержащий:</w:t>
      </w:r>
    </w:p>
    <w:p w:rsidR="00CD3FE3" w:rsidRDefault="00CD3FE3" w:rsidP="00B06680">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CD3FE3">
        <w:rPr>
          <w:rFonts w:ascii="Times New Roman" w:hAnsi="Times New Roman" w:cs="Times New Roman"/>
          <w:color w:val="auto"/>
          <w:sz w:val="28"/>
          <w:szCs w:val="28"/>
        </w:rPr>
        <w:t>учебный план;</w:t>
      </w:r>
    </w:p>
    <w:p w:rsidR="00CD3FE3" w:rsidRPr="00CD3FE3" w:rsidRDefault="00CD3FE3" w:rsidP="00B06680">
      <w:pPr>
        <w:spacing w:after="0" w:line="360" w:lineRule="auto"/>
        <w:ind w:firstLine="709"/>
        <w:jc w:val="both"/>
        <w:rPr>
          <w:rFonts w:ascii="Times New Roman" w:hAnsi="Times New Roman" w:cs="Times New Roman"/>
          <w:sz w:val="28"/>
          <w:szCs w:val="28"/>
        </w:rPr>
      </w:pPr>
      <w:r w:rsidRPr="00CD3FE3">
        <w:rPr>
          <w:rFonts w:ascii="Times New Roman" w:hAnsi="Times New Roman" w:cs="Times New Roman"/>
          <w:sz w:val="28"/>
          <w:szCs w:val="28"/>
        </w:rPr>
        <w:t>- систему  специальных условий реализации АООП НОО обучающихся с РАС (к</w:t>
      </w:r>
      <w:r w:rsidRPr="00CD3FE3">
        <w:rPr>
          <w:rFonts w:ascii="Times New Roman" w:hAnsi="Times New Roman" w:cs="Times New Roman"/>
          <w:kern w:val="28"/>
          <w:sz w:val="28"/>
          <w:szCs w:val="28"/>
        </w:rPr>
        <w:t>адровые, финансовы</w:t>
      </w:r>
      <w:r>
        <w:rPr>
          <w:rFonts w:ascii="Times New Roman" w:hAnsi="Times New Roman" w:cs="Times New Roman"/>
          <w:kern w:val="28"/>
          <w:sz w:val="28"/>
          <w:szCs w:val="28"/>
        </w:rPr>
        <w:t>е</w:t>
      </w:r>
      <w:r w:rsidRPr="00CD3FE3">
        <w:rPr>
          <w:rFonts w:ascii="Times New Roman" w:hAnsi="Times New Roman" w:cs="Times New Roman"/>
          <w:kern w:val="28"/>
          <w:sz w:val="28"/>
          <w:szCs w:val="28"/>
        </w:rPr>
        <w:t>, материально-технические условия</w:t>
      </w:r>
      <w:r>
        <w:rPr>
          <w:rFonts w:ascii="Times New Roman" w:hAnsi="Times New Roman" w:cs="Times New Roman"/>
          <w:kern w:val="28"/>
          <w:sz w:val="28"/>
          <w:szCs w:val="28"/>
        </w:rPr>
        <w:t>).</w:t>
      </w:r>
    </w:p>
    <w:p w:rsidR="0036168F" w:rsidRDefault="0036168F" w:rsidP="00B06680">
      <w:pPr>
        <w:tabs>
          <w:tab w:val="left" w:pos="0"/>
          <w:tab w:val="right" w:leader="dot" w:pos="9639"/>
        </w:tabs>
        <w:spacing w:after="0" w:line="360" w:lineRule="auto"/>
        <w:ind w:firstLine="709"/>
        <w:jc w:val="both"/>
        <w:rPr>
          <w:rFonts w:ascii="Times New Roman" w:hAnsi="Times New Roman" w:cs="Times New Roman"/>
          <w:b/>
          <w:caps/>
          <w:color w:val="auto"/>
          <w:sz w:val="28"/>
          <w:szCs w:val="28"/>
        </w:rPr>
      </w:pPr>
      <w:r w:rsidRPr="00584D38">
        <w:rPr>
          <w:rFonts w:ascii="Times New Roman" w:hAnsi="Times New Roman" w:cs="Times New Roman"/>
          <w:b/>
          <w:color w:val="auto"/>
          <w:sz w:val="28"/>
          <w:szCs w:val="28"/>
        </w:rPr>
        <w:lastRenderedPageBreak/>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основу разработки АООП </w:t>
      </w:r>
      <w:r w:rsidR="00BC1CB8">
        <w:rPr>
          <w:rFonts w:ascii="Times New Roman" w:hAnsi="Times New Roman" w:cs="Times New Roman"/>
          <w:color w:val="auto"/>
          <w:kern w:val="28"/>
          <w:sz w:val="28"/>
          <w:szCs w:val="28"/>
        </w:rPr>
        <w:t>Н</w:t>
      </w:r>
      <w:r w:rsidRPr="005C49A7">
        <w:rPr>
          <w:rFonts w:ascii="Times New Roman" w:hAnsi="Times New Roman" w:cs="Times New Roman"/>
          <w:color w:val="auto"/>
          <w:kern w:val="28"/>
          <w:sz w:val="28"/>
          <w:szCs w:val="28"/>
        </w:rPr>
        <w:t xml:space="preserve">ОО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заложены дифференцированный и деятельностный подходы.</w:t>
      </w:r>
    </w:p>
    <w:p w:rsidR="00F16AAA" w:rsidRPr="005C49A7" w:rsidRDefault="00F16AAA" w:rsidP="00F16AAA">
      <w:pPr>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Дифференцированный подход к построению АООП ОО для обучающихся</w:t>
      </w:r>
      <w:r w:rsidRPr="005C49A7">
        <w:rPr>
          <w:rFonts w:ascii="Times New Roman" w:hAnsi="Times New Roman" w:cs="Times New Roman"/>
          <w:color w:val="auto"/>
          <w:sz w:val="28"/>
          <w:szCs w:val="28"/>
        </w:rPr>
        <w:t xml:space="preserve"> с РАС</w:t>
      </w:r>
      <w:r w:rsidRPr="005C49A7">
        <w:rPr>
          <w:rFonts w:ascii="Times New Roman" w:hAnsi="Times New Roman" w:cs="Times New Roman"/>
          <w:color w:val="auto"/>
          <w:kern w:val="28"/>
          <w:sz w:val="28"/>
          <w:szCs w:val="28"/>
        </w:rPr>
        <w:t xml:space="preserve"> предполагает учет их особых образовательных потребностей, которые проявляются в неоднородности возможностей освоения содержания образования. Это обусловливает необходимость создания разных вариантов образовательной программы, в том числе и на основе индивидуального учебного плана. Варианты АООП</w:t>
      </w:r>
      <w:r w:rsidR="00BC1CB8">
        <w:rPr>
          <w:rFonts w:ascii="Times New Roman" w:hAnsi="Times New Roman" w:cs="Times New Roman"/>
          <w:color w:val="auto"/>
          <w:kern w:val="28"/>
          <w:sz w:val="28"/>
          <w:szCs w:val="28"/>
        </w:rPr>
        <w:t xml:space="preserve"> (8.1, 8.2, 8.3 или 8.4)</w:t>
      </w:r>
      <w:r w:rsidRPr="005C49A7">
        <w:rPr>
          <w:rFonts w:ascii="Times New Roman" w:hAnsi="Times New Roman" w:cs="Times New Roman"/>
          <w:color w:val="auto"/>
          <w:kern w:val="28"/>
          <w:sz w:val="28"/>
          <w:szCs w:val="28"/>
        </w:rPr>
        <w:t xml:space="preserve"> создаются в соответствии с дифференцированно сформулированными требованиями</w:t>
      </w:r>
      <w:r w:rsidR="00CD3FE3">
        <w:rPr>
          <w:rFonts w:ascii="Times New Roman" w:hAnsi="Times New Roman" w:cs="Times New Roman"/>
          <w:color w:val="auto"/>
          <w:kern w:val="28"/>
          <w:sz w:val="28"/>
          <w:szCs w:val="28"/>
        </w:rPr>
        <w:t xml:space="preserve"> в</w:t>
      </w:r>
      <w:r w:rsidRPr="005C49A7">
        <w:rPr>
          <w:rFonts w:ascii="Times New Roman" w:hAnsi="Times New Roman" w:cs="Times New Roman"/>
          <w:color w:val="auto"/>
          <w:kern w:val="28"/>
          <w:sz w:val="28"/>
          <w:szCs w:val="28"/>
        </w:rPr>
        <w:t xml:space="preserve"> ФГОС </w:t>
      </w:r>
      <w:r w:rsidR="00CD3FE3">
        <w:rPr>
          <w:rFonts w:ascii="Times New Roman" w:hAnsi="Times New Roman" w:cs="Times New Roman"/>
          <w:color w:val="auto"/>
          <w:kern w:val="28"/>
          <w:sz w:val="28"/>
          <w:szCs w:val="28"/>
        </w:rPr>
        <w:t>Н</w:t>
      </w:r>
      <w:r w:rsidRPr="005C49A7">
        <w:rPr>
          <w:rFonts w:ascii="Times New Roman" w:hAnsi="Times New Roman" w:cs="Times New Roman"/>
          <w:color w:val="auto"/>
          <w:kern w:val="28"/>
          <w:sz w:val="28"/>
          <w:szCs w:val="28"/>
        </w:rPr>
        <w:t xml:space="preserve">ОО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к:</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структуре образовательной программы;</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 xml:space="preserve">условиям реализации образовательной программы; </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lang w:val="en-US"/>
        </w:rPr>
        <w:t> </w:t>
      </w:r>
      <w:r w:rsidRPr="005C49A7">
        <w:rPr>
          <w:rFonts w:ascii="Times New Roman" w:hAnsi="Times New Roman" w:cs="Times New Roman"/>
          <w:color w:val="auto"/>
          <w:kern w:val="28"/>
          <w:sz w:val="28"/>
          <w:szCs w:val="28"/>
        </w:rPr>
        <w:t>результатам образования.</w:t>
      </w:r>
    </w:p>
    <w:p w:rsidR="00F16AAA" w:rsidRPr="005C49A7" w:rsidRDefault="00F16AAA" w:rsidP="00F16AAA">
      <w:pPr>
        <w:autoSpaceDE w:val="0"/>
        <w:autoSpaceDN w:val="0"/>
        <w:adjustRightInd w:val="0"/>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Применение </w:t>
      </w:r>
      <w:r w:rsidR="00BC1CB8">
        <w:rPr>
          <w:rFonts w:ascii="Times New Roman" w:hAnsi="Times New Roman" w:cs="Times New Roman"/>
          <w:color w:val="auto"/>
          <w:kern w:val="28"/>
          <w:sz w:val="28"/>
          <w:szCs w:val="28"/>
        </w:rPr>
        <w:t>дифференцированного</w:t>
      </w:r>
      <w:r w:rsidR="00CD3FE3">
        <w:rPr>
          <w:rFonts w:ascii="Times New Roman" w:hAnsi="Times New Roman" w:cs="Times New Roman"/>
          <w:color w:val="auto"/>
          <w:kern w:val="28"/>
          <w:sz w:val="28"/>
          <w:szCs w:val="28"/>
        </w:rPr>
        <w:t xml:space="preserve"> </w:t>
      </w:r>
      <w:r w:rsidRPr="005C49A7">
        <w:rPr>
          <w:rFonts w:ascii="Times New Roman" w:hAnsi="Times New Roman" w:cs="Times New Roman"/>
          <w:color w:val="auto"/>
          <w:kern w:val="28"/>
          <w:sz w:val="28"/>
          <w:szCs w:val="28"/>
        </w:rPr>
        <w:t xml:space="preserve">подхода к созданию образовательных программ обеспечивает </w:t>
      </w:r>
      <w:r w:rsidR="00BC1CB8">
        <w:rPr>
          <w:rFonts w:ascii="Times New Roman" w:hAnsi="Times New Roman" w:cs="Times New Roman"/>
          <w:color w:val="auto"/>
          <w:kern w:val="28"/>
          <w:sz w:val="28"/>
          <w:szCs w:val="28"/>
        </w:rPr>
        <w:t xml:space="preserve">вариативность </w:t>
      </w:r>
      <w:r w:rsidRPr="005C49A7">
        <w:rPr>
          <w:rFonts w:ascii="Times New Roman" w:hAnsi="Times New Roman" w:cs="Times New Roman"/>
          <w:color w:val="auto"/>
          <w:kern w:val="28"/>
          <w:sz w:val="28"/>
          <w:szCs w:val="28"/>
        </w:rPr>
        <w:t>содержания</w:t>
      </w:r>
      <w:r w:rsidR="00CD3FE3">
        <w:rPr>
          <w:rFonts w:ascii="Times New Roman" w:hAnsi="Times New Roman" w:cs="Times New Roman"/>
          <w:color w:val="auto"/>
          <w:kern w:val="28"/>
          <w:sz w:val="28"/>
          <w:szCs w:val="28"/>
        </w:rPr>
        <w:t xml:space="preserve"> образования</w:t>
      </w:r>
      <w:r w:rsidRPr="005C49A7">
        <w:rPr>
          <w:rFonts w:ascii="Times New Roman" w:hAnsi="Times New Roman" w:cs="Times New Roman"/>
          <w:color w:val="auto"/>
          <w:kern w:val="28"/>
          <w:sz w:val="28"/>
          <w:szCs w:val="28"/>
        </w:rPr>
        <w:t xml:space="preserve">, предоставляя обучающимся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возможность реализовать индивидуальный потенциал развития.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b/>
          <w:bCs/>
          <w:i/>
          <w:iCs/>
          <w:color w:val="auto"/>
          <w:kern w:val="28"/>
          <w:sz w:val="28"/>
          <w:szCs w:val="28"/>
        </w:rPr>
        <w:t>Деятельностный</w:t>
      </w:r>
      <w:r w:rsidRPr="005C49A7">
        <w:rPr>
          <w:rFonts w:ascii="Times New Roman" w:hAnsi="Times New Roman" w:cs="Times New Roman"/>
          <w:color w:val="auto"/>
          <w:kern w:val="28"/>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Деятельностный подход в образовании строится на признании того, что развитие личности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w:t>
      </w:r>
      <w:r w:rsidRPr="005C49A7">
        <w:rPr>
          <w:rFonts w:ascii="Times New Roman" w:hAnsi="Times New Roman" w:cs="Times New Roman"/>
          <w:color w:val="auto"/>
          <w:kern w:val="28"/>
          <w:sz w:val="28"/>
          <w:szCs w:val="28"/>
        </w:rPr>
        <w:lastRenderedPageBreak/>
        <w:t>практической деятельности обучающихся, обеспечивающий овладение ими содержанием образования.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контексте разработки АООП общего образования для 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реализация деятельностного подхода обеспечивает:</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придание результатам образования социально и личностно значимого характера;</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F16AAA" w:rsidRPr="005C49A7" w:rsidRDefault="00F16AAA" w:rsidP="00B06680">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существенное повышение мотивации и интереса к учению, приобретению нового опыта деятельности и поведения;</w:t>
      </w:r>
    </w:p>
    <w:p w:rsidR="00F16AAA" w:rsidRPr="005C49A7" w:rsidRDefault="00F16AAA" w:rsidP="00B06680">
      <w:pPr>
        <w:numPr>
          <w:ilvl w:val="0"/>
          <w:numId w:val="1"/>
        </w:numPr>
        <w:tabs>
          <w:tab w:val="clear" w:pos="720"/>
        </w:tabs>
        <w:suppressAutoHyphens w:val="0"/>
        <w:spacing w:after="0" w:line="360" w:lineRule="auto"/>
        <w:ind w:left="0"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обеспечение условий для общекультурного и личностного развития на основе формирования </w:t>
      </w:r>
      <w:r w:rsidR="00BC1CB8">
        <w:rPr>
          <w:rFonts w:ascii="Times New Roman" w:hAnsi="Times New Roman" w:cs="Times New Roman"/>
          <w:color w:val="auto"/>
          <w:kern w:val="28"/>
          <w:sz w:val="28"/>
          <w:szCs w:val="28"/>
        </w:rPr>
        <w:t>универсальных (</w:t>
      </w:r>
      <w:r w:rsidRPr="005C49A7">
        <w:rPr>
          <w:rFonts w:ascii="Times New Roman" w:hAnsi="Times New Roman" w:cs="Times New Roman"/>
          <w:color w:val="auto"/>
          <w:kern w:val="28"/>
          <w:sz w:val="28"/>
          <w:szCs w:val="28"/>
        </w:rPr>
        <w:t>базовых</w:t>
      </w:r>
      <w:r w:rsidR="00BC1CB8">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w:t>
      </w:r>
      <w:r>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прежде всего</w:t>
      </w:r>
      <w:r>
        <w:rPr>
          <w:rFonts w:ascii="Times New Roman" w:hAnsi="Times New Roman" w:cs="Times New Roman"/>
          <w:color w:val="auto"/>
          <w:kern w:val="28"/>
          <w:sz w:val="28"/>
          <w:szCs w:val="28"/>
        </w:rPr>
        <w:t>,</w:t>
      </w:r>
      <w:r w:rsidRPr="005C49A7">
        <w:rPr>
          <w:rFonts w:ascii="Times New Roman" w:hAnsi="Times New Roman" w:cs="Times New Roman"/>
          <w:color w:val="auto"/>
          <w:kern w:val="28"/>
          <w:sz w:val="28"/>
          <w:szCs w:val="28"/>
        </w:rPr>
        <w:t xml:space="preserve"> жизненной компетенции, составляющей основу социальной успешности.</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основу </w:t>
      </w:r>
      <w:r w:rsidRPr="005C49A7">
        <w:rPr>
          <w:rFonts w:ascii="Times New Roman" w:hAnsi="Times New Roman" w:cs="Times New Roman"/>
          <w:color w:val="auto"/>
          <w:spacing w:val="2"/>
          <w:kern w:val="28"/>
          <w:sz w:val="28"/>
          <w:szCs w:val="28"/>
        </w:rPr>
        <w:t xml:space="preserve">формирования адаптированной основной образовательной программы общего образования </w:t>
      </w:r>
      <w:r w:rsidRPr="005C49A7">
        <w:rPr>
          <w:rFonts w:ascii="Times New Roman" w:hAnsi="Times New Roman" w:cs="Times New Roman"/>
          <w:color w:val="auto"/>
          <w:kern w:val="28"/>
          <w:sz w:val="28"/>
          <w:szCs w:val="28"/>
        </w:rPr>
        <w:t xml:space="preserve">обучающихся </w:t>
      </w:r>
      <w:r w:rsidRPr="005C49A7">
        <w:rPr>
          <w:rFonts w:ascii="Times New Roman" w:hAnsi="Times New Roman" w:cs="Times New Roman"/>
          <w:color w:val="auto"/>
          <w:sz w:val="28"/>
          <w:szCs w:val="28"/>
        </w:rPr>
        <w:t>с РАС</w:t>
      </w:r>
      <w:r w:rsidRPr="005C49A7">
        <w:rPr>
          <w:rFonts w:ascii="Times New Roman" w:hAnsi="Times New Roman" w:cs="Times New Roman"/>
          <w:color w:val="auto"/>
          <w:kern w:val="28"/>
          <w:sz w:val="28"/>
          <w:szCs w:val="28"/>
        </w:rPr>
        <w:t xml:space="preserve"> положены следующие принципы:</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принципы государственной политики РФ в области образования</w:t>
      </w:r>
      <w:r w:rsidRPr="005C49A7">
        <w:rPr>
          <w:rStyle w:val="13"/>
          <w:rFonts w:ascii="Times New Roman" w:hAnsi="Times New Roman" w:cs="Times New Roman"/>
          <w:color w:val="auto"/>
          <w:kern w:val="28"/>
          <w:sz w:val="28"/>
          <w:szCs w:val="28"/>
        </w:rPr>
        <w:footnoteReference w:id="2"/>
      </w:r>
      <w:r w:rsidRPr="005C49A7">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учета типологических и индивидуальных образовательных потребностей обучающихся;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коррекционной направленности образовательного процесса;</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lastRenderedPageBreak/>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F16AAA" w:rsidRPr="005C49A7" w:rsidRDefault="00F16AAA" w:rsidP="00B06680">
      <w:pPr>
        <w:spacing w:after="0" w:line="360" w:lineRule="auto"/>
        <w:ind w:firstLine="709"/>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 онтогенетический принцип;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преемственности, предполагающий взаимосвязь и непрерывность образования обучающихся с РАС на всех ступенях образования;</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целостности содержания образования</w:t>
      </w:r>
      <w:r w:rsidR="00583F8C">
        <w:rPr>
          <w:rFonts w:ascii="Times New Roman" w:hAnsi="Times New Roman" w:cs="Times New Roman"/>
          <w:color w:val="auto"/>
          <w:kern w:val="28"/>
          <w:sz w:val="28"/>
          <w:szCs w:val="28"/>
        </w:rPr>
        <w:t xml:space="preserve">, предполагающий </w:t>
      </w:r>
      <w:r w:rsidR="00583F8C" w:rsidRPr="005C49A7">
        <w:rPr>
          <w:rFonts w:ascii="Times New Roman" w:hAnsi="Times New Roman" w:cs="Times New Roman"/>
          <w:color w:val="auto"/>
          <w:kern w:val="28"/>
          <w:sz w:val="28"/>
          <w:szCs w:val="28"/>
        </w:rPr>
        <w:t xml:space="preserve"> перенос усвоенных знаний</w:t>
      </w:r>
      <w:r w:rsidR="00583F8C">
        <w:rPr>
          <w:rFonts w:ascii="Times New Roman" w:hAnsi="Times New Roman" w:cs="Times New Roman"/>
          <w:color w:val="auto"/>
          <w:kern w:val="28"/>
          <w:sz w:val="28"/>
          <w:szCs w:val="28"/>
        </w:rPr>
        <w:t xml:space="preserve">, </w:t>
      </w:r>
      <w:r w:rsidR="00583F8C" w:rsidRPr="005C49A7">
        <w:rPr>
          <w:rFonts w:ascii="Times New Roman" w:hAnsi="Times New Roman" w:cs="Times New Roman"/>
          <w:color w:val="auto"/>
          <w:kern w:val="28"/>
          <w:sz w:val="28"/>
          <w:szCs w:val="28"/>
        </w:rPr>
        <w:t>умений</w:t>
      </w:r>
      <w:r w:rsidR="00583F8C">
        <w:rPr>
          <w:rFonts w:ascii="Times New Roman" w:hAnsi="Times New Roman" w:cs="Times New Roman"/>
          <w:color w:val="auto"/>
          <w:kern w:val="28"/>
          <w:sz w:val="28"/>
          <w:szCs w:val="28"/>
        </w:rPr>
        <w:t xml:space="preserve">, </w:t>
      </w:r>
      <w:r w:rsidR="00583F8C" w:rsidRPr="005C49A7">
        <w:rPr>
          <w:rFonts w:ascii="Times New Roman" w:hAnsi="Times New Roman" w:cs="Times New Roman"/>
          <w:color w:val="auto"/>
          <w:kern w:val="28"/>
          <w:sz w:val="28"/>
          <w:szCs w:val="28"/>
        </w:rPr>
        <w:t>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r w:rsidR="00583F8C">
        <w:rPr>
          <w:rFonts w:ascii="Times New Roman" w:hAnsi="Times New Roman" w:cs="Times New Roman"/>
          <w:color w:val="auto"/>
          <w:kern w:val="28"/>
          <w:sz w:val="28"/>
          <w:szCs w:val="28"/>
        </w:rPr>
        <w:t xml:space="preserve">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направленности на формирование деятельности</w:t>
      </w:r>
      <w:r w:rsidR="00583F8C">
        <w:rPr>
          <w:rFonts w:ascii="Times New Roman" w:hAnsi="Times New Roman" w:cs="Times New Roman"/>
          <w:color w:val="auto"/>
          <w:kern w:val="28"/>
          <w:sz w:val="28"/>
          <w:szCs w:val="28"/>
        </w:rPr>
        <w:t xml:space="preserve">, </w:t>
      </w:r>
      <w:r w:rsidRPr="005C49A7">
        <w:rPr>
          <w:rFonts w:ascii="Times New Roman" w:hAnsi="Times New Roman" w:cs="Times New Roman"/>
          <w:color w:val="auto"/>
          <w:kern w:val="28"/>
          <w:sz w:val="28"/>
          <w:szCs w:val="28"/>
        </w:rPr>
        <w:t xml:space="preserve"> обеспечива</w:t>
      </w:r>
      <w:r w:rsidR="00583F8C">
        <w:rPr>
          <w:rFonts w:ascii="Times New Roman" w:hAnsi="Times New Roman" w:cs="Times New Roman"/>
          <w:color w:val="auto"/>
          <w:kern w:val="28"/>
          <w:sz w:val="28"/>
          <w:szCs w:val="28"/>
        </w:rPr>
        <w:t>ющий</w:t>
      </w:r>
      <w:r w:rsidRPr="005C49A7">
        <w:rPr>
          <w:rFonts w:ascii="Times New Roman" w:hAnsi="Times New Roman" w:cs="Times New Roman"/>
          <w:color w:val="auto"/>
          <w:kern w:val="28"/>
          <w:sz w:val="28"/>
          <w:szCs w:val="28"/>
        </w:rPr>
        <w:t xml:space="preserve">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F16AAA" w:rsidRPr="005C49A7" w:rsidRDefault="00F16AAA" w:rsidP="00B06680">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принцип сотрудничества с семьей.</w:t>
      </w:r>
    </w:p>
    <w:p w:rsidR="00494E95" w:rsidRPr="00FB065A" w:rsidRDefault="00494E95" w:rsidP="00B0668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F01015"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w:t>
      </w:r>
    </w:p>
    <w:p w:rsidR="00494E95" w:rsidRPr="005C49A7" w:rsidRDefault="00F01015" w:rsidP="00B066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494E95" w:rsidRPr="005C49A7">
        <w:rPr>
          <w:rFonts w:ascii="Times New Roman" w:hAnsi="Times New Roman" w:cs="Times New Roman"/>
          <w:b/>
          <w:bCs/>
          <w:sz w:val="28"/>
          <w:szCs w:val="28"/>
        </w:rPr>
        <w:t xml:space="preserve"> </w:t>
      </w:r>
      <w:r w:rsidR="00494E95" w:rsidRPr="00F01015">
        <w:rPr>
          <w:rFonts w:ascii="Times New Roman" w:hAnsi="Times New Roman" w:cs="Times New Roman"/>
          <w:bCs/>
          <w:sz w:val="28"/>
          <w:szCs w:val="28"/>
        </w:rPr>
        <w:t>настоящее время говорят уже не только о  детском аутизме, но и о широком круге расстройств аутистического спектра.</w:t>
      </w:r>
      <w:r w:rsidR="00494E95" w:rsidRPr="005C49A7">
        <w:rPr>
          <w:rFonts w:ascii="Times New Roman" w:hAnsi="Times New Roman" w:cs="Times New Roman"/>
          <w:b/>
          <w:bCs/>
          <w:sz w:val="28"/>
          <w:szCs w:val="28"/>
        </w:rPr>
        <w:t xml:space="preserve"> </w:t>
      </w:r>
      <w:r w:rsidR="00494E95" w:rsidRPr="005C49A7">
        <w:rPr>
          <w:rFonts w:ascii="Times New Roman" w:hAnsi="Times New Roman" w:cs="Times New Roman"/>
          <w:sz w:val="28"/>
          <w:szCs w:val="28"/>
        </w:rPr>
        <w:t xml:space="preserve">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w:t>
      </w:r>
      <w:r w:rsidR="00494E95" w:rsidRPr="005C49A7">
        <w:rPr>
          <w:rFonts w:ascii="Times New Roman" w:hAnsi="Times New Roman" w:cs="Times New Roman"/>
          <w:sz w:val="28"/>
          <w:szCs w:val="28"/>
        </w:rPr>
        <w:lastRenderedPageBreak/>
        <w:t xml:space="preserve">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w:t>
      </w:r>
      <w:r>
        <w:rPr>
          <w:rFonts w:ascii="Times New Roman" w:hAnsi="Times New Roman" w:cs="Times New Roman"/>
          <w:sz w:val="28"/>
          <w:szCs w:val="28"/>
        </w:rPr>
        <w:t>При этом у</w:t>
      </w:r>
      <w:r w:rsidR="00494E95" w:rsidRPr="005C49A7">
        <w:rPr>
          <w:rFonts w:ascii="Times New Roman" w:hAnsi="Times New Roman" w:cs="Times New Roman"/>
          <w:sz w:val="28"/>
          <w:szCs w:val="28"/>
        </w:rPr>
        <w:t xml:space="preserve"> многих детей диагностируется </w:t>
      </w:r>
      <w:r w:rsidR="00494E95">
        <w:rPr>
          <w:rFonts w:ascii="Times New Roman" w:hAnsi="Times New Roman" w:cs="Times New Roman"/>
          <w:sz w:val="28"/>
          <w:szCs w:val="28"/>
        </w:rPr>
        <w:t xml:space="preserve">легкая или умеренная </w:t>
      </w:r>
      <w:r w:rsidR="00494E95" w:rsidRPr="005C49A7">
        <w:rPr>
          <w:rFonts w:ascii="Times New Roman" w:hAnsi="Times New Roman" w:cs="Times New Roman"/>
          <w:sz w:val="28"/>
          <w:szCs w:val="28"/>
        </w:rPr>
        <w:t>умственная отсталость,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группы детей, различающихся целостными системными характеристиками поведения: характером избирательности во взаимодействии с окружающим, возможностям</w:t>
      </w:r>
      <w:r w:rsidR="00494E95">
        <w:rPr>
          <w:rFonts w:ascii="Times New Roman" w:hAnsi="Times New Roman" w:cs="Times New Roman"/>
          <w:sz w:val="28"/>
          <w:szCs w:val="28"/>
        </w:rPr>
        <w:t>и</w:t>
      </w:r>
      <w:r w:rsidR="00494E95" w:rsidRPr="005C49A7">
        <w:rPr>
          <w:rFonts w:ascii="Times New Roman" w:hAnsi="Times New Roman" w:cs="Times New Roman"/>
          <w:sz w:val="28"/>
          <w:szCs w:val="28"/>
        </w:rPr>
        <w:t xml:space="preserve"> произвольной организации поведения и деятельности, возможными формами социальных контактов, способами аутостимуляции, уровнем психоречевого развития. Приводим характеристики, наиболее значимые для организации начального обучения, начиная от самых тяжёлых форм к более лёгким: </w:t>
      </w:r>
    </w:p>
    <w:p w:rsidR="00494E95" w:rsidRPr="005C49A7" w:rsidRDefault="00494E95" w:rsidP="00B06680">
      <w:pPr>
        <w:pStyle w:val="NormalWeb1"/>
        <w:spacing w:before="0" w:after="0"/>
        <w:ind w:firstLine="709"/>
        <w:jc w:val="both"/>
        <w:rPr>
          <w:sz w:val="28"/>
          <w:szCs w:val="28"/>
        </w:rPr>
      </w:pPr>
      <w:r w:rsidRPr="005C49A7">
        <w:rPr>
          <w:b/>
          <w:bCs/>
          <w:sz w:val="28"/>
          <w:szCs w:val="28"/>
        </w:rPr>
        <w:t>Первая группа</w:t>
      </w:r>
      <w:r w:rsidRPr="005C49A7">
        <w:rPr>
          <w:sz w:val="28"/>
          <w:szCs w:val="28"/>
        </w:rPr>
        <w:t xml:space="preserve">.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w:t>
      </w:r>
      <w:r w:rsidRPr="005C49A7">
        <w:rPr>
          <w:i/>
          <w:iCs/>
          <w:sz w:val="28"/>
          <w:szCs w:val="28"/>
        </w:rPr>
        <w:t>отрешенность от происходящего</w:t>
      </w:r>
      <w:r w:rsidRPr="005C49A7">
        <w:rPr>
          <w:sz w:val="28"/>
          <w:szCs w:val="28"/>
        </w:rPr>
        <w:t xml:space="preserve">.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  гиперактивных и импульсивных детей: не откликается, не тянется, не хватает, не манипулирует предметами, а скользит мимо. Отсутствие </w:t>
      </w:r>
      <w:r w:rsidRPr="005C49A7">
        <w:rPr>
          <w:sz w:val="28"/>
          <w:szCs w:val="28"/>
        </w:rPr>
        <w:lastRenderedPageBreak/>
        <w:t xml:space="preserve">возможности активно и направленно действовать с предметами проявляется в характерном нарушении формирования зрительно-двигательной координации. 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столь выраженных нарушениях организации целенаправленного действия дети с огромным трудом овладевают навыками самообслуживания, также как и навыками коммуникации. Они мутичны,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без специальной помощи плохо закрепляются для активного использования, остаются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Даже про этих, глубоко аутичных детей нельзя сказать, что они не выделяют человека из окружающего и не имеют потребности в общении и привязанности к близким. Они разделяют своих и чужих, это видно по </w:t>
      </w:r>
      <w:r w:rsidRPr="005C49A7">
        <w:rPr>
          <w:sz w:val="28"/>
          <w:szCs w:val="28"/>
        </w:rPr>
        <w:lastRenderedPageBreak/>
        <w:t xml:space="preserve">меняющейся пространственной дистанции и возможности тактильного контакта, радуются, когда их кружат, подбрасывают. Именно со взрослым эти дети проявляют максимум доступной им избирательности: могут взять за руку, подвести к нужному им объекту и положить на него руку взрослого. </w:t>
      </w:r>
    </w:p>
    <w:p w:rsidR="00494E95" w:rsidRPr="005C49A7" w:rsidRDefault="00494E95" w:rsidP="00B06680">
      <w:pPr>
        <w:pStyle w:val="NormalWeb1"/>
        <w:spacing w:before="0" w:after="0"/>
        <w:ind w:firstLine="709"/>
        <w:jc w:val="both"/>
        <w:rPr>
          <w:i/>
          <w:iCs/>
          <w:sz w:val="28"/>
          <w:szCs w:val="28"/>
        </w:rPr>
      </w:pPr>
      <w:r w:rsidRPr="005C49A7">
        <w:rPr>
          <w:sz w:val="28"/>
          <w:szCs w:val="28"/>
        </w:rPr>
        <w:t xml:space="preserve">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ребенка. </w:t>
      </w:r>
      <w:r w:rsidRPr="005C49A7">
        <w:rPr>
          <w:b/>
          <w:bCs/>
          <w:i/>
          <w:iCs/>
          <w:sz w:val="28"/>
          <w:szCs w:val="28"/>
        </w:rPr>
        <w:t xml:space="preserve">Реализация этих задач требует индивидуальной программы обучения такого ребенка. </w:t>
      </w:r>
      <w:r w:rsidRPr="005C49A7">
        <w:rPr>
          <w:sz w:val="28"/>
          <w:szCs w:val="28"/>
        </w:rPr>
        <w:t xml:space="preserve">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  </w:t>
      </w:r>
      <w:r w:rsidRPr="005C49A7">
        <w:rPr>
          <w:i/>
          <w:iCs/>
          <w:sz w:val="28"/>
          <w:szCs w:val="28"/>
        </w:rPr>
        <w:t xml:space="preserve">В зависимости от уровня интеллектуального развития обучающиеся этой группы могут осваивать варианты </w:t>
      </w:r>
      <w:r>
        <w:rPr>
          <w:i/>
          <w:iCs/>
          <w:sz w:val="28"/>
          <w:szCs w:val="28"/>
        </w:rPr>
        <w:t xml:space="preserve">8.3 </w:t>
      </w:r>
      <w:r w:rsidRPr="005C49A7">
        <w:rPr>
          <w:i/>
          <w:iCs/>
          <w:sz w:val="28"/>
          <w:szCs w:val="28"/>
        </w:rPr>
        <w:t xml:space="preserve"> или </w:t>
      </w:r>
      <w:r>
        <w:rPr>
          <w:i/>
          <w:iCs/>
          <w:sz w:val="28"/>
          <w:szCs w:val="28"/>
        </w:rPr>
        <w:t>8.4.</w:t>
      </w:r>
      <w:r w:rsidRPr="005C49A7">
        <w:rPr>
          <w:i/>
          <w:iCs/>
          <w:sz w:val="28"/>
          <w:szCs w:val="28"/>
        </w:rPr>
        <w:t>образовательной программы.</w:t>
      </w:r>
    </w:p>
    <w:p w:rsidR="00494E95" w:rsidRPr="005C49A7" w:rsidRDefault="00494E95" w:rsidP="00B06680">
      <w:pPr>
        <w:spacing w:after="0" w:line="360" w:lineRule="auto"/>
        <w:ind w:firstLine="709"/>
        <w:jc w:val="both"/>
        <w:rPr>
          <w:rFonts w:ascii="Times New Roman" w:hAnsi="Times New Roman" w:cs="Times New Roman"/>
          <w:i/>
          <w:iCs/>
          <w:sz w:val="28"/>
          <w:szCs w:val="28"/>
        </w:rPr>
      </w:pPr>
      <w:r w:rsidRPr="005C49A7">
        <w:rPr>
          <w:rFonts w:ascii="Times New Roman" w:hAnsi="Times New Roman" w:cs="Times New Roman"/>
          <w:b/>
          <w:bCs/>
          <w:sz w:val="28"/>
          <w:szCs w:val="28"/>
        </w:rPr>
        <w:t>Вторая группа</w:t>
      </w:r>
      <w:r w:rsidRPr="005C49A7">
        <w:rPr>
          <w:rFonts w:ascii="Times New Roman" w:hAnsi="Times New Roman" w:cs="Times New Roman"/>
          <w:sz w:val="28"/>
          <w:szCs w:val="28"/>
        </w:rPr>
        <w:t xml:space="preserve">. Дети имеют лишь самые простые формы активного контакта с людьми, используют стереотипные формы поведения, в том числе речевого, стремятся к скрупулёзному сохранению постоянства и порядка в окружающем. Их </w:t>
      </w:r>
      <w:r w:rsidRPr="005C49A7">
        <w:rPr>
          <w:rFonts w:ascii="Times New Roman" w:hAnsi="Times New Roman" w:cs="Times New Roman"/>
          <w:i/>
          <w:iCs/>
          <w:sz w:val="28"/>
          <w:szCs w:val="28"/>
        </w:rPr>
        <w:t>аутистические установки более выражаются в активном негативизме</w:t>
      </w:r>
      <w:r>
        <w:rPr>
          <w:rFonts w:ascii="Times New Roman" w:hAnsi="Times New Roman" w:cs="Times New Roman"/>
          <w:i/>
          <w:iCs/>
          <w:sz w:val="28"/>
          <w:szCs w:val="28"/>
        </w:rPr>
        <w:t xml:space="preserve"> (отвержении)</w:t>
      </w:r>
      <w:r w:rsidRPr="005C49A7">
        <w:rPr>
          <w:rFonts w:ascii="Times New Roman" w:hAnsi="Times New Roman" w:cs="Times New Roman"/>
          <w:i/>
          <w:iCs/>
          <w:sz w:val="28"/>
          <w:szCs w:val="28"/>
        </w:rPr>
        <w:t>.</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w:t>
      </w:r>
      <w:r w:rsidRPr="005C49A7">
        <w:rPr>
          <w:sz w:val="28"/>
          <w:szCs w:val="28"/>
        </w:rPr>
        <w:lastRenderedPageBreak/>
        <w:t xml:space="preserve">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 самоагрессии.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нередки прекрасный каллиграфический почерк, мастерство в рисунке орнамента, в детских поделках и.т.п.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эхолалии (повторения слов взрослого – «накрыть», «хочешь пить» или подходящих цитат из песен, мультфильмов). Речь развивается в рамках стереотипа и тоже привязана к определенной ситуации.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Они субъективно значимы для ребенка и могут усилиться в ситуациях тревоги: угрозы появления объекта страха или нарушения привычного порядка. Это могут быть примитивные стереотипные действия, а могут быть и достаточно сложные, как  рисунок, 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w:t>
      </w:r>
      <w:r w:rsidRPr="005C49A7">
        <w:rPr>
          <w:sz w:val="28"/>
          <w:szCs w:val="28"/>
        </w:rPr>
        <w:lastRenderedPageBreak/>
        <w:t xml:space="preserve">форме. Эти стереотипные действия ребенка важны ему для стабилизации внутренних состояний и защиты от травмирующих впечатлений извне. При успешной коррекционной работе нужды аутостимуляции могут терять свое значение и стереотипные действия, соответственно, редуцируются.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В стереотипных действиях аутостимуляции могут проявляться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привычных рамках упорядоченного обучения часть таких детей может усвоить программу не только </w:t>
      </w:r>
      <w:r w:rsidR="002711D4">
        <w:rPr>
          <w:sz w:val="28"/>
          <w:szCs w:val="28"/>
        </w:rPr>
        <w:t>коррекционной (специальной)</w:t>
      </w:r>
      <w:r w:rsidRPr="005C49A7">
        <w:rPr>
          <w:sz w:val="28"/>
          <w:szCs w:val="28"/>
        </w:rPr>
        <w:t xml:space="preserve">, но и массовой школы. Проблема в том, что знания без специальной работы осваиваются </w:t>
      </w:r>
      <w:r>
        <w:rPr>
          <w:sz w:val="28"/>
          <w:szCs w:val="28"/>
        </w:rPr>
        <w:t xml:space="preserve">детьми </w:t>
      </w:r>
      <w:r w:rsidRPr="005C49A7">
        <w:rPr>
          <w:sz w:val="28"/>
          <w:szCs w:val="28"/>
        </w:rPr>
        <w:t>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494E95" w:rsidRPr="005C49A7" w:rsidRDefault="00494E95" w:rsidP="00B06680">
      <w:pPr>
        <w:pStyle w:val="NormalWeb1"/>
        <w:spacing w:before="0" w:after="0"/>
        <w:ind w:firstLine="709"/>
        <w:jc w:val="both"/>
        <w:rPr>
          <w:sz w:val="28"/>
          <w:szCs w:val="28"/>
        </w:rPr>
      </w:pPr>
      <w:r w:rsidRPr="005C49A7">
        <w:rPr>
          <w:sz w:val="28"/>
          <w:szCs w:val="28"/>
        </w:rPr>
        <w:t>Ребенок этой группы очень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w:t>
      </w:r>
    </w:p>
    <w:p w:rsidR="00494E95" w:rsidRPr="005C49A7" w:rsidRDefault="00494E95" w:rsidP="00B06680">
      <w:pPr>
        <w:pStyle w:val="NormalWeb1"/>
        <w:spacing w:before="0" w:after="0"/>
        <w:ind w:firstLine="709"/>
        <w:jc w:val="both"/>
        <w:rPr>
          <w:i/>
          <w:iCs/>
          <w:sz w:val="28"/>
          <w:szCs w:val="28"/>
        </w:rPr>
      </w:pPr>
      <w:r w:rsidRPr="005C49A7">
        <w:rPr>
          <w:i/>
          <w:iCs/>
          <w:sz w:val="28"/>
          <w:szCs w:val="28"/>
        </w:rPr>
        <w:t xml:space="preserve">В зависимости от уровня интеллектуального развития обучающиеся этой группы могут осваивать варианты </w:t>
      </w:r>
      <w:r w:rsidR="00ED14AC">
        <w:rPr>
          <w:i/>
          <w:iCs/>
          <w:sz w:val="28"/>
          <w:szCs w:val="28"/>
        </w:rPr>
        <w:t>8.3.</w:t>
      </w:r>
      <w:r w:rsidRPr="005C49A7">
        <w:rPr>
          <w:i/>
          <w:iCs/>
          <w:sz w:val="28"/>
          <w:szCs w:val="28"/>
        </w:rPr>
        <w:t xml:space="preserve"> или </w:t>
      </w:r>
      <w:r w:rsidR="00ED14AC">
        <w:rPr>
          <w:i/>
          <w:iCs/>
          <w:sz w:val="28"/>
          <w:szCs w:val="28"/>
        </w:rPr>
        <w:t>8.2.</w:t>
      </w:r>
      <w:r w:rsidRPr="005C49A7">
        <w:rPr>
          <w:i/>
          <w:iCs/>
          <w:sz w:val="28"/>
          <w:szCs w:val="28"/>
        </w:rPr>
        <w:t xml:space="preserve"> образовательной программы.</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lastRenderedPageBreak/>
        <w:t>Третья группа</w:t>
      </w:r>
      <w:r w:rsidRPr="005C49A7">
        <w:rPr>
          <w:rFonts w:ascii="Times New Roman" w:hAnsi="Times New Roman" w:cs="Times New Roman"/>
          <w:sz w:val="28"/>
          <w:szCs w:val="28"/>
        </w:rPr>
        <w:t xml:space="preserve">. Дети имеют развёрнутые, но крайне косные формы контакта с окружающим миром и людьми – достаточно сложные, но жёсткие программы поведения (в том числе речевого), плохо адаптируемые к меняющимся обстоятельствам, и стереотипные увлечения. Это создаёт экстремальные трудности во взаимодействии с людьми и обстоятельствами, их аутизм проявляется как </w:t>
      </w:r>
      <w:r w:rsidRPr="005C49A7">
        <w:rPr>
          <w:rFonts w:ascii="Times New Roman" w:hAnsi="Times New Roman" w:cs="Times New Roman"/>
          <w:i/>
          <w:iCs/>
          <w:sz w:val="28"/>
          <w:szCs w:val="28"/>
        </w:rPr>
        <w:t>поглощенность собственными стереотипными интересами и  неспособность выстраивать диалогическое взаимодействие</w:t>
      </w:r>
      <w:r w:rsidRPr="005C49A7">
        <w:rPr>
          <w:rFonts w:ascii="Times New Roman" w:hAnsi="Times New Roman" w:cs="Times New Roman"/>
          <w:sz w:val="28"/>
          <w:szCs w:val="28"/>
        </w:rPr>
        <w:t>.</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Эти дети стремятся к достижению, успеху, и их поведение можно назвать целенаправленным. Проблема в том, что для того, чтобы активно действовать, им требуется полная гарантия успеха, переживания риска, неопределенности их дезорганизуют. Если в норме самооценка ребенка  формируется в ориентировочно-исследовательской деятельности, в реальном опыте удач и неудач, то для этого ребенка значение имеет только стабильное подтверждение своей успешности. Он мало способен к исследованию, гибкому диалогу с обстоятельствами и принимает лишь те задачи, с которыми заведомо может справиться.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необходимость по ходу менять программу действий (а этого и требует диалог) может спровоцировать у такого ребенка аффективный срыв. 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выбрасывает его из детского коллектива.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огромных трудностях выстраивания диалога с обстоятельствами 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 - «фонографическая». При возможности сложных </w:t>
      </w:r>
      <w:r w:rsidRPr="005C49A7">
        <w:rPr>
          <w:sz w:val="28"/>
          <w:szCs w:val="28"/>
        </w:rPr>
        <w:lastRenderedPageBreak/>
        <w:t xml:space="preserve">монологов на отвлеченные интеллектуальные темы этим детям  трудно поддержать  простой разговор.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 энциклопедий». При блестящих знаниях в отдельных областях, связанных с их стереотипными интересами, дети имеют ограниченное и фрагментарное представление о реальном окружающем мире. Они получают удовольствие от самого выстраивания информации в ряды, ее систематизации, однако эти интересы и умственные действия тоже стереотипны, мало связаны с реальностью и являются для них родом аутостимуляции.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значительных достижениях в интеллектуальном и речевом развитии эти дети гораздо менее успешны в моторном - неуклюжи, крайне неловки, у них страдают навыки самообслуживания. 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Характерным является заострение интереса такого ребенка к опасным, неприятным, асоциальным впечатлениям. Стереотипные фантазии, разговоры, рисунки на темы «страшного» тоже являются особой формой  аутостимуляции. В этих фантазиях ребенок получает относительный контроль над испугавшим его рискованным впечатлением и наслаждается им, воспроизводя снова и снова. </w:t>
      </w:r>
    </w:p>
    <w:p w:rsidR="00494E95" w:rsidRPr="005C49A7" w:rsidRDefault="00494E95" w:rsidP="00B06680">
      <w:pPr>
        <w:pStyle w:val="NormalWeb1"/>
        <w:spacing w:before="0" w:after="0"/>
        <w:ind w:firstLine="709"/>
        <w:jc w:val="both"/>
        <w:rPr>
          <w:sz w:val="28"/>
          <w:szCs w:val="28"/>
        </w:rPr>
      </w:pPr>
      <w:r w:rsidRPr="005C49A7">
        <w:rPr>
          <w:sz w:val="28"/>
          <w:szCs w:val="28"/>
        </w:rPr>
        <w:t>В раннем возрасте</w:t>
      </w:r>
      <w:r>
        <w:rPr>
          <w:sz w:val="28"/>
          <w:szCs w:val="28"/>
        </w:rPr>
        <w:t xml:space="preserve"> </w:t>
      </w:r>
      <w:r w:rsidRPr="005C49A7">
        <w:rPr>
          <w:sz w:val="28"/>
          <w:szCs w:val="28"/>
        </w:rPr>
        <w:t xml:space="preserve">такой ребенок может оцениваться как сверходаренный, позже обнаруживаются проблемы выстраивания гибкого взаимодействия, </w:t>
      </w:r>
      <w:r w:rsidRPr="005C49A7">
        <w:rPr>
          <w:sz w:val="28"/>
          <w:szCs w:val="28"/>
        </w:rPr>
        <w:lastRenderedPageBreak/>
        <w:t xml:space="preserve">трудности произвольного сосредоточения,  поглощенность собственными сверхценными стереотипными интересами. 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отличные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w:t>
      </w:r>
    </w:p>
    <w:p w:rsidR="00494E95" w:rsidRPr="005C49A7" w:rsidRDefault="00494E95" w:rsidP="00B06680">
      <w:pPr>
        <w:pStyle w:val="NormalWeb1"/>
        <w:spacing w:before="0" w:after="0"/>
        <w:ind w:firstLine="709"/>
        <w:jc w:val="both"/>
        <w:rPr>
          <w:sz w:val="28"/>
          <w:szCs w:val="28"/>
        </w:rPr>
      </w:pPr>
      <w:r w:rsidRPr="005C49A7">
        <w:rPr>
          <w:i/>
          <w:iCs/>
          <w:sz w:val="28"/>
          <w:szCs w:val="28"/>
        </w:rPr>
        <w:t xml:space="preserve">В зависимости от уровня интеллектуального развития обучающиеся этой группы могут осваивать варианты </w:t>
      </w:r>
      <w:r w:rsidR="00ED14AC">
        <w:rPr>
          <w:i/>
          <w:iCs/>
          <w:sz w:val="28"/>
          <w:szCs w:val="28"/>
        </w:rPr>
        <w:t>8.3</w:t>
      </w:r>
      <w:r w:rsidR="002711D4">
        <w:rPr>
          <w:i/>
          <w:iCs/>
          <w:sz w:val="28"/>
          <w:szCs w:val="28"/>
        </w:rPr>
        <w:t xml:space="preserve"> </w:t>
      </w:r>
      <w:r w:rsidRPr="005C49A7">
        <w:rPr>
          <w:i/>
          <w:iCs/>
          <w:sz w:val="28"/>
          <w:szCs w:val="28"/>
        </w:rPr>
        <w:t xml:space="preserve">(реже) или </w:t>
      </w:r>
      <w:r w:rsidR="00ED14AC">
        <w:rPr>
          <w:i/>
          <w:iCs/>
          <w:sz w:val="28"/>
          <w:szCs w:val="28"/>
        </w:rPr>
        <w:t>8.1, 8.2</w:t>
      </w:r>
      <w:r w:rsidR="002711D4">
        <w:rPr>
          <w:i/>
          <w:iCs/>
          <w:sz w:val="28"/>
          <w:szCs w:val="28"/>
        </w:rPr>
        <w:t xml:space="preserve"> </w:t>
      </w:r>
      <w:r w:rsidRPr="005C49A7">
        <w:rPr>
          <w:i/>
          <w:iCs/>
          <w:sz w:val="28"/>
          <w:szCs w:val="28"/>
        </w:rPr>
        <w:t xml:space="preserve"> (чаще) образовательной программы. </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Четвертая группа</w:t>
      </w:r>
      <w:r w:rsidRPr="005C49A7">
        <w:rPr>
          <w:rFonts w:ascii="Times New Roman" w:hAnsi="Times New Roman" w:cs="Times New Roman"/>
          <w:sz w:val="28"/>
          <w:szCs w:val="28"/>
        </w:rPr>
        <w:t>. Для этих детей произвольная организация очень сложна, но в принципе доступна.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Характерна  задержка в психоречевом и социальном развитии. 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w:t>
      </w:r>
    </w:p>
    <w:p w:rsidR="00494E95" w:rsidRPr="005C49A7" w:rsidRDefault="00494E95" w:rsidP="00B06680">
      <w:pPr>
        <w:pStyle w:val="NormalWeb1"/>
        <w:spacing w:before="0" w:after="0"/>
        <w:ind w:firstLine="709"/>
        <w:jc w:val="both"/>
        <w:rPr>
          <w:sz w:val="28"/>
          <w:szCs w:val="28"/>
        </w:rPr>
      </w:pPr>
      <w:r w:rsidRPr="005C49A7">
        <w:rPr>
          <w:sz w:val="28"/>
          <w:szCs w:val="28"/>
        </w:rPr>
        <w:t xml:space="preserve">При всех трудностях, их аутизм наименее глубок, он выступает уже не как защитная установка, а как лежащие на поверхности трудности общения - ранимость, тормозимость в контактах и проблемы организации диалога и произвольного взаимодействия. 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 чем другие, ищут </w:t>
      </w:r>
      <w:r w:rsidRPr="005C49A7">
        <w:rPr>
          <w:sz w:val="28"/>
          <w:szCs w:val="28"/>
        </w:rPr>
        <w:lastRenderedPageBreak/>
        <w:t xml:space="preserve">помощи близких, чрезвычайно зависят от них,  нуждаются в  постоянной поддержке и ободрении. Стремясь  получить одобрение и защиту близких, дети становятся слишком зависимы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аутичного ребенка негибкость и стереотипность. </w:t>
      </w:r>
    </w:p>
    <w:p w:rsidR="00494E95" w:rsidRPr="005C49A7" w:rsidRDefault="00494E95" w:rsidP="00B06680">
      <w:pPr>
        <w:pStyle w:val="NormalWeb1"/>
        <w:spacing w:before="0" w:after="0"/>
        <w:ind w:firstLine="709"/>
        <w:jc w:val="both"/>
        <w:rPr>
          <w:sz w:val="28"/>
          <w:szCs w:val="28"/>
        </w:rPr>
      </w:pPr>
      <w:r w:rsidRPr="005C49A7">
        <w:rPr>
          <w:sz w:val="28"/>
          <w:szCs w:val="28"/>
        </w:rPr>
        <w:t>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перевозбуждаются и становятся импульсивными. Понятно, что в этих условиях ребенок особенно чувствителен к нарушению контакта, отрицательной оценке взрослого. Потеряв связь со своим эмоциональным донором, переводчиком и упорядочивателем смыслов происходящего вокруг, такой ребенок останавливается в развитии и может  регрессировать к уровню, характерному для детей второй группы.</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Тем не менее, при всей зависимости от другого человека среди всех аутичных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Характерны неловкость крупной и мелкой моторики, некоординированность движений, трудности усвоения навыков самообслуживания; задержка становления речи, ее нечеткость, неартикулированность,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В отличие от детей третей группы, достижения здесь больше проявляются в невербальной области, возможно в конструировании. </w:t>
      </w:r>
    </w:p>
    <w:p w:rsidR="00494E95" w:rsidRPr="005C49A7" w:rsidRDefault="00494E95" w:rsidP="00B06680">
      <w:pPr>
        <w:pStyle w:val="NormalWeb1"/>
        <w:spacing w:before="0" w:after="0"/>
        <w:ind w:firstLine="709"/>
        <w:jc w:val="both"/>
        <w:rPr>
          <w:sz w:val="28"/>
          <w:szCs w:val="28"/>
        </w:rPr>
      </w:pPr>
      <w:r w:rsidRPr="005C49A7">
        <w:rPr>
          <w:sz w:val="28"/>
          <w:szCs w:val="28"/>
        </w:rPr>
        <w:lastRenderedPageBreak/>
        <w:t>В сравнении с "блестящими", явно вербально интеллектуально одаренными детьми третьей группы, они сначала производят неблагоприятное впечатление: кажутся рассеянными, растерянными, интеллектуально ограниченными. Педагогическое обследование часто обнаруживает у них состояние пограничное между задержкой психического развития и умственной отсталостью. Оценивая эти результаты, необходимо, однако, учитывать, что дети четвертой группы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прогрессивных для их развития попытках общаться, подражать, обучаться они и проявляют свою неловкость. Трудности их велики, они истощаются в произвольном взаимодействии, и в ситуации истощения и у них могут проявиться моторные стереотипии. Стремление отвечать правильно, мешает им учиться думать самостоятельно, проявлять инициативу.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w:t>
      </w:r>
    </w:p>
    <w:p w:rsidR="00494E95" w:rsidRPr="005C49A7" w:rsidRDefault="00494E95" w:rsidP="00B06680">
      <w:pPr>
        <w:pStyle w:val="NormalWeb1"/>
        <w:spacing w:before="0" w:after="0"/>
        <w:ind w:firstLine="709"/>
        <w:jc w:val="both"/>
        <w:rPr>
          <w:i/>
          <w:iCs/>
          <w:sz w:val="28"/>
          <w:szCs w:val="28"/>
        </w:rPr>
      </w:pPr>
      <w:r>
        <w:rPr>
          <w:sz w:val="28"/>
          <w:szCs w:val="28"/>
        </w:rPr>
        <w:t xml:space="preserve"> </w:t>
      </w:r>
      <w:r w:rsidRPr="005C49A7">
        <w:rPr>
          <w:i/>
          <w:iCs/>
          <w:sz w:val="28"/>
          <w:szCs w:val="28"/>
        </w:rPr>
        <w:t xml:space="preserve">В зависимости от уровня интеллектуального развития обучающиеся этой группы могут осваивать варианты </w:t>
      </w:r>
      <w:r w:rsidR="00ED14AC">
        <w:rPr>
          <w:i/>
          <w:iCs/>
          <w:sz w:val="28"/>
          <w:szCs w:val="28"/>
        </w:rPr>
        <w:t xml:space="preserve">8.2. </w:t>
      </w:r>
      <w:r w:rsidRPr="005C49A7">
        <w:rPr>
          <w:i/>
          <w:iCs/>
          <w:sz w:val="28"/>
          <w:szCs w:val="28"/>
        </w:rPr>
        <w:t xml:space="preserve">или </w:t>
      </w:r>
      <w:r w:rsidR="00ED14AC">
        <w:rPr>
          <w:i/>
          <w:iCs/>
          <w:sz w:val="28"/>
          <w:szCs w:val="28"/>
        </w:rPr>
        <w:t>8.1.</w:t>
      </w:r>
      <w:r w:rsidRPr="005C49A7">
        <w:rPr>
          <w:i/>
          <w:iCs/>
          <w:sz w:val="28"/>
          <w:szCs w:val="28"/>
        </w:rPr>
        <w:t xml:space="preserve"> образовательной программы.</w:t>
      </w:r>
    </w:p>
    <w:p w:rsidR="00494E95"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Представленные группы являются основными ориентирами психологической диагностики, представляя возможные степени и формы нарушения контакта с миром, в которых может реализоваться детский аутизм. Вместе с тем, оценка тяжести состояния и определение прогноза не могут осуществляться вне понимания того, что ребёнок, даже испытывая самые серьезные трудности, находится в процессе развития. То есть, даже в пределах одной группы детей со сравнимой тяжестью аутистических проблем </w:t>
      </w:r>
      <w:r w:rsidRPr="005C49A7">
        <w:rPr>
          <w:rFonts w:ascii="Times New Roman" w:hAnsi="Times New Roman" w:cs="Times New Roman"/>
          <w:sz w:val="28"/>
          <w:szCs w:val="28"/>
        </w:rPr>
        <w:lastRenderedPageBreak/>
        <w:t xml:space="preserve">существуют индивидуальные различия в проявлении тенденций к установлению более активных и сложных отношений с миром. </w:t>
      </w:r>
      <w:r>
        <w:rPr>
          <w:rFonts w:ascii="Times New Roman" w:hAnsi="Times New Roman" w:cs="Times New Roman"/>
          <w:sz w:val="28"/>
          <w:szCs w:val="28"/>
        </w:rPr>
        <w:t xml:space="preserve"> </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w:t>
      </w:r>
      <w:r>
        <w:rPr>
          <w:rFonts w:ascii="Times New Roman" w:hAnsi="Times New Roman" w:cs="Times New Roman"/>
          <w:sz w:val="28"/>
          <w:szCs w:val="28"/>
        </w:rPr>
        <w:t xml:space="preserve"> успешной коррекционной работе дети в разных пределах могут </w:t>
      </w:r>
      <w:r w:rsidRPr="005C49A7">
        <w:rPr>
          <w:rFonts w:ascii="Times New Roman" w:hAnsi="Times New Roman" w:cs="Times New Roman"/>
          <w:sz w:val="28"/>
          <w:szCs w:val="28"/>
        </w:rPr>
        <w:t xml:space="preserve">осваивать более сложные отношения со средой и людьми: формировать активную избирательность, целенаправленность в поведении, осваивать социальные правила, нормы поведения и соответственно </w:t>
      </w:r>
      <w:r>
        <w:rPr>
          <w:rFonts w:ascii="Times New Roman" w:hAnsi="Times New Roman" w:cs="Times New Roman"/>
          <w:sz w:val="28"/>
          <w:szCs w:val="28"/>
        </w:rPr>
        <w:t xml:space="preserve"> </w:t>
      </w:r>
      <w:r w:rsidRPr="005C49A7">
        <w:rPr>
          <w:rFonts w:ascii="Times New Roman" w:hAnsi="Times New Roman" w:cs="Times New Roman"/>
          <w:sz w:val="28"/>
          <w:szCs w:val="28"/>
        </w:rPr>
        <w:t>продвигаться в речевом и интеллектуальном развитии, в том числе и в период младшего школьного возраста.</w:t>
      </w:r>
    </w:p>
    <w:p w:rsidR="00494E95" w:rsidRPr="005C49A7"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Трудности и возможности ребёнка с аутизмом к школьно</w:t>
      </w:r>
      <w:r w:rsidR="00F623B6">
        <w:rPr>
          <w:rFonts w:ascii="Times New Roman" w:hAnsi="Times New Roman" w:cs="Times New Roman"/>
          <w:sz w:val="28"/>
          <w:szCs w:val="28"/>
        </w:rPr>
        <w:t>му возрасту значительно различаю</w:t>
      </w:r>
      <w:r w:rsidRPr="005C49A7">
        <w:rPr>
          <w:rFonts w:ascii="Times New Roman" w:hAnsi="Times New Roman" w:cs="Times New Roman"/>
          <w:sz w:val="28"/>
          <w:szCs w:val="28"/>
        </w:rPr>
        <w:t xml:space="preserve">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ребёнка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То есть, уровень психического развития пришедшего в школу ребёнка с РАС, его оснащённость средствами коммуникации и социальными навыками зависят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 </w:t>
      </w:r>
    </w:p>
    <w:p w:rsidR="00494E95" w:rsidRPr="005C49A7" w:rsidRDefault="00494E95" w:rsidP="00B06680">
      <w:pPr>
        <w:pStyle w:val="NormalWeb1"/>
        <w:spacing w:before="0" w:after="0"/>
        <w:ind w:firstLine="709"/>
        <w:jc w:val="both"/>
        <w:rPr>
          <w:sz w:val="28"/>
          <w:szCs w:val="28"/>
        </w:rPr>
      </w:pPr>
      <w:r w:rsidRPr="005C49A7">
        <w:rPr>
          <w:sz w:val="28"/>
          <w:szCs w:val="28"/>
        </w:rPr>
        <w:t xml:space="preserve">Широкий спектр различий детей с РАС обусловлен  и тем, что достаточно часто описанные выше типические проблемы детского аутизма, серьезные сами по себе, осложняются и другими  патологическими условиями. </w:t>
      </w:r>
      <w:r w:rsidRPr="005C49A7">
        <w:rPr>
          <w:i/>
          <w:iCs/>
          <w:sz w:val="28"/>
          <w:szCs w:val="28"/>
        </w:rPr>
        <w:t>Синдром детского аутизма может быть частью  картины разных аномалий детского развития, разных детских заболеваний, в том числе и процессуального характера</w:t>
      </w:r>
      <w:r w:rsidRPr="005C49A7">
        <w:rPr>
          <w:sz w:val="28"/>
          <w:szCs w:val="28"/>
        </w:rPr>
        <w:t xml:space="preserve">. Среди детей с РАС могут быть дети, дополнительно имеющие нарушения моторно-двигательного аппарата, сенсорные аномалии, иные, не впрямую связанные с  проблемами аутистического спектра, трудности речевого и умственного развития.  </w:t>
      </w:r>
      <w:r w:rsidRPr="005C49A7">
        <w:rPr>
          <w:i/>
          <w:iCs/>
          <w:sz w:val="28"/>
          <w:szCs w:val="28"/>
        </w:rPr>
        <w:t>РАС могут отмечаться и у детей со сложными и множественными нарушениями развития.</w:t>
      </w:r>
      <w:r w:rsidRPr="005C49A7">
        <w:rPr>
          <w:sz w:val="28"/>
          <w:szCs w:val="28"/>
        </w:rPr>
        <w:t xml:space="preserve"> Решение об отнесении такого </w:t>
      </w:r>
      <w:r w:rsidRPr="005C49A7">
        <w:rPr>
          <w:sz w:val="28"/>
          <w:szCs w:val="28"/>
        </w:rPr>
        <w:lastRenderedPageBreak/>
        <w:t xml:space="preserve">ребенка именно к детям с РАС целесообразно в том случае, если проблемы  аутистического круга выходят на первый план в общей картине нарушения его психического и социального развития. Поскольку только смягчение аутистических установок ребенка и вовлечение его в развивающее взаимодействие открывает возможность использования в коррекционной работе методов, разработанных для других категорий детей с ОВЗ и адекватных его индивидуальным образовательным потребностям.  </w:t>
      </w:r>
    </w:p>
    <w:p w:rsidR="00494E95" w:rsidRDefault="00494E95"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Таким образом, вследствие крайней неоднородности состава детей с РАС </w:t>
      </w:r>
      <w:r w:rsidRPr="005C49A7">
        <w:rPr>
          <w:rFonts w:ascii="Times New Roman" w:hAnsi="Times New Roman" w:cs="Times New Roman"/>
          <w:b/>
          <w:bCs/>
          <w:sz w:val="28"/>
          <w:szCs w:val="28"/>
        </w:rPr>
        <w:t>диапазон различий в требуемом уровне и содержании их начального школьного образования должен быть максимально широким</w:t>
      </w:r>
      <w:r w:rsidRPr="005C49A7">
        <w:rPr>
          <w:rFonts w:ascii="Times New Roman" w:hAnsi="Times New Roman" w:cs="Times New Roman"/>
          <w:sz w:val="28"/>
          <w:szCs w:val="28"/>
        </w:rPr>
        <w:t xml:space="preserve">, соответствующим возможностям и потребностями всех таких детей:  включать как образование, сопоставимое по уровню и срокам овладения с образованием нормально развивающихся сверстников, так и возможность специального (коррекционного) обучения на протяжении всего младшего школьного возраста. Важно подчеркнуть, что для получения начального образования </w:t>
      </w:r>
      <w:r w:rsidR="00F623B6">
        <w:rPr>
          <w:rFonts w:ascii="Times New Roman" w:hAnsi="Times New Roman" w:cs="Times New Roman"/>
          <w:sz w:val="28"/>
          <w:szCs w:val="28"/>
        </w:rPr>
        <w:t xml:space="preserve"> даже </w:t>
      </w:r>
      <w:r w:rsidRPr="005C49A7">
        <w:rPr>
          <w:rFonts w:ascii="Times New Roman" w:hAnsi="Times New Roman" w:cs="Times New Roman"/>
          <w:sz w:val="28"/>
          <w:szCs w:val="28"/>
        </w:rPr>
        <w:t xml:space="preserve">наиболее благополучные дети с РАС нуждаются в специальной поддержке, гарантирующей удовлетворение их особых образовательных потребностей. </w:t>
      </w:r>
    </w:p>
    <w:p w:rsidR="00D93577" w:rsidRPr="00FB065A" w:rsidRDefault="00D93577" w:rsidP="00B06680">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D93577" w:rsidRPr="005C49A7" w:rsidRDefault="00D93577" w:rsidP="00B06680">
      <w:pPr>
        <w:tabs>
          <w:tab w:val="left" w:pos="426"/>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 </w:t>
      </w:r>
      <w:r w:rsidRPr="005C49A7">
        <w:rPr>
          <w:rFonts w:ascii="Times New Roman" w:hAnsi="Times New Roman" w:cs="Times New Roman"/>
          <w:sz w:val="28"/>
          <w:szCs w:val="28"/>
        </w:rPr>
        <w:t xml:space="preserve">Развитие связей аутичного ребёнка с близким человеком и социумом в целом нарушено и осуществляется не так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ребёнка развиваются не в русле социального взаимодействия и решения реальных жизненных задач, а в большой степени как средство аутостимуляции, средство ограничения, а не развития взаимодействия со средой и другими людьми. </w:t>
      </w:r>
    </w:p>
    <w:p w:rsidR="00D93577" w:rsidRPr="005C49A7" w:rsidRDefault="00D93577"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Искажение развития характерно проявляется в изменении соотношения простого и сложного в обучении ребёнка. Он может иметь фрагментарные представления об окружающем, не выделять и не осмыслять простейших связей в происходящем в обыденной жизни, чему специально не учат обычного ребёнка. Может не накапливать элементарного бытового жизненного опыта, но </w:t>
      </w:r>
      <w:r w:rsidRPr="005C49A7">
        <w:rPr>
          <w:rFonts w:ascii="Times New Roman" w:hAnsi="Times New Roman" w:cs="Times New Roman"/>
          <w:sz w:val="28"/>
          <w:szCs w:val="28"/>
        </w:rPr>
        <w:lastRenderedPageBreak/>
        <w:t>проявлять компетентность в более формальных, отвлечённых областях знания – выделять цвета, геометрические формы, интересоваться цифрами, буквами, грамматическими формами и т.п. Этому ребёнку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D93577" w:rsidRPr="005C49A7" w:rsidRDefault="00D93577" w:rsidP="00B06680">
      <w:pPr>
        <w:spacing w:after="0" w:line="360" w:lineRule="auto"/>
        <w:ind w:firstLine="709"/>
        <w:jc w:val="both"/>
        <w:rPr>
          <w:rFonts w:ascii="Times New Roman" w:hAnsi="Times New Roman" w:cs="Times New Roman"/>
          <w:i/>
          <w:iCs/>
          <w:sz w:val="28"/>
          <w:szCs w:val="28"/>
        </w:rPr>
      </w:pPr>
      <w:r w:rsidRPr="005C49A7">
        <w:rPr>
          <w:rFonts w:ascii="Times New Roman" w:hAnsi="Times New Roman" w:cs="Times New Roman"/>
          <w:sz w:val="28"/>
          <w:szCs w:val="28"/>
        </w:rPr>
        <w:t xml:space="preserve">Передача таким детям социального опыта, введение их в культуру представляют особенную трудность. </w:t>
      </w:r>
      <w:r w:rsidRPr="005C49A7">
        <w:rPr>
          <w:rFonts w:ascii="Times New Roman" w:hAnsi="Times New Roman" w:cs="Times New Roman"/>
          <w:i/>
          <w:iCs/>
          <w:sz w:val="28"/>
          <w:szCs w:val="28"/>
        </w:rPr>
        <w:t xml:space="preserve">Установление эмоционального контакта и вовлечение ребёнка в развивающее практическое взаимодействие, в совместное осмысление происходящего представляют базовую задачу специальной психолого-педагогической помощи при аутизме. </w:t>
      </w:r>
    </w:p>
    <w:p w:rsidR="00D93577" w:rsidRPr="005C49A7" w:rsidRDefault="00D93577" w:rsidP="00B06680">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Особые образовательные потребности детей с аутизмом в период начального школьного обучения включают, помимо общих, свойственных всем детям с ОВЗ, следующие специфические нужды:</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значительной части случаев</w:t>
      </w:r>
      <w:r w:rsidRPr="005C49A7">
        <w:rPr>
          <w:rStyle w:val="a3"/>
          <w:rFonts w:ascii="Times New Roman" w:hAnsi="Times New Roman"/>
          <w:sz w:val="28"/>
          <w:szCs w:val="28"/>
        </w:rPr>
        <w:footnoteReference w:id="3"/>
      </w:r>
      <w:r w:rsidRPr="005C49A7">
        <w:rPr>
          <w:rFonts w:ascii="Times New Roman" w:hAnsi="Times New Roman" w:cs="Times New Roman"/>
          <w:sz w:val="28"/>
          <w:szCs w:val="28"/>
        </w:rPr>
        <w:t xml:space="preserve"> в начале обучения возникает необходимость  постепенного  и индивидуально дозированного введения ребенка в ситуацию обучения в классе. Посещение класса  должно быть регулярным, но регулируемым в соответствии с наличными возможностями ребенка справляться с тревогой, усталостью, пресыщением и перевозбуждением. По мере привыкания ребенка к ситуации обучения в классе оно должно  приближаться к его полному включению в процесс начального школьного обучения;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выбор уроков, которые начинает посещать ребенок, должен начинаться с тех, где он чувствует себя наиболее успешным и заинтересованным и постепенно, по возможности, включает все остальные;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большинство детей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ребенка, проблемам с </w:t>
      </w:r>
      <w:r w:rsidRPr="005C49A7">
        <w:rPr>
          <w:rFonts w:ascii="Times New Roman" w:hAnsi="Times New Roman" w:cs="Times New Roman"/>
          <w:sz w:val="28"/>
          <w:szCs w:val="28"/>
        </w:rPr>
        <w:lastRenderedPageBreak/>
        <w:t>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ребенка на преодоление этих трудностей и его попытки должны быть поддержаны специальной коррекционной работой по развитию социально-бытовых навыков</w:t>
      </w:r>
      <w:r w:rsidR="00EB531B">
        <w:rPr>
          <w:rFonts w:ascii="Times New Roman" w:hAnsi="Times New Roman" w:cs="Times New Roman"/>
          <w:sz w:val="28"/>
          <w:szCs w:val="28"/>
        </w:rPr>
        <w:t>;</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необходима специальная поддержка детей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может возникнуть необходимость во временной и индивидуально дозированной поддержке </w:t>
      </w:r>
      <w:r>
        <w:rPr>
          <w:rFonts w:ascii="Times New Roman" w:hAnsi="Times New Roman" w:cs="Times New Roman"/>
          <w:sz w:val="28"/>
          <w:szCs w:val="28"/>
        </w:rPr>
        <w:t xml:space="preserve">как </w:t>
      </w:r>
      <w:r w:rsidRPr="005C49A7">
        <w:rPr>
          <w:rFonts w:ascii="Times New Roman" w:hAnsi="Times New Roman" w:cs="Times New Roman"/>
          <w:sz w:val="28"/>
          <w:szCs w:val="28"/>
        </w:rPr>
        <w:t>тьютором</w:t>
      </w:r>
      <w:r>
        <w:rPr>
          <w:rFonts w:ascii="Times New Roman" w:hAnsi="Times New Roman" w:cs="Times New Roman"/>
          <w:sz w:val="28"/>
          <w:szCs w:val="28"/>
        </w:rPr>
        <w:t>, так и ассистентом (помощником)</w:t>
      </w:r>
      <w:r w:rsidRPr="005C49A7">
        <w:rPr>
          <w:rFonts w:ascii="Times New Roman" w:hAnsi="Times New Roman" w:cs="Times New Roman"/>
          <w:sz w:val="28"/>
          <w:szCs w:val="28"/>
        </w:rPr>
        <w:t xml:space="preserve">  организации всего пребывания ребенка в школе и его учебного поведения на уроке; поддержка должна постепенно редуцироваться и сниматься по мере привыкания ребенка, освоения им порядка школьной жизни, правил поведения в школе и на уроке, навыков социально-бытовой адаптации и коммуникации;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начале обучения, при выявленной необходимости</w:t>
      </w:r>
      <w:r w:rsidRPr="005C49A7">
        <w:rPr>
          <w:rStyle w:val="a3"/>
          <w:rFonts w:ascii="Times New Roman" w:hAnsi="Times New Roman"/>
          <w:sz w:val="28"/>
          <w:szCs w:val="28"/>
        </w:rPr>
        <w:footnoteReference w:id="4"/>
      </w:r>
      <w:r w:rsidRPr="005C49A7">
        <w:rPr>
          <w:rFonts w:ascii="Times New Roman" w:hAnsi="Times New Roman" w:cs="Times New Roman"/>
          <w:sz w:val="28"/>
          <w:szCs w:val="28"/>
        </w:rPr>
        <w:t xml:space="preserve">, наряду с посещением класса, ребенок должен быть обеспечен дополнительными индивидуальными  занятиями с педагогом по  отработке форм адекватного учебного поведения, умения вступать в коммуникацию и взаимодействие с учителем, адекватно воспринимать похвалу и замечания;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периодические индивидуальные педагогические занятия (циклы занятий) необходимы ребенку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привыкания к школе) и, при необходимости, для оказания индивидуальной коррекционной помощи в освоении Программы;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необходимо создание особенно четкой и упорядоченной временно-пространственной структуры уроков и всего пребывания ребенка в  школе, дающее ему опору для понимания происходящего и самоорганизации;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необходима специальная работа по подведению ребенка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детей с РАС и отработке возможности адекватно воспринимать замечания в свой адрес и в адрес соучеников;</w:t>
      </w:r>
      <w:r w:rsidR="00EB531B">
        <w:rPr>
          <w:rFonts w:ascii="Times New Roman" w:hAnsi="Times New Roman" w:cs="Times New Roman"/>
          <w:sz w:val="28"/>
          <w:szCs w:val="28"/>
        </w:rPr>
        <w:t xml:space="preserve">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в организации обучения такого ребенка и оценке его достижений необходим учёт специфики освоения навыков и усвоения информации при аутизме особенностей освоения «простого» и «сложного»;</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необходима специальная коррекционная работа по осмыслению, упорядочиванию и дифференциации индивидуального жизненного опыта ребенка,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   </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ребенок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ребенок с РАС нуждается, по крайней мере, на первых порах, в специальной организации на перемене</w:t>
      </w:r>
      <w:r w:rsidRPr="005C49A7">
        <w:rPr>
          <w:rStyle w:val="a3"/>
          <w:rFonts w:ascii="Times New Roman" w:hAnsi="Times New Roman"/>
          <w:sz w:val="28"/>
          <w:szCs w:val="28"/>
        </w:rPr>
        <w:footnoteReference w:id="5"/>
      </w:r>
      <w:r w:rsidRPr="005C49A7">
        <w:rPr>
          <w:rFonts w:ascii="Times New Roman" w:hAnsi="Times New Roman" w:cs="Times New Roman"/>
          <w:sz w:val="28"/>
          <w:szCs w:val="28"/>
        </w:rPr>
        <w:t>, в вовлечении его в привычные занятия, позволяющее ему отдохнуть и, при возможности включиться во взаимодействие с другими детьми;</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ребенок с РАС для получения начального образования нуждается в создании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необходима специальная установка педагога на развитие эмоционального контакта с ребенком, поддержание в нем уверенности в том, что его принимают, ему симпатизируют, в том, что он успешен на занятиях;</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педагог должен стараться транслировать эту установку соученикам ребенка с РАС, не подчеркивая его особость, а</w:t>
      </w:r>
      <w:r>
        <w:rPr>
          <w:rFonts w:ascii="Times New Roman" w:hAnsi="Times New Roman" w:cs="Times New Roman"/>
          <w:sz w:val="28"/>
          <w:szCs w:val="28"/>
        </w:rPr>
        <w:t>,</w:t>
      </w:r>
      <w:r w:rsidRPr="005C49A7">
        <w:rPr>
          <w:rFonts w:ascii="Times New Roman" w:hAnsi="Times New Roman" w:cs="Times New Roman"/>
          <w:sz w:val="28"/>
          <w:szCs w:val="28"/>
        </w:rPr>
        <w:t xml:space="preserve"> показывая его сильные стороны и вызывая к нему симпатию своим отношением, вовлекать детей в доступное взаимодействие; </w:t>
      </w:r>
    </w:p>
    <w:p w:rsidR="00D93577" w:rsidRPr="005C49A7" w:rsidRDefault="00D93577" w:rsidP="00B06680">
      <w:pPr>
        <w:widowControl w:val="0"/>
        <w:numPr>
          <w:ilvl w:val="0"/>
          <w:numId w:val="2"/>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необходимо развитие внимания детей к проявлениям близких взрослых и соучеников и специальная помощь в понимании ситуаций, происходящих с другими людьми, их взаимоотношений;</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для социального развития ребёнка необходимо использовать существующие у него избирательные способности;</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процесс его обучения в начальной школе должен поддерживаться  психологическим сопровождением, оптимизирующим взаимодействие ребёнка с педагогами и соучениками, семьи и школы;</w:t>
      </w:r>
    </w:p>
    <w:p w:rsidR="00D93577" w:rsidRPr="005C49A7" w:rsidRDefault="00D93577" w:rsidP="00B06680">
      <w:pPr>
        <w:numPr>
          <w:ilvl w:val="0"/>
          <w:numId w:val="2"/>
        </w:numPr>
        <w:suppressAutoHyphens w:val="0"/>
        <w:spacing w:after="0" w:line="360" w:lineRule="auto"/>
        <w:ind w:left="0" w:firstLine="709"/>
        <w:jc w:val="both"/>
        <w:rPr>
          <w:rFonts w:ascii="Times New Roman" w:hAnsi="Times New Roman" w:cs="Times New Roman"/>
          <w:sz w:val="28"/>
          <w:szCs w:val="28"/>
        </w:rPr>
      </w:pPr>
      <w:r w:rsidRPr="005C49A7">
        <w:rPr>
          <w:rFonts w:ascii="Times New Roman" w:hAnsi="Times New Roman" w:cs="Times New Roman"/>
          <w:sz w:val="28"/>
          <w:szCs w:val="28"/>
        </w:rPr>
        <w:t>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D93577" w:rsidRPr="005C49A7" w:rsidRDefault="00D93577" w:rsidP="00D93577">
      <w:pPr>
        <w:suppressAutoHyphens w:val="0"/>
        <w:spacing w:after="0" w:line="360" w:lineRule="auto"/>
        <w:jc w:val="both"/>
        <w:rPr>
          <w:rFonts w:ascii="Times New Roman" w:hAnsi="Times New Roman" w:cs="Times New Roman"/>
          <w:sz w:val="28"/>
          <w:szCs w:val="28"/>
        </w:rPr>
      </w:pPr>
    </w:p>
    <w:p w:rsidR="0036168F" w:rsidRDefault="00F16AAA" w:rsidP="00B06680">
      <w:pPr>
        <w:tabs>
          <w:tab w:val="left" w:pos="0"/>
          <w:tab w:val="right" w:leader="dot" w:pos="9639"/>
        </w:tabs>
        <w:spacing w:before="240" w:after="240" w:line="240" w:lineRule="auto"/>
        <w:jc w:val="center"/>
        <w:rPr>
          <w:rFonts w:ascii="Times New Roman" w:hAnsi="Times New Roman" w:cs="Times New Roman"/>
          <w:sz w:val="28"/>
          <w:szCs w:val="28"/>
        </w:rPr>
      </w:pPr>
      <w:r w:rsidRPr="005C49A7">
        <w:rPr>
          <w:rFonts w:ascii="Times New Roman" w:hAnsi="Times New Roman" w:cs="Times New Roman"/>
          <w:color w:val="auto"/>
          <w:kern w:val="28"/>
          <w:sz w:val="28"/>
          <w:szCs w:val="28"/>
        </w:rPr>
        <w:br w:type="page"/>
      </w:r>
      <w:bookmarkStart w:id="1" w:name="_Toc413974291"/>
      <w:r w:rsidR="0036168F">
        <w:rPr>
          <w:rFonts w:ascii="Times New Roman" w:hAnsi="Times New Roman" w:cs="Times New Roman"/>
          <w:b/>
          <w:color w:val="auto"/>
          <w:sz w:val="28"/>
          <w:szCs w:val="28"/>
        </w:rPr>
        <w:lastRenderedPageBreak/>
        <w:t xml:space="preserve">2. </w:t>
      </w:r>
      <w:r w:rsidR="0036168F" w:rsidRPr="00F63254">
        <w:rPr>
          <w:rFonts w:ascii="Times New Roman" w:hAnsi="Times New Roman" w:cs="Times New Roman"/>
          <w:b/>
          <w:caps/>
          <w:color w:val="auto"/>
          <w:kern w:val="28"/>
          <w:sz w:val="28"/>
          <w:szCs w:val="28"/>
        </w:rPr>
        <w:t>Примерная а</w:t>
      </w:r>
      <w:r w:rsidR="0036168F" w:rsidRPr="00F63254">
        <w:rPr>
          <w:rFonts w:ascii="Times New Roman" w:hAnsi="Times New Roman" w:cs="Times New Roman"/>
          <w:b/>
          <w:caps/>
          <w:color w:val="auto"/>
          <w:sz w:val="28"/>
          <w:szCs w:val="28"/>
        </w:rPr>
        <w:t xml:space="preserve">даптированная основная </w:t>
      </w:r>
      <w:r w:rsidR="0036168F" w:rsidRPr="00B65CBF">
        <w:rPr>
          <w:rFonts w:ascii="Times New Roman" w:hAnsi="Times New Roman" w:cs="Times New Roman"/>
          <w:b/>
          <w:caps/>
          <w:color w:val="auto"/>
          <w:sz w:val="28"/>
          <w:szCs w:val="28"/>
        </w:rPr>
        <w:t>Общеоб</w:t>
      </w:r>
      <w:r w:rsidR="0036168F" w:rsidRPr="00F63254">
        <w:rPr>
          <w:rFonts w:ascii="Times New Roman" w:hAnsi="Times New Roman" w:cs="Times New Roman"/>
          <w:b/>
          <w:caps/>
          <w:color w:val="auto"/>
          <w:sz w:val="28"/>
          <w:szCs w:val="28"/>
        </w:rPr>
        <w:t>разовательная программа начального общего образования</w:t>
      </w:r>
      <w:r w:rsidR="00F70599">
        <w:rPr>
          <w:rFonts w:ascii="Times New Roman" w:hAnsi="Times New Roman" w:cs="Times New Roman"/>
          <w:b/>
          <w:caps/>
          <w:color w:val="auto"/>
          <w:sz w:val="28"/>
          <w:szCs w:val="28"/>
        </w:rPr>
        <w:t xml:space="preserve"> </w:t>
      </w:r>
      <w:r w:rsidR="0036168F" w:rsidRPr="00F63254">
        <w:rPr>
          <w:rFonts w:ascii="Times New Roman" w:hAnsi="Times New Roman" w:cs="Times New Roman"/>
          <w:b/>
          <w:caps/>
          <w:color w:val="auto"/>
          <w:sz w:val="28"/>
          <w:szCs w:val="28"/>
        </w:rPr>
        <w:t xml:space="preserve">обучающихся С </w:t>
      </w:r>
      <w:r w:rsidR="00F70599">
        <w:rPr>
          <w:rFonts w:ascii="Times New Roman" w:hAnsi="Times New Roman" w:cs="Times New Roman"/>
          <w:b/>
          <w:caps/>
          <w:color w:val="auto"/>
          <w:sz w:val="28"/>
          <w:szCs w:val="28"/>
        </w:rPr>
        <w:t xml:space="preserve"> </w:t>
      </w:r>
      <w:r w:rsidR="0036168F">
        <w:rPr>
          <w:rFonts w:ascii="Times New Roman" w:hAnsi="Times New Roman" w:cs="Times New Roman"/>
          <w:b/>
          <w:caps/>
          <w:color w:val="auto"/>
          <w:sz w:val="28"/>
          <w:szCs w:val="28"/>
        </w:rPr>
        <w:t>РАССТРОЙСТВАМИ АУТИСТИЧЕСКОГО СПЕКТРА</w:t>
      </w:r>
      <w:r w:rsidR="0036168F" w:rsidRPr="00F63254">
        <w:rPr>
          <w:rFonts w:ascii="Times New Roman" w:hAnsi="Times New Roman" w:cs="Times New Roman"/>
          <w:b/>
          <w:caps/>
          <w:color w:val="auto"/>
          <w:sz w:val="28"/>
          <w:szCs w:val="28"/>
        </w:rPr>
        <w:t xml:space="preserve"> (вариант </w:t>
      </w:r>
      <w:r w:rsidR="0036168F">
        <w:rPr>
          <w:rFonts w:ascii="Times New Roman" w:hAnsi="Times New Roman" w:cs="Times New Roman"/>
          <w:b/>
          <w:caps/>
          <w:color w:val="auto"/>
          <w:sz w:val="28"/>
          <w:szCs w:val="28"/>
        </w:rPr>
        <w:t>8.1</w:t>
      </w:r>
      <w:r w:rsidR="0036168F" w:rsidRPr="00F63254">
        <w:rPr>
          <w:rFonts w:ascii="Times New Roman" w:hAnsi="Times New Roman" w:cs="Times New Roman"/>
          <w:b/>
          <w:caps/>
          <w:color w:val="auto"/>
          <w:sz w:val="28"/>
          <w:szCs w:val="28"/>
        </w:rPr>
        <w:t>)</w:t>
      </w:r>
      <w:bookmarkEnd w:id="1"/>
    </w:p>
    <w:p w:rsidR="0036168F" w:rsidRPr="00EC2DC3" w:rsidRDefault="0036168F" w:rsidP="00B06680">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2" w:name="_Toc413974292"/>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2"/>
    </w:p>
    <w:p w:rsidR="0036168F" w:rsidRPr="00B65CBF" w:rsidRDefault="0036168F" w:rsidP="00B06680">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3" w:name="_Toc413974293"/>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3"/>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обеспечивает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 в соответствии с </w:t>
      </w:r>
      <w:r w:rsidRPr="00F16AAA">
        <w:rPr>
          <w:rFonts w:ascii="Times New Roman" w:hAnsi="Times New Roman" w:cs="Times New Roman"/>
          <w:sz w:val="28"/>
          <w:szCs w:val="28"/>
        </w:rPr>
        <w:t>пункт</w:t>
      </w:r>
      <w:r>
        <w:rPr>
          <w:rFonts w:ascii="Times New Roman" w:hAnsi="Times New Roman" w:cs="Times New Roman"/>
          <w:sz w:val="28"/>
          <w:szCs w:val="28"/>
        </w:rPr>
        <w:t>ом</w:t>
      </w:r>
      <w:r w:rsidRPr="00F16AAA">
        <w:rPr>
          <w:rFonts w:ascii="Times New Roman" w:hAnsi="Times New Roman" w:cs="Times New Roman"/>
          <w:sz w:val="28"/>
          <w:szCs w:val="28"/>
        </w:rPr>
        <w:t xml:space="preserve"> 1.8 Стандарта</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Pr>
          <w:rFonts w:ascii="Times New Roman" w:hAnsi="Times New Roman" w:cs="Times New Roman"/>
          <w:sz w:val="28"/>
          <w:szCs w:val="28"/>
        </w:rPr>
        <w:t xml:space="preserve"> обучающихся</w:t>
      </w:r>
      <w:r w:rsidRPr="00F16AAA">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мировоззрения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6"/>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 xml:space="preserve">и организационных форм получения образования обучающимися с учетом их </w:t>
      </w:r>
      <w:r w:rsidRPr="00F16AAA">
        <w:rPr>
          <w:rFonts w:ascii="Times New Roman" w:hAnsi="Times New Roman" w:cs="Times New Roman"/>
          <w:sz w:val="28"/>
          <w:szCs w:val="28"/>
        </w:rPr>
        <w:lastRenderedPageBreak/>
        <w:t>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F16AAA" w:rsidRPr="00F16AAA" w:rsidRDefault="00F16AAA" w:rsidP="00B06680">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B06680">
        <w:rPr>
          <w:rFonts w:ascii="Times New Roman" w:hAnsi="Times New Roman" w:cs="Times New Roman"/>
          <w:b/>
          <w:sz w:val="28"/>
          <w:szCs w:val="28"/>
        </w:rPr>
        <w:t>адаптированной основной общеобразовательной программы</w:t>
      </w:r>
      <w:r w:rsidR="00B06680" w:rsidRPr="00F63254">
        <w:rPr>
          <w:rFonts w:ascii="Times New Roman" w:hAnsi="Times New Roman" w:cs="Times New Roman"/>
          <w:b/>
          <w:sz w:val="28"/>
          <w:szCs w:val="28"/>
        </w:rPr>
        <w:t xml:space="preserve"> начального общего образования</w:t>
      </w:r>
    </w:p>
    <w:p w:rsidR="00F16AAA" w:rsidRPr="00F16AAA" w:rsidRDefault="00F16AAA" w:rsidP="00F16AAA">
      <w:pPr>
        <w:pStyle w:val="Standard"/>
        <w:widowControl w:val="0"/>
        <w:spacing w:before="20" w:after="20"/>
        <w:ind w:firstLine="720"/>
        <w:rPr>
          <w:rFonts w:ascii="Times New Roman" w:hAnsi="Times New Roman" w:cs="Times New Roman"/>
        </w:rPr>
      </w:pPr>
      <w:r w:rsidRPr="00F16AAA">
        <w:rPr>
          <w:rFonts w:ascii="Times New Roman" w:hAnsi="Times New Roman" w:cs="Times New Roman"/>
        </w:rPr>
        <w:t>Вариант 8.1.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(1 - 4 классы). 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F16AAA" w:rsidRPr="00F16AAA" w:rsidRDefault="00F16AAA" w:rsidP="00F16AAA">
      <w:pPr>
        <w:spacing w:before="20" w:after="2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Психолого-педагогическая поддержка предполагает: помощь в формировании полноценной жизненной компетенции, развитие адекватных отношений между ребенком, учителями, одноклассникам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
    <w:p w:rsidR="0036168F" w:rsidRPr="00F16AAA" w:rsidRDefault="00F16AAA" w:rsidP="00F16AAA">
      <w:pPr>
        <w:pStyle w:val="14TexstOSNOVA1012"/>
        <w:spacing w:line="360" w:lineRule="auto"/>
        <w:ind w:firstLine="709"/>
        <w:rPr>
          <w:rFonts w:ascii="Times New Roman" w:hAnsi="Times New Roman" w:cs="Times New Roman"/>
          <w:color w:val="auto"/>
          <w:sz w:val="28"/>
          <w:szCs w:val="28"/>
        </w:rPr>
      </w:pPr>
      <w:r w:rsidRPr="00F16AAA">
        <w:rPr>
          <w:rFonts w:ascii="Times New Roman" w:hAnsi="Times New Roman" w:cs="Times New Roman"/>
          <w:sz w:val="28"/>
          <w:szCs w:val="28"/>
        </w:rPr>
        <w:lastRenderedPageBreak/>
        <w:t>В структуру АООП НОО обязательно включается Программа коррекционной работы, направленная на обеспечение эмоционально-личностного и социального  развития, преодоление коммуникативных барьеров и поддержку в освоении АООП</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D93577" w:rsidRPr="0058462F" w:rsidRDefault="00D93577" w:rsidP="00D93577">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D93577" w:rsidRPr="0058462F" w:rsidRDefault="00D93577" w:rsidP="00D93577">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Default="0036168F" w:rsidP="005B0DE1">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3974294"/>
      <w:r w:rsidRPr="00FA2D80">
        <w:rPr>
          <w:rFonts w:ascii="Times New Roman" w:hAnsi="Times New Roman" w:cs="Times New Roman"/>
          <w:b/>
          <w:sz w:val="28"/>
          <w:szCs w:val="28"/>
        </w:rPr>
        <w:t xml:space="preserve">2.1.2. Планируемые результаты освоения обучающимися </w:t>
      </w:r>
      <w:r>
        <w:rPr>
          <w:rFonts w:ascii="Times New Roman" w:hAnsi="Times New Roman" w:cs="Times New Roman"/>
          <w:b/>
          <w:sz w:val="28"/>
          <w:szCs w:val="28"/>
        </w:rPr>
        <w:br/>
      </w:r>
      <w:r w:rsidRPr="00FA2D80">
        <w:rPr>
          <w:rFonts w:ascii="Times New Roman" w:hAnsi="Times New Roman" w:cs="Times New Roman"/>
          <w:b/>
          <w:sz w:val="28"/>
          <w:szCs w:val="28"/>
        </w:rPr>
        <w:t xml:space="preserve">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w:t>
      </w:r>
      <w:r w:rsidRPr="00F63254">
        <w:rPr>
          <w:rFonts w:ascii="Times New Roman" w:hAnsi="Times New Roman" w:cs="Times New Roman"/>
          <w:b/>
          <w:sz w:val="28"/>
          <w:szCs w:val="28"/>
        </w:rPr>
        <w:t xml:space="preserve"> начального</w:t>
      </w:r>
      <w:r>
        <w:rPr>
          <w:rFonts w:ascii="Times New Roman" w:hAnsi="Times New Roman" w:cs="Times New Roman"/>
          <w:b/>
          <w:sz w:val="28"/>
          <w:szCs w:val="28"/>
        </w:rPr>
        <w:t xml:space="preserve"> общего образования</w:t>
      </w:r>
      <w:bookmarkEnd w:id="4"/>
    </w:p>
    <w:p w:rsidR="005357EE" w:rsidRDefault="00ED5E48" w:rsidP="005357EE">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5C49A7">
        <w:rPr>
          <w:rFonts w:ascii="Times New Roman" w:hAnsi="Times New Roman" w:cs="Times New Roman"/>
          <w:color w:val="auto"/>
          <w:sz w:val="28"/>
          <w:szCs w:val="28"/>
        </w:rPr>
        <w:t>В соответствии с вариантом стандарта</w:t>
      </w:r>
      <w:r w:rsidR="005357EE">
        <w:rPr>
          <w:rFonts w:ascii="Times New Roman" w:hAnsi="Times New Roman" w:cs="Times New Roman"/>
          <w:color w:val="auto"/>
          <w:sz w:val="28"/>
          <w:szCs w:val="28"/>
        </w:rPr>
        <w:t xml:space="preserve"> 8.1.</w:t>
      </w:r>
      <w:r w:rsidRPr="005C49A7">
        <w:rPr>
          <w:rFonts w:ascii="Times New Roman" w:hAnsi="Times New Roman" w:cs="Times New Roman"/>
          <w:color w:val="auto"/>
          <w:sz w:val="28"/>
          <w:szCs w:val="28"/>
        </w:rPr>
        <w:t xml:space="preserve"> для детей с ОВЗ при инклюзии обучающийся с РАС осваивает Основную образовательную Программу, требования к структуре которой установлены действующим ФГОС.</w:t>
      </w:r>
      <w:r w:rsidR="005357EE" w:rsidRPr="005357EE">
        <w:rPr>
          <w:rFonts w:ascii="Times New Roman" w:eastAsia="Times New Roman" w:hAnsi="Times New Roman" w:cs="Times New Roman"/>
          <w:bCs/>
          <w:sz w:val="28"/>
          <w:szCs w:val="28"/>
        </w:rPr>
        <w:t xml:space="preserve"> </w:t>
      </w:r>
      <w:r w:rsidR="005357EE" w:rsidRPr="00E22318">
        <w:rPr>
          <w:rFonts w:ascii="Times New Roman" w:eastAsia="Times New Roman" w:hAnsi="Times New Roman" w:cs="Times New Roman"/>
          <w:bCs/>
          <w:sz w:val="28"/>
          <w:szCs w:val="28"/>
        </w:rPr>
        <w:t>Личностные, метапредметные и предметные результаты</w:t>
      </w:r>
      <w:r w:rsidR="005357EE" w:rsidRPr="00E22318">
        <w:rPr>
          <w:rFonts w:ascii="Times New Roman" w:eastAsia="Times New Roman" w:hAnsi="Times New Roman" w:cs="Times New Roman"/>
          <w:sz w:val="28"/>
          <w:szCs w:val="28"/>
        </w:rPr>
        <w:t xml:space="preserve"> освоения обучающимися с </w:t>
      </w:r>
      <w:r w:rsidR="005357EE">
        <w:rPr>
          <w:rFonts w:ascii="Times New Roman" w:eastAsia="Times New Roman" w:hAnsi="Times New Roman" w:cs="Times New Roman"/>
          <w:sz w:val="28"/>
          <w:szCs w:val="28"/>
        </w:rPr>
        <w:t>РАС</w:t>
      </w:r>
      <w:r w:rsidR="005357EE" w:rsidRPr="00E22318">
        <w:rPr>
          <w:rFonts w:ascii="Times New Roman" w:eastAsia="Times New Roman" w:hAnsi="Times New Roman" w:cs="Times New Roman"/>
          <w:sz w:val="28"/>
          <w:szCs w:val="28"/>
        </w:rPr>
        <w:t xml:space="preserve"> АООП НОО соответствуют ФГОС НОО</w:t>
      </w:r>
      <w:r w:rsidR="005357EE" w:rsidRPr="00E22318">
        <w:rPr>
          <w:rStyle w:val="a3"/>
          <w:rFonts w:ascii="Times New Roman" w:hAnsi="Times New Roman" w:cs="Times New Roman"/>
          <w:sz w:val="28"/>
          <w:szCs w:val="28"/>
        </w:rPr>
        <w:footnoteReference w:id="7"/>
      </w:r>
      <w:r w:rsidR="005357EE" w:rsidRPr="00E22318">
        <w:rPr>
          <w:rFonts w:ascii="Times New Roman" w:eastAsia="Times New Roman" w:hAnsi="Times New Roman" w:cs="Times New Roman"/>
          <w:sz w:val="28"/>
          <w:szCs w:val="28"/>
        </w:rPr>
        <w:t>.</w:t>
      </w:r>
    </w:p>
    <w:p w:rsidR="00FF7A5E" w:rsidRPr="005C49A7" w:rsidRDefault="00FF7A5E" w:rsidP="00FF7A5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Обязательной для ребенка с РАС, обучающегося в условиях инклюзии, является систематическая специальная помощь, отвечающей его особым образовательным потребностям. </w:t>
      </w:r>
    </w:p>
    <w:p w:rsidR="005357EE" w:rsidRDefault="005357EE" w:rsidP="005357EE">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E22318">
        <w:rPr>
          <w:rFonts w:ascii="Times New Roman" w:hAnsi="Times New Roman" w:cs="Times New Roman"/>
          <w:sz w:val="28"/>
          <w:szCs w:val="28"/>
        </w:rPr>
        <w:t xml:space="preserve">Планируемые результаты освоения обучающимися с </w:t>
      </w:r>
      <w:r>
        <w:rPr>
          <w:rFonts w:ascii="Times New Roman" w:hAnsi="Times New Roman" w:cs="Times New Roman"/>
          <w:sz w:val="28"/>
          <w:szCs w:val="28"/>
        </w:rPr>
        <w:t>РАС</w:t>
      </w:r>
      <w:r w:rsidRPr="00E22318">
        <w:rPr>
          <w:rFonts w:ascii="Times New Roman" w:hAnsi="Times New Roman" w:cs="Times New Roman"/>
          <w:color w:val="auto"/>
          <w:sz w:val="28"/>
          <w:szCs w:val="28"/>
        </w:rPr>
        <w:t xml:space="preserve"> АООП НОО </w:t>
      </w:r>
      <w:r>
        <w:rPr>
          <w:rFonts w:ascii="Times New Roman" w:hAnsi="Times New Roman" w:cs="Times New Roman"/>
          <w:color w:val="auto"/>
          <w:sz w:val="28"/>
          <w:szCs w:val="28"/>
        </w:rPr>
        <w:t xml:space="preserve"> (вариант 8.1.) </w:t>
      </w:r>
      <w:r w:rsidRPr="00E22318">
        <w:rPr>
          <w:rFonts w:ascii="Times New Roman" w:hAnsi="Times New Roman" w:cs="Times New Roman"/>
          <w:color w:val="auto"/>
          <w:sz w:val="28"/>
          <w:szCs w:val="28"/>
        </w:rPr>
        <w:t>дополняются результатами освоения программы коррекционной работы</w:t>
      </w:r>
      <w:r>
        <w:rPr>
          <w:rFonts w:ascii="Times New Roman" w:hAnsi="Times New Roman" w:cs="Times New Roman"/>
          <w:color w:val="auto"/>
          <w:sz w:val="28"/>
          <w:szCs w:val="28"/>
        </w:rPr>
        <w:t>.</w:t>
      </w:r>
    </w:p>
    <w:p w:rsidR="00ED5E48" w:rsidRPr="005C49A7" w:rsidRDefault="00ED5E48" w:rsidP="00FF7A5E">
      <w:pPr>
        <w:pStyle w:val="14TexstOSNOVA1012"/>
        <w:spacing w:line="360" w:lineRule="auto"/>
        <w:ind w:firstLine="720"/>
        <w:rPr>
          <w:rFonts w:ascii="Times New Roman" w:hAnsi="Times New Roman" w:cs="Times New Roman"/>
          <w:color w:val="auto"/>
          <w:sz w:val="28"/>
          <w:szCs w:val="28"/>
        </w:rPr>
      </w:pPr>
      <w:r w:rsidRPr="005C49A7">
        <w:rPr>
          <w:rFonts w:ascii="Times New Roman" w:hAnsi="Times New Roman" w:cs="Times New Roman"/>
          <w:color w:val="auto"/>
          <w:sz w:val="28"/>
          <w:szCs w:val="28"/>
        </w:rPr>
        <w:t>При этом он имеет право на  прохождение текущей, промежуточной и государственной итоговой аттестации не только в общей, но и в иных формах</w:t>
      </w:r>
      <w:r w:rsidRPr="005C49A7">
        <w:rPr>
          <w:rFonts w:ascii="Times New Roman" w:hAnsi="Times New Roman" w:cs="Times New Roman"/>
          <w:color w:val="auto"/>
          <w:kern w:val="2"/>
          <w:sz w:val="28"/>
          <w:szCs w:val="28"/>
          <w:vertAlign w:val="superscript"/>
        </w:rPr>
        <w:footnoteReference w:id="8"/>
      </w:r>
      <w:r w:rsidRPr="005C49A7">
        <w:rPr>
          <w:rFonts w:ascii="Times New Roman" w:hAnsi="Times New Roman" w:cs="Times New Roman"/>
          <w:color w:val="auto"/>
          <w:sz w:val="28"/>
          <w:szCs w:val="28"/>
        </w:rPr>
        <w:t xml:space="preserve">. Для обучающегося с РАС это может быть аттестация в индивидуальном порядке, в привычных условиях, в присутствии знакомого учителя, без </w:t>
      </w:r>
      <w:r w:rsidRPr="005C49A7">
        <w:rPr>
          <w:rFonts w:ascii="Times New Roman" w:hAnsi="Times New Roman" w:cs="Times New Roman"/>
          <w:color w:val="auto"/>
          <w:sz w:val="28"/>
          <w:szCs w:val="28"/>
        </w:rPr>
        <w:lastRenderedPageBreak/>
        <w:t xml:space="preserve">обозначенного для ребенка ограничения по времени. Контрольные задания, при необходимости, могут быть представлены ребенку в форме наиболее удобной для него. Выбор одного из нескольких предложенных вариантов ответа может быть затруднителен такому ребенку даже при знании им правильного ответа.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в первом варианте задаются ФГОС для обучающихся с РАС. Устанавливаются следующие обязательные направления, составляющие структуру Программы коррекционной работы: </w:t>
      </w:r>
    </w:p>
    <w:p w:rsidR="00ED5E48" w:rsidRPr="005C49A7" w:rsidRDefault="00ED5E48" w:rsidP="00ED5E48">
      <w:pPr>
        <w:pStyle w:val="14TexstOSNOVA1012"/>
        <w:spacing w:line="360" w:lineRule="auto"/>
        <w:ind w:firstLine="709"/>
        <w:rPr>
          <w:rFonts w:ascii="Times New Roman" w:hAnsi="Times New Roman" w:cs="Times New Roman"/>
          <w:b/>
          <w:bCs/>
          <w:color w:val="auto"/>
          <w:sz w:val="28"/>
          <w:szCs w:val="28"/>
        </w:rPr>
      </w:pPr>
      <w:r w:rsidRPr="005C49A7">
        <w:rPr>
          <w:rFonts w:ascii="Times New Roman" w:hAnsi="Times New Roman" w:cs="Times New Roman"/>
          <w:b/>
          <w:bCs/>
          <w:color w:val="auto"/>
          <w:sz w:val="28"/>
          <w:szCs w:val="28"/>
        </w:rPr>
        <w:t>Поддержка в освоении основной образовательной программы начального обучения.</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Для обучающегося с РАС она реализуется: </w:t>
      </w:r>
    </w:p>
    <w:p w:rsidR="00ED5E48" w:rsidRPr="005C49A7" w:rsidRDefault="00ED5E48" w:rsidP="00ED5E48">
      <w:pPr>
        <w:pStyle w:val="14TexstOSNOVA1012"/>
        <w:numPr>
          <w:ilvl w:val="1"/>
          <w:numId w:val="4"/>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создании оптимальных условий введения ребенка в ситуацию </w:t>
      </w:r>
      <w:r>
        <w:rPr>
          <w:rFonts w:ascii="Times New Roman" w:hAnsi="Times New Roman" w:cs="Times New Roman"/>
          <w:color w:val="auto"/>
          <w:sz w:val="28"/>
          <w:szCs w:val="28"/>
        </w:rPr>
        <w:t>обучения</w:t>
      </w:r>
      <w:r w:rsidRPr="005C49A7">
        <w:rPr>
          <w:rFonts w:ascii="Times New Roman" w:hAnsi="Times New Roman" w:cs="Times New Roman"/>
          <w:color w:val="auto"/>
          <w:sz w:val="28"/>
          <w:szCs w:val="28"/>
        </w:rPr>
        <w:t xml:space="preserve">;  </w:t>
      </w:r>
    </w:p>
    <w:p w:rsidR="00ED5E48" w:rsidRPr="005C49A7" w:rsidRDefault="00EA62E4" w:rsidP="00ED5E48">
      <w:pPr>
        <w:pStyle w:val="14TexstOSNOVA1012"/>
        <w:numPr>
          <w:ilvl w:val="1"/>
          <w:numId w:val="4"/>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w:t>
      </w:r>
      <w:r w:rsidR="00ED5E48" w:rsidRPr="005C49A7">
        <w:rPr>
          <w:rFonts w:ascii="Times New Roman" w:hAnsi="Times New Roman" w:cs="Times New Roman"/>
          <w:color w:val="auto"/>
          <w:sz w:val="28"/>
          <w:szCs w:val="28"/>
        </w:rPr>
        <w:t>помощи в формировании адекватного учебного поведения в условиях работы в классе;</w:t>
      </w:r>
    </w:p>
    <w:p w:rsidR="00ED5E48" w:rsidRPr="005C49A7" w:rsidRDefault="00ED5E48" w:rsidP="00ED5E48">
      <w:pPr>
        <w:pStyle w:val="14TexstOSNOVA1012"/>
        <w:numPr>
          <w:ilvl w:val="1"/>
          <w:numId w:val="4"/>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 </w:t>
      </w:r>
    </w:p>
    <w:p w:rsidR="003830E6" w:rsidRPr="005C49A7" w:rsidRDefault="003830E6" w:rsidP="003830E6">
      <w:pPr>
        <w:spacing w:after="0" w:line="360" w:lineRule="auto"/>
        <w:ind w:firstLine="709"/>
        <w:jc w:val="both"/>
        <w:rPr>
          <w:rFonts w:ascii="Times New Roman" w:hAnsi="Times New Roman" w:cs="Times New Roman"/>
          <w:sz w:val="28"/>
          <w:szCs w:val="28"/>
        </w:rPr>
      </w:pPr>
      <w:r w:rsidRPr="006C72B2">
        <w:rPr>
          <w:rFonts w:ascii="Times New Roman" w:hAnsi="Times New Roman" w:cs="Times New Roman"/>
          <w:b/>
          <w:sz w:val="28"/>
          <w:szCs w:val="28"/>
        </w:rPr>
        <w:t>Требования к результатам развития жизненной компетенции</w:t>
      </w:r>
      <w:r w:rsidRPr="005C49A7">
        <w:rPr>
          <w:rFonts w:ascii="Times New Roman" w:hAnsi="Times New Roman" w:cs="Times New Roman"/>
          <w:sz w:val="28"/>
          <w:szCs w:val="28"/>
        </w:rPr>
        <w:t xml:space="preserve"> </w:t>
      </w:r>
      <w:r>
        <w:rPr>
          <w:rFonts w:ascii="Times New Roman" w:hAnsi="Times New Roman" w:cs="Times New Roman"/>
          <w:sz w:val="28"/>
          <w:szCs w:val="28"/>
        </w:rPr>
        <w:t xml:space="preserve">  включают</w:t>
      </w:r>
      <w:r w:rsidRPr="005C49A7">
        <w:rPr>
          <w:rFonts w:ascii="Times New Roman" w:hAnsi="Times New Roman" w:cs="Times New Roman"/>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color w:val="auto"/>
          <w:sz w:val="28"/>
          <w:szCs w:val="28"/>
        </w:rPr>
        <w:t>развитие внимания и представлений об окружающих людях, установление эмоционального контакта со сверстниками и близкими взрослыми,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r w:rsidR="009B432A">
        <w:rPr>
          <w:rFonts w:ascii="Times New Roman" w:hAnsi="Times New Roman" w:cs="Times New Roman"/>
          <w:color w:val="auto"/>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sz w:val="28"/>
          <w:szCs w:val="28"/>
        </w:rPr>
        <w:t xml:space="preserve">развитие жизненного опыта ребенка, совместное </w:t>
      </w:r>
      <w:r>
        <w:rPr>
          <w:rFonts w:ascii="Times New Roman" w:hAnsi="Times New Roman" w:cs="Times New Roman"/>
          <w:sz w:val="28"/>
          <w:szCs w:val="28"/>
        </w:rPr>
        <w:t xml:space="preserve">со взрослым </w:t>
      </w:r>
      <w:r w:rsidRPr="006D5BEC">
        <w:rPr>
          <w:rFonts w:ascii="Times New Roman" w:hAnsi="Times New Roman" w:cs="Times New Roman"/>
          <w:sz w:val="28"/>
          <w:szCs w:val="28"/>
        </w:rPr>
        <w:t>осмысление повседневных ситуаций, проработка значимых воспоминаний и намерений, дости</w:t>
      </w:r>
      <w:r>
        <w:rPr>
          <w:rFonts w:ascii="Times New Roman" w:hAnsi="Times New Roman" w:cs="Times New Roman"/>
          <w:sz w:val="28"/>
          <w:szCs w:val="28"/>
        </w:rPr>
        <w:t>ж</w:t>
      </w:r>
      <w:r w:rsidRPr="006D5BEC">
        <w:rPr>
          <w:rFonts w:ascii="Times New Roman" w:hAnsi="Times New Roman" w:cs="Times New Roman"/>
          <w:sz w:val="28"/>
          <w:szCs w:val="28"/>
        </w:rPr>
        <w:t>ение возможности соверш</w:t>
      </w:r>
      <w:r>
        <w:rPr>
          <w:rFonts w:ascii="Times New Roman" w:hAnsi="Times New Roman" w:cs="Times New Roman"/>
          <w:sz w:val="28"/>
          <w:szCs w:val="28"/>
        </w:rPr>
        <w:t>ать</w:t>
      </w:r>
      <w:r w:rsidRPr="006D5BEC">
        <w:rPr>
          <w:rFonts w:ascii="Times New Roman" w:hAnsi="Times New Roman" w:cs="Times New Roman"/>
          <w:sz w:val="28"/>
          <w:szCs w:val="28"/>
        </w:rPr>
        <w:t xml:space="preserve"> собственн</w:t>
      </w:r>
      <w:r>
        <w:rPr>
          <w:rFonts w:ascii="Times New Roman" w:hAnsi="Times New Roman" w:cs="Times New Roman"/>
          <w:sz w:val="28"/>
          <w:szCs w:val="28"/>
        </w:rPr>
        <w:t>ый</w:t>
      </w:r>
      <w:r w:rsidRPr="006D5BEC">
        <w:rPr>
          <w:rFonts w:ascii="Times New Roman" w:hAnsi="Times New Roman" w:cs="Times New Roman"/>
          <w:sz w:val="28"/>
          <w:szCs w:val="28"/>
        </w:rPr>
        <w:t xml:space="preserve"> осмысленн</w:t>
      </w:r>
      <w:r>
        <w:rPr>
          <w:rFonts w:ascii="Times New Roman" w:hAnsi="Times New Roman" w:cs="Times New Roman"/>
          <w:sz w:val="28"/>
          <w:szCs w:val="28"/>
        </w:rPr>
        <w:t xml:space="preserve">ый </w:t>
      </w:r>
      <w:r>
        <w:rPr>
          <w:rFonts w:ascii="Times New Roman" w:hAnsi="Times New Roman" w:cs="Times New Roman"/>
          <w:sz w:val="28"/>
          <w:szCs w:val="28"/>
        </w:rPr>
        <w:lastRenderedPageBreak/>
        <w:t>выбор</w:t>
      </w:r>
      <w:r w:rsidRPr="006D5BEC">
        <w:rPr>
          <w:rFonts w:ascii="Times New Roman" w:hAnsi="Times New Roman" w:cs="Times New Roman"/>
          <w:sz w:val="28"/>
          <w:szCs w:val="28"/>
        </w:rPr>
        <w:t xml:space="preserve"> и совместно </w:t>
      </w:r>
      <w:r>
        <w:rPr>
          <w:rFonts w:ascii="Times New Roman" w:hAnsi="Times New Roman" w:cs="Times New Roman"/>
          <w:sz w:val="28"/>
          <w:szCs w:val="28"/>
        </w:rPr>
        <w:t xml:space="preserve">выстраивать порядок и план </w:t>
      </w:r>
      <w:r w:rsidRPr="006D5BEC">
        <w:rPr>
          <w:rFonts w:ascii="Times New Roman" w:hAnsi="Times New Roman" w:cs="Times New Roman"/>
          <w:sz w:val="28"/>
          <w:szCs w:val="28"/>
        </w:rPr>
        <w:t>действий;</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sidRPr="006D5BEC">
        <w:rPr>
          <w:rFonts w:ascii="Times New Roman" w:hAnsi="Times New Roman" w:cs="Times New Roman"/>
          <w:sz w:val="28"/>
          <w:szCs w:val="28"/>
        </w:rPr>
        <w:t>развитие позитивного отношения к новизне, уменьшение тревоги и н</w:t>
      </w:r>
      <w:r>
        <w:rPr>
          <w:rFonts w:ascii="Times New Roman" w:hAnsi="Times New Roman" w:cs="Times New Roman"/>
          <w:sz w:val="28"/>
          <w:szCs w:val="28"/>
        </w:rPr>
        <w:t>а</w:t>
      </w:r>
      <w:r w:rsidRPr="006D5BEC">
        <w:rPr>
          <w:rFonts w:ascii="Times New Roman" w:hAnsi="Times New Roman" w:cs="Times New Roman"/>
          <w:sz w:val="28"/>
          <w:szCs w:val="28"/>
        </w:rPr>
        <w:t>пряженности при неожиданных изме</w:t>
      </w:r>
      <w:r>
        <w:rPr>
          <w:rFonts w:ascii="Times New Roman" w:hAnsi="Times New Roman" w:cs="Times New Roman"/>
          <w:sz w:val="28"/>
          <w:szCs w:val="28"/>
        </w:rPr>
        <w:t>не</w:t>
      </w:r>
      <w:r w:rsidRPr="006D5BEC">
        <w:rPr>
          <w:rFonts w:ascii="Times New Roman" w:hAnsi="Times New Roman" w:cs="Times New Roman"/>
          <w:sz w:val="28"/>
          <w:szCs w:val="28"/>
        </w:rPr>
        <w:t>ниях в привычном ходе событий и большей адекватности в реа</w:t>
      </w:r>
      <w:r>
        <w:rPr>
          <w:rFonts w:ascii="Times New Roman" w:hAnsi="Times New Roman" w:cs="Times New Roman"/>
          <w:sz w:val="28"/>
          <w:szCs w:val="28"/>
        </w:rPr>
        <w:t>к</w:t>
      </w:r>
      <w:r w:rsidRPr="006D5BEC">
        <w:rPr>
          <w:rFonts w:ascii="Times New Roman" w:hAnsi="Times New Roman" w:cs="Times New Roman"/>
          <w:sz w:val="28"/>
          <w:szCs w:val="28"/>
        </w:rPr>
        <w:t xml:space="preserve">ции на них; </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формировании реальных </w:t>
      </w:r>
      <w:r w:rsidRPr="005C49A7">
        <w:rPr>
          <w:rFonts w:ascii="Times New Roman" w:hAnsi="Times New Roman" w:cs="Times New Roman"/>
          <w:sz w:val="28"/>
          <w:szCs w:val="28"/>
        </w:rPr>
        <w:t>представлений о собственных возмо</w:t>
      </w:r>
      <w:r>
        <w:rPr>
          <w:rFonts w:ascii="Times New Roman" w:hAnsi="Times New Roman" w:cs="Times New Roman"/>
          <w:sz w:val="28"/>
          <w:szCs w:val="28"/>
        </w:rPr>
        <w:t>жностях</w:t>
      </w:r>
      <w:r w:rsidRPr="005C49A7">
        <w:rPr>
          <w:rFonts w:ascii="Times New Roman" w:hAnsi="Times New Roman" w:cs="Times New Roman"/>
          <w:sz w:val="28"/>
          <w:szCs w:val="28"/>
        </w:rPr>
        <w:t>, о насущно необходимом жизнеобеспечении, способност</w:t>
      </w:r>
      <w:r>
        <w:rPr>
          <w:rFonts w:ascii="Times New Roman" w:hAnsi="Times New Roman" w:cs="Times New Roman"/>
          <w:sz w:val="28"/>
          <w:szCs w:val="28"/>
        </w:rPr>
        <w:t>и</w:t>
      </w:r>
      <w:r w:rsidRPr="005C49A7">
        <w:rPr>
          <w:rFonts w:ascii="Times New Roman" w:hAnsi="Times New Roman" w:cs="Times New Roman"/>
          <w:sz w:val="28"/>
          <w:szCs w:val="28"/>
        </w:rPr>
        <w:t xml:space="preserve"> </w:t>
      </w:r>
      <w:r>
        <w:rPr>
          <w:rFonts w:ascii="Times New Roman" w:hAnsi="Times New Roman" w:cs="Times New Roman"/>
          <w:sz w:val="28"/>
          <w:szCs w:val="28"/>
        </w:rPr>
        <w:t>обращаться за помощью к взрослым, в том числе</w:t>
      </w:r>
      <w:r w:rsidRPr="005C49A7">
        <w:rPr>
          <w:rFonts w:ascii="Times New Roman" w:hAnsi="Times New Roman" w:cs="Times New Roman"/>
          <w:sz w:val="28"/>
          <w:szCs w:val="28"/>
        </w:rPr>
        <w:t xml:space="preserve"> по вопросам медицинского сопровождения и создания специальных условий для пребывания в школе;</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продвижение в о</w:t>
      </w:r>
      <w:r w:rsidRPr="005C49A7">
        <w:rPr>
          <w:rFonts w:ascii="Times New Roman" w:hAnsi="Times New Roman" w:cs="Times New Roman"/>
          <w:sz w:val="28"/>
          <w:szCs w:val="28"/>
        </w:rPr>
        <w:t>владени</w:t>
      </w:r>
      <w:r>
        <w:rPr>
          <w:rFonts w:ascii="Times New Roman" w:hAnsi="Times New Roman" w:cs="Times New Roman"/>
          <w:sz w:val="28"/>
          <w:szCs w:val="28"/>
        </w:rPr>
        <w:t>и</w:t>
      </w:r>
      <w:r w:rsidRPr="005C49A7">
        <w:rPr>
          <w:rFonts w:ascii="Times New Roman" w:hAnsi="Times New Roman" w:cs="Times New Roman"/>
          <w:sz w:val="28"/>
          <w:szCs w:val="28"/>
        </w:rPr>
        <w:t xml:space="preserve"> социально-бытовыми умениями в повседневной жизни; </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продвижение в овладении </w:t>
      </w:r>
      <w:r w:rsidRPr="005C49A7">
        <w:rPr>
          <w:rFonts w:ascii="Times New Roman" w:hAnsi="Times New Roman" w:cs="Times New Roman"/>
          <w:sz w:val="28"/>
          <w:szCs w:val="28"/>
        </w:rPr>
        <w:t xml:space="preserve">навыками коммуникации и принятыми </w:t>
      </w:r>
      <w:r>
        <w:rPr>
          <w:rFonts w:ascii="Times New Roman" w:hAnsi="Times New Roman" w:cs="Times New Roman"/>
          <w:sz w:val="28"/>
          <w:szCs w:val="28"/>
        </w:rPr>
        <w:t>формами</w:t>
      </w:r>
      <w:r w:rsidRPr="005C49A7">
        <w:rPr>
          <w:rFonts w:ascii="Times New Roman" w:hAnsi="Times New Roman" w:cs="Times New Roman"/>
          <w:sz w:val="28"/>
          <w:szCs w:val="28"/>
        </w:rPr>
        <w:t xml:space="preserve"> социального взаимодействия (</w:t>
      </w:r>
      <w:r>
        <w:rPr>
          <w:rFonts w:ascii="Times New Roman" w:hAnsi="Times New Roman" w:cs="Times New Roman"/>
          <w:sz w:val="28"/>
          <w:szCs w:val="28"/>
        </w:rPr>
        <w:t>приветствия, извинения, вежливая просьба или отказ)</w:t>
      </w:r>
      <w:r w:rsidRPr="005C49A7">
        <w:rPr>
          <w:rFonts w:ascii="Times New Roman" w:hAnsi="Times New Roman" w:cs="Times New Roman"/>
          <w:sz w:val="28"/>
          <w:szCs w:val="28"/>
        </w:rPr>
        <w:t>;</w:t>
      </w:r>
    </w:p>
    <w:p w:rsidR="003830E6" w:rsidRPr="006D5BEC"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осмыслении </w:t>
      </w:r>
      <w:r w:rsidRPr="006D5BEC">
        <w:rPr>
          <w:rFonts w:ascii="Times New Roman" w:hAnsi="Times New Roman" w:cs="Times New Roman"/>
          <w:sz w:val="28"/>
          <w:szCs w:val="28"/>
        </w:rPr>
        <w:t>осмыслени</w:t>
      </w:r>
      <w:r>
        <w:rPr>
          <w:rFonts w:ascii="Times New Roman" w:hAnsi="Times New Roman" w:cs="Times New Roman"/>
          <w:sz w:val="28"/>
          <w:szCs w:val="28"/>
        </w:rPr>
        <w:t xml:space="preserve">е </w:t>
      </w:r>
      <w:r w:rsidRPr="006D5BEC">
        <w:rPr>
          <w:rFonts w:ascii="Times New Roman" w:hAnsi="Times New Roman" w:cs="Times New Roman"/>
          <w:sz w:val="28"/>
          <w:szCs w:val="28"/>
        </w:rPr>
        <w:t>и дифференциация картины мира в ее целостной  временно-пространственной организации (</w:t>
      </w:r>
      <w:r>
        <w:rPr>
          <w:rFonts w:ascii="Times New Roman" w:hAnsi="Times New Roman" w:cs="Times New Roman"/>
          <w:sz w:val="28"/>
          <w:szCs w:val="28"/>
        </w:rPr>
        <w:t xml:space="preserve">продвижение в </w:t>
      </w:r>
      <w:r w:rsidRPr="006D5BEC">
        <w:rPr>
          <w:rFonts w:ascii="Times New Roman" w:hAnsi="Times New Roman" w:cs="Times New Roman"/>
          <w:sz w:val="28"/>
          <w:szCs w:val="28"/>
        </w:rPr>
        <w:t>преодолени</w:t>
      </w:r>
      <w:r>
        <w:rPr>
          <w:rFonts w:ascii="Times New Roman" w:hAnsi="Times New Roman" w:cs="Times New Roman"/>
          <w:sz w:val="28"/>
          <w:szCs w:val="28"/>
        </w:rPr>
        <w:t>и</w:t>
      </w:r>
      <w:r w:rsidRPr="006D5BEC">
        <w:rPr>
          <w:rFonts w:ascii="Times New Roman" w:hAnsi="Times New Roman" w:cs="Times New Roman"/>
          <w:sz w:val="28"/>
          <w:szCs w:val="28"/>
        </w:rPr>
        <w:t xml:space="preserve"> фрагментарности ее восприятия);</w:t>
      </w:r>
    </w:p>
    <w:p w:rsidR="003830E6" w:rsidRPr="005C49A7" w:rsidRDefault="003830E6" w:rsidP="003830E6">
      <w:pPr>
        <w:widowControl w:val="0"/>
        <w:numPr>
          <w:ilvl w:val="0"/>
          <w:numId w:val="3"/>
        </w:numPr>
        <w:suppressAutoHyphens w:val="0"/>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помощь в </w:t>
      </w:r>
      <w:r w:rsidRPr="005C49A7">
        <w:rPr>
          <w:rFonts w:ascii="Times New Roman" w:hAnsi="Times New Roman" w:cs="Times New Roman"/>
          <w:sz w:val="28"/>
          <w:szCs w:val="28"/>
        </w:rPr>
        <w:t>осмыслени</w:t>
      </w:r>
      <w:r>
        <w:rPr>
          <w:rFonts w:ascii="Times New Roman" w:hAnsi="Times New Roman" w:cs="Times New Roman"/>
          <w:sz w:val="28"/>
          <w:szCs w:val="28"/>
        </w:rPr>
        <w:t>и</w:t>
      </w:r>
      <w:r w:rsidRPr="005C49A7">
        <w:rPr>
          <w:rFonts w:ascii="Times New Roman" w:hAnsi="Times New Roman" w:cs="Times New Roman"/>
          <w:sz w:val="28"/>
          <w:szCs w:val="28"/>
        </w:rPr>
        <w:t xml:space="preserve"> социального окружения, своего места в нем, принятие соответствующих возрасту ценностей и социальных ролей.</w:t>
      </w:r>
    </w:p>
    <w:p w:rsidR="003830E6" w:rsidRPr="005C49A7" w:rsidRDefault="003830E6" w:rsidP="003830E6">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По каждому направлению коррекционной работы определяются требования к результатам развития жизненной компетенции (см. таблицы 1 - </w:t>
      </w:r>
      <w:r>
        <w:rPr>
          <w:rFonts w:ascii="Times New Roman" w:hAnsi="Times New Roman" w:cs="Times New Roman"/>
          <w:sz w:val="28"/>
          <w:szCs w:val="28"/>
        </w:rPr>
        <w:t>8</w:t>
      </w:r>
      <w:r w:rsidRPr="005C49A7">
        <w:rPr>
          <w:rFonts w:ascii="Times New Roman" w:hAnsi="Times New Roman" w:cs="Times New Roman"/>
          <w:sz w:val="28"/>
          <w:szCs w:val="28"/>
        </w:rPr>
        <w:t>).</w:t>
      </w:r>
    </w:p>
    <w:p w:rsidR="003830E6" w:rsidRPr="005C49A7" w:rsidRDefault="003830E6" w:rsidP="003830E6">
      <w:pPr>
        <w:spacing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Таблица 1</w:t>
      </w:r>
    </w:p>
    <w:p w:rsidR="003830E6" w:rsidRPr="005C49A7" w:rsidRDefault="003830E6" w:rsidP="003830E6">
      <w:pPr>
        <w:spacing w:after="360" w:line="240" w:lineRule="auto"/>
        <w:ind w:firstLine="709"/>
        <w:jc w:val="both"/>
        <w:rPr>
          <w:rFonts w:ascii="Times New Roman" w:hAnsi="Times New Roman" w:cs="Times New Roman"/>
          <w:b/>
          <w:bCs/>
          <w:sz w:val="28"/>
          <w:szCs w:val="28"/>
        </w:rPr>
      </w:pPr>
      <w:r w:rsidRPr="006C72B2">
        <w:rPr>
          <w:rFonts w:ascii="Times New Roman" w:hAnsi="Times New Roman" w:cs="Times New Roman"/>
          <w:bCs/>
          <w:sz w:val="28"/>
          <w:szCs w:val="28"/>
        </w:rPr>
        <w:t xml:space="preserve">Требования к результатам формирования жизненной компетенции </w:t>
      </w:r>
      <w:r w:rsidRPr="006C72B2">
        <w:rPr>
          <w:rFonts w:ascii="Times New Roman" w:hAnsi="Times New Roman" w:cs="Times New Roman"/>
          <w:bCs/>
          <w:sz w:val="28"/>
          <w:szCs w:val="28"/>
        </w:rPr>
        <w:br/>
        <w:t xml:space="preserve">по направлению </w:t>
      </w:r>
      <w:r>
        <w:rPr>
          <w:rFonts w:ascii="Times New Roman" w:hAnsi="Times New Roman" w:cs="Times New Roman"/>
          <w:bCs/>
          <w:sz w:val="28"/>
          <w:szCs w:val="28"/>
        </w:rPr>
        <w:t xml:space="preserve"> </w:t>
      </w:r>
      <w:r w:rsidRPr="006C72B2">
        <w:rPr>
          <w:rFonts w:ascii="Times New Roman" w:hAnsi="Times New Roman" w:cs="Times New Roman"/>
          <w:bCs/>
          <w:sz w:val="28"/>
          <w:szCs w:val="28"/>
        </w:rPr>
        <w:t>«</w:t>
      </w:r>
      <w:r w:rsidRPr="006C72B2">
        <w:rPr>
          <w:rFonts w:ascii="Times New Roman" w:hAnsi="Times New Roman" w:cs="Times New Roman"/>
          <w:color w:val="auto"/>
          <w:sz w:val="28"/>
          <w:szCs w:val="28"/>
        </w:rPr>
        <w:t>Установление и развитие эмоционального контакта,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использования адекватных форм коммуникации и развитие представлений об окружающих людях</w:t>
      </w:r>
      <w:r w:rsidR="009B432A">
        <w:rPr>
          <w:rFonts w:ascii="Times New Roman" w:hAnsi="Times New Roman" w:cs="Times New Roman"/>
          <w:color w:val="auto"/>
          <w:sz w:val="28"/>
          <w:szCs w:val="28"/>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6D5BEC" w:rsidRDefault="003830E6" w:rsidP="004F5E15">
            <w:pPr>
              <w:pStyle w:val="14TexstOSNOVA1012"/>
              <w:spacing w:before="120" w:line="240" w:lineRule="auto"/>
              <w:ind w:firstLine="0"/>
              <w:rPr>
                <w:rFonts w:ascii="Times New Roman" w:hAnsi="Times New Roman" w:cs="Times New Roman"/>
                <w:color w:val="auto"/>
                <w:sz w:val="28"/>
                <w:szCs w:val="28"/>
              </w:rPr>
            </w:pPr>
            <w:r w:rsidRPr="006D5BEC">
              <w:rPr>
                <w:rFonts w:ascii="Times New Roman" w:hAnsi="Times New Roman" w:cs="Times New Roman"/>
                <w:color w:val="auto"/>
                <w:sz w:val="28"/>
                <w:szCs w:val="28"/>
              </w:rPr>
              <w:t>Установление эмоционального контакта, развити</w:t>
            </w:r>
            <w:r>
              <w:rPr>
                <w:rFonts w:ascii="Times New Roman" w:hAnsi="Times New Roman" w:cs="Times New Roman"/>
                <w:color w:val="auto"/>
                <w:sz w:val="28"/>
                <w:szCs w:val="28"/>
              </w:rPr>
              <w:t>е</w:t>
            </w:r>
            <w:r w:rsidRPr="006D5BEC">
              <w:rPr>
                <w:rFonts w:ascii="Times New Roman" w:hAnsi="Times New Roman" w:cs="Times New Roman"/>
                <w:color w:val="auto"/>
                <w:sz w:val="28"/>
                <w:szCs w:val="28"/>
              </w:rPr>
              <w:t xml:space="preserve"> представлений об окружающих людях, желания и </w:t>
            </w:r>
            <w:r w:rsidRPr="006D5BEC">
              <w:rPr>
                <w:rFonts w:ascii="Times New Roman" w:hAnsi="Times New Roman" w:cs="Times New Roman"/>
                <w:color w:val="auto"/>
                <w:sz w:val="28"/>
                <w:szCs w:val="28"/>
              </w:rPr>
              <w:lastRenderedPageBreak/>
              <w:t>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r w:rsidRPr="006D5BEC">
              <w:rPr>
                <w:rFonts w:ascii="Times New Roman" w:hAnsi="Times New Roman" w:cs="Times New Roman"/>
                <w:sz w:val="28"/>
                <w:szCs w:val="28"/>
              </w:rPr>
              <w:t xml:space="preserve"> </w:t>
            </w:r>
          </w:p>
        </w:tc>
        <w:tc>
          <w:tcPr>
            <w:tcW w:w="5068" w:type="dxa"/>
          </w:tcPr>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lastRenderedPageBreak/>
              <w:t>Развитие у ребенка стремления к контакту, внимания и ориентации на другого человека, восприяти</w:t>
            </w:r>
            <w:r w:rsidR="00B95751">
              <w:rPr>
                <w:rFonts w:ascii="Times New Roman" w:hAnsi="Times New Roman" w:cs="Times New Roman"/>
                <w:sz w:val="28"/>
                <w:szCs w:val="28"/>
              </w:rPr>
              <w:t>я</w:t>
            </w:r>
            <w:r w:rsidRPr="006D5BEC">
              <w:rPr>
                <w:rFonts w:ascii="Times New Roman" w:hAnsi="Times New Roman" w:cs="Times New Roman"/>
                <w:sz w:val="28"/>
                <w:szCs w:val="28"/>
              </w:rPr>
              <w:t xml:space="preserve"> </w:t>
            </w:r>
            <w:r w:rsidRPr="006D5BEC">
              <w:rPr>
                <w:rFonts w:ascii="Times New Roman" w:hAnsi="Times New Roman" w:cs="Times New Roman"/>
                <w:sz w:val="28"/>
                <w:szCs w:val="28"/>
              </w:rPr>
              <w:lastRenderedPageBreak/>
              <w:t>происходящего.</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Понимание ребенком, того, что свои переживания можно разделить с другим человеком</w:t>
            </w:r>
            <w:r w:rsidR="00B95751">
              <w:rPr>
                <w:rFonts w:ascii="Times New Roman" w:hAnsi="Times New Roman" w:cs="Times New Roman"/>
                <w:sz w:val="28"/>
                <w:szCs w:val="28"/>
              </w:rPr>
              <w:t>,</w:t>
            </w:r>
            <w:r w:rsidRPr="006D5BEC">
              <w:rPr>
                <w:rFonts w:ascii="Times New Roman" w:hAnsi="Times New Roman" w:cs="Times New Roman"/>
                <w:sz w:val="28"/>
                <w:szCs w:val="28"/>
              </w:rPr>
              <w:t xml:space="preserve"> получение разнообразного опыта разделенных переживаний.</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Понимание</w:t>
            </w:r>
            <w:r w:rsidR="00B95751">
              <w:rPr>
                <w:rFonts w:ascii="Times New Roman" w:hAnsi="Times New Roman" w:cs="Times New Roman"/>
                <w:sz w:val="28"/>
                <w:szCs w:val="28"/>
              </w:rPr>
              <w:t xml:space="preserve"> того, </w:t>
            </w:r>
            <w:r w:rsidRPr="006D5BEC">
              <w:rPr>
                <w:rFonts w:ascii="Times New Roman" w:hAnsi="Times New Roman" w:cs="Times New Roman"/>
                <w:sz w:val="28"/>
                <w:szCs w:val="28"/>
              </w:rPr>
              <w:t>что происходит с ним значимо для других, а ему может быть близко то, что происходит с другими людьми (очерчивание и разработка общих смысловых полей).</w:t>
            </w:r>
          </w:p>
          <w:p w:rsidR="003830E6" w:rsidRPr="006D5BEC"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 xml:space="preserve"> Появление возможности спонтанно обратиться, задать вопрос и воспринять ответ не только в узком русле собственного стереотипного интереса</w:t>
            </w:r>
            <w:r w:rsidR="00B95751">
              <w:rPr>
                <w:rFonts w:ascii="Times New Roman" w:hAnsi="Times New Roman" w:cs="Times New Roman"/>
                <w:sz w:val="28"/>
                <w:szCs w:val="28"/>
              </w:rPr>
              <w:t>.</w:t>
            </w:r>
          </w:p>
          <w:p w:rsidR="003830E6" w:rsidRPr="005C49A7" w:rsidRDefault="003830E6" w:rsidP="004F5E15">
            <w:pPr>
              <w:spacing w:before="120" w:after="120" w:line="240" w:lineRule="auto"/>
              <w:jc w:val="both"/>
              <w:rPr>
                <w:rFonts w:ascii="Times New Roman" w:hAnsi="Times New Roman" w:cs="Times New Roman"/>
                <w:sz w:val="28"/>
                <w:szCs w:val="28"/>
              </w:rPr>
            </w:pPr>
            <w:r w:rsidRPr="006D5BEC">
              <w:rPr>
                <w:rFonts w:ascii="Times New Roman" w:hAnsi="Times New Roman" w:cs="Times New Roman"/>
                <w:sz w:val="28"/>
                <w:szCs w:val="28"/>
              </w:rPr>
              <w:t>Приобретение положительного опыта коммуникации, развитие ее адекватных форм, накопление представлений о других людях.</w:t>
            </w:r>
          </w:p>
        </w:tc>
      </w:tr>
    </w:tbl>
    <w:p w:rsidR="003830E6" w:rsidRDefault="003830E6" w:rsidP="003830E6"/>
    <w:p w:rsidR="003830E6" w:rsidRDefault="003830E6" w:rsidP="003830E6">
      <w:pPr>
        <w:spacing w:after="360"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Таблица 2</w:t>
      </w:r>
    </w:p>
    <w:p w:rsidR="003830E6" w:rsidRPr="006C72B2" w:rsidRDefault="003830E6" w:rsidP="003830E6">
      <w:pPr>
        <w:spacing w:after="360" w:line="240" w:lineRule="auto"/>
        <w:ind w:firstLine="709"/>
        <w:jc w:val="both"/>
        <w:rPr>
          <w:rFonts w:ascii="Times New Roman" w:hAnsi="Times New Roman" w:cs="Times New Roman"/>
          <w:bCs/>
          <w:sz w:val="28"/>
          <w:szCs w:val="28"/>
        </w:rPr>
      </w:pPr>
      <w:r w:rsidRPr="006C72B2">
        <w:rPr>
          <w:rFonts w:ascii="Times New Roman" w:hAnsi="Times New Roman" w:cs="Times New Roman"/>
          <w:bCs/>
          <w:sz w:val="28"/>
          <w:szCs w:val="28"/>
        </w:rPr>
        <w:t xml:space="preserve">Требования к результатам формирования жизненной компетенции </w:t>
      </w:r>
      <w:r w:rsidRPr="006C72B2">
        <w:rPr>
          <w:rFonts w:ascii="Times New Roman" w:hAnsi="Times New Roman" w:cs="Times New Roman"/>
          <w:bCs/>
          <w:sz w:val="28"/>
          <w:szCs w:val="28"/>
        </w:rPr>
        <w:br/>
        <w:t>по направлению «Совместное о</w:t>
      </w:r>
      <w:r w:rsidRPr="006C72B2">
        <w:rPr>
          <w:rFonts w:ascii="Times New Roman" w:hAnsi="Times New Roman" w:cs="Times New Roman"/>
          <w:color w:val="auto"/>
          <w:sz w:val="28"/>
          <w:szCs w:val="28"/>
        </w:rPr>
        <w:t>смысление и упорядочивание жизненного опыта ребенка: повседневных ситуаций; значимых воспоминаний и намерений, достижение возможности совершения самостоятельного выбора, выработки общего решения  и построения планов</w:t>
      </w:r>
      <w:r w:rsidR="00B95751">
        <w:rPr>
          <w:rFonts w:ascii="Times New Roman" w:hAnsi="Times New Roman" w:cs="Times New Roman"/>
          <w:color w:val="auto"/>
          <w:sz w:val="28"/>
          <w:szCs w:val="28"/>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BE57C9" w:rsidRDefault="003830E6" w:rsidP="004F5E15">
            <w:pPr>
              <w:pStyle w:val="14TexstOSNOVA1012"/>
              <w:spacing w:before="120" w:line="240" w:lineRule="auto"/>
              <w:ind w:firstLine="0"/>
              <w:rPr>
                <w:rFonts w:ascii="Times New Roman" w:hAnsi="Times New Roman" w:cs="Times New Roman"/>
                <w:color w:val="auto"/>
                <w:sz w:val="28"/>
                <w:szCs w:val="28"/>
                <w:highlight w:val="magenta"/>
              </w:rPr>
            </w:pPr>
            <w:r w:rsidRPr="00837959">
              <w:rPr>
                <w:rFonts w:ascii="Times New Roman" w:hAnsi="Times New Roman" w:cs="Times New Roman"/>
                <w:sz w:val="28"/>
                <w:szCs w:val="28"/>
              </w:rPr>
              <w:t>Совместное осмысление</w:t>
            </w:r>
            <w:r w:rsidR="00B95751">
              <w:rPr>
                <w:rFonts w:ascii="Times New Roman" w:hAnsi="Times New Roman" w:cs="Times New Roman"/>
                <w:sz w:val="28"/>
                <w:szCs w:val="28"/>
              </w:rPr>
              <w:t xml:space="preserve">, </w:t>
            </w:r>
            <w:r w:rsidRPr="00837959">
              <w:rPr>
                <w:rFonts w:ascii="Times New Roman" w:hAnsi="Times New Roman" w:cs="Times New Roman"/>
                <w:sz w:val="28"/>
                <w:szCs w:val="28"/>
              </w:rPr>
              <w:t xml:space="preserve"> упорядочивание и расширение жизненного опыта ребенка. Эмоционально-смысловая проработка повседневных и новых ситуаций, значимых воспоминаний и намерений, развитие возможности совершения осмысленного выбора, приняти</w:t>
            </w:r>
            <w:r w:rsidR="00B95751">
              <w:rPr>
                <w:rFonts w:ascii="Times New Roman" w:hAnsi="Times New Roman" w:cs="Times New Roman"/>
                <w:sz w:val="28"/>
                <w:szCs w:val="28"/>
              </w:rPr>
              <w:t>я</w:t>
            </w:r>
            <w:r w:rsidRPr="00837959">
              <w:rPr>
                <w:rFonts w:ascii="Times New Roman" w:hAnsi="Times New Roman" w:cs="Times New Roman"/>
                <w:sz w:val="28"/>
                <w:szCs w:val="28"/>
              </w:rPr>
              <w:t xml:space="preserve"> совместного </w:t>
            </w:r>
            <w:r>
              <w:rPr>
                <w:rFonts w:ascii="Times New Roman" w:hAnsi="Times New Roman" w:cs="Times New Roman"/>
                <w:sz w:val="28"/>
                <w:szCs w:val="28"/>
              </w:rPr>
              <w:t xml:space="preserve">решения </w:t>
            </w:r>
            <w:r w:rsidRPr="00837959">
              <w:rPr>
                <w:rFonts w:ascii="Times New Roman" w:hAnsi="Times New Roman" w:cs="Times New Roman"/>
                <w:sz w:val="28"/>
                <w:szCs w:val="28"/>
              </w:rPr>
              <w:t>и построения план</w:t>
            </w:r>
            <w:r w:rsidR="00B95751">
              <w:rPr>
                <w:rFonts w:ascii="Times New Roman" w:hAnsi="Times New Roman" w:cs="Times New Roman"/>
                <w:sz w:val="28"/>
                <w:szCs w:val="28"/>
              </w:rPr>
              <w:t xml:space="preserve">а </w:t>
            </w:r>
            <w:r>
              <w:rPr>
                <w:rFonts w:ascii="Times New Roman" w:hAnsi="Times New Roman" w:cs="Times New Roman"/>
                <w:sz w:val="28"/>
                <w:szCs w:val="28"/>
              </w:rPr>
              <w:t>действия</w:t>
            </w:r>
            <w:r w:rsidRPr="00837959">
              <w:rPr>
                <w:rFonts w:ascii="Times New Roman" w:hAnsi="Times New Roman" w:cs="Times New Roman"/>
                <w:sz w:val="28"/>
                <w:szCs w:val="28"/>
              </w:rPr>
              <w:t xml:space="preserve">, </w:t>
            </w:r>
          </w:p>
        </w:tc>
        <w:tc>
          <w:tcPr>
            <w:tcW w:w="5068" w:type="dxa"/>
          </w:tcPr>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Б</w:t>
            </w:r>
            <w:r w:rsidRPr="00B95751">
              <w:rPr>
                <w:rFonts w:ascii="Times New Roman" w:hAnsi="Times New Roman" w:cs="Times New Roman"/>
                <w:i/>
                <w:sz w:val="28"/>
                <w:szCs w:val="28"/>
              </w:rPr>
              <w:t>о</w:t>
            </w:r>
            <w:r>
              <w:rPr>
                <w:rFonts w:ascii="Times New Roman" w:hAnsi="Times New Roman" w:cs="Times New Roman"/>
                <w:sz w:val="28"/>
                <w:szCs w:val="28"/>
              </w:rPr>
              <w:t>льшая адекватность и эмоциональная стабильность ребенка, Появление в его жизни предметов, людей, обстоятельств, на которые раньше он не обращал внимания.</w:t>
            </w:r>
          </w:p>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Появление возможности обратит</w:t>
            </w:r>
            <w:r w:rsidR="00B95751">
              <w:rPr>
                <w:rFonts w:ascii="Times New Roman" w:hAnsi="Times New Roman" w:cs="Times New Roman"/>
                <w:sz w:val="28"/>
                <w:szCs w:val="28"/>
              </w:rPr>
              <w:t>ь</w:t>
            </w:r>
            <w:r>
              <w:rPr>
                <w:rFonts w:ascii="Times New Roman" w:hAnsi="Times New Roman" w:cs="Times New Roman"/>
                <w:sz w:val="28"/>
                <w:szCs w:val="28"/>
              </w:rPr>
              <w:t>ся к  прошлому опыту ребенка</w:t>
            </w:r>
            <w:r w:rsidR="00B95751">
              <w:rPr>
                <w:rFonts w:ascii="Times New Roman" w:hAnsi="Times New Roman" w:cs="Times New Roman"/>
                <w:sz w:val="28"/>
                <w:szCs w:val="28"/>
              </w:rPr>
              <w:t xml:space="preserve">, а также </w:t>
            </w:r>
            <w:r>
              <w:rPr>
                <w:rFonts w:ascii="Times New Roman" w:hAnsi="Times New Roman" w:cs="Times New Roman"/>
                <w:sz w:val="28"/>
                <w:szCs w:val="28"/>
              </w:rPr>
              <w:t xml:space="preserve">его собственных обращений к прошлому: «а помнишь?». Возможность использовать его прошлый опыт для осмысления и оценки происходящего и организации поведения ребенка. </w:t>
            </w:r>
          </w:p>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Появление возможности обсудить происходящее и выделить возможные варианты развития событий, получение ребенком опыта самостоятель</w:t>
            </w:r>
            <w:r w:rsidR="00B95751">
              <w:rPr>
                <w:rFonts w:ascii="Times New Roman" w:hAnsi="Times New Roman" w:cs="Times New Roman"/>
                <w:sz w:val="28"/>
                <w:szCs w:val="28"/>
              </w:rPr>
              <w:t xml:space="preserve">ного выбора ( а ты как хочешь?), </w:t>
            </w:r>
            <w:r>
              <w:rPr>
                <w:rFonts w:ascii="Times New Roman" w:hAnsi="Times New Roman" w:cs="Times New Roman"/>
                <w:sz w:val="28"/>
                <w:szCs w:val="28"/>
              </w:rPr>
              <w:t xml:space="preserve"> выбора не из «хорошего и плохого», а из «хорошего и другого - тоже хорошего», «что сначала, а что потом»  </w:t>
            </w:r>
          </w:p>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Появление возможности постепенного в</w:t>
            </w:r>
            <w:r w:rsidR="00B95751">
              <w:rPr>
                <w:rFonts w:ascii="Times New Roman" w:hAnsi="Times New Roman" w:cs="Times New Roman"/>
                <w:sz w:val="28"/>
                <w:szCs w:val="28"/>
              </w:rPr>
              <w:t xml:space="preserve">ключения </w:t>
            </w:r>
            <w:r>
              <w:rPr>
                <w:rFonts w:ascii="Times New Roman" w:hAnsi="Times New Roman" w:cs="Times New Roman"/>
                <w:sz w:val="28"/>
                <w:szCs w:val="28"/>
              </w:rPr>
              <w:t xml:space="preserve">ребенка в обсуждение и принятия общего решения, совместной разработки плана будущих действий. </w:t>
            </w:r>
          </w:p>
        </w:tc>
      </w:tr>
    </w:tbl>
    <w:p w:rsidR="003830E6" w:rsidRDefault="003830E6" w:rsidP="003830E6">
      <w:pPr>
        <w:spacing w:before="240"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lastRenderedPageBreak/>
        <w:t>Таблица 3</w:t>
      </w:r>
    </w:p>
    <w:p w:rsidR="003830E6" w:rsidRDefault="003830E6" w:rsidP="00B95751">
      <w:pPr>
        <w:spacing w:after="0" w:line="240" w:lineRule="auto"/>
        <w:ind w:firstLine="709"/>
        <w:jc w:val="both"/>
        <w:rPr>
          <w:rFonts w:ascii="Times New Roman" w:hAnsi="Times New Roman" w:cs="Times New Roman"/>
          <w:b/>
          <w:sz w:val="28"/>
          <w:szCs w:val="28"/>
        </w:rPr>
      </w:pPr>
      <w:r>
        <w:rPr>
          <w:rFonts w:ascii="Times New Roman" w:hAnsi="Times New Roman" w:cs="Times New Roman"/>
          <w:b/>
          <w:bCs/>
          <w:sz w:val="28"/>
          <w:szCs w:val="28"/>
        </w:rPr>
        <w:t xml:space="preserve">Требования к результатам формирования жизненной компетенции по направлению </w:t>
      </w:r>
      <w:r w:rsidRPr="00ED033B">
        <w:rPr>
          <w:rFonts w:ascii="Times New Roman" w:hAnsi="Times New Roman" w:cs="Times New Roman"/>
          <w:b/>
          <w:bCs/>
          <w:sz w:val="28"/>
          <w:szCs w:val="28"/>
        </w:rPr>
        <w:t>«</w:t>
      </w:r>
      <w:r w:rsidRPr="00837959">
        <w:rPr>
          <w:rFonts w:ascii="Times New Roman" w:hAnsi="Times New Roman" w:cs="Times New Roman"/>
          <w:b/>
          <w:bCs/>
          <w:sz w:val="28"/>
          <w:szCs w:val="28"/>
        </w:rPr>
        <w:t>Р</w:t>
      </w:r>
      <w:r w:rsidRPr="00837959">
        <w:rPr>
          <w:rFonts w:ascii="Times New Roman" w:hAnsi="Times New Roman" w:cs="Times New Roman"/>
          <w:b/>
          <w:sz w:val="28"/>
          <w:szCs w:val="28"/>
        </w:rPr>
        <w:t xml:space="preserve">азвитие </w:t>
      </w:r>
      <w:r>
        <w:rPr>
          <w:rFonts w:ascii="Times New Roman" w:hAnsi="Times New Roman" w:cs="Times New Roman"/>
          <w:b/>
          <w:sz w:val="28"/>
          <w:szCs w:val="28"/>
        </w:rPr>
        <w:t xml:space="preserve">более </w:t>
      </w:r>
      <w:r w:rsidRPr="00837959">
        <w:rPr>
          <w:rFonts w:ascii="Times New Roman" w:hAnsi="Times New Roman" w:cs="Times New Roman"/>
          <w:b/>
          <w:sz w:val="28"/>
          <w:szCs w:val="28"/>
        </w:rPr>
        <w:t>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 них</w:t>
      </w:r>
      <w:r w:rsidR="00B95751">
        <w:rPr>
          <w:rFonts w:ascii="Times New Roman" w:hAnsi="Times New Roman" w:cs="Times New Roman"/>
          <w:b/>
          <w:sz w:val="28"/>
          <w:szCs w:val="28"/>
        </w:rPr>
        <w:t>»</w:t>
      </w:r>
    </w:p>
    <w:p w:rsidR="003830E6" w:rsidRPr="00ED033B" w:rsidRDefault="003830E6" w:rsidP="00B95751">
      <w:pPr>
        <w:spacing w:line="240" w:lineRule="auto"/>
        <w:ind w:firstLine="709"/>
        <w:jc w:val="both"/>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Default="003830E6" w:rsidP="004F5E15">
            <w:pPr>
              <w:spacing w:line="240" w:lineRule="auto"/>
              <w:ind w:firstLine="709"/>
              <w:jc w:val="both"/>
              <w:rPr>
                <w:rFonts w:ascii="Times New Roman" w:hAnsi="Times New Roman" w:cs="Times New Roman"/>
                <w:b/>
                <w:bCs/>
                <w:sz w:val="28"/>
                <w:szCs w:val="28"/>
                <w:highlight w:val="magenta"/>
              </w:rPr>
            </w:pPr>
          </w:p>
          <w:p w:rsidR="003830E6" w:rsidRPr="00ED033B" w:rsidRDefault="003830E6" w:rsidP="004F5E15">
            <w:pPr>
              <w:spacing w:line="240" w:lineRule="auto"/>
              <w:ind w:firstLine="709"/>
              <w:jc w:val="both"/>
              <w:rPr>
                <w:rFonts w:ascii="Times New Roman" w:hAnsi="Times New Roman" w:cs="Times New Roman"/>
                <w:sz w:val="28"/>
                <w:szCs w:val="28"/>
              </w:rPr>
            </w:pPr>
            <w:r w:rsidRPr="00837959">
              <w:rPr>
                <w:rFonts w:ascii="Times New Roman" w:hAnsi="Times New Roman" w:cs="Times New Roman"/>
                <w:bCs/>
                <w:sz w:val="28"/>
                <w:szCs w:val="28"/>
              </w:rPr>
              <w:t>Р</w:t>
            </w:r>
            <w:r w:rsidRPr="00837959">
              <w:rPr>
                <w:rFonts w:ascii="Times New Roman" w:hAnsi="Times New Roman" w:cs="Times New Roman"/>
                <w:sz w:val="28"/>
                <w:szCs w:val="28"/>
              </w:rPr>
              <w:t>азвитие позитивного отношения к новизне, уменьшение тревоги и напряженности при неожиданных изменениях в привычном ходе событий и большей адекватности в реакции на них»</w:t>
            </w:r>
          </w:p>
          <w:p w:rsidR="003830E6" w:rsidRPr="005C49A7" w:rsidRDefault="003830E6" w:rsidP="004F5E15">
            <w:pPr>
              <w:spacing w:before="120" w:after="120" w:line="240" w:lineRule="auto"/>
              <w:jc w:val="both"/>
              <w:rPr>
                <w:rFonts w:ascii="Times New Roman" w:hAnsi="Times New Roman" w:cs="Times New Roman"/>
                <w:sz w:val="28"/>
                <w:szCs w:val="28"/>
              </w:rPr>
            </w:pPr>
          </w:p>
        </w:tc>
        <w:tc>
          <w:tcPr>
            <w:tcW w:w="5068" w:type="dxa"/>
          </w:tcPr>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 xml:space="preserve">Развитие положительного внимания к новому, появление любопытства. </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Появление большей стабильности, уменьшения тревоги при нарушении привычного хода событий.</w:t>
            </w:r>
          </w:p>
          <w:p w:rsidR="003830E6" w:rsidRPr="005C49A7"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Появление внимания и интереса к шутке, попыток шутить самому</w:t>
            </w:r>
          </w:p>
          <w:p w:rsidR="003830E6" w:rsidRPr="005C49A7" w:rsidRDefault="003830E6" w:rsidP="004F5E15">
            <w:pPr>
              <w:spacing w:before="120" w:after="120" w:line="240" w:lineRule="auto"/>
              <w:jc w:val="both"/>
              <w:rPr>
                <w:rFonts w:ascii="Times New Roman" w:hAnsi="Times New Roman" w:cs="Times New Roman"/>
                <w:sz w:val="28"/>
                <w:szCs w:val="28"/>
              </w:rPr>
            </w:pPr>
          </w:p>
        </w:tc>
      </w:tr>
    </w:tbl>
    <w:p w:rsidR="003830E6" w:rsidRDefault="003830E6" w:rsidP="003830E6">
      <w:pPr>
        <w:spacing w:line="240" w:lineRule="auto"/>
        <w:ind w:firstLine="709"/>
        <w:jc w:val="center"/>
        <w:rPr>
          <w:rFonts w:ascii="Times New Roman" w:hAnsi="Times New Roman" w:cs="Times New Roman"/>
          <w:b/>
          <w:bCs/>
          <w:sz w:val="28"/>
          <w:szCs w:val="28"/>
        </w:rPr>
      </w:pPr>
    </w:p>
    <w:p w:rsidR="003830E6" w:rsidRDefault="003830E6" w:rsidP="003830E6">
      <w:pPr>
        <w:spacing w:line="24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Таблица 4</w:t>
      </w:r>
    </w:p>
    <w:p w:rsidR="003830E6" w:rsidRPr="005C49A7" w:rsidRDefault="003830E6" w:rsidP="00B95751">
      <w:pPr>
        <w:spacing w:line="240" w:lineRule="auto"/>
        <w:ind w:firstLine="709"/>
        <w:jc w:val="both"/>
        <w:rPr>
          <w:rFonts w:ascii="Times New Roman" w:hAnsi="Times New Roman" w:cs="Times New Roman"/>
          <w:b/>
          <w:bCs/>
          <w:sz w:val="28"/>
          <w:szCs w:val="28"/>
        </w:rPr>
      </w:pPr>
      <w:r w:rsidRPr="005C49A7">
        <w:rPr>
          <w:rFonts w:ascii="Times New Roman" w:hAnsi="Times New Roman" w:cs="Times New Roman"/>
          <w:b/>
          <w:bCs/>
          <w:sz w:val="28"/>
          <w:szCs w:val="28"/>
        </w:rPr>
        <w:t xml:space="preserve">Требования к результатам формирования жизненной компетенции </w:t>
      </w:r>
      <w:r>
        <w:rPr>
          <w:rFonts w:ascii="Times New Roman" w:hAnsi="Times New Roman" w:cs="Times New Roman"/>
          <w:b/>
          <w:bCs/>
          <w:sz w:val="28"/>
          <w:szCs w:val="28"/>
        </w:rPr>
        <w:br/>
      </w:r>
      <w:r w:rsidRPr="005C49A7">
        <w:rPr>
          <w:rFonts w:ascii="Times New Roman" w:hAnsi="Times New Roman" w:cs="Times New Roman"/>
          <w:b/>
          <w:bCs/>
          <w:sz w:val="28"/>
          <w:szCs w:val="28"/>
        </w:rPr>
        <w:t>по направлению «Развитие адекватных представлений о собственных возможностях и ограничениях»</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5068"/>
      </w:tblGrid>
      <w:tr w:rsidR="003830E6" w:rsidRPr="005C49A7">
        <w:tc>
          <w:tcPr>
            <w:tcW w:w="4785" w:type="dxa"/>
          </w:tcPr>
          <w:p w:rsidR="003830E6" w:rsidRPr="005C49A7" w:rsidRDefault="003830E6" w:rsidP="004F5E15">
            <w:pPr>
              <w:tabs>
                <w:tab w:val="left" w:pos="705"/>
              </w:tabs>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5068"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85"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Помощь в формировании реальных </w:t>
            </w:r>
            <w:r w:rsidRPr="005C49A7">
              <w:rPr>
                <w:rFonts w:ascii="Times New Roman" w:hAnsi="Times New Roman" w:cs="Times New Roman"/>
                <w:sz w:val="28"/>
                <w:szCs w:val="28"/>
              </w:rPr>
              <w:t>представлений о собственных возмо</w:t>
            </w:r>
            <w:r>
              <w:rPr>
                <w:rFonts w:ascii="Times New Roman" w:hAnsi="Times New Roman" w:cs="Times New Roman"/>
                <w:sz w:val="28"/>
                <w:szCs w:val="28"/>
              </w:rPr>
              <w:t>жностях</w:t>
            </w:r>
            <w:r w:rsidRPr="005C49A7">
              <w:rPr>
                <w:rFonts w:ascii="Times New Roman" w:hAnsi="Times New Roman" w:cs="Times New Roman"/>
                <w:sz w:val="28"/>
                <w:szCs w:val="28"/>
              </w:rPr>
              <w:t xml:space="preserve">, о насущно </w:t>
            </w:r>
            <w:r w:rsidRPr="005C49A7">
              <w:rPr>
                <w:rFonts w:ascii="Times New Roman" w:hAnsi="Times New Roman" w:cs="Times New Roman"/>
                <w:sz w:val="28"/>
                <w:szCs w:val="28"/>
              </w:rPr>
              <w:lastRenderedPageBreak/>
              <w:t>необходимом жизнеобеспечении, способност</w:t>
            </w:r>
            <w:r>
              <w:rPr>
                <w:rFonts w:ascii="Times New Roman" w:hAnsi="Times New Roman" w:cs="Times New Roman"/>
                <w:sz w:val="28"/>
                <w:szCs w:val="28"/>
              </w:rPr>
              <w:t>и</w:t>
            </w:r>
            <w:r w:rsidRPr="005C49A7">
              <w:rPr>
                <w:rFonts w:ascii="Times New Roman" w:hAnsi="Times New Roman" w:cs="Times New Roman"/>
                <w:sz w:val="28"/>
                <w:szCs w:val="28"/>
              </w:rPr>
              <w:t xml:space="preserve"> </w:t>
            </w:r>
            <w:r>
              <w:rPr>
                <w:rFonts w:ascii="Times New Roman" w:hAnsi="Times New Roman" w:cs="Times New Roman"/>
                <w:sz w:val="28"/>
                <w:szCs w:val="28"/>
              </w:rPr>
              <w:t>обращаться за помощью к взрослым, в том числе</w:t>
            </w:r>
            <w:r w:rsidRPr="005C49A7">
              <w:rPr>
                <w:rFonts w:ascii="Times New Roman" w:hAnsi="Times New Roman" w:cs="Times New Roman"/>
                <w:sz w:val="28"/>
                <w:szCs w:val="28"/>
              </w:rPr>
              <w:t xml:space="preserve"> по вопросам медицинского сопровождения и создания специальных условий для пребывания в школе</w:t>
            </w:r>
            <w:r w:rsidR="00B95751">
              <w:rPr>
                <w:rFonts w:ascii="Times New Roman" w:hAnsi="Times New Roman" w:cs="Times New Roman"/>
                <w:sz w:val="28"/>
                <w:szCs w:val="28"/>
              </w:rPr>
              <w:t>.</w:t>
            </w:r>
          </w:p>
        </w:tc>
        <w:tc>
          <w:tcPr>
            <w:tcW w:w="5068" w:type="dxa"/>
          </w:tcPr>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lastRenderedPageBreak/>
              <w:t xml:space="preserve">Продвижение в возможности </w:t>
            </w:r>
            <w:r>
              <w:rPr>
                <w:rFonts w:ascii="Times New Roman" w:hAnsi="Times New Roman" w:cs="Times New Roman"/>
                <w:sz w:val="28"/>
                <w:szCs w:val="28"/>
              </w:rPr>
              <w:t>реально</w:t>
            </w:r>
            <w:r w:rsidRPr="00837959">
              <w:rPr>
                <w:rFonts w:ascii="Times New Roman" w:hAnsi="Times New Roman" w:cs="Times New Roman"/>
                <w:sz w:val="28"/>
                <w:szCs w:val="28"/>
              </w:rPr>
              <w:t xml:space="preserve"> оценивать свои силы, понимать, что можно и чего нельзя: </w:t>
            </w:r>
            <w:r>
              <w:rPr>
                <w:rFonts w:ascii="Times New Roman" w:hAnsi="Times New Roman" w:cs="Times New Roman"/>
                <w:sz w:val="28"/>
                <w:szCs w:val="28"/>
              </w:rPr>
              <w:t xml:space="preserve">на прогулках, в </w:t>
            </w:r>
            <w:r>
              <w:rPr>
                <w:rFonts w:ascii="Times New Roman" w:hAnsi="Times New Roman" w:cs="Times New Roman"/>
                <w:sz w:val="28"/>
                <w:szCs w:val="28"/>
              </w:rPr>
              <w:lastRenderedPageBreak/>
              <w:t xml:space="preserve">играх, в </w:t>
            </w:r>
            <w:r w:rsidRPr="00837959">
              <w:rPr>
                <w:rFonts w:ascii="Times New Roman" w:hAnsi="Times New Roman" w:cs="Times New Roman"/>
                <w:sz w:val="28"/>
                <w:szCs w:val="28"/>
              </w:rPr>
              <w:t>еде, в физической нагрузке, в приёме медицинских препаратов, осуществлении вакцинации.</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 xml:space="preserve">Понимание ребёнком того, что пожаловаться и попросить о помощи  – это нормально и необходимо. </w:t>
            </w:r>
            <w:r>
              <w:rPr>
                <w:rFonts w:ascii="Times New Roman" w:hAnsi="Times New Roman" w:cs="Times New Roman"/>
                <w:sz w:val="28"/>
                <w:szCs w:val="28"/>
              </w:rPr>
              <w:t>Появление возможности о</w:t>
            </w:r>
            <w:r w:rsidRPr="00837959">
              <w:rPr>
                <w:rFonts w:ascii="Times New Roman" w:hAnsi="Times New Roman" w:cs="Times New Roman"/>
                <w:sz w:val="28"/>
                <w:szCs w:val="28"/>
              </w:rPr>
              <w:t>братиться за помощью к взрослому.</w:t>
            </w:r>
          </w:p>
          <w:p w:rsidR="003830E6" w:rsidRPr="00837959" w:rsidRDefault="003830E6" w:rsidP="004F5E15">
            <w:pPr>
              <w:spacing w:before="120" w:after="120" w:line="240" w:lineRule="auto"/>
              <w:jc w:val="both"/>
              <w:rPr>
                <w:rFonts w:ascii="Times New Roman" w:hAnsi="Times New Roman" w:cs="Times New Roman"/>
                <w:sz w:val="28"/>
                <w:szCs w:val="28"/>
              </w:rPr>
            </w:pPr>
            <w:r w:rsidRPr="00837959">
              <w:rPr>
                <w:rFonts w:ascii="Times New Roman" w:hAnsi="Times New Roman" w:cs="Times New Roman"/>
                <w:sz w:val="28"/>
                <w:szCs w:val="28"/>
              </w:rPr>
              <w:t>Получение опыта выделения ситуации, когда требуется привлечение родителей, когда возникает необходимость связаться с семьёй для принятия решения в области жизнеобеспечения.</w:t>
            </w:r>
          </w:p>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возможности </w:t>
            </w:r>
            <w:r w:rsidRPr="00837959">
              <w:rPr>
                <w:rFonts w:ascii="Times New Roman" w:hAnsi="Times New Roman" w:cs="Times New Roman"/>
                <w:sz w:val="28"/>
                <w:szCs w:val="28"/>
              </w:rPr>
              <w:t>обратиться ко взрослым при затруднениях в учебном процессе, сформулировать запрос о специальной помощи (Извините, я забыл, не понял. Повторите, пожалуйста и т.д.)</w:t>
            </w:r>
          </w:p>
        </w:tc>
      </w:tr>
    </w:tbl>
    <w:p w:rsidR="003830E6" w:rsidRDefault="003830E6" w:rsidP="003830E6">
      <w:pPr>
        <w:spacing w:line="360" w:lineRule="auto"/>
        <w:ind w:firstLine="709"/>
        <w:jc w:val="right"/>
        <w:rPr>
          <w:rFonts w:ascii="Times New Roman" w:hAnsi="Times New Roman" w:cs="Times New Roman"/>
          <w:sz w:val="28"/>
          <w:szCs w:val="28"/>
        </w:rPr>
      </w:pPr>
    </w:p>
    <w:p w:rsidR="003830E6" w:rsidRPr="005C49A7" w:rsidRDefault="003830E6" w:rsidP="003830E6">
      <w:pPr>
        <w:spacing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5</w:t>
      </w:r>
      <w:r w:rsidRPr="005C49A7">
        <w:rPr>
          <w:rFonts w:ascii="Times New Roman" w:hAnsi="Times New Roman" w:cs="Times New Roman"/>
          <w:sz w:val="28"/>
          <w:szCs w:val="28"/>
        </w:rPr>
        <w:t xml:space="preserve"> </w:t>
      </w:r>
    </w:p>
    <w:p w:rsidR="003830E6" w:rsidRPr="005C49A7" w:rsidRDefault="003830E6" w:rsidP="003830E6">
      <w:pPr>
        <w:spacing w:line="24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Требования к результатам формирования жизненной компетенции по направлению «Овладение социально­бытовыми умениями, используемыми в повседневной жизни»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03"/>
        <w:gridCol w:w="4974"/>
      </w:tblGrid>
      <w:tr w:rsidR="003830E6" w:rsidRPr="005C49A7">
        <w:tc>
          <w:tcPr>
            <w:tcW w:w="4703"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4974"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c>
          <w:tcPr>
            <w:tcW w:w="4703"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Формирование активной позиции ребёнка и укрепление веры в свои силы в овладении навыками самообслуживания: дома и в школе, стремления к самостоятельности и независимости в быту и помощи другим людям в быту</w:t>
            </w:r>
            <w:r w:rsidR="00B95751">
              <w:rPr>
                <w:rFonts w:ascii="Times New Roman" w:hAnsi="Times New Roman" w:cs="Times New Roman"/>
                <w:sz w:val="28"/>
                <w:szCs w:val="28"/>
              </w:rPr>
              <w:t>.</w:t>
            </w: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Прогресс в самостоятельности и независимости в быту.</w:t>
            </w:r>
          </w:p>
          <w:p w:rsidR="003830E6" w:rsidRPr="005C49A7" w:rsidRDefault="003830E6" w:rsidP="004F5E15">
            <w:pPr>
              <w:spacing w:before="120" w:after="120" w:line="240" w:lineRule="auto"/>
              <w:jc w:val="both"/>
              <w:rPr>
                <w:rFonts w:ascii="Times New Roman" w:hAnsi="Times New Roman" w:cs="Times New Roman"/>
                <w:sz w:val="28"/>
                <w:szCs w:val="28"/>
              </w:rPr>
            </w:pP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Продвижение в </w:t>
            </w:r>
            <w:r>
              <w:rPr>
                <w:rFonts w:ascii="Times New Roman" w:hAnsi="Times New Roman" w:cs="Times New Roman"/>
                <w:sz w:val="28"/>
                <w:szCs w:val="28"/>
              </w:rPr>
              <w:t xml:space="preserve">овладении </w:t>
            </w:r>
            <w:r w:rsidRPr="005C49A7">
              <w:rPr>
                <w:rFonts w:ascii="Times New Roman" w:hAnsi="Times New Roman" w:cs="Times New Roman"/>
                <w:sz w:val="28"/>
                <w:szCs w:val="28"/>
              </w:rPr>
              <w:t>навыка</w:t>
            </w:r>
            <w:r>
              <w:rPr>
                <w:rFonts w:ascii="Times New Roman" w:hAnsi="Times New Roman" w:cs="Times New Roman"/>
                <w:sz w:val="28"/>
                <w:szCs w:val="28"/>
              </w:rPr>
              <w:t>ми</w:t>
            </w:r>
            <w:r w:rsidRPr="005C49A7">
              <w:rPr>
                <w:rFonts w:ascii="Times New Roman" w:hAnsi="Times New Roman" w:cs="Times New Roman"/>
                <w:sz w:val="28"/>
                <w:szCs w:val="28"/>
              </w:rPr>
              <w:t xml:space="preserve"> самообслуживания</w:t>
            </w:r>
          </w:p>
        </w:tc>
      </w:tr>
      <w:tr w:rsidR="003830E6" w:rsidRPr="005C49A7">
        <w:tc>
          <w:tcPr>
            <w:tcW w:w="4703" w:type="dxa"/>
          </w:tcPr>
          <w:p w:rsidR="003830E6"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Освоение правил устройства домашней жизни, разнообразия повседневных бытовых дел (покуп</w:t>
            </w:r>
            <w:r w:rsidR="00B95751">
              <w:rPr>
                <w:rFonts w:ascii="Times New Roman" w:hAnsi="Times New Roman" w:cs="Times New Roman"/>
                <w:sz w:val="28"/>
                <w:szCs w:val="28"/>
              </w:rPr>
              <w:t>ка продуктов, приготовление еды;</w:t>
            </w:r>
            <w:r w:rsidRPr="005C49A7">
              <w:rPr>
                <w:rFonts w:ascii="Times New Roman" w:hAnsi="Times New Roman" w:cs="Times New Roman"/>
                <w:sz w:val="28"/>
                <w:szCs w:val="28"/>
              </w:rPr>
              <w:t xml:space="preserve"> покупка, стирка,</w:t>
            </w:r>
            <w:r w:rsidR="00B95751">
              <w:rPr>
                <w:rFonts w:ascii="Times New Roman" w:hAnsi="Times New Roman" w:cs="Times New Roman"/>
                <w:sz w:val="28"/>
                <w:szCs w:val="28"/>
              </w:rPr>
              <w:t xml:space="preserve"> глажка, чистка и ремонт одежды;</w:t>
            </w:r>
            <w:r w:rsidRPr="005C49A7">
              <w:rPr>
                <w:rFonts w:ascii="Times New Roman" w:hAnsi="Times New Roman" w:cs="Times New Roman"/>
                <w:sz w:val="28"/>
                <w:szCs w:val="28"/>
              </w:rPr>
              <w:t xml:space="preserve"> поддержание чистоты в доме, создание тепла и </w:t>
            </w:r>
            <w:r w:rsidRPr="005C49A7">
              <w:rPr>
                <w:rFonts w:ascii="Times New Roman" w:hAnsi="Times New Roman" w:cs="Times New Roman"/>
                <w:sz w:val="28"/>
                <w:szCs w:val="28"/>
              </w:rPr>
              <w:lastRenderedPageBreak/>
              <w:t xml:space="preserve">уюта и т. д.), понимание предназначения окружающих в быту предметов и вещей. </w:t>
            </w:r>
          </w:p>
          <w:p w:rsidR="003830E6" w:rsidRPr="005C49A7" w:rsidRDefault="003830E6" w:rsidP="004F5E15">
            <w:pPr>
              <w:spacing w:before="120" w:after="120" w:line="240" w:lineRule="auto"/>
              <w:jc w:val="both"/>
              <w:rPr>
                <w:rFonts w:ascii="Times New Roman" w:hAnsi="Times New Roman" w:cs="Times New Roman"/>
                <w:sz w:val="28"/>
                <w:szCs w:val="28"/>
              </w:rPr>
            </w:pP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Развитие представлений об устройстве домашней жизни. </w:t>
            </w:r>
            <w:r>
              <w:rPr>
                <w:rFonts w:ascii="Times New Roman" w:hAnsi="Times New Roman" w:cs="Times New Roman"/>
                <w:sz w:val="28"/>
                <w:szCs w:val="28"/>
              </w:rPr>
              <w:t>Попытки</w:t>
            </w:r>
            <w:r w:rsidRPr="005C49A7">
              <w:rPr>
                <w:rFonts w:ascii="Times New Roman" w:hAnsi="Times New Roman" w:cs="Times New Roman"/>
                <w:sz w:val="28"/>
                <w:szCs w:val="28"/>
              </w:rPr>
              <w:t xml:space="preserve"> включаться в разнообразные повседневные дела, принимать посильное участие, брать на себя ответственность в каких-то областях домашней жизни   </w:t>
            </w:r>
          </w:p>
        </w:tc>
      </w:tr>
      <w:tr w:rsidR="003830E6" w:rsidRPr="005C49A7">
        <w:tc>
          <w:tcPr>
            <w:tcW w:w="4703"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lastRenderedPageBreak/>
              <w:t>Ориентировка в устройстве школьной жизни, участие в повседневной жизни класса, принятие на себя обязанностей наряду с другими детьми</w:t>
            </w:r>
            <w:r w:rsidR="00B95751">
              <w:rPr>
                <w:rFonts w:ascii="Times New Roman" w:hAnsi="Times New Roman" w:cs="Times New Roman"/>
                <w:sz w:val="28"/>
                <w:szCs w:val="28"/>
              </w:rPr>
              <w:t>.</w:t>
            </w:r>
          </w:p>
        </w:tc>
        <w:tc>
          <w:tcPr>
            <w:tcW w:w="4974"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Продвижение в р</w:t>
            </w:r>
            <w:r w:rsidRPr="005C49A7">
              <w:rPr>
                <w:rFonts w:ascii="Times New Roman" w:hAnsi="Times New Roman" w:cs="Times New Roman"/>
                <w:sz w:val="28"/>
                <w:szCs w:val="28"/>
              </w:rPr>
              <w:t>азвити</w:t>
            </w:r>
            <w:r>
              <w:rPr>
                <w:rFonts w:ascii="Times New Roman" w:hAnsi="Times New Roman" w:cs="Times New Roman"/>
                <w:sz w:val="28"/>
                <w:szCs w:val="28"/>
              </w:rPr>
              <w:t>и</w:t>
            </w:r>
            <w:r w:rsidRPr="005C49A7">
              <w:rPr>
                <w:rFonts w:ascii="Times New Roman" w:hAnsi="Times New Roman" w:cs="Times New Roman"/>
                <w:sz w:val="28"/>
                <w:szCs w:val="28"/>
              </w:rPr>
              <w:t xml:space="preserve"> представлений об устройстве школьной жизни. Умение ориентироваться в пространстве школы </w:t>
            </w:r>
            <w:r>
              <w:rPr>
                <w:rFonts w:ascii="Times New Roman" w:hAnsi="Times New Roman" w:cs="Times New Roman"/>
                <w:sz w:val="28"/>
                <w:szCs w:val="28"/>
              </w:rPr>
              <w:t xml:space="preserve">и </w:t>
            </w:r>
            <w:r w:rsidRPr="005C49A7">
              <w:rPr>
                <w:rFonts w:ascii="Times New Roman" w:hAnsi="Times New Roman" w:cs="Times New Roman"/>
                <w:sz w:val="28"/>
                <w:szCs w:val="28"/>
              </w:rPr>
              <w:t xml:space="preserve">в расписании занятий. </w:t>
            </w:r>
            <w:r>
              <w:rPr>
                <w:rFonts w:ascii="Times New Roman" w:hAnsi="Times New Roman" w:cs="Times New Roman"/>
                <w:sz w:val="28"/>
                <w:szCs w:val="28"/>
              </w:rPr>
              <w:t xml:space="preserve">Появление попыток </w:t>
            </w:r>
            <w:r w:rsidRPr="005C49A7">
              <w:rPr>
                <w:rFonts w:ascii="Times New Roman" w:hAnsi="Times New Roman" w:cs="Times New Roman"/>
                <w:sz w:val="28"/>
                <w:szCs w:val="28"/>
              </w:rPr>
              <w:t xml:space="preserve">включаться в разнообразные повседневные школьные дела, принимать </w:t>
            </w:r>
            <w:r>
              <w:rPr>
                <w:rFonts w:ascii="Times New Roman" w:hAnsi="Times New Roman" w:cs="Times New Roman"/>
                <w:sz w:val="28"/>
                <w:szCs w:val="28"/>
              </w:rPr>
              <w:t xml:space="preserve">в них </w:t>
            </w:r>
            <w:r w:rsidRPr="005C49A7">
              <w:rPr>
                <w:rFonts w:ascii="Times New Roman" w:hAnsi="Times New Roman" w:cs="Times New Roman"/>
                <w:sz w:val="28"/>
                <w:szCs w:val="28"/>
              </w:rPr>
              <w:t>посильное участие</w:t>
            </w:r>
            <w:r>
              <w:rPr>
                <w:rFonts w:ascii="Times New Roman" w:hAnsi="Times New Roman" w:cs="Times New Roman"/>
                <w:sz w:val="28"/>
                <w:szCs w:val="28"/>
              </w:rPr>
              <w:t>.</w:t>
            </w:r>
            <w:r w:rsidRPr="005C49A7">
              <w:rPr>
                <w:rFonts w:ascii="Times New Roman" w:hAnsi="Times New Roman" w:cs="Times New Roman"/>
                <w:sz w:val="28"/>
                <w:szCs w:val="28"/>
              </w:rPr>
              <w:t xml:space="preserve"> </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6</w:t>
      </w:r>
      <w:r w:rsidRPr="005C49A7">
        <w:rPr>
          <w:rFonts w:ascii="Times New Roman" w:hAnsi="Times New Roman" w:cs="Times New Roman"/>
          <w:sz w:val="28"/>
          <w:szCs w:val="28"/>
        </w:rPr>
        <w:t xml:space="preserve"> </w:t>
      </w:r>
    </w:p>
    <w:p w:rsidR="003830E6" w:rsidRPr="005C49A7" w:rsidRDefault="003830E6" w:rsidP="003830E6">
      <w:pPr>
        <w:spacing w:line="240" w:lineRule="auto"/>
        <w:jc w:val="center"/>
        <w:rPr>
          <w:rFonts w:ascii="Times New Roman" w:hAnsi="Times New Roman" w:cs="Times New Roman"/>
          <w:b/>
          <w:bCs/>
          <w:sz w:val="28"/>
          <w:szCs w:val="28"/>
        </w:rPr>
      </w:pPr>
      <w:r w:rsidRPr="005C49A7">
        <w:rPr>
          <w:rFonts w:ascii="Times New Roman" w:hAnsi="Times New Roman" w:cs="Times New Roman"/>
          <w:b/>
          <w:bCs/>
          <w:sz w:val="28"/>
          <w:szCs w:val="28"/>
        </w:rPr>
        <w:t xml:space="preserve">Требования к результатам формирования жизненной компетенции </w:t>
      </w:r>
      <w:r>
        <w:rPr>
          <w:rFonts w:ascii="Times New Roman" w:hAnsi="Times New Roman" w:cs="Times New Roman"/>
          <w:b/>
          <w:bCs/>
          <w:sz w:val="28"/>
          <w:szCs w:val="28"/>
        </w:rPr>
        <w:br/>
      </w:r>
      <w:r w:rsidRPr="005C49A7">
        <w:rPr>
          <w:rFonts w:ascii="Times New Roman" w:hAnsi="Times New Roman" w:cs="Times New Roman"/>
          <w:b/>
          <w:bCs/>
          <w:sz w:val="28"/>
          <w:szCs w:val="28"/>
        </w:rPr>
        <w:t>по направлению «Овладение навыками коммуникации»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79"/>
        <w:gridCol w:w="4674"/>
      </w:tblGrid>
      <w:tr w:rsidR="003830E6" w:rsidRPr="005C49A7">
        <w:tc>
          <w:tcPr>
            <w:tcW w:w="5179"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Направления коррекционной работы</w:t>
            </w:r>
          </w:p>
        </w:tc>
        <w:tc>
          <w:tcPr>
            <w:tcW w:w="4674" w:type="dxa"/>
          </w:tcPr>
          <w:p w:rsidR="003830E6" w:rsidRPr="005C49A7" w:rsidRDefault="003830E6" w:rsidP="004F5E15">
            <w:pPr>
              <w:spacing w:before="120" w:after="120" w:line="240" w:lineRule="auto"/>
              <w:jc w:val="center"/>
              <w:rPr>
                <w:rFonts w:ascii="Times New Roman" w:hAnsi="Times New Roman" w:cs="Times New Roman"/>
                <w:sz w:val="28"/>
                <w:szCs w:val="28"/>
              </w:rPr>
            </w:pPr>
            <w:r w:rsidRPr="005C49A7">
              <w:rPr>
                <w:rFonts w:ascii="Times New Roman" w:hAnsi="Times New Roman" w:cs="Times New Roman"/>
                <w:sz w:val="28"/>
                <w:szCs w:val="28"/>
              </w:rPr>
              <w:t>Требования к результатам</w:t>
            </w:r>
          </w:p>
        </w:tc>
      </w:tr>
      <w:tr w:rsidR="003830E6" w:rsidRPr="005C49A7">
        <w:trPr>
          <w:trHeight w:val="3250"/>
        </w:trPr>
        <w:tc>
          <w:tcPr>
            <w:tcW w:w="5179" w:type="dxa"/>
          </w:tcPr>
          <w:p w:rsidR="003830E6"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Продвижение в овладении </w:t>
            </w:r>
            <w:r w:rsidRPr="005C49A7">
              <w:rPr>
                <w:rFonts w:ascii="Times New Roman" w:hAnsi="Times New Roman" w:cs="Times New Roman"/>
                <w:sz w:val="28"/>
                <w:szCs w:val="28"/>
              </w:rPr>
              <w:t xml:space="preserve">навыками коммуникации и принятыми </w:t>
            </w:r>
            <w:r>
              <w:rPr>
                <w:rFonts w:ascii="Times New Roman" w:hAnsi="Times New Roman" w:cs="Times New Roman"/>
                <w:sz w:val="28"/>
                <w:szCs w:val="28"/>
              </w:rPr>
              <w:t>формами</w:t>
            </w:r>
            <w:r w:rsidRPr="005C49A7">
              <w:rPr>
                <w:rFonts w:ascii="Times New Roman" w:hAnsi="Times New Roman" w:cs="Times New Roman"/>
                <w:sz w:val="28"/>
                <w:szCs w:val="28"/>
              </w:rPr>
              <w:t xml:space="preserve"> социального взаимодействия (</w:t>
            </w:r>
            <w:r>
              <w:rPr>
                <w:rFonts w:ascii="Times New Roman" w:hAnsi="Times New Roman" w:cs="Times New Roman"/>
                <w:sz w:val="28"/>
                <w:szCs w:val="28"/>
              </w:rPr>
              <w:t>приветствия, извинения, вежлив</w:t>
            </w:r>
            <w:r w:rsidR="00B95751">
              <w:rPr>
                <w:rFonts w:ascii="Times New Roman" w:hAnsi="Times New Roman" w:cs="Times New Roman"/>
                <w:sz w:val="28"/>
                <w:szCs w:val="28"/>
              </w:rPr>
              <w:t>ой</w:t>
            </w:r>
            <w:r>
              <w:rPr>
                <w:rFonts w:ascii="Times New Roman" w:hAnsi="Times New Roman" w:cs="Times New Roman"/>
                <w:sz w:val="28"/>
                <w:szCs w:val="28"/>
              </w:rPr>
              <w:t xml:space="preserve"> просьб</w:t>
            </w:r>
            <w:r w:rsidR="00B95751">
              <w:rPr>
                <w:rFonts w:ascii="Times New Roman" w:hAnsi="Times New Roman" w:cs="Times New Roman"/>
                <w:sz w:val="28"/>
                <w:szCs w:val="28"/>
              </w:rPr>
              <w:t xml:space="preserve">ы </w:t>
            </w:r>
            <w:r>
              <w:rPr>
                <w:rFonts w:ascii="Times New Roman" w:hAnsi="Times New Roman" w:cs="Times New Roman"/>
                <w:sz w:val="28"/>
                <w:szCs w:val="28"/>
              </w:rPr>
              <w:t>ли отказ</w:t>
            </w:r>
            <w:r w:rsidR="00B95751">
              <w:rPr>
                <w:rFonts w:ascii="Times New Roman" w:hAnsi="Times New Roman" w:cs="Times New Roman"/>
                <w:sz w:val="28"/>
                <w:szCs w:val="28"/>
              </w:rPr>
              <w:t>а).</w:t>
            </w:r>
          </w:p>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674"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 xml:space="preserve">Появление попыток и продвижение в возможности </w:t>
            </w:r>
            <w:r w:rsidRPr="005C49A7">
              <w:rPr>
                <w:rFonts w:ascii="Times New Roman" w:hAnsi="Times New Roman" w:cs="Times New Roman"/>
                <w:sz w:val="28"/>
                <w:szCs w:val="28"/>
              </w:rPr>
              <w:t>решать актуальные житейские задачи, используя вербальную коммуникацию как средство достижения цели</w:t>
            </w:r>
            <w:r w:rsidR="00B95751">
              <w:rPr>
                <w:rFonts w:ascii="Times New Roman" w:hAnsi="Times New Roman" w:cs="Times New Roman"/>
                <w:sz w:val="28"/>
                <w:szCs w:val="28"/>
              </w:rPr>
              <w:t>.</w:t>
            </w:r>
          </w:p>
          <w:p w:rsidR="003830E6" w:rsidRDefault="003830E6" w:rsidP="004F5E15">
            <w:pPr>
              <w:spacing w:before="120" w:after="120"/>
              <w:jc w:val="both"/>
              <w:rPr>
                <w:rFonts w:ascii="Times New Roman" w:hAnsi="Times New Roman" w:cs="Times New Roman"/>
                <w:sz w:val="28"/>
                <w:szCs w:val="28"/>
              </w:rPr>
            </w:pPr>
            <w:r>
              <w:rPr>
                <w:rFonts w:ascii="Times New Roman" w:hAnsi="Times New Roman" w:cs="Times New Roman"/>
                <w:sz w:val="28"/>
                <w:szCs w:val="28"/>
              </w:rPr>
              <w:t xml:space="preserve">Стремление включиться </w:t>
            </w:r>
            <w:r w:rsidRPr="005C49A7">
              <w:rPr>
                <w:rFonts w:ascii="Times New Roman" w:hAnsi="Times New Roman" w:cs="Times New Roman"/>
                <w:sz w:val="28"/>
                <w:szCs w:val="28"/>
              </w:rPr>
              <w:t xml:space="preserve">и поддержать разговор на темы, </w:t>
            </w:r>
            <w:r>
              <w:rPr>
                <w:rFonts w:ascii="Times New Roman" w:hAnsi="Times New Roman" w:cs="Times New Roman"/>
                <w:sz w:val="28"/>
                <w:szCs w:val="28"/>
              </w:rPr>
              <w:t xml:space="preserve">не связанные с собственными стереотипными интересами, появление большей адекватности в выборе </w:t>
            </w:r>
            <w:r w:rsidRPr="005C49A7">
              <w:rPr>
                <w:rFonts w:ascii="Times New Roman" w:hAnsi="Times New Roman" w:cs="Times New Roman"/>
                <w:sz w:val="28"/>
                <w:szCs w:val="28"/>
              </w:rPr>
              <w:t>собеседника и тем</w:t>
            </w:r>
            <w:r>
              <w:rPr>
                <w:rFonts w:ascii="Times New Roman" w:hAnsi="Times New Roman" w:cs="Times New Roman"/>
                <w:sz w:val="28"/>
                <w:szCs w:val="28"/>
              </w:rPr>
              <w:t>ы</w:t>
            </w:r>
            <w:r w:rsidRPr="005C49A7">
              <w:rPr>
                <w:rFonts w:ascii="Times New Roman" w:hAnsi="Times New Roman" w:cs="Times New Roman"/>
                <w:sz w:val="28"/>
                <w:szCs w:val="28"/>
              </w:rPr>
              <w:t xml:space="preserve"> разговора</w:t>
            </w:r>
            <w:r>
              <w:rPr>
                <w:rFonts w:ascii="Times New Roman" w:hAnsi="Times New Roman" w:cs="Times New Roman"/>
                <w:sz w:val="28"/>
                <w:szCs w:val="28"/>
              </w:rPr>
              <w:t xml:space="preserve">. </w:t>
            </w:r>
          </w:p>
          <w:p w:rsidR="003830E6" w:rsidRPr="005C49A7" w:rsidRDefault="003830E6" w:rsidP="004F5E15">
            <w:pPr>
              <w:spacing w:before="120" w:after="120"/>
              <w:jc w:val="both"/>
              <w:rPr>
                <w:rFonts w:ascii="Times New Roman" w:hAnsi="Times New Roman" w:cs="Times New Roman"/>
                <w:kern w:val="2"/>
                <w:sz w:val="28"/>
                <w:szCs w:val="28"/>
              </w:rPr>
            </w:pPr>
            <w:r>
              <w:rPr>
                <w:rFonts w:ascii="Times New Roman" w:hAnsi="Times New Roman" w:cs="Times New Roman"/>
                <w:sz w:val="28"/>
                <w:szCs w:val="28"/>
              </w:rPr>
              <w:t xml:space="preserve">Появление возможности адекватно </w:t>
            </w:r>
            <w:r w:rsidRPr="005C49A7">
              <w:rPr>
                <w:rFonts w:ascii="Times New Roman" w:hAnsi="Times New Roman" w:cs="Times New Roman"/>
                <w:sz w:val="28"/>
                <w:szCs w:val="28"/>
              </w:rPr>
              <w:t>задать вопрос, выразить свои намерения, просьбу, пожелание, о</w:t>
            </w:r>
            <w:r>
              <w:rPr>
                <w:rFonts w:ascii="Times New Roman" w:hAnsi="Times New Roman" w:cs="Times New Roman"/>
                <w:sz w:val="28"/>
                <w:szCs w:val="28"/>
              </w:rPr>
              <w:t>тказ.</w:t>
            </w:r>
          </w:p>
        </w:tc>
      </w:tr>
      <w:tr w:rsidR="003830E6" w:rsidRPr="005C49A7">
        <w:tc>
          <w:tcPr>
            <w:tcW w:w="5179"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674"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попыток </w:t>
            </w:r>
            <w:r w:rsidRPr="005C49A7">
              <w:rPr>
                <w:rFonts w:ascii="Times New Roman" w:hAnsi="Times New Roman" w:cs="Times New Roman"/>
                <w:sz w:val="28"/>
                <w:szCs w:val="28"/>
              </w:rPr>
              <w:t>получать и уточнять информацию от собеседника</w:t>
            </w:r>
            <w:r>
              <w:rPr>
                <w:rFonts w:ascii="Times New Roman" w:hAnsi="Times New Roman" w:cs="Times New Roman"/>
                <w:sz w:val="28"/>
                <w:szCs w:val="28"/>
              </w:rPr>
              <w:t>, не связанную со сверх ценными интересами ребенка.</w:t>
            </w:r>
          </w:p>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Продвижение в о</w:t>
            </w:r>
            <w:r w:rsidRPr="005C49A7">
              <w:rPr>
                <w:rFonts w:ascii="Times New Roman" w:hAnsi="Times New Roman" w:cs="Times New Roman"/>
                <w:sz w:val="28"/>
                <w:szCs w:val="28"/>
              </w:rPr>
              <w:t>своени</w:t>
            </w:r>
            <w:r>
              <w:rPr>
                <w:rFonts w:ascii="Times New Roman" w:hAnsi="Times New Roman" w:cs="Times New Roman"/>
                <w:sz w:val="28"/>
                <w:szCs w:val="28"/>
              </w:rPr>
              <w:t>и</w:t>
            </w:r>
            <w:r w:rsidRPr="005C49A7">
              <w:rPr>
                <w:rFonts w:ascii="Times New Roman" w:hAnsi="Times New Roman" w:cs="Times New Roman"/>
                <w:sz w:val="28"/>
                <w:szCs w:val="28"/>
              </w:rPr>
              <w:t xml:space="preserve"> принятых </w:t>
            </w:r>
            <w:r w:rsidRPr="005C49A7">
              <w:rPr>
                <w:rFonts w:ascii="Times New Roman" w:hAnsi="Times New Roman" w:cs="Times New Roman"/>
                <w:sz w:val="28"/>
                <w:szCs w:val="28"/>
              </w:rPr>
              <w:lastRenderedPageBreak/>
              <w:t xml:space="preserve">культурных форм выражения своих чувств </w:t>
            </w:r>
          </w:p>
        </w:tc>
      </w:tr>
      <w:tr w:rsidR="003830E6" w:rsidRPr="005C49A7">
        <w:tc>
          <w:tcPr>
            <w:tcW w:w="5179"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lastRenderedPageBreak/>
              <w:t>Расширение и обогащение опыта коммуникации ребёнка в ближнем и дальнем окружении</w:t>
            </w:r>
            <w:r w:rsidR="00BB02B7">
              <w:rPr>
                <w:rFonts w:ascii="Times New Roman" w:hAnsi="Times New Roman" w:cs="Times New Roman"/>
                <w:sz w:val="28"/>
                <w:szCs w:val="28"/>
              </w:rPr>
              <w:t>.</w:t>
            </w:r>
          </w:p>
        </w:tc>
        <w:tc>
          <w:tcPr>
            <w:tcW w:w="4674"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Расширение круга ситуаций, в которых ребёнок может использовать коммуникацию как средство достижения цели</w:t>
            </w:r>
            <w:r w:rsidR="00BB02B7">
              <w:rPr>
                <w:rFonts w:ascii="Times New Roman" w:hAnsi="Times New Roman" w:cs="Times New Roman"/>
                <w:kern w:val="2"/>
                <w:sz w:val="28"/>
                <w:szCs w:val="28"/>
              </w:rPr>
              <w:t>.</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7</w:t>
      </w:r>
      <w:r w:rsidRPr="005C49A7">
        <w:rPr>
          <w:rFonts w:ascii="Times New Roman" w:hAnsi="Times New Roman" w:cs="Times New Roman"/>
          <w:sz w:val="28"/>
          <w:szCs w:val="28"/>
        </w:rPr>
        <w:t xml:space="preserve"> </w:t>
      </w:r>
    </w:p>
    <w:p w:rsidR="003830E6" w:rsidRPr="005C49A7" w:rsidRDefault="003830E6" w:rsidP="00BB02B7">
      <w:pPr>
        <w:spacing w:line="240" w:lineRule="auto"/>
        <w:jc w:val="both"/>
        <w:rPr>
          <w:rFonts w:ascii="Times New Roman" w:hAnsi="Times New Roman" w:cs="Times New Roman"/>
          <w:b/>
          <w:bCs/>
          <w:sz w:val="28"/>
          <w:szCs w:val="28"/>
        </w:rPr>
      </w:pPr>
      <w:r w:rsidRPr="005C49A7">
        <w:rPr>
          <w:rFonts w:ascii="Times New Roman" w:hAnsi="Times New Roman" w:cs="Times New Roman"/>
          <w:b/>
          <w:bCs/>
          <w:sz w:val="28"/>
          <w:szCs w:val="28"/>
        </w:rPr>
        <w:t>Требования к результатам формирования жизненной компетенции по направлению «Дифференциация и осмысление картины мира»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32"/>
        <w:gridCol w:w="4721"/>
      </w:tblGrid>
      <w:tr w:rsidR="003830E6" w:rsidRPr="005C49A7">
        <w:tc>
          <w:tcPr>
            <w:tcW w:w="5132"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Направления коррекционной работы</w:t>
            </w:r>
          </w:p>
        </w:tc>
        <w:tc>
          <w:tcPr>
            <w:tcW w:w="4721"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Требования к результатам</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обогащение опыта реального взаимодействия ребёнка с бытовым окружением, миром природных явлений и вещей, формирование адекватного представления об опасности и безопасности</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Адекватность бытового поведения ребёнка с точки зрения опасности/безопасности и для себя, и для окружающих; сохранности окружающей предметной и природной среды. </w:t>
            </w: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Использование вещей в соответствии с их функциями, принятым порядком и характером наличной ситуации.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накопление знакомых и разнообразно освоенных мест за пределами дома и школы: двора, дачи, леса, парка, речки, городских и загородных достопримечательностей и др.</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Формирование целостной и подробной картины мира, упорядоченной во времени и пространстве, адекватно</w:t>
            </w:r>
            <w:r>
              <w:rPr>
                <w:rFonts w:ascii="Times New Roman" w:hAnsi="Times New Roman" w:cs="Times New Roman"/>
                <w:sz w:val="28"/>
                <w:szCs w:val="28"/>
              </w:rPr>
              <w:t>й</w:t>
            </w:r>
            <w:r w:rsidRPr="005C49A7">
              <w:rPr>
                <w:rFonts w:ascii="Times New Roman" w:hAnsi="Times New Roman" w:cs="Times New Roman"/>
                <w:sz w:val="28"/>
                <w:szCs w:val="28"/>
              </w:rPr>
              <w:t xml:space="preserve"> возрасту ребёнка. Формирование умения ребёнка устанавливать связь между ходом собственной жизни и природным порядком</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Продвижение в умении </w:t>
            </w:r>
            <w:r w:rsidRPr="005C49A7">
              <w:rPr>
                <w:rFonts w:ascii="Times New Roman" w:hAnsi="Times New Roman" w:cs="Times New Roman"/>
                <w:sz w:val="28"/>
                <w:szCs w:val="28"/>
              </w:rPr>
              <w:t xml:space="preserve">накапливать личные впечатления, связанные с явлениями окружающего мира, упорядочивать их во времени и пространстве. Устанавливать взаимосвязь порядка природного и уклада собственной жизни в семье и в школе,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 xml:space="preserve">вести себя в быту сообразно этому пониманию.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 xml:space="preserve">Продвижение в </w:t>
            </w:r>
            <w:r w:rsidRPr="005C49A7">
              <w:rPr>
                <w:rFonts w:ascii="Times New Roman" w:hAnsi="Times New Roman" w:cs="Times New Roman"/>
                <w:sz w:val="28"/>
                <w:szCs w:val="28"/>
              </w:rPr>
              <w:t>устан</w:t>
            </w:r>
            <w:r>
              <w:rPr>
                <w:rFonts w:ascii="Times New Roman" w:hAnsi="Times New Roman" w:cs="Times New Roman"/>
                <w:sz w:val="28"/>
                <w:szCs w:val="28"/>
              </w:rPr>
              <w:t>о</w:t>
            </w:r>
            <w:r w:rsidRPr="005C49A7">
              <w:rPr>
                <w:rFonts w:ascii="Times New Roman" w:hAnsi="Times New Roman" w:cs="Times New Roman"/>
                <w:sz w:val="28"/>
                <w:szCs w:val="28"/>
              </w:rPr>
              <w:t>вл</w:t>
            </w:r>
            <w:r>
              <w:rPr>
                <w:rFonts w:ascii="Times New Roman" w:hAnsi="Times New Roman" w:cs="Times New Roman"/>
                <w:sz w:val="28"/>
                <w:szCs w:val="28"/>
              </w:rPr>
              <w:t>ении</w:t>
            </w:r>
            <w:r w:rsidRPr="005C49A7">
              <w:rPr>
                <w:rFonts w:ascii="Times New Roman" w:hAnsi="Times New Roman" w:cs="Times New Roman"/>
                <w:sz w:val="28"/>
                <w:szCs w:val="28"/>
              </w:rPr>
              <w:t xml:space="preserve"> взаимосвяз</w:t>
            </w:r>
            <w:r>
              <w:rPr>
                <w:rFonts w:ascii="Times New Roman" w:hAnsi="Times New Roman" w:cs="Times New Roman"/>
                <w:sz w:val="28"/>
                <w:szCs w:val="28"/>
              </w:rPr>
              <w:t>и</w:t>
            </w:r>
            <w:r w:rsidRPr="005C49A7">
              <w:rPr>
                <w:rFonts w:ascii="Times New Roman" w:hAnsi="Times New Roman" w:cs="Times New Roman"/>
                <w:sz w:val="28"/>
                <w:szCs w:val="28"/>
              </w:rPr>
              <w:t xml:space="preserve"> порядка общественного и уклада собственной жизни в семье и в школе,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соответствовать этому порядку</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lastRenderedPageBreak/>
              <w:t>Формирование внимания и интереса ребёнка к новизне и изменчивости окружающего, к их изучению, понимания значения собственной активности во взаимодействии со средой</w:t>
            </w:r>
            <w:r w:rsidR="00BB02B7">
              <w:rPr>
                <w:rFonts w:ascii="Times New Roman" w:hAnsi="Times New Roman" w:cs="Times New Roman"/>
                <w:sz w:val="28"/>
                <w:szCs w:val="28"/>
              </w:rPr>
              <w:t>.</w:t>
            </w:r>
          </w:p>
        </w:tc>
        <w:tc>
          <w:tcPr>
            <w:tcW w:w="4721" w:type="dxa"/>
          </w:tcPr>
          <w:p w:rsidR="003830E6" w:rsidRPr="005C49A7" w:rsidRDefault="003830E6" w:rsidP="004F5E15">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Появление </w:t>
            </w:r>
            <w:r w:rsidRPr="005C49A7">
              <w:rPr>
                <w:rFonts w:ascii="Times New Roman" w:hAnsi="Times New Roman" w:cs="Times New Roman"/>
                <w:sz w:val="28"/>
                <w:szCs w:val="28"/>
              </w:rPr>
              <w:t xml:space="preserve"> у ребёнка любознательности, способности </w:t>
            </w:r>
            <w:r>
              <w:rPr>
                <w:rFonts w:ascii="Times New Roman" w:hAnsi="Times New Roman" w:cs="Times New Roman"/>
                <w:sz w:val="28"/>
                <w:szCs w:val="28"/>
              </w:rPr>
              <w:t xml:space="preserve">с интересом </w:t>
            </w:r>
            <w:r w:rsidRPr="005C49A7">
              <w:rPr>
                <w:rFonts w:ascii="Times New Roman" w:hAnsi="Times New Roman" w:cs="Times New Roman"/>
                <w:sz w:val="28"/>
                <w:szCs w:val="28"/>
              </w:rPr>
              <w:t xml:space="preserve">замечать новое, задавать вопросы, </w:t>
            </w:r>
            <w:r>
              <w:rPr>
                <w:rFonts w:ascii="Times New Roman" w:hAnsi="Times New Roman" w:cs="Times New Roman"/>
                <w:sz w:val="28"/>
                <w:szCs w:val="28"/>
              </w:rPr>
              <w:t xml:space="preserve">попыток </w:t>
            </w:r>
            <w:r w:rsidRPr="005C49A7">
              <w:rPr>
                <w:rFonts w:ascii="Times New Roman" w:hAnsi="Times New Roman" w:cs="Times New Roman"/>
                <w:sz w:val="28"/>
                <w:szCs w:val="28"/>
              </w:rPr>
              <w:t xml:space="preserve">включаться в совместную со взрослым исследовательскую деятельность. </w:t>
            </w:r>
          </w:p>
          <w:p w:rsidR="003830E6" w:rsidRPr="005C49A7" w:rsidRDefault="003830E6" w:rsidP="004F5E15">
            <w:pPr>
              <w:spacing w:before="120" w:after="120" w:line="240" w:lineRule="auto"/>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активности во взаимодействии с миром, понимание собственной результативности и ответственности. </w:t>
            </w:r>
          </w:p>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Накопление опыта освоения нового при помощи экскурсий и путешествий</w:t>
            </w:r>
          </w:p>
        </w:tc>
      </w:tr>
      <w:tr w:rsidR="003830E6" w:rsidRPr="005C49A7">
        <w:tc>
          <w:tcPr>
            <w:tcW w:w="5132"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 xml:space="preserve">Развитие способности ребёнка взаимодействовать с другими людьми, осмыслять и присваивать чужой опыт и делиться своим опытом, используя вербальные и невербальные возможности (игра, чтение, рисунок как </w:t>
            </w:r>
            <w:r w:rsidR="00BB02B7">
              <w:rPr>
                <w:rFonts w:ascii="Times New Roman" w:hAnsi="Times New Roman" w:cs="Times New Roman"/>
                <w:sz w:val="28"/>
                <w:szCs w:val="28"/>
              </w:rPr>
              <w:t>средство коммуникации</w:t>
            </w:r>
            <w:r w:rsidRPr="005C49A7">
              <w:rPr>
                <w:rFonts w:ascii="Times New Roman" w:hAnsi="Times New Roman" w:cs="Times New Roman"/>
                <w:sz w:val="28"/>
                <w:szCs w:val="28"/>
              </w:rPr>
              <w:t xml:space="preserve"> и др.)</w:t>
            </w:r>
          </w:p>
        </w:tc>
        <w:tc>
          <w:tcPr>
            <w:tcW w:w="4721"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Попытки</w:t>
            </w:r>
            <w:r w:rsidRPr="005C49A7">
              <w:rPr>
                <w:rFonts w:ascii="Times New Roman" w:hAnsi="Times New Roman" w:cs="Times New Roman"/>
                <w:sz w:val="28"/>
                <w:szCs w:val="28"/>
              </w:rPr>
              <w:t xml:space="preserve"> передать свои впечатления, соображения, умозаключения так, чтобы быть понятым другим человеком. </w:t>
            </w:r>
            <w:r>
              <w:rPr>
                <w:rFonts w:ascii="Times New Roman" w:hAnsi="Times New Roman" w:cs="Times New Roman"/>
                <w:sz w:val="28"/>
                <w:szCs w:val="28"/>
              </w:rPr>
              <w:t>Опыт</w:t>
            </w:r>
            <w:r w:rsidRPr="005C49A7">
              <w:rPr>
                <w:rFonts w:ascii="Times New Roman" w:hAnsi="Times New Roman" w:cs="Times New Roman"/>
                <w:sz w:val="28"/>
                <w:szCs w:val="28"/>
              </w:rPr>
              <w:t xml:space="preserve"> включ</w:t>
            </w:r>
            <w:r>
              <w:rPr>
                <w:rFonts w:ascii="Times New Roman" w:hAnsi="Times New Roman" w:cs="Times New Roman"/>
                <w:sz w:val="28"/>
                <w:szCs w:val="28"/>
              </w:rPr>
              <w:t>ения</w:t>
            </w:r>
            <w:r w:rsidRPr="005C49A7">
              <w:rPr>
                <w:rFonts w:ascii="Times New Roman" w:hAnsi="Times New Roman" w:cs="Times New Roman"/>
                <w:sz w:val="28"/>
                <w:szCs w:val="28"/>
              </w:rPr>
              <w:t xml:space="preserve"> в свой личный опыт жизненн</w:t>
            </w:r>
            <w:r w:rsidR="00BB02B7">
              <w:rPr>
                <w:rFonts w:ascii="Times New Roman" w:hAnsi="Times New Roman" w:cs="Times New Roman"/>
                <w:sz w:val="28"/>
                <w:szCs w:val="28"/>
              </w:rPr>
              <w:t xml:space="preserve">ого </w:t>
            </w:r>
            <w:r w:rsidRPr="005C49A7">
              <w:rPr>
                <w:rFonts w:ascii="Times New Roman" w:hAnsi="Times New Roman" w:cs="Times New Roman"/>
                <w:sz w:val="28"/>
                <w:szCs w:val="28"/>
              </w:rPr>
              <w:t>опыт</w:t>
            </w:r>
            <w:r w:rsidR="00BB02B7">
              <w:rPr>
                <w:rFonts w:ascii="Times New Roman" w:hAnsi="Times New Roman" w:cs="Times New Roman"/>
                <w:sz w:val="28"/>
                <w:szCs w:val="28"/>
              </w:rPr>
              <w:t>а</w:t>
            </w:r>
            <w:r w:rsidRPr="005C49A7">
              <w:rPr>
                <w:rFonts w:ascii="Times New Roman" w:hAnsi="Times New Roman" w:cs="Times New Roman"/>
                <w:sz w:val="28"/>
                <w:szCs w:val="28"/>
              </w:rPr>
              <w:t xml:space="preserve"> других людей. </w:t>
            </w:r>
            <w:r>
              <w:rPr>
                <w:rFonts w:ascii="Times New Roman" w:hAnsi="Times New Roman" w:cs="Times New Roman"/>
                <w:sz w:val="28"/>
                <w:szCs w:val="28"/>
              </w:rPr>
              <w:t xml:space="preserve">Попытки </w:t>
            </w:r>
            <w:r w:rsidRPr="005C49A7">
              <w:rPr>
                <w:rFonts w:ascii="Times New Roman" w:hAnsi="Times New Roman" w:cs="Times New Roman"/>
                <w:sz w:val="28"/>
                <w:szCs w:val="28"/>
              </w:rPr>
              <w:t>делиться своими воспоминаниями, впечатлениями и планами с другими людьми</w:t>
            </w:r>
            <w:r w:rsidR="00BB02B7">
              <w:rPr>
                <w:rFonts w:ascii="Times New Roman" w:hAnsi="Times New Roman" w:cs="Times New Roman"/>
                <w:sz w:val="28"/>
                <w:szCs w:val="28"/>
              </w:rPr>
              <w:t>.</w:t>
            </w:r>
          </w:p>
        </w:tc>
      </w:tr>
    </w:tbl>
    <w:p w:rsidR="003830E6" w:rsidRPr="005C49A7" w:rsidRDefault="003830E6" w:rsidP="003830E6">
      <w:pPr>
        <w:spacing w:before="120" w:after="120" w:line="240" w:lineRule="auto"/>
        <w:ind w:firstLine="709"/>
        <w:jc w:val="right"/>
        <w:rPr>
          <w:rFonts w:ascii="Times New Roman" w:hAnsi="Times New Roman" w:cs="Times New Roman"/>
          <w:sz w:val="28"/>
          <w:szCs w:val="28"/>
        </w:rPr>
      </w:pPr>
      <w:r w:rsidRPr="005C49A7">
        <w:rPr>
          <w:rFonts w:ascii="Times New Roman" w:hAnsi="Times New Roman" w:cs="Times New Roman"/>
          <w:sz w:val="28"/>
          <w:szCs w:val="28"/>
        </w:rPr>
        <w:t xml:space="preserve">Таблица </w:t>
      </w:r>
      <w:r>
        <w:rPr>
          <w:rFonts w:ascii="Times New Roman" w:hAnsi="Times New Roman" w:cs="Times New Roman"/>
          <w:sz w:val="28"/>
          <w:szCs w:val="28"/>
        </w:rPr>
        <w:t>8</w:t>
      </w:r>
      <w:r w:rsidRPr="005C49A7">
        <w:rPr>
          <w:rFonts w:ascii="Times New Roman" w:hAnsi="Times New Roman" w:cs="Times New Roman"/>
          <w:sz w:val="28"/>
          <w:szCs w:val="28"/>
        </w:rPr>
        <w:t xml:space="preserve"> </w:t>
      </w:r>
    </w:p>
    <w:p w:rsidR="003830E6" w:rsidRPr="005C49A7" w:rsidRDefault="003830E6" w:rsidP="00BB02B7">
      <w:pPr>
        <w:spacing w:line="240" w:lineRule="auto"/>
        <w:jc w:val="both"/>
        <w:rPr>
          <w:rFonts w:ascii="Times New Roman" w:hAnsi="Times New Roman" w:cs="Times New Roman"/>
          <w:b/>
          <w:bCs/>
          <w:sz w:val="28"/>
          <w:szCs w:val="28"/>
        </w:rPr>
      </w:pPr>
      <w:r w:rsidRPr="005C49A7">
        <w:rPr>
          <w:rFonts w:ascii="Times New Roman" w:hAnsi="Times New Roman" w:cs="Times New Roman"/>
          <w:b/>
          <w:bCs/>
          <w:sz w:val="28"/>
          <w:szCs w:val="28"/>
        </w:rPr>
        <w:t>Требования к результатам формирования жизненной компетенции по направлению «Дифференциация и осмысление адекватн</w:t>
      </w:r>
      <w:r w:rsidR="00BB02B7">
        <w:rPr>
          <w:rFonts w:ascii="Times New Roman" w:hAnsi="Times New Roman" w:cs="Times New Roman"/>
          <w:b/>
          <w:bCs/>
          <w:sz w:val="28"/>
          <w:szCs w:val="28"/>
        </w:rPr>
        <w:t>ых</w:t>
      </w:r>
      <w:r w:rsidRPr="005C49A7">
        <w:rPr>
          <w:rFonts w:ascii="Times New Roman" w:hAnsi="Times New Roman" w:cs="Times New Roman"/>
          <w:b/>
          <w:bCs/>
          <w:sz w:val="28"/>
          <w:szCs w:val="28"/>
        </w:rPr>
        <w:t xml:space="preserve"> возрасту </w:t>
      </w:r>
      <w:r w:rsidR="00BB02B7">
        <w:rPr>
          <w:rFonts w:ascii="Times New Roman" w:hAnsi="Times New Roman" w:cs="Times New Roman"/>
          <w:b/>
          <w:bCs/>
          <w:sz w:val="28"/>
          <w:szCs w:val="28"/>
        </w:rPr>
        <w:t xml:space="preserve"> </w:t>
      </w:r>
      <w:r w:rsidRPr="005C49A7">
        <w:rPr>
          <w:rFonts w:ascii="Times New Roman" w:hAnsi="Times New Roman" w:cs="Times New Roman"/>
          <w:b/>
          <w:bCs/>
          <w:sz w:val="28"/>
          <w:szCs w:val="28"/>
        </w:rPr>
        <w:t>социального окружения, принятых ценностей и социальных ролей»</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28"/>
        <w:gridCol w:w="4825"/>
      </w:tblGrid>
      <w:tr w:rsidR="003830E6" w:rsidRPr="005C49A7">
        <w:tc>
          <w:tcPr>
            <w:tcW w:w="5028"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Направления коррекционной работы</w:t>
            </w:r>
          </w:p>
        </w:tc>
        <w:tc>
          <w:tcPr>
            <w:tcW w:w="4825" w:type="dxa"/>
          </w:tcPr>
          <w:p w:rsidR="003830E6" w:rsidRPr="005C49A7" w:rsidRDefault="003830E6" w:rsidP="004F5E15">
            <w:pPr>
              <w:spacing w:before="120" w:after="120" w:line="240" w:lineRule="auto"/>
              <w:jc w:val="center"/>
              <w:rPr>
                <w:rFonts w:ascii="Times New Roman" w:hAnsi="Times New Roman" w:cs="Times New Roman"/>
                <w:kern w:val="2"/>
                <w:sz w:val="28"/>
                <w:szCs w:val="28"/>
              </w:rPr>
            </w:pPr>
            <w:r w:rsidRPr="005C49A7">
              <w:rPr>
                <w:rFonts w:ascii="Times New Roman" w:hAnsi="Times New Roman" w:cs="Times New Roman"/>
                <w:kern w:val="2"/>
                <w:sz w:val="28"/>
                <w:szCs w:val="28"/>
              </w:rPr>
              <w:t>Требования к результатам</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Формирование представлений о правилах поведения в разных социальных ситуациях и с людьми разного социального статуса, со взрослыми разного возраста и детьми (старшими, младшими, сверстниками), со знакомыми и незнакомыми людьми.</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Пр</w:t>
            </w:r>
            <w:r w:rsidRPr="005C49A7">
              <w:rPr>
                <w:rFonts w:ascii="Times New Roman" w:hAnsi="Times New Roman" w:cs="Times New Roman"/>
                <w:sz w:val="28"/>
                <w:szCs w:val="28"/>
              </w:rPr>
              <w:t xml:space="preserve">одвижение в </w:t>
            </w:r>
            <w:r>
              <w:rPr>
                <w:rFonts w:ascii="Times New Roman" w:hAnsi="Times New Roman" w:cs="Times New Roman"/>
                <w:sz w:val="28"/>
                <w:szCs w:val="28"/>
              </w:rPr>
              <w:t xml:space="preserve">понимании и </w:t>
            </w:r>
            <w:r w:rsidRPr="005C49A7">
              <w:rPr>
                <w:rFonts w:ascii="Times New Roman" w:hAnsi="Times New Roman" w:cs="Times New Roman"/>
                <w:sz w:val="28"/>
                <w:szCs w:val="28"/>
              </w:rPr>
              <w:t>умении использовать правила поведения в разных социальных ситуациях с людьми разного статуса: с близкими в семье; с учителями и учениками в школе; с детьми на детской площадке, с соседями по дому и  с незнакомыми людьми в транспорте, в парикмахерской, в театре, в кино, в магазине, в очереди и т.д.</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Освоение необходи</w:t>
            </w:r>
            <w:r w:rsidR="00BB02B7">
              <w:rPr>
                <w:rFonts w:ascii="Times New Roman" w:hAnsi="Times New Roman" w:cs="Times New Roman"/>
                <w:sz w:val="28"/>
                <w:szCs w:val="28"/>
              </w:rPr>
              <w:t>мых ребёнку социальных ритуалов.</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Продвижение в у</w:t>
            </w:r>
            <w:r w:rsidRPr="005C49A7">
              <w:rPr>
                <w:rFonts w:ascii="Times New Roman" w:hAnsi="Times New Roman" w:cs="Times New Roman"/>
                <w:sz w:val="28"/>
                <w:szCs w:val="28"/>
              </w:rPr>
              <w:t>мени</w:t>
            </w:r>
            <w:r>
              <w:rPr>
                <w:rFonts w:ascii="Times New Roman" w:hAnsi="Times New Roman" w:cs="Times New Roman"/>
                <w:sz w:val="28"/>
                <w:szCs w:val="28"/>
              </w:rPr>
              <w:t>и</w:t>
            </w:r>
            <w:r w:rsidRPr="005C49A7">
              <w:rPr>
                <w:rFonts w:ascii="Times New Roman" w:hAnsi="Times New Roman" w:cs="Times New Roman"/>
                <w:sz w:val="28"/>
                <w:szCs w:val="28"/>
              </w:rPr>
              <w:t xml:space="preserve"> адекватно использовать </w:t>
            </w:r>
            <w:r>
              <w:rPr>
                <w:rFonts w:ascii="Times New Roman" w:hAnsi="Times New Roman" w:cs="Times New Roman"/>
                <w:sz w:val="28"/>
                <w:szCs w:val="28"/>
              </w:rPr>
              <w:t xml:space="preserve">самые простые </w:t>
            </w:r>
            <w:r w:rsidRPr="005C49A7">
              <w:rPr>
                <w:rFonts w:ascii="Times New Roman" w:hAnsi="Times New Roman" w:cs="Times New Roman"/>
                <w:sz w:val="28"/>
                <w:szCs w:val="28"/>
              </w:rPr>
              <w:lastRenderedPageBreak/>
              <w:t>социальны</w:t>
            </w:r>
            <w:r w:rsidR="00BB02B7">
              <w:rPr>
                <w:rFonts w:ascii="Times New Roman" w:hAnsi="Times New Roman" w:cs="Times New Roman"/>
                <w:sz w:val="28"/>
                <w:szCs w:val="28"/>
              </w:rPr>
              <w:t>е</w:t>
            </w:r>
            <w:r w:rsidRPr="005C49A7">
              <w:rPr>
                <w:rFonts w:ascii="Times New Roman" w:hAnsi="Times New Roman" w:cs="Times New Roman"/>
                <w:sz w:val="28"/>
                <w:szCs w:val="28"/>
              </w:rPr>
              <w:t xml:space="preserve"> ритуал</w:t>
            </w:r>
            <w:r w:rsidR="00BB02B7">
              <w:rPr>
                <w:rFonts w:ascii="Times New Roman" w:hAnsi="Times New Roman" w:cs="Times New Roman"/>
                <w:sz w:val="28"/>
                <w:szCs w:val="28"/>
              </w:rPr>
              <w:t xml:space="preserve">ы, </w:t>
            </w:r>
            <w:r>
              <w:rPr>
                <w:rFonts w:ascii="Times New Roman" w:hAnsi="Times New Roman" w:cs="Times New Roman"/>
                <w:sz w:val="28"/>
                <w:szCs w:val="28"/>
              </w:rPr>
              <w:t xml:space="preserve">принятые </w:t>
            </w:r>
            <w:r w:rsidRPr="005C49A7">
              <w:rPr>
                <w:rFonts w:ascii="Times New Roman" w:hAnsi="Times New Roman" w:cs="Times New Roman"/>
                <w:sz w:val="28"/>
                <w:szCs w:val="28"/>
              </w:rPr>
              <w:t>в окружении ребёнка</w:t>
            </w:r>
            <w:r>
              <w:rPr>
                <w:rFonts w:ascii="Times New Roman" w:hAnsi="Times New Roman" w:cs="Times New Roman"/>
                <w:sz w:val="28"/>
                <w:szCs w:val="28"/>
              </w:rPr>
              <w:t>.</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Pr>
                <w:rFonts w:ascii="Times New Roman" w:hAnsi="Times New Roman" w:cs="Times New Roman"/>
                <w:sz w:val="28"/>
                <w:szCs w:val="28"/>
              </w:rPr>
              <w:t>Б</w:t>
            </w:r>
            <w:r w:rsidRPr="00BB02B7">
              <w:rPr>
                <w:rFonts w:ascii="Times New Roman" w:hAnsi="Times New Roman" w:cs="Times New Roman"/>
                <w:i/>
                <w:sz w:val="28"/>
                <w:szCs w:val="28"/>
              </w:rPr>
              <w:t>о</w:t>
            </w:r>
            <w:r>
              <w:rPr>
                <w:rFonts w:ascii="Times New Roman" w:hAnsi="Times New Roman" w:cs="Times New Roman"/>
                <w:sz w:val="28"/>
                <w:szCs w:val="28"/>
              </w:rPr>
              <w:t>льшая адекватность в</w:t>
            </w:r>
            <w:r w:rsidRPr="005C49A7">
              <w:rPr>
                <w:rFonts w:ascii="Times New Roman" w:hAnsi="Times New Roman" w:cs="Times New Roman"/>
                <w:sz w:val="28"/>
                <w:szCs w:val="28"/>
              </w:rPr>
              <w:t xml:space="preserve"> выражени</w:t>
            </w:r>
            <w:r>
              <w:rPr>
                <w:rFonts w:ascii="Times New Roman" w:hAnsi="Times New Roman" w:cs="Times New Roman"/>
                <w:sz w:val="28"/>
                <w:szCs w:val="28"/>
              </w:rPr>
              <w:t>и</w:t>
            </w:r>
            <w:r w:rsidRPr="005C49A7">
              <w:rPr>
                <w:rFonts w:ascii="Times New Roman" w:hAnsi="Times New Roman" w:cs="Times New Roman"/>
                <w:sz w:val="28"/>
                <w:szCs w:val="28"/>
              </w:rPr>
              <w:t xml:space="preserve"> своих чувств соответственно ситуации социального контакта</w:t>
            </w:r>
            <w:r>
              <w:rPr>
                <w:rFonts w:ascii="Times New Roman" w:hAnsi="Times New Roman" w:cs="Times New Roman"/>
                <w:sz w:val="28"/>
                <w:szCs w:val="28"/>
              </w:rPr>
              <w:t>.</w:t>
            </w:r>
          </w:p>
        </w:tc>
      </w:tr>
      <w:tr w:rsidR="003830E6" w:rsidRPr="005C49A7">
        <w:tc>
          <w:tcPr>
            <w:tcW w:w="5028"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sz w:val="28"/>
                <w:szCs w:val="28"/>
              </w:rPr>
              <w:t>Расширение и обогащение опыта социального взаимодействия ребёнка в ближнем и дальнем окружении</w:t>
            </w:r>
            <w:r w:rsidR="00BB02B7">
              <w:rPr>
                <w:rFonts w:ascii="Times New Roman" w:hAnsi="Times New Roman" w:cs="Times New Roman"/>
                <w:sz w:val="28"/>
                <w:szCs w:val="28"/>
              </w:rPr>
              <w:t>.</w:t>
            </w:r>
          </w:p>
        </w:tc>
        <w:tc>
          <w:tcPr>
            <w:tcW w:w="4825" w:type="dxa"/>
          </w:tcPr>
          <w:p w:rsidR="003830E6" w:rsidRPr="005C49A7" w:rsidRDefault="003830E6" w:rsidP="004F5E15">
            <w:pPr>
              <w:spacing w:before="120" w:after="12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Расширение круга освоенных социальных контактов</w:t>
            </w:r>
            <w:r w:rsidR="00BB02B7">
              <w:rPr>
                <w:rFonts w:ascii="Times New Roman" w:hAnsi="Times New Roman" w:cs="Times New Roman"/>
                <w:kern w:val="2"/>
                <w:sz w:val="28"/>
                <w:szCs w:val="28"/>
              </w:rPr>
              <w:t>.</w:t>
            </w:r>
          </w:p>
        </w:tc>
      </w:tr>
    </w:tbl>
    <w:p w:rsidR="003830E6" w:rsidRPr="009C2762" w:rsidRDefault="003830E6" w:rsidP="003830E6">
      <w:pPr>
        <w:rPr>
          <w:rFonts w:ascii="Times New Roman" w:hAnsi="Times New Roman" w:cs="Times New Roman"/>
          <w:sz w:val="24"/>
          <w:szCs w:val="24"/>
        </w:rPr>
      </w:pPr>
    </w:p>
    <w:p w:rsidR="0036168F" w:rsidRDefault="003830E6"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3974295"/>
      <w:r>
        <w:rPr>
          <w:rFonts w:ascii="Times New Roman" w:hAnsi="Times New Roman" w:cs="Times New Roman"/>
          <w:b/>
          <w:sz w:val="28"/>
          <w:szCs w:val="28"/>
        </w:rPr>
        <w:t xml:space="preserve"> </w:t>
      </w:r>
      <w:r w:rsidR="0036168F" w:rsidRPr="00576D40">
        <w:rPr>
          <w:rFonts w:ascii="Times New Roman" w:hAnsi="Times New Roman" w:cs="Times New Roman"/>
          <w:b/>
          <w:sz w:val="28"/>
          <w:szCs w:val="28"/>
        </w:rPr>
        <w:t xml:space="preserve">2.1.3. Система оценки достижения обучающимися </w:t>
      </w:r>
      <w:r w:rsidR="0036168F">
        <w:rPr>
          <w:rFonts w:ascii="Times New Roman" w:hAnsi="Times New Roman" w:cs="Times New Roman"/>
          <w:b/>
          <w:sz w:val="28"/>
          <w:szCs w:val="28"/>
        </w:rPr>
        <w:br/>
      </w:r>
      <w:r w:rsidR="0036168F" w:rsidRPr="00576D40">
        <w:rPr>
          <w:rFonts w:ascii="Times New Roman" w:hAnsi="Times New Roman" w:cs="Times New Roman"/>
          <w:b/>
          <w:sz w:val="28"/>
          <w:szCs w:val="28"/>
        </w:rPr>
        <w:t>с</w:t>
      </w:r>
      <w:r w:rsidR="0036168F">
        <w:rPr>
          <w:rFonts w:ascii="Times New Roman" w:hAnsi="Times New Roman" w:cs="Times New Roman"/>
          <w:b/>
          <w:sz w:val="28"/>
          <w:szCs w:val="28"/>
        </w:rPr>
        <w:t xml:space="preserve"> расстройствами аутистического спектра </w:t>
      </w:r>
      <w:r w:rsidR="0036168F" w:rsidRPr="00576D40">
        <w:rPr>
          <w:rFonts w:ascii="Times New Roman" w:hAnsi="Times New Roman" w:cs="Times New Roman"/>
          <w:b/>
          <w:sz w:val="28"/>
          <w:szCs w:val="28"/>
        </w:rPr>
        <w:t xml:space="preserve">планируемых результатов освоения </w:t>
      </w:r>
      <w:r w:rsidR="0036168F">
        <w:rPr>
          <w:rFonts w:ascii="Times New Roman" w:hAnsi="Times New Roman" w:cs="Times New Roman"/>
          <w:b/>
          <w:sz w:val="28"/>
          <w:szCs w:val="28"/>
        </w:rPr>
        <w:t>адаптированной основной общеобразовательной программы</w:t>
      </w:r>
      <w:r w:rsidR="0036168F" w:rsidRPr="00F63254">
        <w:rPr>
          <w:rFonts w:ascii="Times New Roman" w:hAnsi="Times New Roman" w:cs="Times New Roman"/>
          <w:b/>
          <w:sz w:val="28"/>
          <w:szCs w:val="28"/>
        </w:rPr>
        <w:t xml:space="preserve"> начального</w:t>
      </w:r>
      <w:r w:rsidR="0036168F">
        <w:rPr>
          <w:rFonts w:ascii="Times New Roman" w:hAnsi="Times New Roman" w:cs="Times New Roman"/>
          <w:b/>
          <w:sz w:val="28"/>
          <w:szCs w:val="28"/>
        </w:rPr>
        <w:t xml:space="preserve"> общего образования</w:t>
      </w:r>
      <w:bookmarkEnd w:id="5"/>
    </w:p>
    <w:p w:rsidR="0036168F" w:rsidRPr="00133AF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133AFF">
        <w:rPr>
          <w:rFonts w:ascii="Times New Roman" w:hAnsi="Times New Roman" w:cs="Times New Roman"/>
          <w:sz w:val="28"/>
          <w:szCs w:val="28"/>
        </w:rPr>
        <w:t xml:space="preserve">Система оценки достижения 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позволя</w:t>
      </w:r>
      <w:r>
        <w:rPr>
          <w:rFonts w:ascii="Times New Roman" w:hAnsi="Times New Roman" w:cs="Times New Roman"/>
          <w:sz w:val="28"/>
          <w:szCs w:val="28"/>
        </w:rPr>
        <w:t>ть</w:t>
      </w:r>
      <w:r w:rsidRPr="00133AFF">
        <w:rPr>
          <w:rFonts w:ascii="Times New Roman" w:hAnsi="Times New Roman" w:cs="Times New Roman"/>
          <w:sz w:val="28"/>
          <w:szCs w:val="28"/>
        </w:rPr>
        <w:t xml:space="preserve"> вести оценку предметных, метапредметных и личностных результатов; в том числе итоговую оценку, обучающихся с </w:t>
      </w:r>
      <w:r>
        <w:rPr>
          <w:rFonts w:ascii="Times New Roman" w:hAnsi="Times New Roman" w:cs="Times New Roman"/>
          <w:sz w:val="28"/>
          <w:szCs w:val="28"/>
        </w:rPr>
        <w:t>РАС</w:t>
      </w:r>
      <w:r w:rsidRPr="00133AFF">
        <w:rPr>
          <w:rFonts w:ascii="Times New Roman" w:hAnsi="Times New Roman" w:cs="Times New Roman"/>
          <w:sz w:val="28"/>
          <w:szCs w:val="28"/>
        </w:rPr>
        <w:t>, освоивших АООП НОО.</w:t>
      </w:r>
    </w:p>
    <w:p w:rsidR="0036168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 xml:space="preserve">олжна </w:t>
      </w:r>
      <w:r w:rsidR="00177EB5">
        <w:rPr>
          <w:rFonts w:ascii="Times New Roman" w:hAnsi="Times New Roman" w:cs="Times New Roman"/>
          <w:sz w:val="28"/>
          <w:szCs w:val="28"/>
        </w:rPr>
        <w:t xml:space="preserve">также </w:t>
      </w:r>
      <w:r w:rsidRPr="00133AFF">
        <w:rPr>
          <w:rFonts w:ascii="Times New Roman" w:hAnsi="Times New Roman" w:cs="Times New Roman"/>
          <w:sz w:val="28"/>
          <w:szCs w:val="28"/>
        </w:rPr>
        <w:t>предусматривать оценку достижени</w:t>
      </w:r>
      <w:r>
        <w:rPr>
          <w:rFonts w:ascii="Times New Roman" w:hAnsi="Times New Roman" w:cs="Times New Roman"/>
          <w:sz w:val="28"/>
          <w:szCs w:val="28"/>
        </w:rPr>
        <w:t xml:space="preserve">я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РАС</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 xml:space="preserve">программы коррекционной работы. </w:t>
      </w:r>
    </w:p>
    <w:p w:rsidR="0036168F" w:rsidRPr="00576D40" w:rsidRDefault="0036168F" w:rsidP="0036168F">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w:t>
      </w:r>
      <w:r w:rsidRPr="00576D40">
        <w:rPr>
          <w:rFonts w:ascii="Times New Roman" w:hAnsi="Times New Roman" w:cs="Times New Roman"/>
          <w:b/>
          <w:sz w:val="28"/>
          <w:szCs w:val="28"/>
        </w:rPr>
        <w:t>ценк</w:t>
      </w:r>
      <w:r>
        <w:rPr>
          <w:rFonts w:ascii="Times New Roman" w:hAnsi="Times New Roman" w:cs="Times New Roman"/>
          <w:b/>
          <w:sz w:val="28"/>
          <w:szCs w:val="28"/>
        </w:rPr>
        <w:t>а</w:t>
      </w:r>
      <w:r w:rsidRPr="00576D40">
        <w:rPr>
          <w:rFonts w:ascii="Times New Roman" w:hAnsi="Times New Roman" w:cs="Times New Roman"/>
          <w:b/>
          <w:sz w:val="28"/>
          <w:szCs w:val="28"/>
        </w:rPr>
        <w:t xml:space="preserve"> достижения обучающимися с </w:t>
      </w:r>
      <w:r>
        <w:rPr>
          <w:rFonts w:ascii="Times New Roman" w:hAnsi="Times New Roman" w:cs="Times New Roman"/>
          <w:b/>
          <w:sz w:val="28"/>
          <w:szCs w:val="28"/>
        </w:rPr>
        <w:t xml:space="preserve">расстройствами аутистического спектра </w:t>
      </w:r>
      <w:r w:rsidRPr="00576D40">
        <w:rPr>
          <w:rFonts w:ascii="Times New Roman" w:hAnsi="Times New Roman" w:cs="Times New Roman"/>
          <w:b/>
          <w:sz w:val="28"/>
          <w:szCs w:val="28"/>
        </w:rPr>
        <w:t>планируемых результатов освоения программы коррекционной работы</w:t>
      </w:r>
    </w:p>
    <w:p w:rsidR="0036168F" w:rsidRPr="00ED5E48" w:rsidRDefault="00ED5E48"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 xml:space="preserve">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w:t>
      </w:r>
      <w:r w:rsidRPr="00ED5E48">
        <w:rPr>
          <w:rFonts w:ascii="Times New Roman" w:hAnsi="Times New Roman" w:cs="Times New Roman"/>
          <w:sz w:val="28"/>
          <w:szCs w:val="28"/>
        </w:rPr>
        <w:lastRenderedPageBreak/>
        <w:t>достижений, в том числе итоговую оценку достижений  обучающихся с РАС, освоивших АООП НОО.</w:t>
      </w:r>
    </w:p>
    <w:p w:rsidR="0036168F" w:rsidRPr="00156537" w:rsidRDefault="0036168F" w:rsidP="00AB2C7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6" w:name="_Toc413974296"/>
      <w:r w:rsidRPr="00156537">
        <w:rPr>
          <w:rFonts w:ascii="Times New Roman" w:hAnsi="Times New Roman" w:cs="Times New Roman"/>
          <w:b/>
          <w:sz w:val="28"/>
          <w:szCs w:val="28"/>
        </w:rPr>
        <w:t>2.2. Содержательный раздел</w:t>
      </w:r>
      <w:bookmarkEnd w:id="6"/>
    </w:p>
    <w:p w:rsidR="0036168F" w:rsidRPr="00840B1F" w:rsidRDefault="0036168F" w:rsidP="0036168F">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w:t>
      </w:r>
      <w:r>
        <w:rPr>
          <w:rFonts w:ascii="Times New Roman" w:hAnsi="Times New Roman" w:cs="Times New Roman"/>
          <w:sz w:val="28"/>
          <w:szCs w:val="28"/>
        </w:rPr>
        <w:t>РАС</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 xml:space="preserve">формирования экологической культуры, здорового и безопасного образа жизни, программа внеурочной деятельности </w:t>
      </w:r>
      <w:r w:rsidRPr="00840B1F">
        <w:rPr>
          <w:rFonts w:ascii="Times New Roman" w:eastAsia="Times New Roman" w:hAnsi="Times New Roman" w:cs="Times New Roman"/>
          <w:sz w:val="28"/>
          <w:szCs w:val="28"/>
        </w:rPr>
        <w:t>соответствуют ФГОС НОО</w:t>
      </w:r>
      <w:r>
        <w:rPr>
          <w:rStyle w:val="a3"/>
          <w:rFonts w:ascii="Times New Roman" w:eastAsia="Times New Roman" w:hAnsi="Times New Roman" w:cs="Times New Roman"/>
          <w:sz w:val="28"/>
          <w:szCs w:val="28"/>
        </w:rPr>
        <w:footnoteReference w:id="9"/>
      </w:r>
      <w:r w:rsidRPr="00840B1F">
        <w:rPr>
          <w:rFonts w:ascii="Times New Roman" w:hAnsi="Times New Roman" w:cs="Times New Roman"/>
          <w:sz w:val="28"/>
          <w:szCs w:val="28"/>
        </w:rPr>
        <w:t>.</w:t>
      </w:r>
    </w:p>
    <w:p w:rsidR="0036168F" w:rsidRPr="00840B1F" w:rsidRDefault="0036168F" w:rsidP="0036168F">
      <w:pPr>
        <w:tabs>
          <w:tab w:val="left" w:pos="0"/>
          <w:tab w:val="right" w:leader="dot" w:pos="9639"/>
        </w:tabs>
        <w:spacing w:after="0" w:line="360" w:lineRule="auto"/>
        <w:ind w:firstLine="709"/>
        <w:jc w:val="both"/>
        <w:rPr>
          <w:rFonts w:ascii="Times New Roman" w:hAnsi="Times New Roman" w:cs="Times New Roman"/>
          <w:sz w:val="28"/>
          <w:szCs w:val="28"/>
        </w:rPr>
      </w:pPr>
      <w:r w:rsidRPr="00840B1F">
        <w:rPr>
          <w:rFonts w:ascii="Times New Roman" w:hAnsi="Times New Roman" w:cs="Times New Roman"/>
          <w:color w:val="auto"/>
          <w:sz w:val="28"/>
          <w:szCs w:val="28"/>
        </w:rPr>
        <w:t>Структура АООП НОО предполагает введение программы коррекционной работы</w:t>
      </w:r>
      <w:r>
        <w:rPr>
          <w:rFonts w:ascii="Times New Roman" w:hAnsi="Times New Roman" w:cs="Times New Roman"/>
          <w:color w:val="auto"/>
          <w:sz w:val="28"/>
          <w:szCs w:val="28"/>
        </w:rPr>
        <w:t>.</w:t>
      </w:r>
    </w:p>
    <w:p w:rsidR="0036168F" w:rsidRPr="005B0956" w:rsidRDefault="0036168F"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7" w:name="_Toc413974297"/>
      <w:r w:rsidRPr="005B0956">
        <w:rPr>
          <w:rFonts w:ascii="Times New Roman" w:hAnsi="Times New Roman" w:cs="Times New Roman"/>
          <w:b/>
          <w:sz w:val="28"/>
          <w:szCs w:val="28"/>
        </w:rPr>
        <w:t>2.2.1. Направление и содержание программы коррекционной работы</w:t>
      </w:r>
      <w:bookmarkEnd w:id="7"/>
    </w:p>
    <w:p w:rsidR="00ED5E48" w:rsidRPr="005C49A7" w:rsidRDefault="00ED5E48" w:rsidP="00AB2C7B">
      <w:pPr>
        <w:pStyle w:val="1"/>
        <w:spacing w:before="0" w:after="0"/>
        <w:ind w:firstLine="720"/>
        <w:jc w:val="both"/>
        <w:rPr>
          <w:rFonts w:ascii="Times New Roman" w:hAnsi="Times New Roman" w:cs="Times New Roman"/>
          <w:b w:val="0"/>
          <w:sz w:val="28"/>
          <w:szCs w:val="28"/>
        </w:rPr>
      </w:pPr>
      <w:r w:rsidRPr="005C49A7">
        <w:rPr>
          <w:rFonts w:ascii="Times New Roman" w:hAnsi="Times New Roman" w:cs="Times New Roman"/>
          <w:b w:val="0"/>
          <w:sz w:val="28"/>
          <w:szCs w:val="28"/>
        </w:rPr>
        <w:t>Значительной части детей с РАС доступно и показано образование, соотносимое по уровню «академического» компонента</w:t>
      </w:r>
      <w:r w:rsidRPr="005C49A7">
        <w:rPr>
          <w:rFonts w:ascii="Times New Roman" w:hAnsi="Times New Roman" w:cs="Times New Roman"/>
          <w:b w:val="0"/>
          <w:color w:val="FF0000"/>
          <w:sz w:val="28"/>
          <w:szCs w:val="28"/>
        </w:rPr>
        <w:t xml:space="preserve"> </w:t>
      </w:r>
      <w:r w:rsidRPr="005C49A7">
        <w:rPr>
          <w:rFonts w:ascii="Times New Roman" w:hAnsi="Times New Roman" w:cs="Times New Roman"/>
          <w:b w:val="0"/>
          <w:sz w:val="28"/>
          <w:szCs w:val="28"/>
        </w:rPr>
        <w:t>с образованием  сверстников,</w:t>
      </w:r>
      <w:r w:rsidR="00177EB5">
        <w:rPr>
          <w:rFonts w:ascii="Times New Roman" w:hAnsi="Times New Roman" w:cs="Times New Roman"/>
          <w:b w:val="0"/>
          <w:sz w:val="28"/>
          <w:szCs w:val="28"/>
        </w:rPr>
        <w:t xml:space="preserve"> не имеющих ограничений по возможностям здоровья,</w:t>
      </w:r>
      <w:r w:rsidRPr="005C49A7">
        <w:rPr>
          <w:rFonts w:ascii="Times New Roman" w:hAnsi="Times New Roman" w:cs="Times New Roman"/>
          <w:b w:val="0"/>
          <w:sz w:val="28"/>
          <w:szCs w:val="28"/>
        </w:rPr>
        <w:t xml:space="preserve"> получаемое </w:t>
      </w:r>
      <w:r w:rsidR="00EA62E4">
        <w:rPr>
          <w:rFonts w:ascii="Times New Roman" w:hAnsi="Times New Roman" w:cs="Times New Roman"/>
          <w:b w:val="0"/>
          <w:sz w:val="28"/>
          <w:szCs w:val="28"/>
        </w:rPr>
        <w:t xml:space="preserve">в </w:t>
      </w:r>
      <w:r w:rsidRPr="005C49A7">
        <w:rPr>
          <w:rFonts w:ascii="Times New Roman" w:hAnsi="Times New Roman" w:cs="Times New Roman"/>
          <w:b w:val="0"/>
          <w:sz w:val="28"/>
          <w:szCs w:val="28"/>
        </w:rPr>
        <w:t xml:space="preserve">совместной с ними среде обучения в те же календарные сроки. Инклюзия в наибольшей степени целесообразна для детей с РАС, имеющих формально сопоставимый с нормой уровень психоречевого развития (ориентируемся  на 3 и 4 группы, по отечественной </w:t>
      </w:r>
      <w:r w:rsidR="00177EB5">
        <w:rPr>
          <w:rFonts w:ascii="Times New Roman" w:hAnsi="Times New Roman" w:cs="Times New Roman"/>
          <w:b w:val="0"/>
          <w:sz w:val="28"/>
          <w:szCs w:val="28"/>
        </w:rPr>
        <w:t>клинико-</w:t>
      </w:r>
      <w:r w:rsidRPr="005C49A7">
        <w:rPr>
          <w:rFonts w:ascii="Times New Roman" w:hAnsi="Times New Roman" w:cs="Times New Roman"/>
          <w:b w:val="0"/>
          <w:sz w:val="28"/>
          <w:szCs w:val="28"/>
        </w:rPr>
        <w:t>психологической классификации аутичных детей</w:t>
      </w:r>
      <w:r w:rsidR="00177EB5">
        <w:rPr>
          <w:rFonts w:ascii="Times New Roman" w:hAnsi="Times New Roman" w:cs="Times New Roman"/>
          <w:b w:val="0"/>
          <w:sz w:val="28"/>
          <w:szCs w:val="28"/>
        </w:rPr>
        <w:t xml:space="preserve"> О.С.Никольской</w:t>
      </w:r>
      <w:r w:rsidRPr="005C49A7">
        <w:rPr>
          <w:rFonts w:ascii="Times New Roman" w:hAnsi="Times New Roman" w:cs="Times New Roman"/>
          <w:b w:val="0"/>
          <w:sz w:val="28"/>
          <w:szCs w:val="28"/>
        </w:rPr>
        <w:t xml:space="preserve">), и является оптимальной в том случае, если до поступления в школу ребенок имеет опыт подготовки к ней в группе детей. </w:t>
      </w:r>
    </w:p>
    <w:p w:rsidR="00ED5E48" w:rsidRPr="00EA62E4" w:rsidRDefault="00ED5E48" w:rsidP="00AB2C7B">
      <w:pPr>
        <w:spacing w:after="0" w:line="360" w:lineRule="auto"/>
        <w:ind w:firstLine="720"/>
        <w:jc w:val="both"/>
        <w:rPr>
          <w:rFonts w:ascii="Times New Roman" w:hAnsi="Times New Roman" w:cs="Times New Roman"/>
          <w:bCs/>
          <w:sz w:val="28"/>
          <w:szCs w:val="28"/>
        </w:rPr>
      </w:pPr>
      <w:r w:rsidRPr="005C49A7">
        <w:rPr>
          <w:rFonts w:ascii="Times New Roman" w:hAnsi="Times New Roman" w:cs="Times New Roman"/>
          <w:sz w:val="28"/>
          <w:szCs w:val="28"/>
        </w:rPr>
        <w:t xml:space="preserve">Вместе с тем, даже имея высокие интеллектуальные способности, эти дети для успешного освоения начального образования в условиях инклюзии  нуждаются в систематической психолого-педагогической и организационной поддержке, </w:t>
      </w:r>
      <w:r w:rsidRPr="00EA62E4">
        <w:rPr>
          <w:rFonts w:ascii="Times New Roman" w:hAnsi="Times New Roman" w:cs="Times New Roman"/>
          <w:bCs/>
          <w:sz w:val="28"/>
          <w:szCs w:val="28"/>
        </w:rPr>
        <w:t>обеспечивающей удовлетворения их особых образовательных потребностей</w:t>
      </w:r>
      <w:r w:rsidR="00E20F29">
        <w:rPr>
          <w:rFonts w:ascii="Times New Roman" w:hAnsi="Times New Roman" w:cs="Times New Roman"/>
          <w:bCs/>
          <w:sz w:val="28"/>
          <w:szCs w:val="28"/>
        </w:rPr>
        <w:t>, которая реализуется на основе разрабатываемой для каждого обучающегося индивидуальной программы коррекционной работы</w:t>
      </w:r>
      <w:r w:rsidRPr="00EA62E4">
        <w:rPr>
          <w:rFonts w:ascii="Times New Roman" w:hAnsi="Times New Roman" w:cs="Times New Roman"/>
          <w:bCs/>
          <w:sz w:val="28"/>
          <w:szCs w:val="28"/>
        </w:rPr>
        <w:t>.</w:t>
      </w:r>
    </w:p>
    <w:p w:rsidR="00ED5E48" w:rsidRPr="005C49A7" w:rsidRDefault="00ED5E48" w:rsidP="00AB2C7B">
      <w:pPr>
        <w:spacing w:after="0" w:line="360" w:lineRule="auto"/>
        <w:ind w:firstLine="720"/>
        <w:jc w:val="both"/>
        <w:rPr>
          <w:rFonts w:ascii="Times New Roman" w:hAnsi="Times New Roman" w:cs="Times New Roman"/>
          <w:bCs/>
          <w:sz w:val="28"/>
          <w:szCs w:val="28"/>
        </w:rPr>
      </w:pPr>
      <w:r w:rsidRPr="005C49A7">
        <w:rPr>
          <w:rFonts w:ascii="Times New Roman" w:hAnsi="Times New Roman" w:cs="Times New Roman"/>
          <w:bCs/>
          <w:sz w:val="28"/>
          <w:szCs w:val="28"/>
        </w:rPr>
        <w:t xml:space="preserve">Основные принципы формирования программы коррекционной работы с обучающимися с РАС заключаются в следующем: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Необходимость постепенного, индивидуально дозированного введения ребенка в ситуацию обучения в классе: начиная с уроков, где он чувствует себя наиболее комфортно и успешно, до полной инклюзии</w:t>
      </w:r>
      <w:r w:rsidRPr="005C49A7">
        <w:rPr>
          <w:rStyle w:val="a3"/>
          <w:rFonts w:ascii="Times New Roman" w:hAnsi="Times New Roman"/>
          <w:sz w:val="28"/>
          <w:szCs w:val="28"/>
        </w:rPr>
        <w:footnoteReference w:id="10"/>
      </w:r>
      <w:r w:rsidRPr="005C49A7">
        <w:rPr>
          <w:rFonts w:ascii="Times New Roman" w:hAnsi="Times New Roman" w:cs="Times New Roman"/>
          <w:sz w:val="28"/>
          <w:szCs w:val="28"/>
        </w:rPr>
        <w:t xml:space="preserve">.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При выраженности проблем, связанных с развитием социально</w:t>
      </w:r>
      <w:r w:rsidR="00EA1056">
        <w:rPr>
          <w:rFonts w:ascii="Times New Roman" w:hAnsi="Times New Roman" w:cs="Times New Roman"/>
          <w:sz w:val="28"/>
          <w:szCs w:val="28"/>
        </w:rPr>
        <w:t>-</w:t>
      </w:r>
      <w:r w:rsidRPr="005C49A7">
        <w:rPr>
          <w:rFonts w:ascii="Times New Roman" w:hAnsi="Times New Roman" w:cs="Times New Roman"/>
          <w:sz w:val="28"/>
          <w:szCs w:val="28"/>
        </w:rPr>
        <w:t xml:space="preserve"> бытовых навыков и навыков коммуникации, ориентировки в происходящем, восприяти</w:t>
      </w:r>
      <w:r w:rsidR="00EA1056">
        <w:rPr>
          <w:rFonts w:ascii="Times New Roman" w:hAnsi="Times New Roman" w:cs="Times New Roman"/>
          <w:sz w:val="28"/>
          <w:szCs w:val="28"/>
        </w:rPr>
        <w:t>ем</w:t>
      </w:r>
      <w:r w:rsidRPr="005C49A7">
        <w:rPr>
          <w:rFonts w:ascii="Times New Roman" w:hAnsi="Times New Roman" w:cs="Times New Roman"/>
          <w:sz w:val="28"/>
          <w:szCs w:val="28"/>
        </w:rPr>
        <w:t xml:space="preserve"> заданий и инструкций педагога, должна быть подключена дозированная и временная помощь тьютора.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В связи с трудностями формирования учебного поведения у ребенка с РАС в начале обучения он должен быть временно обеспечен дополнительными занятиями с педагогом (индивидуальными или в группе детей) по  отработке форм адекватного учебного поведения, умения вступать в коммуникацию и регулироваться во взаимодействии с учителем</w:t>
      </w:r>
      <w:r w:rsidRPr="005C49A7">
        <w:rPr>
          <w:rStyle w:val="a3"/>
          <w:rFonts w:ascii="Times New Roman" w:hAnsi="Times New Roman"/>
          <w:sz w:val="28"/>
          <w:szCs w:val="28"/>
        </w:rPr>
        <w:footnoteReference w:id="11"/>
      </w:r>
      <w:r w:rsidRPr="005C49A7">
        <w:rPr>
          <w:rFonts w:ascii="Times New Roman" w:hAnsi="Times New Roman" w:cs="Times New Roman"/>
          <w:sz w:val="28"/>
          <w:szCs w:val="28"/>
        </w:rPr>
        <w:t xml:space="preserve">, адекватно воспринимать похвалу и замечания.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учителя.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Значимость для ребенка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Для успешного обучения в условиях инклюзии ребенок с РАС требует индивидуального подхода:  </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При организации самостоятельного выполнения ребенком учебных заданий на классных занятиях должны использоваться виды заданий, поддерживающие и организующие работу ребенка; </w:t>
      </w:r>
    </w:p>
    <w:p w:rsidR="00ED5E48" w:rsidRPr="005C49A7" w:rsidRDefault="00ED5E48" w:rsidP="005E09D0">
      <w:pPr>
        <w:numPr>
          <w:ilvl w:val="1"/>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При оценке меры трудности задания и учебных достижений ребёнка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Значимость на начальном этапе обучения специальной организации на перемене, включения его в мероприятия, позволяющие отдохнуть и получить опыт в контактах со сверстниками.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введени</w:t>
      </w:r>
      <w:r w:rsidR="003E40C1">
        <w:rPr>
          <w:rFonts w:ascii="Times New Roman" w:hAnsi="Times New Roman" w:cs="Times New Roman"/>
          <w:sz w:val="28"/>
          <w:szCs w:val="28"/>
        </w:rPr>
        <w:t>я</w:t>
      </w:r>
      <w:r w:rsidRPr="005C49A7">
        <w:rPr>
          <w:rFonts w:ascii="Times New Roman" w:hAnsi="Times New Roman" w:cs="Times New Roman"/>
          <w:sz w:val="28"/>
          <w:szCs w:val="28"/>
        </w:rPr>
        <w:t xml:space="preserve"> в Коррекционную Программу специальных разделов обучения, способствующих:</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 Формированию представлений об окружающем; </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Развитию способности к осмыслению, упорядочиванию и дифференциации индивидуального жизненного опыта; </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 Развитию самосознания на основе проработки воспоминаний, представлений о будущем;</w:t>
      </w:r>
    </w:p>
    <w:p w:rsidR="00ED5E48" w:rsidRPr="005C49A7" w:rsidRDefault="00ED5E48" w:rsidP="005E09D0">
      <w:pPr>
        <w:numPr>
          <w:ilvl w:val="0"/>
          <w:numId w:val="6"/>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Развитию способности планировать, выбирать, сравнивать, осмыслять причинно-следственные связи в происходящем.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w:t>
      </w:r>
      <w:r w:rsidR="00EA1056">
        <w:rPr>
          <w:rFonts w:ascii="Times New Roman" w:hAnsi="Times New Roman" w:cs="Times New Roman"/>
          <w:sz w:val="28"/>
          <w:szCs w:val="28"/>
        </w:rPr>
        <w:t>ость</w:t>
      </w:r>
      <w:r w:rsidRPr="005C49A7">
        <w:rPr>
          <w:rFonts w:ascii="Times New Roman" w:hAnsi="Times New Roman" w:cs="Times New Roman"/>
          <w:sz w:val="28"/>
          <w:szCs w:val="28"/>
        </w:rPr>
        <w:t xml:space="preserve"> специальн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коррекционн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работ</w:t>
      </w:r>
      <w:r w:rsidR="00EA1056">
        <w:rPr>
          <w:rFonts w:ascii="Times New Roman" w:hAnsi="Times New Roman" w:cs="Times New Roman"/>
          <w:sz w:val="28"/>
          <w:szCs w:val="28"/>
        </w:rPr>
        <w:t>ы</w:t>
      </w:r>
      <w:r w:rsidRPr="005C49A7">
        <w:rPr>
          <w:rFonts w:ascii="Times New Roman" w:hAnsi="Times New Roman" w:cs="Times New Roman"/>
          <w:sz w:val="28"/>
          <w:szCs w:val="28"/>
        </w:rPr>
        <w:t xml:space="preserve"> по развитию вербальной коммуникации детей, возможности вести диалог, делиться с другими своими мыслями, впечатлениями, переживаниями.</w:t>
      </w:r>
    </w:p>
    <w:p w:rsidR="00ED5E48" w:rsidRPr="005C49A7" w:rsidRDefault="00ED5E48" w:rsidP="005E09D0">
      <w:pPr>
        <w:widowControl w:val="0"/>
        <w:numPr>
          <w:ilvl w:val="0"/>
          <w:numId w:val="5"/>
        </w:numPr>
        <w:suppressAutoHyphens w:val="0"/>
        <w:autoSpaceDE w:val="0"/>
        <w:autoSpaceDN w:val="0"/>
        <w:adjustRightInd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внимания к близким взрослым и соученикам, оказание </w:t>
      </w:r>
      <w:r w:rsidRPr="005C49A7">
        <w:rPr>
          <w:rFonts w:ascii="Times New Roman" w:hAnsi="Times New Roman" w:cs="Times New Roman"/>
          <w:sz w:val="28"/>
          <w:szCs w:val="28"/>
        </w:rPr>
        <w:lastRenderedPageBreak/>
        <w:t>специальной помощи в понимании происходящего с другими людьми, их взаимоотношений, переживаний.</w:t>
      </w:r>
    </w:p>
    <w:p w:rsidR="00ED5E48"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Создание условий обучения, обеспечивающих обстановку сенсорного и эмоционального комфорта (отсутствие резких перепадов настроения, ровный и теплый тон голоса учителя в отношении любого ученика класса), упорядоченности и предсказуемости происходящего.</w:t>
      </w:r>
    </w:p>
    <w:p w:rsidR="00FF3CC4" w:rsidRPr="00FF3CC4"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Необходим</w:t>
      </w:r>
      <w:r w:rsidR="00EA1056">
        <w:rPr>
          <w:rFonts w:ascii="Times New Roman" w:hAnsi="Times New Roman" w:cs="Times New Roman"/>
          <w:sz w:val="28"/>
          <w:szCs w:val="28"/>
        </w:rPr>
        <w:t>ость</w:t>
      </w:r>
      <w:r w:rsidRPr="005C49A7">
        <w:rPr>
          <w:rFonts w:ascii="Times New Roman" w:hAnsi="Times New Roman" w:cs="Times New Roman"/>
          <w:sz w:val="28"/>
          <w:szCs w:val="28"/>
        </w:rPr>
        <w:t xml:space="preserve"> специальн</w:t>
      </w:r>
      <w:r w:rsidR="00EA1056">
        <w:rPr>
          <w:rFonts w:ascii="Times New Roman" w:hAnsi="Times New Roman" w:cs="Times New Roman"/>
          <w:sz w:val="28"/>
          <w:szCs w:val="28"/>
        </w:rPr>
        <w:t>ой</w:t>
      </w:r>
      <w:r w:rsidRPr="005C49A7">
        <w:rPr>
          <w:rFonts w:ascii="Times New Roman" w:hAnsi="Times New Roman" w:cs="Times New Roman"/>
          <w:sz w:val="28"/>
          <w:szCs w:val="28"/>
        </w:rPr>
        <w:t xml:space="preserve"> установк</w:t>
      </w:r>
      <w:r w:rsidR="00EA1056">
        <w:rPr>
          <w:rFonts w:ascii="Times New Roman" w:hAnsi="Times New Roman" w:cs="Times New Roman"/>
          <w:sz w:val="28"/>
          <w:szCs w:val="28"/>
        </w:rPr>
        <w:t>и</w:t>
      </w:r>
      <w:r w:rsidRPr="005C49A7">
        <w:rPr>
          <w:rFonts w:ascii="Times New Roman" w:hAnsi="Times New Roman" w:cs="Times New Roman"/>
          <w:sz w:val="28"/>
          <w:szCs w:val="28"/>
        </w:rPr>
        <w:t xml:space="preserve"> педагога на развитие эмоционального контакта с ребенком, </w:t>
      </w:r>
      <w:r w:rsidR="00FF3CC4">
        <w:rPr>
          <w:rFonts w:ascii="Times New Roman" w:hAnsi="Times New Roman" w:cs="Times New Roman"/>
          <w:sz w:val="28"/>
          <w:szCs w:val="28"/>
        </w:rPr>
        <w:t xml:space="preserve"> </w:t>
      </w:r>
      <w:r w:rsidR="00FF3CC4" w:rsidRPr="00FF3CC4">
        <w:rPr>
          <w:rFonts w:ascii="Times New Roman" w:hAnsi="Times New Roman"/>
          <w:sz w:val="28"/>
          <w:szCs w:val="28"/>
        </w:rPr>
        <w:t>совместно</w:t>
      </w:r>
      <w:r w:rsidR="00FF3CC4">
        <w:rPr>
          <w:rFonts w:ascii="Times New Roman" w:hAnsi="Times New Roman"/>
          <w:sz w:val="28"/>
          <w:szCs w:val="28"/>
        </w:rPr>
        <w:t>е</w:t>
      </w:r>
      <w:r w:rsidR="00FF3CC4" w:rsidRPr="00FF3CC4">
        <w:rPr>
          <w:rFonts w:ascii="Times New Roman" w:hAnsi="Times New Roman"/>
          <w:sz w:val="28"/>
          <w:szCs w:val="28"/>
        </w:rPr>
        <w:t xml:space="preserve"> осмыслени</w:t>
      </w:r>
      <w:r w:rsidR="00FF3CC4">
        <w:rPr>
          <w:rFonts w:ascii="Times New Roman" w:hAnsi="Times New Roman"/>
          <w:sz w:val="28"/>
          <w:szCs w:val="28"/>
        </w:rPr>
        <w:t xml:space="preserve">е </w:t>
      </w:r>
      <w:r w:rsidR="00FF3CC4" w:rsidRPr="00FF3CC4">
        <w:rPr>
          <w:rFonts w:ascii="Times New Roman" w:hAnsi="Times New Roman"/>
          <w:sz w:val="28"/>
          <w:szCs w:val="28"/>
        </w:rPr>
        <w:t xml:space="preserve"> происходящих событий</w:t>
      </w:r>
      <w:r w:rsidR="00FF3CC4">
        <w:rPr>
          <w:rFonts w:ascii="Times New Roman" w:hAnsi="Times New Roman"/>
          <w:sz w:val="28"/>
          <w:szCs w:val="28"/>
        </w:rPr>
        <w:t>.</w:t>
      </w:r>
    </w:p>
    <w:p w:rsidR="00ED5E48" w:rsidRPr="005C49A7" w:rsidRDefault="00FF3CC4"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Pr>
          <w:rFonts w:ascii="Times New Roman" w:hAnsi="Times New Roman"/>
          <w:sz w:val="28"/>
          <w:szCs w:val="28"/>
        </w:rPr>
        <w:t>П</w:t>
      </w:r>
      <w:r w:rsidR="00ED5E48" w:rsidRPr="005C49A7">
        <w:rPr>
          <w:rFonts w:ascii="Times New Roman" w:hAnsi="Times New Roman" w:cs="Times New Roman"/>
          <w:sz w:val="28"/>
          <w:szCs w:val="28"/>
        </w:rPr>
        <w:t xml:space="preserve">оддержание в </w:t>
      </w:r>
      <w:r>
        <w:rPr>
          <w:rFonts w:ascii="Times New Roman" w:hAnsi="Times New Roman" w:cs="Times New Roman"/>
          <w:sz w:val="28"/>
          <w:szCs w:val="28"/>
        </w:rPr>
        <w:t xml:space="preserve">обучающееся </w:t>
      </w:r>
      <w:r w:rsidR="00ED5E48" w:rsidRPr="005C49A7">
        <w:rPr>
          <w:rFonts w:ascii="Times New Roman" w:hAnsi="Times New Roman" w:cs="Times New Roman"/>
          <w:sz w:val="28"/>
          <w:szCs w:val="28"/>
        </w:rPr>
        <w:t xml:space="preserve">уверенности в том, что его принимают, ему симпатизируют, в том, что он успешен на занятиях; трансляция этой установки соученикам ребенка с РАС с подчеркиванием его сильных сторон. Демонстрация симпатии к нему  через свое  отношение в реальном поведении. </w:t>
      </w:r>
    </w:p>
    <w:p w:rsidR="00ED5E48" w:rsidRPr="005C49A7"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Процесс обучения в начальной школе ребенка  с РАС должен поддерживаться  психологическим сопровождением, оптимизирующим взаимодействие ребёнка с педагогами и соучениками, семьи и школы. </w:t>
      </w:r>
    </w:p>
    <w:p w:rsidR="00ED5E48" w:rsidRDefault="00ED5E48" w:rsidP="005E09D0">
      <w:pPr>
        <w:numPr>
          <w:ilvl w:val="0"/>
          <w:numId w:val="5"/>
        </w:numPr>
        <w:suppressAutoHyphens w:val="0"/>
        <w:spacing w:after="0" w:line="360" w:lineRule="auto"/>
        <w:ind w:left="0" w:firstLine="720"/>
        <w:jc w:val="both"/>
        <w:rPr>
          <w:rFonts w:ascii="Times New Roman" w:hAnsi="Times New Roman" w:cs="Times New Roman"/>
          <w:sz w:val="28"/>
          <w:szCs w:val="28"/>
        </w:rPr>
      </w:pPr>
      <w:r w:rsidRPr="005C49A7">
        <w:rPr>
          <w:rFonts w:ascii="Times New Roman" w:hAnsi="Times New Roman" w:cs="Times New Roman"/>
          <w:sz w:val="28"/>
          <w:szCs w:val="28"/>
        </w:rPr>
        <w:t>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E20F29" w:rsidRPr="005C49A7" w:rsidRDefault="00E20F29" w:rsidP="003830E6">
      <w:pPr>
        <w:suppressAutoHyphens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rsidR="0036168F" w:rsidRPr="00156537" w:rsidRDefault="0036168F" w:rsidP="00AB2C7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8" w:name="_Toc413974298"/>
      <w:r w:rsidRPr="00156537">
        <w:rPr>
          <w:rFonts w:ascii="Times New Roman" w:hAnsi="Times New Roman" w:cs="Times New Roman"/>
          <w:b/>
          <w:sz w:val="28"/>
          <w:szCs w:val="28"/>
        </w:rPr>
        <w:t xml:space="preserve">2.3. </w:t>
      </w:r>
      <w:r w:rsidRPr="00F13801">
        <w:rPr>
          <w:rFonts w:ascii="Times New Roman" w:hAnsi="Times New Roman" w:cs="Times New Roman"/>
          <w:b/>
          <w:sz w:val="28"/>
          <w:szCs w:val="28"/>
        </w:rPr>
        <w:t>Организационный раздел</w:t>
      </w:r>
      <w:bookmarkEnd w:id="8"/>
    </w:p>
    <w:p w:rsidR="0036168F" w:rsidRDefault="0036168F" w:rsidP="00AB2C7B">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9" w:name="_Toc413974299"/>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9"/>
    </w:p>
    <w:p w:rsidR="0036168F" w:rsidRPr="006E0C9D" w:rsidRDefault="0036168F" w:rsidP="0036168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3"/>
          <w:rFonts w:ascii="Times New Roman" w:hAnsi="Times New Roman" w:cs="Times New Roman"/>
          <w:bCs/>
          <w:kern w:val="2"/>
          <w:sz w:val="28"/>
          <w:szCs w:val="28"/>
        </w:rPr>
        <w:footnoteReference w:id="12"/>
      </w:r>
      <w:r w:rsidRPr="006E0C9D">
        <w:rPr>
          <w:rFonts w:ascii="Times New Roman" w:hAnsi="Times New Roman" w:cs="Times New Roman"/>
          <w:bCs/>
          <w:kern w:val="2"/>
          <w:sz w:val="28"/>
          <w:szCs w:val="28"/>
        </w:rPr>
        <w:t>.</w:t>
      </w:r>
    </w:p>
    <w:p w:rsidR="0036168F" w:rsidRDefault="0036168F" w:rsidP="00AB2C7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10" w:name="_Toc413974300"/>
      <w:r w:rsidRPr="00FB065A">
        <w:rPr>
          <w:rFonts w:ascii="Times New Roman" w:hAnsi="Times New Roman" w:cs="Times New Roman"/>
          <w:b/>
          <w:color w:val="auto"/>
          <w:sz w:val="28"/>
          <w:szCs w:val="28"/>
        </w:rPr>
        <w:lastRenderedPageBreak/>
        <w:t>2.3.</w:t>
      </w:r>
      <w:r>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образовательной программы начального общего образования обучающихся с </w:t>
      </w:r>
      <w:r>
        <w:rPr>
          <w:rFonts w:ascii="Times New Roman" w:hAnsi="Times New Roman" w:cs="Times New Roman"/>
          <w:b/>
          <w:sz w:val="28"/>
          <w:szCs w:val="28"/>
        </w:rPr>
        <w:t xml:space="preserve">расстройствами аутистического спектра </w:t>
      </w:r>
      <w:bookmarkEnd w:id="10"/>
    </w:p>
    <w:p w:rsidR="0036168F" w:rsidRPr="00F63254" w:rsidRDefault="0036168F" w:rsidP="0036168F">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Первого варианта (</w:t>
      </w:r>
      <w:r w:rsidR="003E40C1">
        <w:rPr>
          <w:rFonts w:ascii="Times New Roman" w:hAnsi="Times New Roman" w:cs="Times New Roman"/>
          <w:sz w:val="28"/>
          <w:szCs w:val="28"/>
        </w:rPr>
        <w:t>8.1.</w:t>
      </w:r>
      <w:r w:rsidRPr="005C49A7">
        <w:rPr>
          <w:rFonts w:ascii="Times New Roman" w:hAnsi="Times New Roman" w:cs="Times New Roman"/>
          <w:sz w:val="28"/>
          <w:szCs w:val="28"/>
        </w:rPr>
        <w:t>) федерального государственного образовательного стандарта для обучающихся с РАС.</w:t>
      </w:r>
    </w:p>
    <w:p w:rsidR="00ED5E48" w:rsidRPr="005C49A7" w:rsidRDefault="00ED5E48" w:rsidP="00AB2C7B">
      <w:pPr>
        <w:shd w:val="clear" w:color="auto" w:fill="FFFFFF"/>
        <w:tabs>
          <w:tab w:val="left" w:pos="851"/>
          <w:tab w:val="left" w:pos="5220"/>
        </w:tabs>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Педагоги образовательной организации, которые реализуют </w:t>
      </w:r>
      <w:r w:rsidRPr="005C49A7">
        <w:rPr>
          <w:rFonts w:ascii="Times New Roman" w:hAnsi="Times New Roman" w:cs="Times New Roman"/>
          <w:sz w:val="28"/>
          <w:szCs w:val="28"/>
          <w:u w:val="single"/>
        </w:rPr>
        <w:t>программу</w:t>
      </w:r>
      <w:r w:rsidRPr="005C49A7">
        <w:rPr>
          <w:rFonts w:ascii="Times New Roman" w:hAnsi="Times New Roman" w:cs="Times New Roman"/>
          <w:sz w:val="28"/>
          <w:szCs w:val="28"/>
        </w:rPr>
        <w:t xml:space="preserve"> </w:t>
      </w:r>
      <w:r w:rsidRPr="005C49A7">
        <w:rPr>
          <w:rFonts w:ascii="Times New Roman" w:hAnsi="Times New Roman" w:cs="Times New Roman"/>
          <w:sz w:val="28"/>
          <w:szCs w:val="28"/>
          <w:u w:val="single"/>
        </w:rPr>
        <w:t>коррекционной работы</w:t>
      </w:r>
      <w:r w:rsidRPr="005C49A7">
        <w:rPr>
          <w:rFonts w:ascii="Times New Roman" w:hAnsi="Times New Roman" w:cs="Times New Roman"/>
          <w:sz w:val="28"/>
          <w:szCs w:val="28"/>
        </w:rPr>
        <w:t xml:space="preserve"> с детьми с РАС (вариант </w:t>
      </w:r>
      <w:r w:rsidR="003E40C1">
        <w:rPr>
          <w:rFonts w:ascii="Times New Roman" w:hAnsi="Times New Roman" w:cs="Times New Roman"/>
          <w:sz w:val="28"/>
          <w:szCs w:val="28"/>
        </w:rPr>
        <w:t>8.1.)</w:t>
      </w:r>
      <w:r w:rsidRPr="005C49A7">
        <w:rPr>
          <w:rFonts w:ascii="Times New Roman" w:hAnsi="Times New Roman" w:cs="Times New Roman"/>
          <w:sz w:val="28"/>
          <w:szCs w:val="28"/>
        </w:rPr>
        <w:t xml:space="preserve"> должны иметь квалификацию/степень бакалавра или магистра. Предусматривается: </w:t>
      </w:r>
    </w:p>
    <w:p w:rsidR="00ED5E48" w:rsidRPr="005C49A7" w:rsidRDefault="00ED5E48" w:rsidP="00AB2C7B">
      <w:pPr>
        <w:shd w:val="clear" w:color="auto" w:fill="FFFFFF"/>
        <w:tabs>
          <w:tab w:val="left" w:pos="851"/>
          <w:tab w:val="left" w:pos="5220"/>
        </w:tabs>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1. бакалавр по направлению «Педагогика» должен получить образование по магистерским программам в области специальной (коррекционной) педагогики; специальной (коррекционной) психологии] или по направлению «Специальное (дефектологическое) образование»;</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2. бакалавр по направлениям «Педагогическое образование» «Психолого-педагогическое образование» должен получить:</w:t>
      </w:r>
      <w:r>
        <w:rPr>
          <w:rFonts w:ascii="Times New Roman" w:hAnsi="Times New Roman" w:cs="Times New Roman"/>
          <w:sz w:val="28"/>
          <w:szCs w:val="28"/>
        </w:rPr>
        <w:t xml:space="preserve"> </w:t>
      </w:r>
      <w:r w:rsidRPr="00ED5E48">
        <w:rPr>
          <w:rFonts w:ascii="Times New Roman" w:hAnsi="Times New Roman" w:cs="Times New Roman"/>
          <w:sz w:val="28"/>
          <w:szCs w:val="28"/>
        </w:rPr>
        <w:t>один из профилей подготовки в области специальной (коррекционной) педагогики; специальной (коррекционной) психологии] или по направлению «Специальное (дефектологическое) образование»,</w:t>
      </w:r>
      <w:r>
        <w:rPr>
          <w:rFonts w:ascii="Times New Roman" w:hAnsi="Times New Roman" w:cs="Times New Roman"/>
          <w:sz w:val="28"/>
          <w:szCs w:val="28"/>
        </w:rPr>
        <w:t xml:space="preserve"> </w:t>
      </w:r>
      <w:r w:rsidRPr="00ED5E48">
        <w:rPr>
          <w:rFonts w:ascii="Times New Roman" w:hAnsi="Times New Roman" w:cs="Times New Roman"/>
          <w:sz w:val="28"/>
          <w:szCs w:val="28"/>
        </w:rPr>
        <w:t xml:space="preserve">либо квалификацию учителя-сурдопедагога; учителя-тифлопедагога; логопеда; учителя-олигофренопедагога по направлению специальное дефектологическое образование; </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3. по специальностям тифлопедагогика, сурдопедагогика, логопедия, олигофренопедагогика с обязательным прохождением профессиональной переподготовки (повышения квалификации) в области инклюзивного образования, подтвержденной сертификатом установленного образца.</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Педагоги, которые реализуют основную образовательную программу (вариант</w:t>
      </w:r>
      <w:r w:rsidR="00EA1056">
        <w:rPr>
          <w:rFonts w:ascii="Times New Roman" w:hAnsi="Times New Roman" w:cs="Times New Roman"/>
          <w:sz w:val="28"/>
          <w:szCs w:val="28"/>
        </w:rPr>
        <w:t xml:space="preserve"> 8.1.</w:t>
      </w:r>
      <w:r w:rsidRPr="00ED5E48">
        <w:rPr>
          <w:rFonts w:ascii="Times New Roman" w:hAnsi="Times New Roman" w:cs="Times New Roman"/>
          <w:sz w:val="28"/>
          <w:szCs w:val="28"/>
        </w:rPr>
        <w:t>), должны иметь высшее профессиональное образование, предусматривающее:</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 xml:space="preserve">а) получение степени/квалификации бакалавра или магистра по направлению педагогическое образование (соответствующего профиля подготовки); </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lastRenderedPageBreak/>
        <w:t>б) получение специальности «Начальное образование» (квалификация ― учитель начальных классов).</w:t>
      </w:r>
    </w:p>
    <w:p w:rsidR="00ED5E48" w:rsidRPr="00ED5E48" w:rsidRDefault="00ED5E48" w:rsidP="00AB2C7B">
      <w:pPr>
        <w:spacing w:after="0" w:line="360" w:lineRule="auto"/>
        <w:ind w:firstLine="709"/>
        <w:jc w:val="both"/>
        <w:rPr>
          <w:rFonts w:ascii="Times New Roman" w:hAnsi="Times New Roman" w:cs="Times New Roman"/>
          <w:sz w:val="28"/>
          <w:szCs w:val="28"/>
        </w:rPr>
      </w:pPr>
      <w:r w:rsidRPr="00ED5E48">
        <w:rPr>
          <w:rFonts w:ascii="Times New Roman" w:hAnsi="Times New Roman" w:cs="Times New Roman"/>
          <w:sz w:val="28"/>
          <w:szCs w:val="28"/>
        </w:rPr>
        <w:t>Для этих категорий специалистов обязательным требованием является прохождение профессиональной переподготовки (повышения квалификации) в области инклюзивного образования, подтвержденной сертификатом установленного образца.</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 варианте </w:t>
      </w:r>
      <w:r w:rsidR="00EA1056">
        <w:rPr>
          <w:rFonts w:ascii="Times New Roman" w:hAnsi="Times New Roman" w:cs="Times New Roman"/>
          <w:sz w:val="28"/>
          <w:szCs w:val="28"/>
        </w:rPr>
        <w:t>8.1.</w:t>
      </w:r>
      <w:r w:rsidRPr="005C49A7">
        <w:rPr>
          <w:rFonts w:ascii="Times New Roman" w:hAnsi="Times New Roman" w:cs="Times New Roman"/>
          <w:sz w:val="28"/>
          <w:szCs w:val="28"/>
        </w:rPr>
        <w:t xml:space="preserve"> для работы с обучающимися с РАС необходим </w:t>
      </w:r>
      <w:r w:rsidRPr="005C49A7">
        <w:rPr>
          <w:rFonts w:ascii="Times New Roman" w:hAnsi="Times New Roman" w:cs="Times New Roman"/>
          <w:b/>
          <w:sz w:val="28"/>
          <w:szCs w:val="28"/>
        </w:rPr>
        <w:t>тьютор.</w:t>
      </w:r>
      <w:r w:rsidRPr="005C49A7">
        <w:rPr>
          <w:rFonts w:ascii="Times New Roman" w:hAnsi="Times New Roman" w:cs="Times New Roman"/>
          <w:sz w:val="28"/>
          <w:szCs w:val="28"/>
        </w:rPr>
        <w:t xml:space="preserve"> Уровень его образования должен быть не ниже степени/квалификации </w:t>
      </w:r>
      <w:r w:rsidRPr="005C49A7">
        <w:rPr>
          <w:rFonts w:ascii="Times New Roman" w:hAnsi="Times New Roman" w:cs="Times New Roman"/>
          <w:b/>
          <w:sz w:val="28"/>
          <w:szCs w:val="28"/>
        </w:rPr>
        <w:t>бакалавра</w:t>
      </w:r>
      <w:r w:rsidRPr="005C49A7">
        <w:rPr>
          <w:rFonts w:ascii="Times New Roman" w:hAnsi="Times New Roman" w:cs="Times New Roman"/>
          <w:sz w:val="28"/>
          <w:szCs w:val="28"/>
        </w:rPr>
        <w:t>:</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а) по направлению «Специальное (дефектологическое) образование»;</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ED5E48" w:rsidRPr="005C49A7" w:rsidRDefault="00ED5E48"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 целью поддержки в образовательном процессе обучающихся с РАС в штанное расписание образовательной организации </w:t>
      </w:r>
      <w:r w:rsidR="00157BDE">
        <w:rPr>
          <w:rFonts w:ascii="Times New Roman" w:hAnsi="Times New Roman" w:cs="Times New Roman"/>
          <w:sz w:val="28"/>
          <w:szCs w:val="28"/>
        </w:rPr>
        <w:t xml:space="preserve">может </w:t>
      </w:r>
      <w:r w:rsidRPr="005C49A7">
        <w:rPr>
          <w:rFonts w:ascii="Times New Roman" w:hAnsi="Times New Roman" w:cs="Times New Roman"/>
          <w:sz w:val="28"/>
          <w:szCs w:val="28"/>
        </w:rPr>
        <w:t xml:space="preserve">быть включен </w:t>
      </w:r>
      <w:r w:rsidRPr="005C49A7">
        <w:rPr>
          <w:rFonts w:ascii="Times New Roman" w:hAnsi="Times New Roman" w:cs="Times New Roman"/>
          <w:b/>
          <w:sz w:val="28"/>
          <w:szCs w:val="28"/>
        </w:rPr>
        <w:t>ассистент (помощник)</w:t>
      </w:r>
      <w:r w:rsidRPr="005C49A7">
        <w:rPr>
          <w:rStyle w:val="a3"/>
          <w:rFonts w:ascii="Times New Roman" w:hAnsi="Times New Roman"/>
          <w:sz w:val="28"/>
          <w:szCs w:val="28"/>
        </w:rPr>
        <w:footnoteReference w:id="13"/>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 xml:space="preserve">имеющий образование не ниже общего среднего и прошедший соответствующую программу подготовки к работе с детьми.  </w:t>
      </w:r>
    </w:p>
    <w:p w:rsidR="0036168F" w:rsidRPr="00F63254" w:rsidRDefault="0036168F" w:rsidP="0036168F">
      <w:pPr>
        <w:shd w:val="clear" w:color="auto" w:fill="FFFFFF"/>
        <w:autoSpaceDE w:val="0"/>
        <w:autoSpaceDN w:val="0"/>
        <w:adjustRightInd w:val="0"/>
        <w:spacing w:after="0" w:line="360" w:lineRule="auto"/>
        <w:ind w:firstLine="709"/>
        <w:jc w:val="center"/>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856D30" w:rsidRDefault="00ED5E48" w:rsidP="00AB2C7B">
      <w:pPr>
        <w:spacing w:after="120" w:line="360" w:lineRule="auto"/>
        <w:ind w:firstLine="709"/>
        <w:jc w:val="both"/>
        <w:rPr>
          <w:rFonts w:ascii="Times New Roman" w:hAnsi="Times New Roman" w:cs="Times New Roman"/>
          <w:sz w:val="28"/>
          <w:szCs w:val="28"/>
        </w:rPr>
      </w:pPr>
      <w:r w:rsidRPr="00EA1056">
        <w:rPr>
          <w:rFonts w:ascii="Times New Roman" w:hAnsi="Times New Roman" w:cs="Times New Roman"/>
          <w:iCs/>
          <w:sz w:val="28"/>
          <w:szCs w:val="28"/>
        </w:rPr>
        <w:t>Финансово-экономическое обеспечение</w:t>
      </w:r>
      <w:r w:rsidRPr="005C49A7">
        <w:rPr>
          <w:rFonts w:ascii="Times New Roman" w:hAnsi="Times New Roman" w:cs="Times New Roman"/>
          <w:sz w:val="28"/>
          <w:szCs w:val="28"/>
        </w:rPr>
        <w:t xml:space="preserve"> исходит из параметров уже имеющегося финансирования школьного образования детей с ОВЗ</w:t>
      </w:r>
      <w:r w:rsidR="00EA1056">
        <w:rPr>
          <w:rFonts w:ascii="Times New Roman" w:hAnsi="Times New Roman" w:cs="Times New Roman"/>
          <w:sz w:val="28"/>
          <w:szCs w:val="28"/>
        </w:rPr>
        <w:t>.</w:t>
      </w:r>
    </w:p>
    <w:p w:rsidR="00856D30" w:rsidRPr="004167FD" w:rsidRDefault="00856D30" w:rsidP="00856D30">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856D30" w:rsidRDefault="00856D30" w:rsidP="00856D30">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856D30" w:rsidRPr="00944F97" w:rsidRDefault="00856D30" w:rsidP="00856D30">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 xml:space="preserve">Вариант </w:t>
      </w:r>
      <w:r>
        <w:rPr>
          <w:rFonts w:ascii="Times New Roman" w:hAnsi="Times New Roman"/>
          <w:spacing w:val="-2"/>
          <w:sz w:val="28"/>
          <w:szCs w:val="28"/>
        </w:rPr>
        <w:t>8</w:t>
      </w:r>
      <w:r w:rsidRPr="005D0964">
        <w:rPr>
          <w:rFonts w:ascii="Times New Roman" w:hAnsi="Times New Roman"/>
          <w:spacing w:val="-2"/>
          <w:sz w:val="28"/>
          <w:szCs w:val="28"/>
        </w:rPr>
        <w:t>.1</w:t>
      </w:r>
      <w:r w:rsidRPr="00944F97">
        <w:rPr>
          <w:rFonts w:ascii="Times New Roman" w:hAnsi="Times New Roman"/>
          <w:spacing w:val="-2"/>
          <w:sz w:val="28"/>
          <w:szCs w:val="28"/>
        </w:rPr>
        <w:t xml:space="preserve"> предполагает</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что обучающийся </w:t>
      </w:r>
      <w:r>
        <w:rPr>
          <w:rFonts w:ascii="Times New Roman" w:hAnsi="Times New Roman"/>
          <w:spacing w:val="-2"/>
          <w:sz w:val="28"/>
          <w:szCs w:val="28"/>
        </w:rPr>
        <w:t xml:space="preserve">с РАС </w:t>
      </w:r>
      <w:r w:rsidRPr="00944F97">
        <w:rPr>
          <w:rFonts w:ascii="Times New Roman" w:hAnsi="Times New Roman"/>
          <w:spacing w:val="-2"/>
          <w:sz w:val="28"/>
          <w:szCs w:val="28"/>
        </w:rPr>
        <w:t>получает образование находясь в среде сверстников</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и в те же сроки обучения. Обучающемуся </w:t>
      </w:r>
      <w:r>
        <w:rPr>
          <w:rFonts w:ascii="Times New Roman" w:hAnsi="Times New Roman"/>
          <w:spacing w:val="-2"/>
          <w:sz w:val="28"/>
          <w:szCs w:val="28"/>
        </w:rPr>
        <w:t>с РАС</w:t>
      </w:r>
      <w:r w:rsidRPr="00944F97">
        <w:rPr>
          <w:rFonts w:ascii="Times New Roman" w:hAnsi="Times New Roman"/>
          <w:spacing w:val="-2"/>
          <w:sz w:val="28"/>
          <w:szCs w:val="28"/>
        </w:rPr>
        <w:t xml:space="preserve"> предоставляется государственная услуга по реализации основной </w:t>
      </w:r>
      <w:r w:rsidRPr="008E3C9D">
        <w:rPr>
          <w:rFonts w:ascii="Times New Roman" w:hAnsi="Times New Roman"/>
          <w:spacing w:val="-2"/>
          <w:sz w:val="28"/>
          <w:szCs w:val="28"/>
        </w:rPr>
        <w:t xml:space="preserve">общеобразовательной программы начального общего образования, которая адаптируется под особые </w:t>
      </w:r>
      <w:r w:rsidRPr="008E3C9D">
        <w:rPr>
          <w:rFonts w:ascii="Times New Roman" w:hAnsi="Times New Roman"/>
          <w:spacing w:val="-2"/>
          <w:sz w:val="28"/>
          <w:szCs w:val="28"/>
        </w:rPr>
        <w:lastRenderedPageBreak/>
        <w:t>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856D30" w:rsidRPr="00856D30" w:rsidRDefault="00856D30" w:rsidP="00856D30">
      <w:pPr>
        <w:spacing w:line="360" w:lineRule="auto"/>
        <w:ind w:firstLine="720"/>
        <w:jc w:val="both"/>
        <w:rPr>
          <w:rFonts w:ascii="Times New Roman" w:hAnsi="Times New Roman" w:cs="Times New Roman"/>
          <w:sz w:val="28"/>
          <w:szCs w:val="28"/>
        </w:rPr>
      </w:pPr>
      <w:r w:rsidRPr="00856D30">
        <w:rPr>
          <w:rFonts w:ascii="Times New Roman" w:hAnsi="Times New Roman" w:cs="Times New Roman"/>
          <w:sz w:val="28"/>
          <w:szCs w:val="28"/>
        </w:rPr>
        <w:t>обязательное включение в структуру АООП начального общего образования для обучающегося с РАС программы коррекционной работы, что требует качественно особого кадрового состава специалистов</w:t>
      </w:r>
      <w:smartTag w:uri="urn:schemas-microsoft-com:office:smarttags" w:element="PersonName">
        <w:r w:rsidRPr="00856D30">
          <w:rPr>
            <w:rFonts w:ascii="Times New Roman" w:hAnsi="Times New Roman" w:cs="Times New Roman"/>
            <w:sz w:val="28"/>
            <w:szCs w:val="28"/>
          </w:rPr>
          <w:t>,</w:t>
        </w:r>
      </w:smartTag>
      <w:r w:rsidRPr="00856D30">
        <w:rPr>
          <w:rFonts w:ascii="Times New Roman" w:hAnsi="Times New Roman" w:cs="Times New Roman"/>
          <w:sz w:val="28"/>
          <w:szCs w:val="28"/>
        </w:rPr>
        <w:t xml:space="preserve"> реализующих АООП;</w:t>
      </w:r>
    </w:p>
    <w:p w:rsidR="00856D30" w:rsidRPr="00856D30" w:rsidRDefault="00856D30" w:rsidP="00856D30">
      <w:pPr>
        <w:spacing w:line="360" w:lineRule="auto"/>
        <w:ind w:firstLine="720"/>
        <w:jc w:val="both"/>
        <w:rPr>
          <w:rFonts w:ascii="Times New Roman" w:hAnsi="Times New Roman" w:cs="Times New Roman"/>
          <w:sz w:val="28"/>
          <w:szCs w:val="28"/>
        </w:rPr>
      </w:pPr>
      <w:r w:rsidRPr="00856D30">
        <w:rPr>
          <w:rFonts w:ascii="Times New Roman" w:hAnsi="Times New Roman" w:cs="Times New Roman"/>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856D30" w:rsidRPr="00856D30" w:rsidRDefault="00856D30" w:rsidP="00856D30">
      <w:pPr>
        <w:spacing w:line="360" w:lineRule="auto"/>
        <w:ind w:firstLine="720"/>
        <w:jc w:val="both"/>
        <w:rPr>
          <w:rFonts w:ascii="Times New Roman" w:hAnsi="Times New Roman" w:cs="Times New Roman"/>
          <w:sz w:val="28"/>
          <w:szCs w:val="28"/>
        </w:rPr>
      </w:pPr>
      <w:r w:rsidRPr="00856D30">
        <w:rPr>
          <w:rFonts w:ascii="Times New Roman" w:hAnsi="Times New Roman" w:cs="Times New Roman"/>
          <w:sz w:val="28"/>
          <w:szCs w:val="28"/>
        </w:rPr>
        <w:t>создание специальных материально-технических условий для реализации АООП (специальные учебники</w:t>
      </w:r>
      <w:smartTag w:uri="urn:schemas-microsoft-com:office:smarttags" w:element="PersonName">
        <w:r w:rsidRPr="00856D30">
          <w:rPr>
            <w:rFonts w:ascii="Times New Roman" w:hAnsi="Times New Roman" w:cs="Times New Roman"/>
            <w:sz w:val="28"/>
            <w:szCs w:val="28"/>
          </w:rPr>
          <w:t>,</w:t>
        </w:r>
      </w:smartTag>
      <w:r w:rsidRPr="00856D30">
        <w:rPr>
          <w:rFonts w:ascii="Times New Roman" w:hAnsi="Times New Roman" w:cs="Times New Roman"/>
          <w:sz w:val="28"/>
          <w:szCs w:val="28"/>
        </w:rPr>
        <w:t xml:space="preserve">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для обучающихся с РАС.</w:t>
      </w:r>
    </w:p>
    <w:p w:rsidR="00856D30" w:rsidRPr="00944F97" w:rsidRDefault="00856D30" w:rsidP="00856D30">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При определении нормативных ф</w:t>
      </w:r>
      <w:r w:rsidRPr="00EB7393">
        <w:rPr>
          <w:rFonts w:ascii="Times New Roman" w:hAnsi="Times New Roman"/>
          <w:spacing w:val="-2"/>
          <w:sz w:val="28"/>
          <w:szCs w:val="28"/>
        </w:rPr>
        <w:t xml:space="preserve">инансовых затрат на одного обучающегося  с ОВЗ на оказание государственной услуги учитываются вышеперечисленные условия организации обучения ребенка </w:t>
      </w:r>
      <w:r>
        <w:rPr>
          <w:rFonts w:ascii="Times New Roman" w:hAnsi="Times New Roman"/>
          <w:spacing w:val="-2"/>
          <w:sz w:val="28"/>
          <w:szCs w:val="28"/>
        </w:rPr>
        <w:t>с РАС</w:t>
      </w:r>
      <w:r w:rsidRPr="00EB7393">
        <w:rPr>
          <w:rFonts w:ascii="Times New Roman" w:hAnsi="Times New Roman"/>
          <w:spacing w:val="-2"/>
          <w:sz w:val="28"/>
          <w:szCs w:val="28"/>
        </w:rPr>
        <w:t xml:space="preserve">. </w:t>
      </w:r>
    </w:p>
    <w:p w:rsidR="00856D30" w:rsidRPr="008E3C9D" w:rsidRDefault="00856D30" w:rsidP="00856D30">
      <w:pPr>
        <w:shd w:val="clear" w:color="auto" w:fill="FFFFFF"/>
        <w:tabs>
          <w:tab w:val="left" w:pos="1087"/>
        </w:tabs>
        <w:spacing w:after="0" w:line="360" w:lineRule="auto"/>
        <w:ind w:right="22" w:firstLine="677"/>
        <w:jc w:val="both"/>
        <w:rPr>
          <w:rFonts w:ascii="Times New Roman" w:hAnsi="Times New Roman"/>
          <w:spacing w:val="-2"/>
          <w:sz w:val="28"/>
          <w:szCs w:val="28"/>
        </w:rPr>
      </w:pPr>
      <w:r w:rsidRPr="00EB7393">
        <w:rPr>
          <w:rFonts w:ascii="Times New Roman" w:hAnsi="Times New Roman"/>
          <w:spacing w:val="-2"/>
          <w:sz w:val="28"/>
          <w:szCs w:val="28"/>
        </w:rPr>
        <w:t>Финансирование рассчитывается с учетом рекомендаций ПМПК</w:t>
      </w:r>
      <w:smartTag w:uri="urn:schemas-microsoft-com:office:smarttags" w:element="PersonName">
        <w:r w:rsidRPr="00EB7393">
          <w:rPr>
            <w:rFonts w:ascii="Times New Roman" w:hAnsi="Times New Roman"/>
            <w:spacing w:val="-2"/>
            <w:sz w:val="28"/>
            <w:szCs w:val="28"/>
          </w:rPr>
          <w:t>,</w:t>
        </w:r>
      </w:smartTag>
      <w:r w:rsidRPr="00EB7393">
        <w:rPr>
          <w:rFonts w:ascii="Times New Roman" w:hAnsi="Times New Roman"/>
          <w:spacing w:val="-2"/>
          <w:sz w:val="28"/>
          <w:szCs w:val="28"/>
        </w:rPr>
        <w:t xml:space="preserve">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материально-техническими</w:t>
      </w:r>
      <w:r w:rsidRPr="00202FB0">
        <w:rPr>
          <w:rFonts w:ascii="Times New Roman" w:hAnsi="Times New Roman"/>
          <w:spacing w:val="-2"/>
          <w:sz w:val="28"/>
          <w:szCs w:val="28"/>
        </w:rPr>
        <w:t xml:space="preserve"> </w:t>
      </w:r>
      <w:r w:rsidRPr="008E3C9D">
        <w:rPr>
          <w:rFonts w:ascii="Times New Roman" w:hAnsi="Times New Roman"/>
          <w:spacing w:val="-2"/>
          <w:sz w:val="28"/>
          <w:szCs w:val="28"/>
        </w:rPr>
        <w:t xml:space="preserve">условиями реализации АООП, требованиями к наполняемости классов в соответствии с СанПиН. </w:t>
      </w:r>
    </w:p>
    <w:p w:rsidR="00856D30" w:rsidRPr="008E3C9D" w:rsidRDefault="00856D30" w:rsidP="00856D30">
      <w:pPr>
        <w:shd w:val="clear" w:color="auto" w:fill="FFFFFF"/>
        <w:tabs>
          <w:tab w:val="left" w:pos="1087"/>
        </w:tabs>
        <w:spacing w:after="0" w:line="360" w:lineRule="auto"/>
        <w:ind w:right="22" w:firstLine="677"/>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обучающегося с ОВЗ производится в большем объеме, чем финансирование ООП НОО обучающихся, не имеющих ограниченных возможностей здоровья. </w:t>
      </w:r>
    </w:p>
    <w:p w:rsidR="00856D30" w:rsidRPr="004167FD" w:rsidRDefault="00856D30" w:rsidP="00856D30">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856D30" w:rsidRPr="004167FD" w:rsidRDefault="00856D30" w:rsidP="00856D30">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lastRenderedPageBreak/>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856D30" w:rsidRPr="004167FD" w:rsidRDefault="00856D30" w:rsidP="00856D30">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856D30" w:rsidRPr="004167FD" w:rsidRDefault="00856D30" w:rsidP="00856D30">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856D30" w:rsidRPr="004167FD" w:rsidRDefault="00856D30" w:rsidP="00856D30">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856D30" w:rsidRPr="004167FD" w:rsidRDefault="00856D30" w:rsidP="00856D30">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856D30" w:rsidRPr="004167FD" w:rsidRDefault="00856D30" w:rsidP="00856D30">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856D30" w:rsidRPr="004167FD" w:rsidRDefault="00856D30" w:rsidP="00856D30">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856D30" w:rsidRPr="004167FD" w:rsidRDefault="00856D30" w:rsidP="00856D30">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856D30" w:rsidRPr="004167FD" w:rsidRDefault="00856D30" w:rsidP="00856D30">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856D30" w:rsidRPr="004167FD" w:rsidRDefault="00856D30" w:rsidP="00856D30">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856D30" w:rsidRPr="009D49E3" w:rsidRDefault="00856D30" w:rsidP="00856D30">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856D30" w:rsidRPr="004167FD" w:rsidRDefault="00856D30" w:rsidP="00856D30">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856D30" w:rsidRPr="004167FD" w:rsidRDefault="00856D30" w:rsidP="00856D30">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856D30" w:rsidRPr="008E3C9D" w:rsidRDefault="00856D30" w:rsidP="00856D30">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w:t>
      </w:r>
      <w:r w:rsidRPr="008E3C9D">
        <w:rPr>
          <w:rFonts w:ascii="Times New Roman" w:hAnsi="Times New Roman"/>
          <w:spacing w:val="-1"/>
          <w:sz w:val="28"/>
          <w:szCs w:val="28"/>
        </w:rPr>
        <w:lastRenderedPageBreak/>
        <w:t xml:space="preserve">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856D30" w:rsidRPr="009D0DCE" w:rsidRDefault="00856D30" w:rsidP="00856D30">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856D30" w:rsidRPr="004167FD" w:rsidRDefault="00856D30" w:rsidP="00856D30">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856D30" w:rsidRPr="004167FD" w:rsidRDefault="00856D30" w:rsidP="00856D30">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856D30" w:rsidRPr="004167FD" w:rsidRDefault="00856D30" w:rsidP="00856D30">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856D30" w:rsidRPr="004167FD" w:rsidRDefault="00856D30" w:rsidP="00856D30">
      <w:pPr>
        <w:spacing w:after="0" w:line="360" w:lineRule="auto"/>
        <w:ind w:firstLine="540"/>
        <w:jc w:val="both"/>
        <w:rPr>
          <w:rFonts w:ascii="Times New Roman" w:hAnsi="Times New Roman"/>
          <w:sz w:val="28"/>
          <w:szCs w:val="28"/>
        </w:rPr>
      </w:pPr>
      <w:r w:rsidRPr="004167FD">
        <w:rPr>
          <w:rFonts w:ascii="Times New Roman" w:hAnsi="Times New Roman"/>
          <w:sz w:val="28"/>
          <w:szCs w:val="28"/>
        </w:rPr>
        <w:lastRenderedPageBreak/>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w:t>
      </w:r>
    </w:p>
    <w:p w:rsidR="00856D30" w:rsidRPr="006A05C6" w:rsidRDefault="00856D30" w:rsidP="00856D30">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с РАС </w:t>
      </w:r>
      <w:r w:rsidRPr="004167FD">
        <w:rPr>
          <w:rFonts w:ascii="Times New Roman" w:hAnsi="Times New Roman"/>
          <w:sz w:val="28"/>
          <w:szCs w:val="28"/>
        </w:rPr>
        <w:t>может определяться по формуле:</w:t>
      </w:r>
    </w:p>
    <w:p w:rsidR="00856D30" w:rsidRPr="004167FD" w:rsidRDefault="00856D30" w:rsidP="00856D30">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856D30" w:rsidRPr="004167FD" w:rsidRDefault="00856D30" w:rsidP="00856D30">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с РАС</w:t>
      </w:r>
      <w:r w:rsidRPr="004167FD">
        <w:rPr>
          <w:rFonts w:ascii="Times New Roman" w:hAnsi="Times New Roman"/>
          <w:sz w:val="28"/>
          <w:szCs w:val="28"/>
        </w:rPr>
        <w:t>;</w:t>
      </w:r>
    </w:p>
    <w:p w:rsidR="00856D30" w:rsidRPr="004167FD" w:rsidRDefault="00856D30" w:rsidP="00856D30">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856D30" w:rsidRPr="004167FD" w:rsidRDefault="00856D30" w:rsidP="00856D30">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856D30" w:rsidRPr="004167FD" w:rsidRDefault="00856D30" w:rsidP="00856D30">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856D30" w:rsidRPr="004167FD" w:rsidRDefault="00856D30" w:rsidP="00856D30">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856D30"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856D30" w:rsidRPr="004167FD"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856D30"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w:t>
      </w:r>
      <w:r w:rsidRPr="004167FD">
        <w:rPr>
          <w:rFonts w:ascii="Times New Roman" w:hAnsi="Times New Roman"/>
          <w:sz w:val="28"/>
          <w:szCs w:val="28"/>
        </w:rPr>
        <w:lastRenderedPageBreak/>
        <w:t>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856D30" w:rsidRDefault="00856D30" w:rsidP="00856D30">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856D30" w:rsidRPr="004167FD"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отнесенных к нормативным затратам на содержание имущества);</w:t>
      </w:r>
    </w:p>
    <w:p w:rsidR="00856D30" w:rsidRPr="004167FD"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856D30" w:rsidRPr="004167FD"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856D30" w:rsidRPr="004167FD" w:rsidRDefault="00856D30" w:rsidP="00856D30">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856D30" w:rsidRPr="004167FD" w:rsidRDefault="00856D30" w:rsidP="00856D30">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856D30" w:rsidRPr="00124C76" w:rsidRDefault="00856D30" w:rsidP="00856D30">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856D30" w:rsidRPr="004167FD" w:rsidRDefault="00856D30" w:rsidP="00856D30">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Нормативные затраты на содержание недвижимого имущества включают в себя:</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856D30" w:rsidRPr="004167FD" w:rsidRDefault="00856D30" w:rsidP="00856D30">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ED5E48" w:rsidRPr="005C49A7" w:rsidRDefault="00ED5E48" w:rsidP="00AB2C7B">
      <w:pPr>
        <w:spacing w:after="120" w:line="360" w:lineRule="auto"/>
        <w:ind w:firstLine="709"/>
        <w:jc w:val="both"/>
        <w:rPr>
          <w:rFonts w:ascii="Times New Roman" w:hAnsi="Times New Roman" w:cs="Times New Roman"/>
          <w:i/>
          <w:iCs/>
          <w:sz w:val="28"/>
          <w:szCs w:val="28"/>
        </w:rPr>
      </w:pPr>
      <w:r w:rsidRPr="005C49A7">
        <w:rPr>
          <w:rFonts w:ascii="Times New Roman" w:hAnsi="Times New Roman" w:cs="Times New Roman"/>
          <w:sz w:val="28"/>
          <w:szCs w:val="28"/>
        </w:rPr>
        <w:t xml:space="preserve"> </w:t>
      </w:r>
      <w:r w:rsidR="00EA1056">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sidR="00EA1056">
        <w:rPr>
          <w:rFonts w:ascii="Times New Roman" w:hAnsi="Times New Roman" w:cs="Times New Roman"/>
          <w:sz w:val="28"/>
          <w:szCs w:val="28"/>
        </w:rPr>
        <w:t xml:space="preserve"> </w:t>
      </w:r>
    </w:p>
    <w:p w:rsidR="0036168F" w:rsidRPr="00F63254" w:rsidRDefault="0036168F" w:rsidP="0036168F">
      <w:pPr>
        <w:shd w:val="clear" w:color="auto" w:fill="FFFFFF"/>
        <w:autoSpaceDE w:val="0"/>
        <w:autoSpaceDN w:val="0"/>
        <w:adjustRightInd w:val="0"/>
        <w:spacing w:after="0" w:line="360" w:lineRule="auto"/>
        <w:ind w:firstLine="709"/>
        <w:jc w:val="center"/>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bookmarkStart w:id="11" w:name="bookmark2"/>
      <w:r w:rsidRPr="00EA1056">
        <w:rPr>
          <w:rFonts w:ascii="Times New Roman" w:hAnsi="Times New Roman" w:cs="Times New Roman"/>
          <w:iCs/>
          <w:color w:val="auto"/>
          <w:sz w:val="28"/>
          <w:szCs w:val="28"/>
        </w:rPr>
        <w:t>Материально-техническое обеспечение</w:t>
      </w:r>
      <w:r w:rsidR="00EA1056">
        <w:rPr>
          <w:rFonts w:ascii="Times New Roman" w:hAnsi="Times New Roman" w:cs="Times New Roman"/>
          <w:iCs/>
          <w:color w:val="auto"/>
          <w:sz w:val="28"/>
          <w:szCs w:val="28"/>
        </w:rPr>
        <w:t xml:space="preserve"> </w:t>
      </w:r>
      <w:r w:rsidRPr="005C49A7">
        <w:rPr>
          <w:rFonts w:ascii="Times New Roman" w:hAnsi="Times New Roman" w:cs="Times New Roman"/>
          <w:color w:val="auto"/>
          <w:sz w:val="28"/>
          <w:szCs w:val="28"/>
        </w:rPr>
        <w:t>начального школьного образования детей с РАС должно отвечать не только общим, но их особым образовательным потребностям:</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организации пространства, в котором обучается ребёнок с РАС;</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организации временного режима обучения;</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к организации рабочего места ребёнка с РАС; </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к техническим средствам обучения, включая специализированные компьютерные инструменты обучения, ориентированные на удовлетворение особых образовательных потребностей детей с РАС;</w:t>
      </w:r>
    </w:p>
    <w:p w:rsidR="00ED5E48" w:rsidRPr="005C49A7" w:rsidRDefault="00ED5E48" w:rsidP="005E09D0">
      <w:pPr>
        <w:pStyle w:val="18TexstSPISOK1"/>
        <w:numPr>
          <w:ilvl w:val="0"/>
          <w:numId w:val="7"/>
        </w:numPr>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к специальным приложениям к базовым учебникам, рабочим тетрадям, специальным дидактическим материалам, специальным компьютерным инструментам обучения, отвечающим особым образовательным потребностям детей с РАС;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Требования к материально­техническому обеспечению ориентированы не только на ребёнка, но и на всех участников процесса образования. Это обусловлено большей, чем в «норме», необходимостью индивидуализации процесса образования детей. </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РАС.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РАС.</w:t>
      </w:r>
    </w:p>
    <w:p w:rsidR="00ED5E48" w:rsidRPr="005C49A7" w:rsidRDefault="00ED5E48" w:rsidP="00ED5E4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Информационное обеспечение должно включать необходимую нормативн</w:t>
      </w:r>
      <w:r w:rsidR="00EA1056">
        <w:rPr>
          <w:rFonts w:ascii="Times New Roman" w:hAnsi="Times New Roman" w:cs="Times New Roman"/>
          <w:color w:val="auto"/>
          <w:sz w:val="28"/>
          <w:szCs w:val="28"/>
        </w:rPr>
        <w:t>о-</w:t>
      </w:r>
      <w:r w:rsidRPr="005C49A7">
        <w:rPr>
          <w:rFonts w:ascii="Times New Roman" w:hAnsi="Times New Roman" w:cs="Times New Roman"/>
          <w:color w:val="auto"/>
          <w:sz w:val="28"/>
          <w:szCs w:val="28"/>
        </w:rPr>
        <w:t>правовую базу инклюзивного образования детей с РАС и информационные связ</w:t>
      </w:r>
      <w:r w:rsidR="00EA105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участников образовательного процесса. Инклюзивное образование ребенка с РАС требует координации действий, т. е. организации обязательного регулярного и качественного взаимодействия специалистов массового и специального образования,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Должна обеспечиваться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36168F" w:rsidRDefault="0036168F" w:rsidP="00AB2C7B">
      <w:pPr>
        <w:suppressAutoHyphens w:val="0"/>
        <w:spacing w:before="240" w:after="240" w:line="240" w:lineRule="auto"/>
        <w:jc w:val="center"/>
        <w:outlineLvl w:val="0"/>
        <w:rPr>
          <w:rFonts w:ascii="Times New Roman" w:hAnsi="Times New Roman" w:cs="Times New Roman"/>
          <w:b/>
          <w:color w:val="auto"/>
          <w:sz w:val="28"/>
          <w:szCs w:val="28"/>
        </w:rPr>
      </w:pPr>
      <w:r>
        <w:rPr>
          <w:rFonts w:ascii="Times New Roman" w:hAnsi="Times New Roman" w:cs="Times New Roman"/>
          <w:b/>
          <w:color w:val="auto"/>
          <w:sz w:val="28"/>
          <w:szCs w:val="28"/>
        </w:rPr>
        <w:br w:type="page"/>
      </w:r>
      <w:bookmarkStart w:id="12" w:name="_Toc413974301"/>
      <w:r>
        <w:rPr>
          <w:rFonts w:ascii="Times New Roman" w:hAnsi="Times New Roman" w:cs="Times New Roman"/>
          <w:b/>
          <w:color w:val="auto"/>
          <w:sz w:val="28"/>
          <w:szCs w:val="28"/>
        </w:rPr>
        <w:lastRenderedPageBreak/>
        <w:t xml:space="preserve">3. </w:t>
      </w:r>
      <w:r w:rsidRPr="00F63254">
        <w:rPr>
          <w:rFonts w:ascii="Times New Roman" w:hAnsi="Times New Roman" w:cs="Times New Roman"/>
          <w:b/>
          <w:caps/>
          <w:color w:val="auto"/>
          <w:kern w:val="28"/>
          <w:sz w:val="28"/>
          <w:szCs w:val="28"/>
        </w:rPr>
        <w:t>Примерная а</w:t>
      </w:r>
      <w:r w:rsidRPr="00F63254">
        <w:rPr>
          <w:rFonts w:ascii="Times New Roman" w:hAnsi="Times New Roman" w:cs="Times New Roman"/>
          <w:b/>
          <w:caps/>
          <w:color w:val="auto"/>
          <w:sz w:val="28"/>
          <w:szCs w:val="28"/>
        </w:rPr>
        <w:t xml:space="preserve">даптированная основная </w:t>
      </w:r>
      <w:r w:rsidRPr="00FB065A">
        <w:rPr>
          <w:rFonts w:ascii="Times New Roman" w:hAnsi="Times New Roman" w:cs="Times New Roman"/>
          <w:b/>
          <w:caps/>
          <w:color w:val="auto"/>
          <w:sz w:val="28"/>
          <w:szCs w:val="28"/>
        </w:rPr>
        <w:t>общеобра</w:t>
      </w:r>
      <w:r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Pr="00F63254">
        <w:rPr>
          <w:rFonts w:ascii="Times New Roman" w:hAnsi="Times New Roman" w:cs="Times New Roman"/>
          <w:b/>
          <w:caps/>
          <w:color w:val="auto"/>
          <w:sz w:val="28"/>
          <w:szCs w:val="28"/>
        </w:rPr>
        <w:br/>
        <w:t xml:space="preserve">С </w:t>
      </w:r>
      <w:r>
        <w:rPr>
          <w:rFonts w:ascii="Times New Roman" w:hAnsi="Times New Roman" w:cs="Times New Roman"/>
          <w:b/>
          <w:caps/>
          <w:color w:val="auto"/>
          <w:sz w:val="28"/>
          <w:szCs w:val="28"/>
        </w:rPr>
        <w:t xml:space="preserve">РАССТРОЙСТВАМИ АУТИСТИЧЕСКОГО СПЕКТРА </w:t>
      </w:r>
      <w:r w:rsidRPr="00F63254">
        <w:rPr>
          <w:rFonts w:ascii="Times New Roman" w:hAnsi="Times New Roman" w:cs="Times New Roman"/>
          <w:b/>
          <w:caps/>
          <w:color w:val="auto"/>
          <w:sz w:val="28"/>
          <w:szCs w:val="28"/>
        </w:rPr>
        <w:t xml:space="preserve">(вариант </w:t>
      </w:r>
      <w:r>
        <w:rPr>
          <w:rFonts w:ascii="Times New Roman" w:hAnsi="Times New Roman" w:cs="Times New Roman"/>
          <w:b/>
          <w:caps/>
          <w:color w:val="auto"/>
          <w:sz w:val="28"/>
          <w:szCs w:val="28"/>
        </w:rPr>
        <w:t>8.2</w:t>
      </w:r>
      <w:r w:rsidRPr="00F63254">
        <w:rPr>
          <w:rFonts w:ascii="Times New Roman" w:hAnsi="Times New Roman" w:cs="Times New Roman"/>
          <w:b/>
          <w:caps/>
          <w:color w:val="auto"/>
          <w:sz w:val="28"/>
          <w:szCs w:val="28"/>
        </w:rPr>
        <w:t>)</w:t>
      </w:r>
      <w:bookmarkEnd w:id="12"/>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bookmarkStart w:id="13" w:name="_Toc413974302"/>
      <w:r>
        <w:rPr>
          <w:rFonts w:ascii="Times New Roman" w:hAnsi="Times New Roman" w:cs="Times New Roman"/>
          <w:b/>
          <w:color w:val="auto"/>
          <w:sz w:val="28"/>
          <w:szCs w:val="28"/>
        </w:rPr>
        <w:t>3.</w:t>
      </w:r>
      <w:r w:rsidRPr="00301148">
        <w:rPr>
          <w:rFonts w:ascii="Times New Roman" w:hAnsi="Times New Roman" w:cs="Times New Roman"/>
          <w:b/>
          <w:color w:val="auto"/>
          <w:sz w:val="28"/>
          <w:szCs w:val="28"/>
        </w:rPr>
        <w:t>1. Целевой раздел</w:t>
      </w:r>
      <w:bookmarkEnd w:id="11"/>
      <w:bookmarkEnd w:id="13"/>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bookmarkStart w:id="14" w:name="bookmark3"/>
      <w:bookmarkStart w:id="15" w:name="_Toc413974303"/>
      <w:r>
        <w:rPr>
          <w:rFonts w:ascii="Times New Roman" w:hAnsi="Times New Roman" w:cs="Times New Roman"/>
          <w:b/>
          <w:color w:val="auto"/>
          <w:sz w:val="28"/>
          <w:szCs w:val="28"/>
        </w:rPr>
        <w:t>3.</w:t>
      </w:r>
      <w:r w:rsidRPr="00301148">
        <w:rPr>
          <w:rFonts w:ascii="Times New Roman" w:hAnsi="Times New Roman" w:cs="Times New Roman"/>
          <w:b/>
          <w:color w:val="auto"/>
          <w:sz w:val="28"/>
          <w:szCs w:val="28"/>
        </w:rPr>
        <w:t>1.1. Пояснительная записка</w:t>
      </w:r>
      <w:bookmarkEnd w:id="14"/>
      <w:bookmarkEnd w:id="15"/>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3C7B22" w:rsidRPr="005C49A7" w:rsidRDefault="003C7B22" w:rsidP="00AB2C7B">
      <w:pPr>
        <w:pStyle w:val="14TexstOSNOVA1012"/>
        <w:spacing w:line="360" w:lineRule="auto"/>
        <w:ind w:firstLine="709"/>
        <w:rPr>
          <w:rFonts w:ascii="Times New Roman" w:hAnsi="Times New Roman" w:cs="Times New Roman"/>
          <w:color w:val="auto"/>
          <w:spacing w:val="2"/>
          <w:sz w:val="28"/>
          <w:szCs w:val="28"/>
        </w:rPr>
      </w:pPr>
      <w:r w:rsidRPr="005C49A7">
        <w:rPr>
          <w:rFonts w:ascii="Times New Roman" w:hAnsi="Times New Roman" w:cs="Times New Roman"/>
          <w:b/>
          <w:color w:val="auto"/>
          <w:spacing w:val="2"/>
          <w:sz w:val="28"/>
          <w:szCs w:val="28"/>
        </w:rPr>
        <w:t>Цели реализации адаптированной основной образовательной программы  начального общего образования</w:t>
      </w:r>
      <w:r w:rsidRPr="005C49A7">
        <w:rPr>
          <w:rFonts w:ascii="Times New Roman" w:hAnsi="Times New Roman" w:cs="Times New Roman"/>
          <w:color w:val="auto"/>
          <w:spacing w:val="2"/>
          <w:sz w:val="28"/>
          <w:szCs w:val="28"/>
        </w:rPr>
        <w:t xml:space="preserve"> конкретизированные в соответствии с требованиями стандарта к результатам освоения обучающимися адаптированной основной образовательной программы начального общего образования. </w:t>
      </w:r>
    </w:p>
    <w:p w:rsidR="003C7B22" w:rsidRPr="005C49A7" w:rsidRDefault="003C7B22" w:rsidP="00AB2C7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w:t>
      </w:r>
      <w:r w:rsidRPr="005C49A7">
        <w:rPr>
          <w:rFonts w:ascii="Times New Roman" w:hAnsi="Times New Roman" w:cs="Times New Roman"/>
          <w:color w:val="auto"/>
          <w:spacing w:val="2"/>
          <w:sz w:val="28"/>
          <w:szCs w:val="28"/>
        </w:rPr>
        <w:t>расстройствами аутистического спектра</w:t>
      </w:r>
      <w:r w:rsidRPr="005C49A7">
        <w:rPr>
          <w:rFonts w:ascii="Times New Roman" w:hAnsi="Times New Roman" w:cs="Times New Roman"/>
          <w:sz w:val="28"/>
          <w:szCs w:val="28"/>
        </w:rPr>
        <w:t xml:space="preserve"> направлена на овладение обучающимися учебной деятельностью и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обеспечивает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 в соответствии с </w:t>
      </w:r>
      <w:r w:rsidRPr="00F16AAA">
        <w:rPr>
          <w:rFonts w:ascii="Times New Roman" w:hAnsi="Times New Roman" w:cs="Times New Roman"/>
          <w:sz w:val="28"/>
          <w:szCs w:val="28"/>
        </w:rPr>
        <w:t>пункт</w:t>
      </w:r>
      <w:r>
        <w:rPr>
          <w:rFonts w:ascii="Times New Roman" w:hAnsi="Times New Roman" w:cs="Times New Roman"/>
          <w:sz w:val="28"/>
          <w:szCs w:val="28"/>
        </w:rPr>
        <w:t>ом</w:t>
      </w:r>
      <w:r w:rsidRPr="00F16AAA">
        <w:rPr>
          <w:rFonts w:ascii="Times New Roman" w:hAnsi="Times New Roman" w:cs="Times New Roman"/>
          <w:sz w:val="28"/>
          <w:szCs w:val="28"/>
        </w:rPr>
        <w:t xml:space="preserve"> 1.8 Стандарта</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Pr>
          <w:rFonts w:ascii="Times New Roman" w:hAnsi="Times New Roman" w:cs="Times New Roman"/>
          <w:sz w:val="28"/>
          <w:szCs w:val="28"/>
        </w:rPr>
        <w:t xml:space="preserve"> обучающихся</w:t>
      </w:r>
      <w:r w:rsidRPr="00F16AAA">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мировоззрения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lastRenderedPageBreak/>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14"/>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ED5E48"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ED5E48" w:rsidRPr="00F16AAA" w:rsidRDefault="00ED5E48" w:rsidP="00AB2C7B">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AB2C7B">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36168F" w:rsidRPr="0058462F" w:rsidRDefault="0036168F" w:rsidP="00AB2C7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AB2C7B">
        <w:rPr>
          <w:rFonts w:ascii="Times New Roman" w:hAnsi="Times New Roman" w:cs="Times New Roman"/>
          <w:b/>
          <w:sz w:val="28"/>
          <w:szCs w:val="28"/>
        </w:rPr>
        <w:t>адаптированной основной общеобразовательной программы</w:t>
      </w:r>
      <w:r w:rsidR="00AB2C7B" w:rsidRPr="00F63254">
        <w:rPr>
          <w:rFonts w:ascii="Times New Roman" w:hAnsi="Times New Roman" w:cs="Times New Roman"/>
          <w:b/>
          <w:sz w:val="28"/>
          <w:szCs w:val="28"/>
        </w:rPr>
        <w:t xml:space="preserve"> начального общего образования</w:t>
      </w:r>
    </w:p>
    <w:p w:rsidR="00ED5E48" w:rsidRPr="00ED5E48" w:rsidRDefault="00DA3460" w:rsidP="00AB2C7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Вариант 8.2. АООП НОО предполагает, что </w:t>
      </w:r>
      <w:r w:rsidR="00ED5E48" w:rsidRPr="00ED5E48">
        <w:rPr>
          <w:rFonts w:ascii="Times New Roman" w:hAnsi="Times New Roman" w:cs="Times New Roman"/>
          <w:sz w:val="28"/>
          <w:szCs w:val="28"/>
        </w:rPr>
        <w:t xml:space="preserve">обучающийся с РАС получает образование, сопоставимое по конечным достижениям с образованием сверстников, не имеющих ограничений по возможностям здоровья, в пролонгированные сроки. Данный вариант предполагает пролонгированные сроки обучения: пять лет </w:t>
      </w:r>
      <w:r>
        <w:rPr>
          <w:rFonts w:ascii="Times New Roman" w:hAnsi="Times New Roman" w:cs="Times New Roman"/>
          <w:sz w:val="28"/>
          <w:szCs w:val="28"/>
        </w:rPr>
        <w:t xml:space="preserve">(с одним первым дополнительным классом) </w:t>
      </w:r>
      <w:r w:rsidR="00ED5E48" w:rsidRPr="00ED5E48">
        <w:rPr>
          <w:rFonts w:ascii="Times New Roman" w:hAnsi="Times New Roman" w:cs="Times New Roman"/>
          <w:sz w:val="28"/>
          <w:szCs w:val="28"/>
        </w:rPr>
        <w:t>- для детей, получивших дошкольное образование; шесть лет (</w:t>
      </w:r>
      <w:r>
        <w:rPr>
          <w:rFonts w:ascii="Times New Roman" w:hAnsi="Times New Roman" w:cs="Times New Roman"/>
          <w:sz w:val="28"/>
          <w:szCs w:val="28"/>
        </w:rPr>
        <w:t xml:space="preserve"> с двумя первыми дополнительными классами</w:t>
      </w:r>
      <w:r w:rsidR="00ED5E48" w:rsidRPr="00ED5E48">
        <w:rPr>
          <w:rFonts w:ascii="Times New Roman" w:hAnsi="Times New Roman" w:cs="Times New Roman"/>
          <w:sz w:val="28"/>
          <w:szCs w:val="28"/>
        </w:rPr>
        <w:t>) - для детей, не получивших дошкольное образование, способствующее освоению НОО на основе АООП.</w:t>
      </w:r>
    </w:p>
    <w:p w:rsidR="00781BE4" w:rsidRDefault="00ED5E48" w:rsidP="00AB2C7B">
      <w:pPr>
        <w:spacing w:after="0" w:line="360" w:lineRule="auto"/>
        <w:ind w:firstLine="720"/>
        <w:jc w:val="both"/>
        <w:rPr>
          <w:rFonts w:ascii="Times New Roman" w:hAnsi="Times New Roman" w:cs="Times New Roman"/>
          <w:sz w:val="28"/>
          <w:szCs w:val="28"/>
        </w:rPr>
      </w:pPr>
      <w:r w:rsidRPr="00781BE4">
        <w:rPr>
          <w:rFonts w:ascii="Times New Roman" w:hAnsi="Times New Roman" w:cs="Times New Roman"/>
          <w:sz w:val="28"/>
          <w:szCs w:val="28"/>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учебной </w:t>
      </w:r>
      <w:r w:rsidRPr="00781BE4">
        <w:rPr>
          <w:rFonts w:ascii="Times New Roman" w:hAnsi="Times New Roman" w:cs="Times New Roman"/>
          <w:sz w:val="28"/>
          <w:szCs w:val="28"/>
        </w:rPr>
        <w:lastRenderedPageBreak/>
        <w:t xml:space="preserve">деятельности и коммуникативного поведения, расширение жизненного опыта, социальных контактов с детьми и взрослыми. </w:t>
      </w:r>
    </w:p>
    <w:p w:rsidR="00ED5E48" w:rsidRPr="00781BE4" w:rsidRDefault="00ED5E48" w:rsidP="00AB2C7B">
      <w:pPr>
        <w:spacing w:after="0" w:line="360" w:lineRule="auto"/>
        <w:ind w:firstLine="720"/>
        <w:jc w:val="both"/>
        <w:rPr>
          <w:rFonts w:ascii="Times New Roman" w:hAnsi="Times New Roman" w:cs="Times New Roman"/>
          <w:color w:val="auto"/>
          <w:kern w:val="3"/>
          <w:sz w:val="28"/>
          <w:szCs w:val="28"/>
        </w:rPr>
      </w:pPr>
      <w:r w:rsidRPr="00781BE4">
        <w:rPr>
          <w:rFonts w:ascii="Times New Roman" w:hAnsi="Times New Roman" w:cs="Times New Roman"/>
          <w:color w:val="auto"/>
          <w:kern w:val="3"/>
          <w:sz w:val="28"/>
          <w:szCs w:val="28"/>
        </w:rPr>
        <w:t xml:space="preserve">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w:t>
      </w:r>
      <w:r w:rsidR="003C7B22" w:rsidRPr="00781BE4">
        <w:rPr>
          <w:rFonts w:ascii="Times New Roman" w:hAnsi="Times New Roman" w:cs="Times New Roman"/>
          <w:color w:val="auto"/>
          <w:kern w:val="3"/>
          <w:sz w:val="28"/>
          <w:szCs w:val="28"/>
        </w:rPr>
        <w:t xml:space="preserve"> </w:t>
      </w:r>
      <w:r w:rsidRPr="00781BE4">
        <w:rPr>
          <w:rFonts w:ascii="Times New Roman" w:hAnsi="Times New Roman" w:cs="Times New Roman"/>
          <w:color w:val="auto"/>
          <w:kern w:val="3"/>
          <w:sz w:val="28"/>
          <w:szCs w:val="28"/>
        </w:rPr>
        <w:t xml:space="preserve">применение как общих, так и специальных методов и приемов обучения. </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ED5E48" w:rsidRPr="0058462F" w:rsidRDefault="00ED5E48" w:rsidP="00ED5E4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ED5E48" w:rsidRPr="0058462F" w:rsidRDefault="00ED5E48" w:rsidP="00ED5E4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AB2C7B">
      <w:pPr>
        <w:spacing w:before="120" w:after="120" w:line="240" w:lineRule="auto"/>
        <w:jc w:val="center"/>
        <w:outlineLvl w:val="2"/>
        <w:rPr>
          <w:rFonts w:ascii="Times New Roman" w:hAnsi="Times New Roman" w:cs="Times New Roman"/>
          <w:sz w:val="28"/>
          <w:szCs w:val="28"/>
        </w:rPr>
      </w:pPr>
      <w:bookmarkStart w:id="16" w:name="_Toc413974304"/>
      <w:r>
        <w:rPr>
          <w:rFonts w:ascii="Times New Roman" w:hAnsi="Times New Roman" w:cs="Times New Roman"/>
          <w:b/>
          <w:color w:val="auto"/>
          <w:sz w:val="28"/>
          <w:szCs w:val="28"/>
        </w:rPr>
        <w:t>3.1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bookmarkEnd w:id="16"/>
    </w:p>
    <w:p w:rsidR="003C7B22" w:rsidRPr="005C49A7" w:rsidRDefault="003C7B22" w:rsidP="003C7B2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Результаты освоения обучающимися с РАС АООП НОО оцениваются как итоговые на момент завершения начального общего образования.</w:t>
      </w:r>
    </w:p>
    <w:p w:rsidR="003C7B22" w:rsidRPr="00781BE4" w:rsidRDefault="003C7B22" w:rsidP="003C7B2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Освоение адаптированной образовательной программы начального общего образования (вариант </w:t>
      </w:r>
      <w:r w:rsidR="00781BE4">
        <w:rPr>
          <w:rFonts w:ascii="Times New Roman" w:hAnsi="Times New Roman" w:cs="Times New Roman"/>
          <w:sz w:val="28"/>
          <w:szCs w:val="28"/>
        </w:rPr>
        <w:t>8.2.)</w:t>
      </w:r>
      <w:r w:rsidRPr="005C49A7">
        <w:rPr>
          <w:rFonts w:ascii="Times New Roman" w:hAnsi="Times New Roman" w:cs="Times New Roman"/>
          <w:sz w:val="28"/>
          <w:szCs w:val="28"/>
        </w:rPr>
        <w:t xml:space="preserve">, созданной на основе ФГОС НОО обучающихся с РАС, обеспечивает достижение обучающимися с РАС трех видов результатов: </w:t>
      </w:r>
      <w:r w:rsidRPr="00781BE4">
        <w:rPr>
          <w:rFonts w:ascii="Times New Roman" w:hAnsi="Times New Roman" w:cs="Times New Roman"/>
          <w:sz w:val="28"/>
          <w:szCs w:val="28"/>
        </w:rPr>
        <w:t xml:space="preserve">личностных, метапредметных и предметных. </w:t>
      </w:r>
    </w:p>
    <w:p w:rsidR="003C7B22" w:rsidRPr="005C49A7" w:rsidRDefault="003C7B22" w:rsidP="003C7B22">
      <w:pPr>
        <w:spacing w:after="0" w:line="360" w:lineRule="auto"/>
        <w:ind w:firstLine="709"/>
        <w:jc w:val="both"/>
        <w:rPr>
          <w:rFonts w:ascii="Times New Roman" w:hAnsi="Times New Roman" w:cs="Times New Roman"/>
          <w:sz w:val="28"/>
          <w:szCs w:val="28"/>
        </w:rPr>
      </w:pPr>
      <w:r w:rsidRPr="00781BE4">
        <w:rPr>
          <w:rFonts w:ascii="Times New Roman" w:hAnsi="Times New Roman" w:cs="Times New Roman"/>
          <w:i/>
          <w:sz w:val="28"/>
          <w:szCs w:val="28"/>
        </w:rPr>
        <w:t>Личностные результаты</w:t>
      </w:r>
      <w:r w:rsidRPr="005C49A7">
        <w:rPr>
          <w:rFonts w:ascii="Times New Roman" w:hAnsi="Times New Roman" w:cs="Times New Roman"/>
          <w:sz w:val="28"/>
          <w:szCs w:val="28"/>
        </w:rPr>
        <w:t xml:space="preserve"> освоения АООП НОО обучающихся с РАС включают индивидуально-личностные качества и социальные (жизненные) компетенции обучающегося, </w:t>
      </w:r>
      <w:r w:rsidRPr="005C49A7">
        <w:rPr>
          <w:rFonts w:ascii="Times New Roman" w:hAnsi="Times New Roman" w:cs="Times New Roman"/>
          <w:color w:val="auto"/>
          <w:sz w:val="28"/>
          <w:szCs w:val="28"/>
        </w:rPr>
        <w:t>социально значимые ценностные установки, необходимые для достижения основной цели современного образования ― введения обучающихся с РАС в культуру, овладение ими социокультурным опытом.</w:t>
      </w:r>
    </w:p>
    <w:p w:rsidR="0060194C" w:rsidRPr="0060194C" w:rsidRDefault="0060194C" w:rsidP="0060194C">
      <w:pPr>
        <w:spacing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lastRenderedPageBreak/>
        <w:t xml:space="preserve">Личностные результаты освоения АООП должны отражать динамику: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1) понимания причин и мотивов эмоциональных проявлений, поступков, поведения других людей;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2) принятия и освоения своей социальной роли;</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3) формирования и развития мотивов учебной деятельности;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4) потребности в общении, владения навыками коммуникации и адекватными ритуалами социального взаимодействия;</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5) развития навыков сотрудничества со взрослыми и сверстниками в различных ситуациях взаимодействия;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6) способности к осмыслению социального окружения, своего места в нем;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7) принятия соответствующих возрасту ценностей и социальных ролей;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 xml:space="preserve">8) овладения начальными навыками адаптации в динамично изменяющейся среде; </w:t>
      </w:r>
    </w:p>
    <w:p w:rsidR="0060194C" w:rsidRPr="0060194C" w:rsidRDefault="0060194C" w:rsidP="00AB2C7B">
      <w:pPr>
        <w:spacing w:after="0" w:line="360" w:lineRule="auto"/>
        <w:ind w:firstLine="720"/>
        <w:jc w:val="both"/>
        <w:rPr>
          <w:rFonts w:ascii="Times New Roman" w:hAnsi="Times New Roman" w:cs="Times New Roman"/>
          <w:sz w:val="28"/>
          <w:szCs w:val="28"/>
        </w:rPr>
      </w:pPr>
      <w:r w:rsidRPr="0060194C">
        <w:rPr>
          <w:rFonts w:ascii="Times New Roman" w:hAnsi="Times New Roman" w:cs="Times New Roman"/>
          <w:sz w:val="28"/>
          <w:szCs w:val="28"/>
        </w:rPr>
        <w:t>9) 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87777B" w:rsidRDefault="0087777B" w:rsidP="00AB2C7B">
      <w:pPr>
        <w:spacing w:after="0" w:line="360" w:lineRule="auto"/>
        <w:ind w:firstLine="720"/>
        <w:jc w:val="both"/>
        <w:rPr>
          <w:rFonts w:ascii="Times New Roman" w:hAnsi="Times New Roman" w:cs="Times New Roman"/>
          <w:sz w:val="28"/>
          <w:szCs w:val="28"/>
        </w:rPr>
      </w:pPr>
      <w:r>
        <w:rPr>
          <w:rFonts w:ascii="Times New Roman" w:hAnsi="Times New Roman" w:cs="Times New Roman"/>
          <w:color w:val="auto"/>
          <w:sz w:val="28"/>
          <w:szCs w:val="28"/>
        </w:rPr>
        <w:t xml:space="preserve"> </w:t>
      </w:r>
      <w:r w:rsidR="003C7B22" w:rsidRPr="005C49A7">
        <w:rPr>
          <w:rFonts w:ascii="Times New Roman" w:hAnsi="Times New Roman" w:cs="Times New Roman"/>
          <w:i/>
          <w:sz w:val="28"/>
          <w:szCs w:val="28"/>
        </w:rPr>
        <w:t>Метапредметные результаты</w:t>
      </w:r>
      <w:r w:rsidR="003C7B22" w:rsidRPr="005C49A7">
        <w:rPr>
          <w:rFonts w:ascii="Times New Roman" w:hAnsi="Times New Roman" w:cs="Times New Roman"/>
          <w:sz w:val="28"/>
          <w:szCs w:val="28"/>
        </w:rPr>
        <w:t xml:space="preserve"> освоения АООП НОО,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Метапредметные результаты освоения АООП НОО соответствуют ФГОС НОО  за исключением: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готовности слушать собеседника и вести диалог;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lastRenderedPageBreak/>
        <w:t xml:space="preserve">готовности признавать возможность существования различных точек зрения и права каждого иметь свою;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излагать свое мнение и аргументировать свою точку зрения и оценку событий; </w:t>
      </w:r>
    </w:p>
    <w:p w:rsid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определения общей цели и путей ее достижения; </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умения договариваться о распределении функций и ролей в совместной деятельности.</w:t>
      </w:r>
      <w:r w:rsidR="003C7B22" w:rsidRPr="0087777B">
        <w:rPr>
          <w:rFonts w:ascii="Times New Roman" w:hAnsi="Times New Roman" w:cs="Times New Roman"/>
          <w:sz w:val="28"/>
          <w:szCs w:val="28"/>
        </w:rPr>
        <w:t xml:space="preserve"> </w:t>
      </w:r>
    </w:p>
    <w:p w:rsidR="003C7B22" w:rsidRPr="005C49A7" w:rsidRDefault="003C7B22" w:rsidP="00AB2C7B">
      <w:pPr>
        <w:spacing w:after="0" w:line="360" w:lineRule="auto"/>
        <w:ind w:firstLine="720"/>
        <w:jc w:val="both"/>
        <w:rPr>
          <w:rFonts w:ascii="Times New Roman" w:hAnsi="Times New Roman" w:cs="Times New Roman"/>
          <w:bCs/>
          <w:color w:val="000000"/>
          <w:spacing w:val="-15"/>
          <w:sz w:val="28"/>
          <w:szCs w:val="28"/>
        </w:rPr>
      </w:pPr>
      <w:r w:rsidRPr="005C49A7">
        <w:rPr>
          <w:rFonts w:ascii="Times New Roman" w:hAnsi="Times New Roman" w:cs="Times New Roman"/>
          <w:bCs/>
          <w:i/>
          <w:color w:val="000000"/>
          <w:spacing w:val="-15"/>
          <w:sz w:val="28"/>
          <w:szCs w:val="28"/>
        </w:rPr>
        <w:t>Предметные результаты</w:t>
      </w:r>
      <w:r w:rsidRPr="005C49A7">
        <w:rPr>
          <w:rFonts w:ascii="Times New Roman" w:hAnsi="Times New Roman" w:cs="Times New Roman"/>
          <w:bCs/>
          <w:color w:val="000000"/>
          <w:spacing w:val="-15"/>
          <w:sz w:val="28"/>
          <w:szCs w:val="28"/>
        </w:rPr>
        <w:t xml:space="preserve"> освоения АООП НОО с учетом специфики содержания образовательных областей, включающих в себя конкретные учебные предметы, должны отражать: </w:t>
      </w:r>
    </w:p>
    <w:p w:rsidR="003C7B22" w:rsidRPr="005C49A7" w:rsidRDefault="003C7B22" w:rsidP="00AB2C7B">
      <w:pPr>
        <w:autoSpaceDE w:val="0"/>
        <w:spacing w:after="0" w:line="360" w:lineRule="auto"/>
        <w:ind w:firstLine="720"/>
        <w:jc w:val="both"/>
        <w:rPr>
          <w:rFonts w:ascii="Times New Roman" w:hAnsi="Times New Roman" w:cs="Times New Roman"/>
          <w:b/>
          <w:bCs/>
          <w:color w:val="000000"/>
          <w:spacing w:val="-15"/>
          <w:sz w:val="28"/>
          <w:szCs w:val="28"/>
        </w:rPr>
      </w:pPr>
      <w:r w:rsidRPr="005C49A7">
        <w:rPr>
          <w:rFonts w:ascii="Times New Roman" w:hAnsi="Times New Roman" w:cs="Times New Roman"/>
          <w:b/>
          <w:bCs/>
          <w:color w:val="000000"/>
          <w:spacing w:val="-15"/>
          <w:sz w:val="28"/>
          <w:szCs w:val="28"/>
        </w:rPr>
        <w:t>Филология</w:t>
      </w:r>
    </w:p>
    <w:p w:rsidR="0087777B" w:rsidRPr="001D6330" w:rsidRDefault="0087777B" w:rsidP="00AB2C7B">
      <w:pPr>
        <w:spacing w:after="0" w:line="360" w:lineRule="auto"/>
        <w:ind w:firstLine="720"/>
        <w:jc w:val="both"/>
        <w:rPr>
          <w:rFonts w:ascii="Times New Roman" w:hAnsi="Times New Roman" w:cs="Times New Roman"/>
          <w:b/>
          <w:i/>
          <w:sz w:val="28"/>
          <w:szCs w:val="28"/>
        </w:rPr>
      </w:pPr>
      <w:r w:rsidRPr="001D6330">
        <w:rPr>
          <w:rFonts w:ascii="Times New Roman" w:hAnsi="Times New Roman" w:cs="Times New Roman"/>
          <w:b/>
          <w:i/>
          <w:sz w:val="28"/>
          <w:szCs w:val="28"/>
        </w:rPr>
        <w:t>Русский язык. Литературное чтение.</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 умения выбрать адекватные средства  вербальной и невербальной коммуникации в зависимости от собеседника; </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сформированность позитивного отношения к правильной устной и письменной речи, стремления к улучшению качества собственной речи;</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овладение орфографическими знаниями и умениями, каллиграфическими навыками;</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 xml:space="preserve">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 </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lastRenderedPageBreak/>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овладение различными видами чтения (ознакомительное, изучающее, выборочное, поисковое).</w:t>
      </w:r>
    </w:p>
    <w:p w:rsidR="0087777B" w:rsidRPr="001D6330" w:rsidRDefault="0087777B" w:rsidP="00AB2C7B">
      <w:pPr>
        <w:spacing w:after="0" w:line="360" w:lineRule="auto"/>
        <w:ind w:firstLine="720"/>
        <w:jc w:val="both"/>
        <w:rPr>
          <w:rFonts w:ascii="Times New Roman" w:hAnsi="Times New Roman" w:cs="Times New Roman"/>
          <w:b/>
          <w:i/>
          <w:sz w:val="28"/>
          <w:szCs w:val="28"/>
        </w:rPr>
      </w:pPr>
      <w:r w:rsidRPr="001D6330">
        <w:rPr>
          <w:rFonts w:ascii="Times New Roman" w:hAnsi="Times New Roman" w:cs="Times New Roman"/>
          <w:b/>
          <w:i/>
          <w:sz w:val="28"/>
          <w:szCs w:val="28"/>
        </w:rPr>
        <w:t>Иностранный язык:</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87777B" w:rsidRPr="0087777B" w:rsidRDefault="0087777B" w:rsidP="00AB2C7B">
      <w:pPr>
        <w:spacing w:after="0" w:line="360" w:lineRule="auto"/>
        <w:ind w:firstLine="720"/>
        <w:jc w:val="both"/>
        <w:rPr>
          <w:rFonts w:ascii="Times New Roman" w:hAnsi="Times New Roman" w:cs="Times New Roman"/>
          <w:sz w:val="28"/>
          <w:szCs w:val="28"/>
        </w:rPr>
      </w:pPr>
      <w:r w:rsidRPr="0087777B">
        <w:rPr>
          <w:rFonts w:ascii="Times New Roman" w:hAnsi="Times New Roman" w:cs="Times New Roman"/>
          <w:sz w:val="28"/>
          <w:szCs w:val="28"/>
        </w:rPr>
        <w:t>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Математика и информатика</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Математика и информатика: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 </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начального опыта применения математических знаний в повседневных ситуациях;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lastRenderedPageBreak/>
        <w:t>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первоначальных представлений о компьютерной грамотности.</w:t>
      </w:r>
    </w:p>
    <w:p w:rsidR="003C7B22" w:rsidRDefault="003C7B22" w:rsidP="00AB2C7B">
      <w:pPr>
        <w:spacing w:after="0" w:line="360" w:lineRule="auto"/>
        <w:ind w:right="113" w:firstLine="720"/>
        <w:rPr>
          <w:rFonts w:ascii="Times New Roman" w:hAnsi="Times New Roman" w:cs="Times New Roman"/>
          <w:b/>
          <w:sz w:val="28"/>
          <w:szCs w:val="28"/>
        </w:rPr>
      </w:pPr>
      <w:r w:rsidRPr="005C49A7">
        <w:rPr>
          <w:rFonts w:ascii="Times New Roman" w:hAnsi="Times New Roman" w:cs="Times New Roman"/>
          <w:b/>
          <w:sz w:val="28"/>
          <w:szCs w:val="28"/>
        </w:rPr>
        <w:t>Обществознание и естествознание</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Обществознание и естествознание Окружающий мир:</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сформированность чувства гордости за национальные свершения, открытия, победы;</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её современной жизни;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Основы религиозных культур и светской этики</w:t>
      </w:r>
    </w:p>
    <w:p w:rsidR="003C7B22" w:rsidRDefault="00DE5C47" w:rsidP="00AB2C7B">
      <w:pPr>
        <w:tabs>
          <w:tab w:val="left" w:pos="1080"/>
        </w:tabs>
        <w:autoSpaceDE w:val="0"/>
        <w:autoSpaceDN w:val="0"/>
        <w:adjustRightInd w:val="0"/>
        <w:spacing w:after="0" w:line="360" w:lineRule="auto"/>
        <w:ind w:firstLine="720"/>
        <w:jc w:val="both"/>
        <w:rPr>
          <w:rFonts w:ascii="Times New Roman" w:hAnsi="Times New Roman" w:cs="Times New Roman"/>
          <w:b/>
          <w:i/>
          <w:sz w:val="28"/>
          <w:szCs w:val="28"/>
        </w:rPr>
      </w:pPr>
      <w:r>
        <w:rPr>
          <w:bCs/>
          <w:sz w:val="20"/>
          <w:szCs w:val="20"/>
        </w:rPr>
        <w:t xml:space="preserve">         </w:t>
      </w:r>
      <w:r w:rsidR="003C7B22" w:rsidRPr="005C49A7">
        <w:rPr>
          <w:rFonts w:ascii="Times New Roman" w:hAnsi="Times New Roman" w:cs="Times New Roman"/>
          <w:b/>
          <w:i/>
          <w:sz w:val="28"/>
          <w:szCs w:val="28"/>
        </w:rPr>
        <w:t>Основы религиозных культур и светской этики: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первоначальных представлений о светской этике, о традиционных религиях;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воспитание нравственности, основанной на свободе совести и вероисповедания, духовных традициях народов России;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осознание ценности человеческой жизни.</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lastRenderedPageBreak/>
        <w:t>Искусство</w:t>
      </w:r>
    </w:p>
    <w:p w:rsidR="003C7B22" w:rsidRDefault="003C7B22" w:rsidP="00AB2C7B">
      <w:pPr>
        <w:tabs>
          <w:tab w:val="left" w:pos="1080"/>
        </w:tabs>
        <w:autoSpaceDE w:val="0"/>
        <w:spacing w:after="0" w:line="360" w:lineRule="auto"/>
        <w:ind w:firstLine="720"/>
        <w:rPr>
          <w:rFonts w:ascii="Times New Roman" w:hAnsi="Times New Roman" w:cs="Times New Roman"/>
          <w:b/>
          <w:i/>
          <w:sz w:val="28"/>
          <w:szCs w:val="28"/>
        </w:rPr>
      </w:pPr>
      <w:r w:rsidRPr="005C49A7">
        <w:rPr>
          <w:rFonts w:ascii="Times New Roman" w:hAnsi="Times New Roman" w:cs="Times New Roman"/>
          <w:b/>
          <w:i/>
          <w:sz w:val="28"/>
          <w:szCs w:val="28"/>
        </w:rPr>
        <w:t>Изобразительное искусство:</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сформированность первоначальных представлений о роли изобразительного искусства в жизни человека;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к изобразительному искусству и изобразительной деятельности, потребности в художественном творчестве;</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владение практическими умениями и навыками в восприятии произведений искусства;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DE5C47" w:rsidRPr="00DE5C47" w:rsidRDefault="00DE5C47"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Музыка:</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сформированность первоначальных представлений о роли музыки в жизни человека; </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к музыкальному искусству и музыкальной деятельности</w:t>
      </w:r>
      <w:r>
        <w:rPr>
          <w:rFonts w:ascii="Times New Roman" w:hAnsi="Times New Roman" w:cs="Times New Roman"/>
          <w:sz w:val="28"/>
          <w:szCs w:val="28"/>
        </w:rPr>
        <w:t>.</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Технология</w:t>
      </w:r>
    </w:p>
    <w:p w:rsidR="00DE5C47" w:rsidRPr="00DE5C47" w:rsidRDefault="003C7B22"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Технология (труд):</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получение первоначальных представлений о значении труда в жизни человека и общества, о профессиях;</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представлений о свойствах материалов;</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lastRenderedPageBreak/>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3C7B22" w:rsidRPr="005C49A7" w:rsidRDefault="003C7B22" w:rsidP="00AB2C7B">
      <w:pPr>
        <w:tabs>
          <w:tab w:val="left" w:pos="1080"/>
        </w:tabs>
        <w:autoSpaceDE w:val="0"/>
        <w:spacing w:after="0" w:line="360" w:lineRule="auto"/>
        <w:ind w:firstLine="720"/>
        <w:rPr>
          <w:rFonts w:ascii="Times New Roman" w:hAnsi="Times New Roman" w:cs="Times New Roman"/>
          <w:b/>
          <w:sz w:val="28"/>
          <w:szCs w:val="28"/>
        </w:rPr>
      </w:pPr>
      <w:r w:rsidRPr="005C49A7">
        <w:rPr>
          <w:rFonts w:ascii="Times New Roman" w:hAnsi="Times New Roman" w:cs="Times New Roman"/>
          <w:b/>
          <w:sz w:val="28"/>
          <w:szCs w:val="28"/>
        </w:rPr>
        <w:t>Физическая культура</w:t>
      </w:r>
    </w:p>
    <w:p w:rsidR="003C7B22" w:rsidRPr="00DE5C47" w:rsidRDefault="003C7B22" w:rsidP="00AB2C7B">
      <w:pPr>
        <w:spacing w:after="0" w:line="360" w:lineRule="auto"/>
        <w:ind w:firstLine="720"/>
        <w:jc w:val="both"/>
        <w:rPr>
          <w:rFonts w:ascii="Times New Roman" w:hAnsi="Times New Roman" w:cs="Times New Roman"/>
          <w:b/>
          <w:i/>
          <w:sz w:val="28"/>
          <w:szCs w:val="28"/>
        </w:rPr>
      </w:pPr>
      <w:r w:rsidRPr="00DE5C47">
        <w:rPr>
          <w:rFonts w:ascii="Times New Roman" w:hAnsi="Times New Roman" w:cs="Times New Roman"/>
          <w:b/>
          <w:i/>
          <w:sz w:val="28"/>
          <w:szCs w:val="28"/>
        </w:rPr>
        <w:t>Физическая культура (адаптивная)</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 xml:space="preserve"> формирование первоначальных представлений о значении физической культуры для укрепления здоровья человека, физического развития;</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формирование умения следить за своим физическим состоянием, осанкой;</w:t>
      </w:r>
    </w:p>
    <w:p w:rsidR="00DE5C47" w:rsidRPr="00DE5C47" w:rsidRDefault="00DE5C47" w:rsidP="00AB2C7B">
      <w:pPr>
        <w:spacing w:after="0" w:line="360" w:lineRule="auto"/>
        <w:ind w:firstLine="720"/>
        <w:jc w:val="both"/>
        <w:rPr>
          <w:rFonts w:ascii="Times New Roman" w:hAnsi="Times New Roman" w:cs="Times New Roman"/>
          <w:sz w:val="28"/>
          <w:szCs w:val="28"/>
        </w:rPr>
      </w:pPr>
      <w:r w:rsidRPr="00DE5C47">
        <w:rPr>
          <w:rFonts w:ascii="Times New Roman" w:hAnsi="Times New Roman" w:cs="Times New Roman"/>
          <w:sz w:val="28"/>
          <w:szCs w:val="28"/>
        </w:rPr>
        <w:t>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DE5C47">
        <w:rPr>
          <w:rFonts w:ascii="Times New Roman" w:hAnsi="Times New Roman" w:cs="Times New Roman"/>
          <w:sz w:val="28"/>
          <w:szCs w:val="28"/>
        </w:rPr>
        <w:softHyphen/>
        <w:t>тями доступными видами физкультурно-спортивной деятельности.</w:t>
      </w:r>
    </w:p>
    <w:p w:rsidR="0036168F" w:rsidRPr="00F63254" w:rsidRDefault="0036168F" w:rsidP="00AB2C7B">
      <w:pPr>
        <w:spacing w:before="120" w:after="120" w:line="240" w:lineRule="auto"/>
        <w:jc w:val="center"/>
        <w:outlineLvl w:val="2"/>
        <w:rPr>
          <w:rFonts w:ascii="Times New Roman" w:hAnsi="Times New Roman" w:cs="Times New Roman"/>
          <w:b/>
          <w:color w:val="auto"/>
          <w:sz w:val="28"/>
          <w:szCs w:val="28"/>
        </w:rPr>
      </w:pPr>
      <w:bookmarkStart w:id="17" w:name="_Toc413974305"/>
      <w:r>
        <w:rPr>
          <w:rFonts w:ascii="Times New Roman" w:hAnsi="Times New Roman" w:cs="Times New Roman"/>
          <w:b/>
          <w:color w:val="auto"/>
          <w:sz w:val="28"/>
          <w:szCs w:val="28"/>
        </w:rPr>
        <w:t>3.1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адаптированной основной общеобразовательной программы начального общего образования</w:t>
      </w:r>
      <w:bookmarkEnd w:id="17"/>
    </w:p>
    <w:p w:rsidR="003C7B22" w:rsidRPr="005C49A7" w:rsidRDefault="003C7B22" w:rsidP="003C7B22">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Основными направлениями и целями оценочной деятель</w:t>
      </w:r>
      <w:r w:rsidRPr="005C49A7">
        <w:rPr>
          <w:rFonts w:ascii="Times New Roman" w:hAnsi="Times New Roman" w:cs="Times New Roman"/>
          <w:color w:val="auto"/>
          <w:spacing w:val="2"/>
          <w:sz w:val="28"/>
          <w:szCs w:val="28"/>
        </w:rPr>
        <w:t xml:space="preserve">ности в соответствии с требованиями ФГОС НОО обучающихся с РАС являются </w:t>
      </w:r>
      <w:r w:rsidRPr="005C49A7">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3C7B22" w:rsidRPr="005C49A7" w:rsidRDefault="003C7B22" w:rsidP="003C7B22">
      <w:pPr>
        <w:spacing w:after="0" w:line="360" w:lineRule="auto"/>
        <w:ind w:firstLine="567"/>
        <w:jc w:val="both"/>
        <w:rPr>
          <w:rFonts w:ascii="Times New Roman" w:hAnsi="Times New Roman" w:cs="Times New Roman"/>
          <w:sz w:val="28"/>
          <w:szCs w:val="28"/>
        </w:rPr>
      </w:pPr>
      <w:r w:rsidRPr="005C49A7">
        <w:rPr>
          <w:rFonts w:ascii="Times New Roman" w:hAnsi="Times New Roman" w:cs="Times New Roman"/>
          <w:color w:val="auto"/>
          <w:spacing w:val="2"/>
          <w:sz w:val="28"/>
          <w:szCs w:val="28"/>
        </w:rPr>
        <w:t>Система оценки достижения обучающимися с РАС планируемых результатов освоения АООП НОО</w:t>
      </w:r>
      <w:r w:rsidRPr="005C49A7">
        <w:rPr>
          <w:rFonts w:ascii="Times New Roman" w:hAnsi="Times New Roman" w:cs="Times New Roman"/>
          <w:sz w:val="28"/>
          <w:szCs w:val="28"/>
        </w:rPr>
        <w:t xml:space="preserve"> </w:t>
      </w:r>
      <w:r w:rsidRPr="005C49A7">
        <w:rPr>
          <w:rFonts w:ascii="Times New Roman" w:hAnsi="Times New Roman" w:cs="Times New Roman"/>
          <w:color w:val="auto"/>
          <w:sz w:val="28"/>
          <w:szCs w:val="28"/>
        </w:rPr>
        <w:t>призвана решить следующие задачи: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 действий;</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color w:val="FF0000"/>
          <w:sz w:val="28"/>
          <w:szCs w:val="28"/>
        </w:rPr>
      </w:pPr>
      <w:r w:rsidRPr="005C49A7">
        <w:rPr>
          <w:rFonts w:ascii="Times New Roman" w:hAnsi="Times New Roman" w:cs="Times New Roman"/>
          <w:sz w:val="28"/>
          <w:szCs w:val="28"/>
        </w:rPr>
        <w:lastRenderedPageBreak/>
        <w:t>обеспечивать комплексный подход к оценке результатов</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освоения АООП НОО, позволяющий вести оценку предметных, метапредметных и личностных результатов;</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предусматривать оценку достижений обучающихся с РАС и оценку эффективности деятельности образовательного учреждения;</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позволять осуществлять оценку динамики учебных достижений обучающихся с РАС и развития жизненной компетенции. </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Результаты достижений обучающихся с РАС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их образования. </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sidRPr="005C49A7">
        <w:rPr>
          <w:rFonts w:ascii="Times New Roman" w:hAnsi="Times New Roman" w:cs="Times New Roman"/>
          <w:color w:val="auto"/>
          <w:kern w:val="28"/>
          <w:sz w:val="28"/>
          <w:szCs w:val="28"/>
        </w:rPr>
        <w:lastRenderedPageBreak/>
        <w:t xml:space="preserve">Стандарте перечень планируемых результатов. В соответствии с требования ФГОС НОО обучающихся с РАС оценке подлежат </w:t>
      </w:r>
      <w:r w:rsidRPr="005C49A7">
        <w:rPr>
          <w:rFonts w:ascii="Times New Roman" w:hAnsi="Times New Roman" w:cs="Times New Roman"/>
          <w:color w:val="auto"/>
          <w:sz w:val="28"/>
          <w:szCs w:val="28"/>
        </w:rPr>
        <w:t>личностные, метапредметные и предметные результаты.</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Личностные результаты</w:t>
      </w:r>
      <w:r w:rsidRPr="005C49A7">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оценки продвижения обучающегося с РАС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РАС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5C49A7">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w:t>
      </w:r>
      <w:r w:rsidRPr="005C49A7">
        <w:rPr>
          <w:rFonts w:ascii="Times New Roman" w:hAnsi="Times New Roman" w:cs="Times New Roman"/>
          <w:bCs/>
          <w:color w:val="auto"/>
          <w:sz w:val="28"/>
          <w:szCs w:val="28"/>
        </w:rPr>
        <w:lastRenderedPageBreak/>
        <w:t>динамики развития социальной (жизненной) компетенции ребенка.</w:t>
      </w:r>
      <w:r w:rsidRPr="005C49A7">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3C7B22" w:rsidRPr="005C49A7" w:rsidRDefault="003C7B22" w:rsidP="0060194C">
      <w:pPr>
        <w:spacing w:before="120" w:after="120" w:line="360" w:lineRule="auto"/>
        <w:ind w:firstLine="720"/>
        <w:jc w:val="both"/>
        <w:outlineLvl w:val="2"/>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На основе требований, сформулированных в разделе </w:t>
      </w:r>
      <w:r w:rsidRPr="0060194C">
        <w:rPr>
          <w:rFonts w:ascii="Times New Roman" w:hAnsi="Times New Roman" w:cs="Times New Roman"/>
          <w:color w:val="auto"/>
          <w:sz w:val="28"/>
          <w:szCs w:val="28"/>
        </w:rPr>
        <w:t>«</w:t>
      </w:r>
      <w:r w:rsidR="0060194C" w:rsidRPr="0060194C">
        <w:rPr>
          <w:rFonts w:ascii="Times New Roman" w:hAnsi="Times New Roman" w:cs="Times New Roman"/>
          <w:bCs/>
          <w:caps/>
          <w:color w:val="auto"/>
          <w:sz w:val="28"/>
          <w:szCs w:val="28"/>
          <w:lang w:val="en-US"/>
        </w:rPr>
        <w:t>IV</w:t>
      </w:r>
      <w:r w:rsidR="0060194C" w:rsidRPr="0060194C">
        <w:rPr>
          <w:rFonts w:ascii="Times New Roman" w:hAnsi="Times New Roman" w:cs="Times New Roman"/>
          <w:bCs/>
          <w:caps/>
          <w:color w:val="auto"/>
          <w:sz w:val="28"/>
          <w:szCs w:val="28"/>
        </w:rPr>
        <w:t>.</w:t>
      </w:r>
      <w:r w:rsidR="0060194C" w:rsidRPr="0060194C">
        <w:rPr>
          <w:rFonts w:ascii="Times New Roman" w:hAnsi="Times New Roman" w:cs="Times New Roman"/>
          <w:b/>
          <w:bCs/>
          <w:caps/>
          <w:color w:val="auto"/>
          <w:sz w:val="28"/>
          <w:szCs w:val="28"/>
        </w:rPr>
        <w:t xml:space="preserve"> </w:t>
      </w:r>
      <w:r w:rsidR="0060194C" w:rsidRPr="0060194C">
        <w:rPr>
          <w:rFonts w:ascii="Times New Roman" w:hAnsi="Times New Roman" w:cs="Times New Roman"/>
          <w:sz w:val="28"/>
          <w:szCs w:val="28"/>
        </w:rPr>
        <w:t>Требования  к результатам освоения АООП НОО для обучающихся с РАС</w:t>
      </w:r>
      <w:r w:rsidRPr="005C49A7">
        <w:rPr>
          <w:rFonts w:ascii="Times New Roman" w:hAnsi="Times New Roman" w:cs="Times New Roman"/>
          <w:color w:val="auto"/>
          <w:sz w:val="28"/>
          <w:szCs w:val="28"/>
        </w:rPr>
        <w:t>» ФГОС НОО обучающихся с РАС, образовательная организация при разработке АООП НОО разрабатывает собственную программу оценки личностных результатов с учетом типологических и индивидуальных особенностей обучающихся с РАС, которая утверждается локальными актами организации.</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Метапредметные результаты</w:t>
      </w:r>
      <w:r w:rsidRPr="005C49A7">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pacing w:val="2"/>
          <w:sz w:val="28"/>
          <w:szCs w:val="28"/>
        </w:rPr>
      </w:pPr>
      <w:r w:rsidRPr="005C49A7">
        <w:rPr>
          <w:rFonts w:ascii="Times New Roman" w:hAnsi="Times New Roman" w:cs="Times New Roman"/>
          <w:color w:val="auto"/>
          <w:sz w:val="28"/>
          <w:szCs w:val="28"/>
        </w:rPr>
        <w:t xml:space="preserve">Оценка метапредметных результатов предполагает </w:t>
      </w:r>
      <w:r w:rsidRPr="005C49A7">
        <w:rPr>
          <w:rFonts w:ascii="Times New Roman" w:hAnsi="Times New Roman" w:cs="Times New Roman"/>
          <w:spacing w:val="-2"/>
          <w:sz w:val="28"/>
          <w:szCs w:val="28"/>
        </w:rPr>
        <w:t>оценку продвижения обучающегося с РАС в овладении регулятивными, коммуникативными и познавательными универсальными учебными действиями, т.</w:t>
      </w:r>
      <w:r w:rsidRPr="005C49A7">
        <w:rPr>
          <w:rFonts w:ascii="Times New Roman" w:hAnsi="Times New Roman" w:cs="Times New Roman"/>
          <w:spacing w:val="2"/>
          <w:sz w:val="28"/>
          <w:szCs w:val="28"/>
        </w:rPr>
        <w:t xml:space="preserve">е. таких умственных действий обучающихся, </w:t>
      </w:r>
      <w:r w:rsidRPr="005C49A7">
        <w:rPr>
          <w:rFonts w:ascii="Times New Roman" w:hAnsi="Times New Roman" w:cs="Times New Roman"/>
          <w:sz w:val="28"/>
          <w:szCs w:val="28"/>
        </w:rPr>
        <w:t>которые направлены на управление своей познавательной деятельностью</w:t>
      </w:r>
      <w:r w:rsidRPr="005C49A7">
        <w:rPr>
          <w:rFonts w:ascii="Times New Roman" w:hAnsi="Times New Roman" w:cs="Times New Roman"/>
          <w:spacing w:val="2"/>
          <w:sz w:val="28"/>
          <w:szCs w:val="28"/>
        </w:rPr>
        <w:t>.</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iCs/>
          <w:sz w:val="28"/>
          <w:szCs w:val="28"/>
        </w:rPr>
        <w:t>Основное содержание оценки метапредметных результатов</w:t>
      </w:r>
      <w:r w:rsidRPr="005C49A7">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5C49A7">
        <w:rPr>
          <w:rFonts w:ascii="Times New Roman" w:hAnsi="Times New Roman" w:cs="Times New Roman"/>
          <w:spacing w:val="2"/>
          <w:sz w:val="28"/>
          <w:szCs w:val="28"/>
        </w:rPr>
        <w:t xml:space="preserve">обучающихся с РАС к самостоятельному усвоению новых знаний </w:t>
      </w:r>
      <w:r w:rsidRPr="005C49A7">
        <w:rPr>
          <w:rFonts w:ascii="Times New Roman" w:hAnsi="Times New Roman" w:cs="Times New Roman"/>
          <w:sz w:val="28"/>
          <w:szCs w:val="28"/>
        </w:rPr>
        <w:t>и умений, включая организацию этого процесса.</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Уровень сформированности универсальных учебных дей</w:t>
      </w:r>
      <w:r w:rsidRPr="005C49A7">
        <w:rPr>
          <w:rFonts w:ascii="Times New Roman" w:hAnsi="Times New Roman" w:cs="Times New Roman"/>
          <w:spacing w:val="2"/>
          <w:sz w:val="28"/>
          <w:szCs w:val="28"/>
        </w:rPr>
        <w:t>ствий, представляющих содержание и объект оценки мета</w:t>
      </w:r>
      <w:r w:rsidRPr="005C49A7">
        <w:rPr>
          <w:rFonts w:ascii="Times New Roman" w:hAnsi="Times New Roman" w:cs="Times New Roman"/>
          <w:sz w:val="28"/>
          <w:szCs w:val="28"/>
        </w:rPr>
        <w:t>предметных результатов, может быть качественно оценён и измерен в следующих основных формах:</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достижение метапредметных результатов может выступать как результат выполнения специально сконструи</w:t>
      </w:r>
      <w:r w:rsidRPr="005C49A7">
        <w:rPr>
          <w:rFonts w:ascii="Times New Roman" w:hAnsi="Times New Roman" w:cs="Times New Roman"/>
          <w:spacing w:val="2"/>
          <w:sz w:val="28"/>
          <w:szCs w:val="28"/>
        </w:rPr>
        <w:t xml:space="preserve">рованных диагностических задач, направленных на оценку </w:t>
      </w:r>
      <w:r w:rsidRPr="005C49A7">
        <w:rPr>
          <w:rFonts w:ascii="Times New Roman" w:hAnsi="Times New Roman" w:cs="Times New Roman"/>
          <w:sz w:val="28"/>
          <w:szCs w:val="28"/>
        </w:rPr>
        <w:t>уровня сформированности конкретного вида универсальных учебных действий;</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достижение метапредметных результатов мо</w:t>
      </w:r>
      <w:r w:rsidRPr="005C49A7">
        <w:rPr>
          <w:rFonts w:ascii="Times New Roman" w:hAnsi="Times New Roman" w:cs="Times New Roman"/>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 xml:space="preserve">достижение метапредметных результатов может </w:t>
      </w:r>
      <w:r w:rsidRPr="005C49A7">
        <w:rPr>
          <w:rFonts w:ascii="Times New Roman" w:hAnsi="Times New Roman" w:cs="Times New Roman"/>
          <w:sz w:val="28"/>
          <w:szCs w:val="28"/>
        </w:rPr>
        <w:t>проявиться в успешности выполнения комплексных заданий на межпредметной основе.</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sz w:val="28"/>
          <w:szCs w:val="28"/>
        </w:rPr>
        <w:t>Предметные результаты</w:t>
      </w:r>
      <w:r w:rsidRPr="005C49A7">
        <w:rPr>
          <w:rFonts w:ascii="Times New Roman" w:hAnsi="Times New Roman" w:cs="Times New Roman"/>
          <w:sz w:val="28"/>
          <w:szCs w:val="28"/>
        </w:rPr>
        <w:t xml:space="preserve"> включают</w:t>
      </w:r>
      <w:r w:rsidRPr="005C49A7">
        <w:rPr>
          <w:rFonts w:ascii="Times New Roman" w:hAnsi="Times New Roman" w:cs="Times New Roman"/>
          <w:color w:val="auto"/>
          <w:sz w:val="28"/>
          <w:szCs w:val="28"/>
        </w:rPr>
        <w:t xml:space="preserve"> освоенны</w:t>
      </w:r>
      <w:r w:rsidRPr="005C49A7">
        <w:rPr>
          <w:rFonts w:ascii="Times New Roman" w:hAnsi="Times New Roman" w:cs="Times New Roman"/>
          <w:sz w:val="28"/>
          <w:szCs w:val="28"/>
        </w:rPr>
        <w:t xml:space="preserve">е обучающимися с РАС знания и умения, специфичные для каждой образовательной области, готовность их </w:t>
      </w:r>
      <w:r w:rsidRPr="005C49A7">
        <w:rPr>
          <w:rFonts w:ascii="Times New Roman" w:hAnsi="Times New Roman" w:cs="Times New Roman"/>
          <w:color w:val="auto"/>
          <w:sz w:val="28"/>
          <w:szCs w:val="28"/>
        </w:rPr>
        <w:t>применения.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Оценку этой группы результатов целесообразно начинать со второго полугодия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C7B22" w:rsidRPr="005C49A7" w:rsidRDefault="003C7B22" w:rsidP="003C7B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bCs/>
          <w:color w:val="auto"/>
          <w:sz w:val="28"/>
          <w:szCs w:val="28"/>
        </w:rPr>
        <w:t xml:space="preserve">Во время обучения в 1 классах,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w:t>
      </w:r>
      <w:r w:rsidRPr="005C49A7">
        <w:rPr>
          <w:rFonts w:ascii="Times New Roman" w:hAnsi="Times New Roman" w:cs="Times New Roman"/>
          <w:bCs/>
          <w:color w:val="auto"/>
          <w:sz w:val="28"/>
          <w:szCs w:val="28"/>
        </w:rPr>
        <w:lastRenderedPageBreak/>
        <w:t>и с определенной долей самостоятельности во взаимодействии с учителем и одноклассниками.</w:t>
      </w:r>
    </w:p>
    <w:p w:rsidR="003C7B22" w:rsidRPr="005C49A7" w:rsidRDefault="003C7B22" w:rsidP="003C7B22">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36168F" w:rsidRPr="007071C2" w:rsidRDefault="0036168F" w:rsidP="00A17C59">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bookmarkStart w:id="18" w:name="_Toc413974306"/>
      <w:r>
        <w:rPr>
          <w:rFonts w:ascii="Times New Roman" w:hAnsi="Times New Roman" w:cs="Times New Roman"/>
          <w:b/>
          <w:sz w:val="28"/>
          <w:szCs w:val="28"/>
        </w:rPr>
        <w:t>3</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bookmarkEnd w:id="18"/>
    </w:p>
    <w:p w:rsidR="0036168F" w:rsidRPr="00F63254" w:rsidRDefault="0036168F" w:rsidP="00A17C59">
      <w:pPr>
        <w:spacing w:before="120" w:after="120" w:line="240" w:lineRule="auto"/>
        <w:jc w:val="center"/>
        <w:outlineLvl w:val="2"/>
        <w:rPr>
          <w:rFonts w:ascii="Times New Roman" w:hAnsi="Times New Roman" w:cs="Times New Roman"/>
          <w:b/>
          <w:sz w:val="28"/>
          <w:szCs w:val="28"/>
        </w:rPr>
      </w:pPr>
      <w:bookmarkStart w:id="19" w:name="_Toc413974307"/>
      <w:r>
        <w:rPr>
          <w:rFonts w:ascii="Times New Roman" w:hAnsi="Times New Roman" w:cs="Times New Roman"/>
          <w:b/>
          <w:sz w:val="28"/>
          <w:szCs w:val="28"/>
        </w:rPr>
        <w:t>3</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Программа формирования универсальных учебных действий</w:t>
      </w:r>
      <w:bookmarkEnd w:id="19"/>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kern w:val="0"/>
          <w:sz w:val="28"/>
          <w:szCs w:val="28"/>
          <w:lang w:eastAsia="ru-RU"/>
        </w:rPr>
        <w:t>Программа формирования универсальных учебных действий на ступени начального общего образования конкретизирует требования ФГОС НОО обучающихся с РАС к личностным, метапредметным и предметным результатам освоения АООП НОО, и служит основой разработки программ учебных предметов, курсов</w:t>
      </w:r>
      <w:r w:rsidR="00A60852">
        <w:rPr>
          <w:rFonts w:ascii="Times New Roman" w:hAnsi="Times New Roman" w:cs="Times New Roman"/>
          <w:color w:val="auto"/>
          <w:kern w:val="0"/>
          <w:sz w:val="28"/>
          <w:szCs w:val="28"/>
          <w:lang w:eastAsia="ru-RU"/>
        </w:rPr>
        <w:t>, программы коррекционной работы</w:t>
      </w:r>
      <w:r w:rsidRPr="005C49A7">
        <w:rPr>
          <w:rFonts w:ascii="Times New Roman" w:hAnsi="Times New Roman" w:cs="Times New Roman"/>
          <w:color w:val="auto"/>
          <w:kern w:val="0"/>
          <w:sz w:val="28"/>
          <w:szCs w:val="28"/>
          <w:lang w:eastAsia="ru-RU"/>
        </w:rPr>
        <w:t>.</w:t>
      </w:r>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РАС и призвана способствовать </w:t>
      </w:r>
      <w:r w:rsidRPr="005C49A7">
        <w:rPr>
          <w:rFonts w:ascii="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5C49A7">
        <w:rPr>
          <w:rFonts w:ascii="Times New Roman" w:hAnsi="Times New Roman" w:cs="Times New Roman"/>
          <w:color w:val="auto"/>
          <w:sz w:val="28"/>
          <w:szCs w:val="28"/>
        </w:rPr>
        <w:t>.</w:t>
      </w:r>
    </w:p>
    <w:p w:rsidR="001602EA" w:rsidRPr="005C49A7" w:rsidRDefault="001602EA" w:rsidP="001602EA">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РАС как субъекта учебной деятельности. </w:t>
      </w:r>
    </w:p>
    <w:p w:rsidR="001602EA" w:rsidRPr="0097229B" w:rsidRDefault="001602EA" w:rsidP="001602EA">
      <w:pPr>
        <w:tabs>
          <w:tab w:val="left" w:pos="851"/>
        </w:tabs>
        <w:spacing w:after="0" w:line="360" w:lineRule="auto"/>
        <w:ind w:firstLine="851"/>
        <w:jc w:val="both"/>
        <w:rPr>
          <w:rFonts w:ascii="Times New Roman" w:hAnsi="Times New Roman" w:cs="Times New Roman"/>
          <w:color w:val="auto"/>
          <w:sz w:val="28"/>
          <w:szCs w:val="28"/>
        </w:rPr>
      </w:pPr>
      <w:r w:rsidRPr="0097229B">
        <w:rPr>
          <w:rFonts w:ascii="Times New Roman" w:hAnsi="Times New Roman" w:cs="Times New Roman"/>
          <w:color w:val="auto"/>
          <w:sz w:val="28"/>
          <w:szCs w:val="28"/>
        </w:rPr>
        <w:t>Задачами реализации программы являются:</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формирование мотивационного компонента учебной деятельности;</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овладение комплексом универсальных учебных действий, составляющих операционный компонент учебной деятельности;</w:t>
      </w:r>
    </w:p>
    <w:p w:rsidR="001602EA" w:rsidRPr="0097229B" w:rsidRDefault="001602EA" w:rsidP="001602EA">
      <w:pPr>
        <w:pStyle w:val="af5"/>
        <w:rPr>
          <w:rFonts w:ascii="Times New Roman" w:hAnsi="Times New Roman" w:cs="Times New Roman"/>
          <w:szCs w:val="28"/>
        </w:rPr>
      </w:pPr>
      <w:r w:rsidRPr="0097229B">
        <w:rPr>
          <w:rFonts w:ascii="Times New Roman" w:hAnsi="Times New Roman" w:cs="Times New Roman"/>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97229B">
        <w:rPr>
          <w:rFonts w:ascii="Times New Roman" w:hAnsi="Times New Roman" w:cs="Times New Roman"/>
          <w:color w:val="auto"/>
          <w:sz w:val="28"/>
          <w:szCs w:val="28"/>
        </w:rPr>
        <w:t>Для реализации поставленной цели и соответствующих ей задач</w:t>
      </w:r>
      <w:r w:rsidRPr="005C49A7">
        <w:rPr>
          <w:rFonts w:ascii="Times New Roman" w:hAnsi="Times New Roman" w:cs="Times New Roman"/>
          <w:color w:val="auto"/>
          <w:sz w:val="28"/>
          <w:szCs w:val="28"/>
        </w:rPr>
        <w:t xml:space="preserve"> необходимо:</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•определить функции и состав универсальных учебных действий, учитывая пси</w:t>
      </w:r>
      <w:r w:rsidRPr="005C49A7">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с РАС; </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Программа формирования универсальных учебных действий у обучающихся с РАС должна содержать</w:t>
      </w:r>
      <w:r w:rsidRPr="005C49A7">
        <w:rPr>
          <w:rFonts w:ascii="Times New Roman" w:hAnsi="Times New Roman" w:cs="Times New Roman"/>
          <w:i/>
          <w:color w:val="auto"/>
          <w:sz w:val="28"/>
          <w:szCs w:val="28"/>
        </w:rPr>
        <w:t>:</w:t>
      </w:r>
    </w:p>
    <w:p w:rsidR="001602EA" w:rsidRPr="005C49A7" w:rsidRDefault="001602EA" w:rsidP="001602EA">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описание ценностных ориентиров образования обучающихся с РАС на уровне начального общего образования</w:t>
      </w:r>
      <w:r w:rsidRPr="005C49A7">
        <w:rPr>
          <w:rFonts w:ascii="Times New Roman" w:hAnsi="Times New Roman" w:cs="Times New Roman"/>
          <w:i/>
          <w:color w:val="auto"/>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связь универсальных учебных действий с содержанием учебных предметов;</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с РАС; </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1602EA" w:rsidRPr="005C49A7" w:rsidRDefault="001602EA" w:rsidP="001602EA">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r w:rsidRPr="005C49A7">
        <w:rPr>
          <w:rFonts w:ascii="Times New Roman" w:hAnsi="Times New Roman" w:cs="Times New Roman"/>
          <w:color w:val="auto"/>
          <w:sz w:val="28"/>
          <w:szCs w:val="28"/>
        </w:rPr>
        <w:t>обучающихся</w:t>
      </w:r>
      <w:r w:rsidRPr="005C49A7">
        <w:rPr>
          <w:rFonts w:ascii="Times New Roman" w:hAnsi="Times New Roman" w:cs="Times New Roman"/>
          <w:i/>
          <w:color w:val="3366FF"/>
          <w:sz w:val="28"/>
          <w:szCs w:val="28"/>
        </w:rPr>
        <w:t xml:space="preserve"> </w:t>
      </w:r>
      <w:r w:rsidRPr="005C49A7">
        <w:rPr>
          <w:rFonts w:ascii="Times New Roman" w:hAnsi="Times New Roman" w:cs="Times New Roman"/>
          <w:color w:val="auto"/>
          <w:sz w:val="28"/>
          <w:szCs w:val="28"/>
        </w:rPr>
        <w:t xml:space="preserve">с РАС </w:t>
      </w:r>
      <w:r w:rsidRPr="005C49A7">
        <w:rPr>
          <w:rFonts w:ascii="Times New Roman" w:hAnsi="Times New Roman" w:cs="Times New Roman"/>
          <w:sz w:val="28"/>
          <w:szCs w:val="28"/>
        </w:rPr>
        <w:t xml:space="preserve">от дошкольного к начальному общему образованию. </w:t>
      </w:r>
    </w:p>
    <w:p w:rsidR="001602EA" w:rsidRPr="005C49A7" w:rsidRDefault="001602EA" w:rsidP="001602EA">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Сформированность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w:t>
      </w:r>
    </w:p>
    <w:p w:rsidR="001602EA" w:rsidRPr="005C49A7" w:rsidRDefault="001602EA" w:rsidP="001602EA">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 xml:space="preserve">Программа </w:t>
      </w:r>
      <w:r w:rsidRPr="005C49A7">
        <w:rPr>
          <w:rFonts w:ascii="Times New Roman" w:hAnsi="Times New Roman" w:cs="Times New Roman"/>
          <w:color w:val="auto"/>
          <w:sz w:val="28"/>
          <w:szCs w:val="28"/>
        </w:rPr>
        <w:t>формирования универсальных учебных действий</w:t>
      </w:r>
      <w:r w:rsidRPr="005C49A7">
        <w:rPr>
          <w:rFonts w:ascii="Times New Roman" w:hAnsi="Times New Roman" w:cs="Times New Roman"/>
          <w:color w:val="auto"/>
          <w:spacing w:val="2"/>
          <w:sz w:val="28"/>
          <w:szCs w:val="28"/>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обучающихся с РАС.</w:t>
      </w:r>
    </w:p>
    <w:p w:rsidR="00911AA7" w:rsidRDefault="00911AA7" w:rsidP="00A17C59">
      <w:pPr>
        <w:spacing w:before="120" w:after="120" w:line="240" w:lineRule="auto"/>
        <w:jc w:val="center"/>
        <w:outlineLvl w:val="2"/>
        <w:rPr>
          <w:rFonts w:ascii="Times New Roman" w:hAnsi="Times New Roman" w:cs="Times New Roman"/>
          <w:b/>
          <w:sz w:val="28"/>
          <w:szCs w:val="28"/>
        </w:rPr>
      </w:pPr>
      <w:bookmarkStart w:id="20" w:name="_Toc413974308"/>
    </w:p>
    <w:p w:rsidR="00911AA7" w:rsidRDefault="00911AA7" w:rsidP="00A17C59">
      <w:pPr>
        <w:spacing w:before="120" w:after="120" w:line="240" w:lineRule="auto"/>
        <w:jc w:val="center"/>
        <w:outlineLvl w:val="2"/>
        <w:rPr>
          <w:rFonts w:ascii="Times New Roman" w:hAnsi="Times New Roman" w:cs="Times New Roman"/>
          <w:b/>
          <w:sz w:val="28"/>
          <w:szCs w:val="28"/>
        </w:rPr>
      </w:pPr>
    </w:p>
    <w:p w:rsidR="00911AA7" w:rsidRDefault="00911AA7" w:rsidP="00A17C59">
      <w:pPr>
        <w:spacing w:before="120" w:after="120" w:line="240" w:lineRule="auto"/>
        <w:jc w:val="center"/>
        <w:outlineLvl w:val="2"/>
        <w:rPr>
          <w:rFonts w:ascii="Times New Roman" w:hAnsi="Times New Roman" w:cs="Times New Roman"/>
          <w:b/>
          <w:sz w:val="28"/>
          <w:szCs w:val="28"/>
        </w:rPr>
      </w:pPr>
    </w:p>
    <w:p w:rsidR="00911AA7" w:rsidRDefault="00911AA7" w:rsidP="00A17C59">
      <w:pPr>
        <w:spacing w:before="120" w:after="120" w:line="240" w:lineRule="auto"/>
        <w:jc w:val="center"/>
        <w:outlineLvl w:val="2"/>
        <w:rPr>
          <w:rFonts w:ascii="Times New Roman" w:hAnsi="Times New Roman" w:cs="Times New Roman"/>
          <w:b/>
          <w:sz w:val="28"/>
          <w:szCs w:val="28"/>
        </w:rPr>
      </w:pPr>
    </w:p>
    <w:p w:rsidR="0036168F" w:rsidRPr="00F63254" w:rsidRDefault="00317391" w:rsidP="00A17C59">
      <w:pPr>
        <w:spacing w:before="120" w:after="120" w:line="240" w:lineRule="auto"/>
        <w:jc w:val="center"/>
        <w:outlineLvl w:val="2"/>
        <w:rPr>
          <w:rFonts w:ascii="Times New Roman" w:hAnsi="Times New Roman" w:cs="Times New Roman"/>
          <w:iCs/>
          <w:color w:val="auto"/>
          <w:spacing w:val="-2"/>
          <w:sz w:val="28"/>
          <w:szCs w:val="28"/>
        </w:rPr>
      </w:pPr>
      <w:r>
        <w:rPr>
          <w:rFonts w:ascii="Times New Roman" w:hAnsi="Times New Roman" w:cs="Times New Roman"/>
          <w:b/>
          <w:sz w:val="28"/>
          <w:szCs w:val="28"/>
        </w:rPr>
        <w:lastRenderedPageBreak/>
        <w:t>3</w:t>
      </w:r>
      <w:r w:rsidR="0036168F" w:rsidRPr="00F63254">
        <w:rPr>
          <w:rFonts w:ascii="Times New Roman" w:hAnsi="Times New Roman" w:cs="Times New Roman"/>
          <w:b/>
          <w:sz w:val="28"/>
          <w:szCs w:val="28"/>
        </w:rPr>
        <w:t>.</w:t>
      </w:r>
      <w:r w:rsidR="0036168F">
        <w:rPr>
          <w:rFonts w:ascii="Times New Roman" w:hAnsi="Times New Roman" w:cs="Times New Roman"/>
          <w:b/>
          <w:sz w:val="28"/>
          <w:szCs w:val="28"/>
        </w:rPr>
        <w:t>2</w:t>
      </w:r>
      <w:r w:rsidR="0036168F" w:rsidRPr="00F63254">
        <w:rPr>
          <w:rFonts w:ascii="Times New Roman" w:hAnsi="Times New Roman" w:cs="Times New Roman"/>
          <w:b/>
          <w:sz w:val="28"/>
          <w:szCs w:val="28"/>
        </w:rPr>
        <w:t>.2. П</w:t>
      </w:r>
      <w:r w:rsidR="0036168F" w:rsidRPr="00F63254">
        <w:rPr>
          <w:rFonts w:ascii="Times New Roman" w:hAnsi="Times New Roman" w:cs="Times New Roman"/>
          <w:b/>
          <w:color w:val="auto"/>
          <w:sz w:val="28"/>
          <w:szCs w:val="28"/>
        </w:rPr>
        <w:t>рограммы учебных предметов</w:t>
      </w:r>
      <w:r w:rsidR="0036168F">
        <w:rPr>
          <w:rFonts w:ascii="Times New Roman" w:hAnsi="Times New Roman" w:cs="Times New Roman"/>
          <w:b/>
          <w:color w:val="auto"/>
          <w:sz w:val="28"/>
          <w:szCs w:val="28"/>
        </w:rPr>
        <w:t xml:space="preserve">, курсов </w:t>
      </w:r>
      <w:r w:rsidR="0036168F">
        <w:rPr>
          <w:rFonts w:ascii="Times New Roman" w:hAnsi="Times New Roman" w:cs="Times New Roman"/>
          <w:b/>
          <w:color w:val="auto"/>
          <w:sz w:val="28"/>
          <w:szCs w:val="28"/>
        </w:rPr>
        <w:br/>
        <w:t>коррекционно-развивающей области</w:t>
      </w:r>
      <w:bookmarkEnd w:id="20"/>
    </w:p>
    <w:p w:rsidR="0036168F" w:rsidRPr="00F63254" w:rsidRDefault="0036168F" w:rsidP="0036168F">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1602EA" w:rsidRPr="005C49A7" w:rsidRDefault="001602EA" w:rsidP="00A17C59">
      <w:pPr>
        <w:spacing w:before="120" w:after="120" w:line="360" w:lineRule="auto"/>
        <w:ind w:firstLine="720"/>
        <w:jc w:val="both"/>
        <w:outlineLvl w:val="2"/>
        <w:rPr>
          <w:rFonts w:ascii="Times New Roman" w:hAnsi="Times New Roman" w:cs="Times New Roman"/>
          <w:sz w:val="28"/>
          <w:szCs w:val="28"/>
        </w:rPr>
      </w:pPr>
      <w:r w:rsidRPr="005C49A7">
        <w:rPr>
          <w:rFonts w:ascii="Times New Roman" w:hAnsi="Times New Roman" w:cs="Times New Roman"/>
          <w:sz w:val="28"/>
          <w:szCs w:val="28"/>
        </w:rPr>
        <w:t>Программы отдельных учебных предметов, курсов должны обеспечивать достижение планируемых результатов (личностных, метапредметных, предметных) освоения АООП НОО обучающихся с РАС.</w:t>
      </w:r>
    </w:p>
    <w:p w:rsidR="001602EA" w:rsidRPr="005C49A7" w:rsidRDefault="001602EA" w:rsidP="00A17C59">
      <w:pPr>
        <w:spacing w:after="0" w:line="360" w:lineRule="auto"/>
        <w:ind w:firstLine="720"/>
        <w:jc w:val="both"/>
        <w:rPr>
          <w:rFonts w:ascii="Times New Roman" w:hAnsi="Times New Roman" w:cs="Times New Roman"/>
          <w:kern w:val="2"/>
          <w:sz w:val="28"/>
          <w:szCs w:val="28"/>
        </w:rPr>
      </w:pPr>
      <w:r w:rsidRPr="005C49A7">
        <w:rPr>
          <w:rFonts w:ascii="Times New Roman" w:hAnsi="Times New Roman" w:cs="Times New Roman"/>
          <w:sz w:val="28"/>
          <w:szCs w:val="28"/>
        </w:rPr>
        <w:t xml:space="preserve">Программа учебного предмета (курса) </w:t>
      </w:r>
      <w:r w:rsidRPr="005C49A7">
        <w:rPr>
          <w:rFonts w:ascii="Times New Roman" w:hAnsi="Times New Roman" w:cs="Times New Roman"/>
          <w:kern w:val="2"/>
          <w:sz w:val="28"/>
          <w:szCs w:val="28"/>
        </w:rPr>
        <w:t>должна содержать:</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общую характеристику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описание места учебного предмета (курса) в учебном плане;</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личностные, метапредметные и предметные результаты освоения конкретного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содержание учебного предмета (курса);</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1602EA" w:rsidRPr="005C49A7" w:rsidRDefault="001602EA" w:rsidP="005E09D0">
      <w:pPr>
        <w:numPr>
          <w:ilvl w:val="0"/>
          <w:numId w:val="9"/>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описание материально-технического обеспечения образовательного процесса.</w:t>
      </w:r>
    </w:p>
    <w:p w:rsidR="001602EA" w:rsidRPr="005C49A7" w:rsidRDefault="001602EA" w:rsidP="00A17C59">
      <w:pPr>
        <w:pStyle w:val="a9"/>
        <w:spacing w:line="360" w:lineRule="auto"/>
        <w:ind w:firstLine="720"/>
        <w:rPr>
          <w:rFonts w:ascii="Times New Roman" w:hAnsi="Times New Roman" w:cs="Times New Roman"/>
          <w:sz w:val="28"/>
          <w:szCs w:val="28"/>
        </w:rPr>
      </w:pPr>
      <w:r w:rsidRPr="005C49A7">
        <w:rPr>
          <w:rFonts w:ascii="Times New Roman" w:hAnsi="Times New Roman" w:cs="Times New Roman"/>
          <w:spacing w:val="2"/>
          <w:sz w:val="28"/>
          <w:szCs w:val="28"/>
        </w:rPr>
        <w:t>В данном разделе ПрАООП НОО</w:t>
      </w:r>
      <w:r w:rsidRPr="005C49A7">
        <w:rPr>
          <w:rFonts w:ascii="Times New Roman" w:hAnsi="Times New Roman" w:cs="Times New Roman"/>
          <w:sz w:val="28"/>
          <w:szCs w:val="28"/>
        </w:rPr>
        <w:t xml:space="preserve"> приводится основное содержание курсов по всем обязательным предметам на ступени начального общего образования (за исклю</w:t>
      </w:r>
      <w:r w:rsidRPr="005C49A7">
        <w:rPr>
          <w:rFonts w:ascii="Times New Roman" w:hAnsi="Times New Roman" w:cs="Times New Roman"/>
          <w:spacing w:val="2"/>
          <w:sz w:val="28"/>
          <w:szCs w:val="28"/>
        </w:rPr>
        <w:t xml:space="preserve">чением родного языка и литературного чтения на родном </w:t>
      </w:r>
      <w:r w:rsidRPr="005C49A7">
        <w:rPr>
          <w:rFonts w:ascii="Times New Roman" w:hAnsi="Times New Roman" w:cs="Times New Roman"/>
          <w:sz w:val="28"/>
          <w:szCs w:val="28"/>
        </w:rPr>
        <w:t>языке), которое должно быть в полном объёме отражено в соответствующих разделах рабочих программ учебных пред</w:t>
      </w:r>
      <w:r w:rsidRPr="005C49A7">
        <w:rPr>
          <w:rFonts w:ascii="Times New Roman" w:hAnsi="Times New Roman" w:cs="Times New Roman"/>
          <w:spacing w:val="2"/>
          <w:sz w:val="28"/>
          <w:szCs w:val="28"/>
        </w:rPr>
        <w:t xml:space="preserve">метов. Остальные разделы примерных программ учебных </w:t>
      </w:r>
      <w:r w:rsidRPr="005C49A7">
        <w:rPr>
          <w:rFonts w:ascii="Times New Roman" w:hAnsi="Times New Roman" w:cs="Times New Roman"/>
          <w:sz w:val="28"/>
          <w:szCs w:val="28"/>
        </w:rPr>
        <w:t>предметов формируются с учётом региональных, национальных и этнокультурных особенностей и состава класса.</w:t>
      </w:r>
    </w:p>
    <w:p w:rsidR="001602EA" w:rsidRPr="005C49A7" w:rsidRDefault="001602EA" w:rsidP="00A17C59">
      <w:pPr>
        <w:pStyle w:val="a9"/>
        <w:spacing w:line="360" w:lineRule="auto"/>
        <w:ind w:firstLine="720"/>
        <w:rPr>
          <w:rFonts w:ascii="Times New Roman" w:hAnsi="Times New Roman" w:cs="Times New Roman"/>
          <w:sz w:val="28"/>
          <w:szCs w:val="28"/>
        </w:rPr>
      </w:pPr>
      <w:r w:rsidRPr="005C49A7">
        <w:rPr>
          <w:rFonts w:ascii="Times New Roman" w:hAnsi="Times New Roman" w:cs="Times New Roman"/>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Стандарта к результатам освоения </w:t>
      </w:r>
      <w:r w:rsidRPr="005C49A7">
        <w:rPr>
          <w:rFonts w:ascii="Times New Roman" w:hAnsi="Times New Roman" w:cs="Times New Roman"/>
          <w:sz w:val="28"/>
          <w:szCs w:val="28"/>
        </w:rPr>
        <w:lastRenderedPageBreak/>
        <w:t>данных курсов и программы формирования универсальных учебных действий, а также специфики содержания и особенностей их изучения.</w:t>
      </w:r>
    </w:p>
    <w:p w:rsidR="001602EA" w:rsidRPr="005C49A7" w:rsidRDefault="001602EA" w:rsidP="00A17C59">
      <w:pPr>
        <w:pStyle w:val="32"/>
        <w:spacing w:before="120" w:after="120" w:line="240" w:lineRule="auto"/>
        <w:outlineLvl w:val="2"/>
        <w:rPr>
          <w:rFonts w:ascii="Times New Roman" w:hAnsi="Times New Roman" w:cs="Times New Roman"/>
          <w:i w:val="0"/>
          <w:sz w:val="28"/>
          <w:szCs w:val="28"/>
        </w:rPr>
      </w:pPr>
      <w:bookmarkStart w:id="21" w:name="_Toc395483768"/>
      <w:r w:rsidRPr="005C49A7">
        <w:rPr>
          <w:rFonts w:ascii="Times New Roman" w:hAnsi="Times New Roman" w:cs="Times New Roman"/>
          <w:i w:val="0"/>
          <w:sz w:val="28"/>
          <w:szCs w:val="28"/>
        </w:rPr>
        <w:t>Основное содержание учебных предметов</w:t>
      </w:r>
      <w:bookmarkEnd w:id="21"/>
    </w:p>
    <w:p w:rsidR="001602EA" w:rsidRPr="005C49A7" w:rsidRDefault="001602EA" w:rsidP="001602EA">
      <w:pPr>
        <w:pStyle w:val="4"/>
        <w:spacing w:before="0" w:after="0" w:line="240" w:lineRule="auto"/>
        <w:ind w:firstLine="454"/>
        <w:rPr>
          <w:rFonts w:ascii="Times New Roman" w:hAnsi="Times New Roman" w:cs="Times New Roman"/>
          <w:b/>
          <w:sz w:val="28"/>
          <w:szCs w:val="28"/>
        </w:rPr>
      </w:pPr>
      <w:r w:rsidRPr="005C49A7">
        <w:rPr>
          <w:rFonts w:ascii="Times New Roman" w:hAnsi="Times New Roman" w:cs="Times New Roman"/>
          <w:b/>
          <w:sz w:val="28"/>
          <w:szCs w:val="28"/>
        </w:rPr>
        <w:t>1. Русский язык</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речевой деятельности</w:t>
      </w:r>
    </w:p>
    <w:p w:rsidR="001602EA" w:rsidRPr="005C49A7" w:rsidRDefault="001602EA" w:rsidP="001602EA">
      <w:pPr>
        <w:pStyle w:val="a9"/>
        <w:spacing w:line="360" w:lineRule="auto"/>
        <w:ind w:firstLine="709"/>
        <w:rPr>
          <w:rFonts w:ascii="Times New Roman" w:hAnsi="Times New Roman" w:cs="Times New Roman"/>
          <w:spacing w:val="-4"/>
          <w:sz w:val="28"/>
          <w:szCs w:val="28"/>
        </w:rPr>
      </w:pPr>
      <w:r w:rsidRPr="005C49A7">
        <w:rPr>
          <w:rFonts w:ascii="Times New Roman" w:hAnsi="Times New Roman" w:cs="Times New Roman"/>
          <w:b/>
          <w:bCs/>
          <w:sz w:val="28"/>
          <w:szCs w:val="28"/>
        </w:rPr>
        <w:t xml:space="preserve">Слушание. </w:t>
      </w:r>
      <w:r w:rsidRPr="005C49A7">
        <w:rPr>
          <w:rFonts w:ascii="Times New Roman" w:hAnsi="Times New Roman" w:cs="Times New Roman"/>
          <w:sz w:val="28"/>
          <w:szCs w:val="28"/>
        </w:rPr>
        <w:t xml:space="preserve">Осознание цели и ситуации устного общения. </w:t>
      </w:r>
      <w:r w:rsidRPr="005C49A7">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Говорение. </w:t>
      </w:r>
      <w:r w:rsidRPr="005C49A7">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5C49A7">
        <w:rPr>
          <w:rFonts w:ascii="Times New Roman" w:hAnsi="Times New Roman" w:cs="Times New Roman"/>
          <w:spacing w:val="-2"/>
          <w:sz w:val="28"/>
          <w:szCs w:val="28"/>
        </w:rPr>
        <w:t xml:space="preserve">муникативной задачи. Практическое овладение диалогической </w:t>
      </w:r>
      <w:r w:rsidRPr="005C49A7">
        <w:rPr>
          <w:rFonts w:ascii="Times New Roman" w:hAnsi="Times New Roman" w:cs="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5C49A7">
        <w:rPr>
          <w:rFonts w:ascii="Times New Roman" w:hAnsi="Times New Roman" w:cs="Times New Roman"/>
          <w:spacing w:val="2"/>
          <w:sz w:val="28"/>
          <w:szCs w:val="28"/>
        </w:rPr>
        <w:t xml:space="preserve">ях учебного и бытового общения (приветствие, прощание, </w:t>
      </w:r>
      <w:r w:rsidRPr="005C49A7">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Чтение. </w:t>
      </w:r>
      <w:r w:rsidRPr="005C49A7">
        <w:rPr>
          <w:rFonts w:ascii="Times New Roman" w:hAnsi="Times New Roman" w:cs="Times New Roman"/>
          <w:sz w:val="28"/>
          <w:szCs w:val="28"/>
        </w:rPr>
        <w:t xml:space="preserve">Понимание учебного текста. Выборочное чтение </w:t>
      </w:r>
      <w:r w:rsidRPr="005C49A7">
        <w:rPr>
          <w:rFonts w:ascii="Times New Roman" w:hAnsi="Times New Roman" w:cs="Times New Roman"/>
          <w:spacing w:val="2"/>
          <w:sz w:val="28"/>
          <w:szCs w:val="28"/>
        </w:rPr>
        <w:t xml:space="preserve">с целью нахождения необходимого материала. Нахождение </w:t>
      </w:r>
      <w:r w:rsidRPr="005C49A7">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Письмо. </w:t>
      </w:r>
      <w:r w:rsidRPr="005C49A7">
        <w:rPr>
          <w:rFonts w:ascii="Times New Roman" w:hAnsi="Times New Roman" w:cs="Times New Roman"/>
          <w:spacing w:val="-2"/>
          <w:sz w:val="28"/>
          <w:szCs w:val="28"/>
        </w:rPr>
        <w:t>Письмо букв, буквосочетаний, слогов, слов, пред</w:t>
      </w:r>
      <w:r w:rsidRPr="005C49A7">
        <w:rPr>
          <w:rFonts w:ascii="Times New Roman" w:hAnsi="Times New Roman" w:cs="Times New Roman"/>
          <w:spacing w:val="-4"/>
          <w:sz w:val="28"/>
          <w:szCs w:val="28"/>
        </w:rPr>
        <w:t xml:space="preserve">ложений в системе обучения грамоте. Овладение разборчивым, </w:t>
      </w:r>
      <w:r w:rsidRPr="005C49A7">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5C49A7">
        <w:rPr>
          <w:rFonts w:ascii="Times New Roman" w:hAnsi="Times New Roman" w:cs="Times New Roman"/>
          <w:spacing w:val="-2"/>
          <w:sz w:val="28"/>
          <w:szCs w:val="28"/>
        </w:rPr>
        <w:t>товку в соответствии с изученными правилами. Письменное изложение содержания прослушанного и прочитанного текста</w:t>
      </w:r>
      <w:r w:rsidRPr="005C49A7">
        <w:rPr>
          <w:rFonts w:ascii="Times New Roman" w:hAnsi="Times New Roman" w:cs="Times New Roman"/>
          <w:sz w:val="28"/>
          <w:szCs w:val="28"/>
        </w:rPr>
        <w:t xml:space="preserve">. Создание небольших собственных </w:t>
      </w:r>
      <w:r w:rsidRPr="005C49A7">
        <w:rPr>
          <w:rFonts w:ascii="Times New Roman" w:hAnsi="Times New Roman" w:cs="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т.п.).</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Обучение грамоте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lastRenderedPageBreak/>
        <w:t xml:space="preserve">Фонетика. </w:t>
      </w:r>
      <w:r w:rsidRPr="005C49A7">
        <w:rPr>
          <w:rFonts w:ascii="Times New Roman" w:hAnsi="Times New Roman" w:cs="Times New Roman"/>
          <w:spacing w:val="2"/>
          <w:sz w:val="28"/>
          <w:szCs w:val="28"/>
        </w:rPr>
        <w:t xml:space="preserve">Звуки речи. Осознание единства звукового </w:t>
      </w:r>
      <w:r w:rsidRPr="005C49A7">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Графика. </w:t>
      </w:r>
      <w:r w:rsidRPr="005C49A7">
        <w:rPr>
          <w:rFonts w:ascii="Times New Roman" w:hAnsi="Times New Roman" w:cs="Times New Roman"/>
          <w:sz w:val="28"/>
          <w:szCs w:val="28"/>
        </w:rPr>
        <w:t>Различение звука и буквы: буква как знак зву</w:t>
      </w:r>
      <w:r w:rsidRPr="005C49A7">
        <w:rPr>
          <w:rFonts w:ascii="Times New Roman" w:hAnsi="Times New Roman" w:cs="Times New Roman"/>
          <w:spacing w:val="2"/>
          <w:sz w:val="28"/>
          <w:szCs w:val="28"/>
        </w:rPr>
        <w:t xml:space="preserve">ка. Овладение позиционным способом обозначения звуков </w:t>
      </w:r>
      <w:r w:rsidRPr="005C49A7">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5C49A7">
        <w:rPr>
          <w:rFonts w:ascii="Times New Roman" w:hAnsi="Times New Roman" w:cs="Times New Roman"/>
          <w:b/>
          <w:bCs/>
          <w:i/>
          <w:iCs/>
          <w:sz w:val="28"/>
          <w:szCs w:val="28"/>
        </w:rPr>
        <w:t xml:space="preserve">е, ё, ю, я. </w:t>
      </w:r>
      <w:r w:rsidRPr="005C49A7">
        <w:rPr>
          <w:rFonts w:ascii="Times New Roman" w:hAnsi="Times New Roman" w:cs="Times New Roman"/>
          <w:sz w:val="28"/>
          <w:szCs w:val="28"/>
        </w:rPr>
        <w:t>Мягкий знак</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как показатель мягкости предшествующего согласного звука.</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z w:val="28"/>
          <w:szCs w:val="28"/>
        </w:rPr>
        <w:t>Знакомство с русским алфавитом как последовательностью букв.</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Чтение. </w:t>
      </w:r>
      <w:r w:rsidRPr="005C49A7">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5C49A7">
        <w:rPr>
          <w:rFonts w:ascii="Times New Roman" w:hAnsi="Times New Roman" w:cs="Times New Roman"/>
          <w:spacing w:val="2"/>
          <w:sz w:val="28"/>
          <w:szCs w:val="28"/>
        </w:rPr>
        <w:t xml:space="preserve">ющей индивидуальному темпу ребёнка. Осознанное чтение </w:t>
      </w:r>
      <w:r w:rsidRPr="005C49A7">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Знакомство с орфоэпическим чтением (при переходе к чте</w:t>
      </w:r>
      <w:r w:rsidRPr="005C49A7">
        <w:rPr>
          <w:rFonts w:ascii="Times New Roman" w:hAnsi="Times New Roman"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Письмо. </w:t>
      </w:r>
      <w:r w:rsidRPr="005C49A7">
        <w:rPr>
          <w:rFonts w:ascii="Times New Roman" w:hAnsi="Times New Roman" w:cs="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pacing w:val="2"/>
          <w:sz w:val="28"/>
          <w:szCs w:val="28"/>
        </w:rPr>
        <w:t>Овладение начертанием письменных прописных (заглав</w:t>
      </w:r>
      <w:r w:rsidRPr="005C49A7">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w:t>
      </w:r>
      <w:r w:rsidRPr="005C49A7">
        <w:rPr>
          <w:rFonts w:ascii="Times New Roman" w:hAnsi="Times New Roman" w:cs="Times New Roman"/>
          <w:sz w:val="28"/>
          <w:szCs w:val="28"/>
        </w:rPr>
        <w:lastRenderedPageBreak/>
        <w:t>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 xml:space="preserve">Понимание функции небуквенных графических средств: </w:t>
      </w:r>
      <w:r w:rsidRPr="005C49A7">
        <w:rPr>
          <w:rFonts w:ascii="Times New Roman" w:hAnsi="Times New Roman" w:cs="Times New Roman"/>
          <w:sz w:val="28"/>
          <w:szCs w:val="28"/>
        </w:rPr>
        <w:t>пробела между словами, знака переноса.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Слово и предложение. </w:t>
      </w:r>
      <w:r w:rsidRPr="005C49A7">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Орфография. </w:t>
      </w:r>
      <w:r w:rsidRPr="005C49A7">
        <w:rPr>
          <w:rFonts w:ascii="Times New Roman" w:hAnsi="Times New Roman" w:cs="Times New Roman"/>
          <w:spacing w:val="-2"/>
          <w:sz w:val="28"/>
          <w:szCs w:val="28"/>
        </w:rPr>
        <w:t xml:space="preserve">Знакомство с правилами правописания и их </w:t>
      </w:r>
      <w:r w:rsidRPr="005C49A7">
        <w:rPr>
          <w:rFonts w:ascii="Times New Roman" w:hAnsi="Times New Roman" w:cs="Times New Roman"/>
          <w:sz w:val="28"/>
          <w:szCs w:val="28"/>
        </w:rPr>
        <w:t>применение:</w:t>
      </w:r>
    </w:p>
    <w:p w:rsidR="001602EA" w:rsidRPr="005C49A7" w:rsidRDefault="001602EA" w:rsidP="00C64FB7">
      <w:pPr>
        <w:pStyle w:val="af0"/>
        <w:spacing w:line="360" w:lineRule="auto"/>
        <w:ind w:firstLine="0"/>
        <w:rPr>
          <w:rFonts w:ascii="Times New Roman" w:hAnsi="Times New Roman" w:cs="Times New Roman"/>
          <w:sz w:val="28"/>
          <w:szCs w:val="28"/>
        </w:rPr>
      </w:pPr>
      <w:r w:rsidRPr="005C49A7">
        <w:rPr>
          <w:rFonts w:ascii="Times New Roman" w:hAnsi="Times New Roman" w:cs="Times New Roman"/>
          <w:sz w:val="28"/>
          <w:szCs w:val="28"/>
        </w:rPr>
        <w:t>раздельное написание слов;</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обозначение гласных после шипящих (</w:t>
      </w:r>
      <w:r w:rsidRPr="005C49A7">
        <w:rPr>
          <w:rFonts w:ascii="Times New Roman" w:hAnsi="Times New Roman" w:cs="Times New Roman"/>
          <w:b/>
          <w:bCs/>
          <w:i/>
          <w:iCs/>
          <w:sz w:val="28"/>
          <w:szCs w:val="28"/>
        </w:rPr>
        <w:t>ча</w:t>
      </w:r>
      <w:r w:rsidRPr="005C49A7">
        <w:rPr>
          <w:rFonts w:ascii="Times New Roman" w:hAnsi="Times New Roman" w:cs="Times New Roman"/>
          <w:b/>
          <w:bCs/>
          <w:sz w:val="28"/>
          <w:szCs w:val="28"/>
        </w:rPr>
        <w:t>—</w:t>
      </w:r>
      <w:r w:rsidRPr="005C49A7">
        <w:rPr>
          <w:rFonts w:ascii="Times New Roman" w:hAnsi="Times New Roman" w:cs="Times New Roman"/>
          <w:b/>
          <w:bCs/>
          <w:i/>
          <w:iCs/>
          <w:sz w:val="28"/>
          <w:szCs w:val="28"/>
        </w:rPr>
        <w:t>ща</w:t>
      </w:r>
      <w:r w:rsidRPr="005C49A7">
        <w:rPr>
          <w:rFonts w:ascii="Times New Roman" w:hAnsi="Times New Roman" w:cs="Times New Roman"/>
          <w:b/>
          <w:bCs/>
          <w:sz w:val="28"/>
          <w:szCs w:val="28"/>
        </w:rPr>
        <w:t xml:space="preserve">, </w:t>
      </w:r>
      <w:r w:rsidRPr="005C49A7">
        <w:rPr>
          <w:rFonts w:ascii="Times New Roman" w:hAnsi="Times New Roman" w:cs="Times New Roman"/>
          <w:b/>
          <w:bCs/>
          <w:i/>
          <w:iCs/>
          <w:sz w:val="28"/>
          <w:szCs w:val="28"/>
        </w:rPr>
        <w:t>чу</w:t>
      </w:r>
      <w:r w:rsidRPr="005C49A7">
        <w:rPr>
          <w:rFonts w:ascii="Times New Roman" w:hAnsi="Times New Roman" w:cs="Times New Roman"/>
          <w:b/>
          <w:bCs/>
          <w:sz w:val="28"/>
          <w:szCs w:val="28"/>
        </w:rPr>
        <w:t>—</w:t>
      </w:r>
      <w:r w:rsidRPr="005C49A7">
        <w:rPr>
          <w:rFonts w:ascii="Times New Roman" w:hAnsi="Times New Roman" w:cs="Times New Roman"/>
          <w:b/>
          <w:bCs/>
          <w:i/>
          <w:iCs/>
          <w:sz w:val="28"/>
          <w:szCs w:val="28"/>
        </w:rPr>
        <w:t>щу</w:t>
      </w:r>
      <w:r w:rsidRPr="005C49A7">
        <w:rPr>
          <w:rFonts w:ascii="Times New Roman" w:hAnsi="Times New Roman" w:cs="Times New Roman"/>
          <w:b/>
          <w:bCs/>
          <w:sz w:val="28"/>
          <w:szCs w:val="28"/>
        </w:rPr>
        <w:t xml:space="preserve">, </w:t>
      </w:r>
      <w:r w:rsidRPr="005C49A7">
        <w:rPr>
          <w:rFonts w:ascii="Times New Roman" w:hAnsi="Times New Roman" w:cs="Times New Roman"/>
          <w:b/>
          <w:bCs/>
          <w:i/>
          <w:iCs/>
          <w:sz w:val="28"/>
          <w:szCs w:val="28"/>
        </w:rPr>
        <w:t>жи</w:t>
      </w:r>
      <w:r w:rsidRPr="005C49A7">
        <w:rPr>
          <w:rFonts w:ascii="Times New Roman" w:hAnsi="Times New Roman" w:cs="Times New Roman"/>
          <w:b/>
          <w:bCs/>
          <w:sz w:val="28"/>
          <w:szCs w:val="28"/>
        </w:rPr>
        <w:t>—</w:t>
      </w:r>
      <w:r w:rsidRPr="005C49A7">
        <w:rPr>
          <w:rFonts w:ascii="Times New Roman" w:hAnsi="Times New Roman" w:cs="Times New Roman"/>
          <w:b/>
          <w:bCs/>
          <w:i/>
          <w:iCs/>
          <w:sz w:val="28"/>
          <w:szCs w:val="28"/>
        </w:rPr>
        <w:t>ши</w:t>
      </w:r>
      <w:r w:rsidRPr="005C49A7">
        <w:rPr>
          <w:rFonts w:ascii="Times New Roman" w:hAnsi="Times New Roman" w:cs="Times New Roman"/>
          <w:sz w:val="28"/>
          <w:szCs w:val="28"/>
        </w:rPr>
        <w:t>);</w:t>
      </w:r>
      <w:r w:rsidR="00C64FB7">
        <w:rPr>
          <w:rFonts w:ascii="Times New Roman" w:hAnsi="Times New Roman" w:cs="Times New Roman"/>
          <w:sz w:val="28"/>
          <w:szCs w:val="28"/>
        </w:rPr>
        <w:t xml:space="preserve"> </w:t>
      </w:r>
      <w:r w:rsidRPr="005C49A7">
        <w:rPr>
          <w:rFonts w:ascii="Times New Roman" w:hAnsi="Times New Roman" w:cs="Times New Roman"/>
          <w:spacing w:val="-2"/>
          <w:sz w:val="28"/>
          <w:szCs w:val="28"/>
        </w:rPr>
        <w:t>прописная (заглавная) буква в начале предложения, в име</w:t>
      </w:r>
      <w:r w:rsidRPr="005C49A7">
        <w:rPr>
          <w:rFonts w:ascii="Times New Roman" w:hAnsi="Times New Roman" w:cs="Times New Roman"/>
          <w:sz w:val="28"/>
          <w:szCs w:val="28"/>
        </w:rPr>
        <w:t>нах собственных;</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перенос слов по слогам без стечения согласных;</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знаки препинания в конце предложения.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Развитие речи. </w:t>
      </w:r>
      <w:r w:rsidRPr="005C49A7">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Систематический курс</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sz w:val="28"/>
          <w:szCs w:val="28"/>
        </w:rPr>
        <w:t>Фонетика и орфоэпия.</w:t>
      </w:r>
      <w:r w:rsidRPr="005C49A7">
        <w:rPr>
          <w:rFonts w:ascii="Times New Roman" w:hAnsi="Times New Roman" w:cs="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5C49A7">
        <w:rPr>
          <w:rFonts w:ascii="Times New Roman" w:hAnsi="Times New Roman" w:cs="Times New Roman"/>
          <w:spacing w:val="2"/>
          <w:sz w:val="28"/>
          <w:szCs w:val="28"/>
        </w:rPr>
        <w:t>ние парных и непарных по звонкости—глухости согласных звуков. Ударение, н</w:t>
      </w:r>
      <w:r w:rsidRPr="005C49A7">
        <w:rPr>
          <w:rFonts w:ascii="Times New Roman" w:hAnsi="Times New Roman" w:cs="Times New Roman"/>
          <w:sz w:val="28"/>
          <w:szCs w:val="28"/>
        </w:rPr>
        <w:t>ахождение в слове ударных и безударных гласных звуков.</w:t>
      </w:r>
      <w:r w:rsidRPr="005C49A7">
        <w:rPr>
          <w:rFonts w:ascii="Times New Roman" w:hAnsi="Times New Roman" w:cs="Times New Roman"/>
          <w:spacing w:val="2"/>
          <w:sz w:val="28"/>
          <w:szCs w:val="28"/>
        </w:rPr>
        <w:t xml:space="preserve"> Деление слов на слоги. Определение </w:t>
      </w:r>
      <w:r w:rsidRPr="005C49A7">
        <w:rPr>
          <w:rFonts w:ascii="Times New Roman" w:hAnsi="Times New Roman" w:cs="Times New Roman"/>
          <w:spacing w:val="2"/>
          <w:sz w:val="28"/>
          <w:szCs w:val="28"/>
        </w:rPr>
        <w:lastRenderedPageBreak/>
        <w:t xml:space="preserve">качественной характеристики звука: </w:t>
      </w:r>
      <w:r w:rsidRPr="005C49A7">
        <w:rPr>
          <w:rFonts w:ascii="Times New Roman" w:hAnsi="Times New Roman" w:cs="Times New Roman"/>
          <w:sz w:val="28"/>
          <w:szCs w:val="28"/>
        </w:rPr>
        <w:t xml:space="preserve">гласный — согласный; гласный ударный — безударный; согласный твёрдый — мягкий, парный — непарный; согласный </w:t>
      </w:r>
      <w:r w:rsidRPr="005C49A7">
        <w:rPr>
          <w:rFonts w:ascii="Times New Roman" w:hAnsi="Times New Roman" w:cs="Times New Roman"/>
          <w:spacing w:val="2"/>
          <w:sz w:val="28"/>
          <w:szCs w:val="28"/>
        </w:rPr>
        <w:t>звонкий — глухой, парный — непарный.</w:t>
      </w:r>
      <w:r w:rsidRPr="005C49A7">
        <w:rPr>
          <w:rFonts w:ascii="Times New Roman" w:hAnsi="Times New Roman" w:cs="Times New Roman"/>
          <w:i/>
          <w:iCs/>
          <w:sz w:val="28"/>
          <w:szCs w:val="28"/>
        </w:rPr>
        <w:t xml:space="preserve"> </w:t>
      </w:r>
      <w:r w:rsidRPr="005C49A7">
        <w:rPr>
          <w:rFonts w:ascii="Times New Roman" w:hAnsi="Times New Roman" w:cs="Times New Roman"/>
          <w:spacing w:val="2"/>
          <w:sz w:val="28"/>
          <w:szCs w:val="28"/>
        </w:rPr>
        <w:t xml:space="preserve">Произношение звуков и сочетаний звуков </w:t>
      </w:r>
      <w:r w:rsidRPr="005C49A7">
        <w:rPr>
          <w:rFonts w:ascii="Times New Roman" w:hAnsi="Times New Roman" w:cs="Times New Roman"/>
          <w:sz w:val="28"/>
          <w:szCs w:val="28"/>
        </w:rPr>
        <w:t>в соответствии с нормами современного русского литературного языка.</w:t>
      </w:r>
      <w:r w:rsidRPr="005C49A7">
        <w:rPr>
          <w:rFonts w:ascii="Times New Roman" w:hAnsi="Times New Roman" w:cs="Times New Roman"/>
          <w:iCs/>
          <w:sz w:val="28"/>
          <w:szCs w:val="28"/>
        </w:rPr>
        <w:t xml:space="preserve"> Фонетический разбор слова</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Графика. </w:t>
      </w:r>
      <w:r w:rsidRPr="005C49A7">
        <w:rPr>
          <w:rFonts w:ascii="Times New Roman" w:hAnsi="Times New Roman" w:cs="Times New Roman"/>
          <w:sz w:val="28"/>
          <w:szCs w:val="28"/>
        </w:rPr>
        <w:t>Различение звука и буквы: буква как знак зву</w:t>
      </w:r>
      <w:r w:rsidRPr="005C49A7">
        <w:rPr>
          <w:rFonts w:ascii="Times New Roman" w:hAnsi="Times New Roman" w:cs="Times New Roman"/>
          <w:spacing w:val="2"/>
          <w:sz w:val="28"/>
          <w:szCs w:val="28"/>
        </w:rPr>
        <w:t>ка.</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Овладение позиционным способом обозначения звуков </w:t>
      </w:r>
      <w:r w:rsidRPr="005C49A7">
        <w:rPr>
          <w:rFonts w:ascii="Times New Roman" w:hAnsi="Times New Roman" w:cs="Times New Roman"/>
          <w:sz w:val="28"/>
          <w:szCs w:val="28"/>
        </w:rPr>
        <w:t>буквами.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Обозначение на пись</w:t>
      </w:r>
      <w:r w:rsidRPr="005C49A7">
        <w:rPr>
          <w:rFonts w:ascii="Times New Roman" w:hAnsi="Times New Roman" w:cs="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5C49A7">
        <w:rPr>
          <w:rFonts w:ascii="Times New Roman" w:hAnsi="Times New Roman" w:cs="Times New Roman"/>
          <w:b/>
          <w:bCs/>
          <w:i/>
          <w:iCs/>
          <w:sz w:val="28"/>
          <w:szCs w:val="28"/>
        </w:rPr>
        <w:t xml:space="preserve">е, ё, ю, я. </w:t>
      </w:r>
      <w:r w:rsidRPr="005C49A7">
        <w:rPr>
          <w:rFonts w:ascii="Times New Roman" w:hAnsi="Times New Roman" w:cs="Times New Roman"/>
          <w:sz w:val="28"/>
          <w:szCs w:val="28"/>
        </w:rPr>
        <w:t>Мягкий знак</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 xml:space="preserve">как показатель мягкости предшествующего согласного звука. Использование на письме разделительных </w:t>
      </w:r>
      <w:r w:rsidRPr="005C49A7">
        <w:rPr>
          <w:rFonts w:ascii="Times New Roman" w:hAnsi="Times New Roman" w:cs="Times New Roman"/>
          <w:bCs/>
          <w:i/>
          <w:iCs/>
          <w:sz w:val="28"/>
          <w:szCs w:val="28"/>
        </w:rPr>
        <w:t>ъ</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 xml:space="preserve">и </w:t>
      </w:r>
      <w:r w:rsidRPr="005C49A7">
        <w:rPr>
          <w:rFonts w:ascii="Times New Roman" w:hAnsi="Times New Roman" w:cs="Times New Roman"/>
          <w:bCs/>
          <w:i/>
          <w:iCs/>
          <w:sz w:val="28"/>
          <w:szCs w:val="28"/>
        </w:rPr>
        <w:t>ь</w:t>
      </w:r>
      <w:r w:rsidRPr="005C49A7">
        <w:rPr>
          <w:rFonts w:ascii="Times New Roman" w:hAnsi="Times New Roman" w:cs="Times New Roman"/>
          <w:b/>
          <w:bCs/>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 xml:space="preserve">Установление соотношения звукового и буквенного состава </w:t>
      </w:r>
      <w:r w:rsidRPr="005C49A7">
        <w:rPr>
          <w:rFonts w:ascii="Times New Roman" w:hAnsi="Times New Roman" w:cs="Times New Roman"/>
          <w:sz w:val="28"/>
          <w:szCs w:val="28"/>
        </w:rPr>
        <w:t xml:space="preserve">слова в словах типа </w:t>
      </w:r>
      <w:r w:rsidRPr="005C49A7">
        <w:rPr>
          <w:rFonts w:ascii="Times New Roman" w:hAnsi="Times New Roman" w:cs="Times New Roman"/>
          <w:i/>
          <w:iCs/>
          <w:sz w:val="28"/>
          <w:szCs w:val="28"/>
        </w:rPr>
        <w:t>стол, конь</w:t>
      </w:r>
      <w:r w:rsidRPr="005C49A7">
        <w:rPr>
          <w:rFonts w:ascii="Times New Roman" w:hAnsi="Times New Roman" w:cs="Times New Roman"/>
          <w:sz w:val="28"/>
          <w:szCs w:val="28"/>
        </w:rPr>
        <w:t xml:space="preserve">; в словах с йотированными </w:t>
      </w:r>
      <w:r w:rsidRPr="005C49A7">
        <w:rPr>
          <w:rFonts w:ascii="Times New Roman" w:hAnsi="Times New Roman" w:cs="Times New Roman"/>
          <w:spacing w:val="-4"/>
          <w:sz w:val="28"/>
          <w:szCs w:val="28"/>
        </w:rPr>
        <w:t xml:space="preserve">гласными </w:t>
      </w:r>
      <w:r w:rsidRPr="005C49A7">
        <w:rPr>
          <w:rFonts w:ascii="Times New Roman" w:hAnsi="Times New Roman" w:cs="Times New Roman"/>
          <w:b/>
          <w:bCs/>
          <w:i/>
          <w:iCs/>
          <w:spacing w:val="-4"/>
          <w:sz w:val="28"/>
          <w:szCs w:val="28"/>
        </w:rPr>
        <w:t>е</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ё</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ю</w:t>
      </w:r>
      <w:r w:rsidRPr="005C49A7">
        <w:rPr>
          <w:rFonts w:ascii="Times New Roman" w:hAnsi="Times New Roman" w:cs="Times New Roman"/>
          <w:b/>
          <w:bCs/>
          <w:spacing w:val="-4"/>
          <w:sz w:val="28"/>
          <w:szCs w:val="28"/>
        </w:rPr>
        <w:t xml:space="preserve">, </w:t>
      </w:r>
      <w:r w:rsidRPr="005C49A7">
        <w:rPr>
          <w:rFonts w:ascii="Times New Roman" w:hAnsi="Times New Roman" w:cs="Times New Roman"/>
          <w:b/>
          <w:bCs/>
          <w:i/>
          <w:iCs/>
          <w:spacing w:val="-4"/>
          <w:sz w:val="28"/>
          <w:szCs w:val="28"/>
        </w:rPr>
        <w:t>я</w:t>
      </w:r>
      <w:r w:rsidRPr="005C49A7">
        <w:rPr>
          <w:rFonts w:ascii="Times New Roman" w:hAnsi="Times New Roman" w:cs="Times New Roman"/>
          <w:spacing w:val="-4"/>
          <w:sz w:val="28"/>
          <w:szCs w:val="28"/>
        </w:rPr>
        <w:t>;</w:t>
      </w:r>
      <w:r w:rsidRPr="005C49A7">
        <w:rPr>
          <w:rFonts w:ascii="Times New Roman" w:hAnsi="Times New Roman" w:cs="Times New Roman"/>
          <w:b/>
          <w:bCs/>
          <w:spacing w:val="-4"/>
          <w:sz w:val="28"/>
          <w:szCs w:val="28"/>
        </w:rPr>
        <w:t xml:space="preserve"> </w:t>
      </w:r>
      <w:r w:rsidRPr="005C49A7">
        <w:rPr>
          <w:rFonts w:ascii="Times New Roman" w:hAnsi="Times New Roman" w:cs="Times New Roman"/>
          <w:spacing w:val="-4"/>
          <w:sz w:val="28"/>
          <w:szCs w:val="28"/>
        </w:rPr>
        <w:t>в словах с непроизносимыми согласными.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Использование небуквенных графических средств: пробела между словами, знака переноса, абзаца.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Знакомство с русским алфавитом как последовательностью букв. </w:t>
      </w:r>
      <w:r w:rsidRPr="005C49A7">
        <w:rPr>
          <w:rFonts w:ascii="Times New Roman" w:hAnsi="Times New Roman" w:cs="Times New Roman"/>
          <w:spacing w:val="2"/>
          <w:sz w:val="28"/>
          <w:szCs w:val="28"/>
        </w:rPr>
        <w:t xml:space="preserve">Знание алфавита: правильное название букв, знание их </w:t>
      </w:r>
      <w:r w:rsidRPr="005C49A7">
        <w:rPr>
          <w:rFonts w:ascii="Times New Roman" w:hAnsi="Times New Roman" w:cs="Times New Roman"/>
          <w:sz w:val="28"/>
          <w:szCs w:val="28"/>
        </w:rPr>
        <w:t>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sz w:val="28"/>
          <w:szCs w:val="28"/>
        </w:rPr>
        <w:t>Состав слова</w:t>
      </w:r>
      <w:r w:rsidRPr="005C49A7">
        <w:rPr>
          <w:rFonts w:ascii="Times New Roman" w:hAnsi="Times New Roman" w:cs="Times New Roman"/>
          <w:b/>
          <w:bCs/>
          <w:sz w:val="28"/>
          <w:szCs w:val="28"/>
        </w:rPr>
        <w:t xml:space="preserve"> (морфемика). </w:t>
      </w:r>
      <w:r w:rsidRPr="005C49A7">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Cs/>
          <w:sz w:val="28"/>
          <w:szCs w:val="28"/>
        </w:rPr>
        <w:lastRenderedPageBreak/>
        <w:t>Представление о значении суффиксов и приставок</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Умение отличать приставку от предлога. Умение подбирать однокоренные слова с приставками и суффиксами.</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Различение изменяемых и неизменяемых слов.</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Разбор слова по составу.</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 xml:space="preserve">Морфология. </w:t>
      </w:r>
      <w:r w:rsidRPr="005C49A7">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Деление частей речи на самостоятельные и служебные.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Имя существительное</w:t>
      </w:r>
      <w:r w:rsidRPr="005C49A7">
        <w:rPr>
          <w:rFonts w:ascii="Times New Roman" w:hAnsi="Times New Roman" w:cs="Times New Roman"/>
          <w:sz w:val="28"/>
          <w:szCs w:val="28"/>
        </w:rPr>
        <w:t>. Его значение и употребление в речи. Вопросы, р</w:t>
      </w:r>
      <w:r w:rsidRPr="005C49A7">
        <w:rPr>
          <w:rFonts w:ascii="Times New Roman" w:hAnsi="Times New Roman" w:cs="Times New Roman"/>
          <w:spacing w:val="2"/>
          <w:sz w:val="28"/>
          <w:szCs w:val="28"/>
        </w:rPr>
        <w:t xml:space="preserve">азличение имён </w:t>
      </w:r>
      <w:r w:rsidRPr="005C49A7">
        <w:rPr>
          <w:rFonts w:ascii="Times New Roman" w:hAnsi="Times New Roman" w:cs="Times New Roman"/>
          <w:sz w:val="28"/>
          <w:szCs w:val="28"/>
        </w:rPr>
        <w:t xml:space="preserve">существительных, отвечающих на вопросы «кто?» и «что?». </w:t>
      </w:r>
      <w:r w:rsidRPr="005C49A7">
        <w:rPr>
          <w:rFonts w:ascii="Times New Roman" w:hAnsi="Times New Roman" w:cs="Times New Roman"/>
          <w:spacing w:val="2"/>
          <w:sz w:val="28"/>
          <w:szCs w:val="28"/>
        </w:rPr>
        <w:t>Умение опознавать имена собственные</w:t>
      </w:r>
      <w:r w:rsidRPr="005C49A7">
        <w:rPr>
          <w:rFonts w:ascii="Times New Roman" w:hAnsi="Times New Roman" w:cs="Times New Roman"/>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Род существительных: мужской, женский, средний. </w:t>
      </w:r>
      <w:r w:rsidRPr="005C49A7">
        <w:rPr>
          <w:rFonts w:ascii="Times New Roman" w:hAnsi="Times New Roman" w:cs="Times New Roman"/>
          <w:spacing w:val="2"/>
          <w:sz w:val="28"/>
          <w:szCs w:val="28"/>
        </w:rPr>
        <w:t xml:space="preserve">Различение имён существительных мужского, женского и </w:t>
      </w:r>
      <w:r w:rsidRPr="005C49A7">
        <w:rPr>
          <w:rFonts w:ascii="Times New Roman" w:hAnsi="Times New Roman" w:cs="Times New Roman"/>
          <w:sz w:val="28"/>
          <w:szCs w:val="28"/>
        </w:rPr>
        <w:t>среднего рода.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Изменение имен существительных по числам.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5C49A7">
        <w:rPr>
          <w:rFonts w:ascii="Times New Roman" w:hAnsi="Times New Roman" w:cs="Times New Roman"/>
          <w:spacing w:val="2"/>
          <w:sz w:val="28"/>
          <w:szCs w:val="28"/>
        </w:rPr>
        <w:t>Определение паде</w:t>
      </w:r>
      <w:r w:rsidRPr="005C49A7">
        <w:rPr>
          <w:rFonts w:ascii="Times New Roman" w:hAnsi="Times New Roman" w:cs="Times New Roman"/>
          <w:sz w:val="28"/>
          <w:szCs w:val="28"/>
        </w:rPr>
        <w:t>жа, в котором употреблено имя существительное. Умение правильно употреблять предлоги с именами существительными в различных падежах.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Склонение имен существительных во множественном числе.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Cs/>
          <w:sz w:val="28"/>
          <w:szCs w:val="28"/>
        </w:rPr>
        <w:t>Морфологический разбор имён существительных</w:t>
      </w:r>
      <w:r w:rsidRPr="005C49A7">
        <w:rPr>
          <w:rFonts w:ascii="Times New Roman" w:hAnsi="Times New Roman" w:cs="Times New Roman"/>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Имя прилагательное</w:t>
      </w:r>
      <w:r w:rsidRPr="005C49A7">
        <w:rPr>
          <w:rFonts w:ascii="Times New Roman" w:hAnsi="Times New Roman" w:cs="Times New Roman"/>
          <w:sz w:val="28"/>
          <w:szCs w:val="28"/>
        </w:rPr>
        <w:t xml:space="preserve">. Его значение </w:t>
      </w:r>
      <w:r w:rsidRPr="005C49A7">
        <w:rPr>
          <w:rFonts w:ascii="Times New Roman" w:hAnsi="Times New Roman" w:cs="Times New Roman"/>
          <w:spacing w:val="2"/>
          <w:sz w:val="28"/>
          <w:szCs w:val="28"/>
        </w:rPr>
        <w:t>и употребление в речи</w:t>
      </w:r>
      <w:r w:rsidRPr="005C49A7">
        <w:rPr>
          <w:rFonts w:ascii="Times New Roman" w:hAnsi="Times New Roman" w:cs="Times New Roman"/>
          <w:sz w:val="28"/>
          <w:szCs w:val="28"/>
        </w:rPr>
        <w:t>, вопросы. Изменение имен прилагательных по родам, числам и падежам, в сочетании с существительными (кроме прилагательных на -</w:t>
      </w:r>
      <w:r w:rsidRPr="005C49A7">
        <w:rPr>
          <w:rFonts w:ascii="Times New Roman" w:hAnsi="Times New Roman" w:cs="Times New Roman"/>
          <w:i/>
          <w:sz w:val="28"/>
          <w:szCs w:val="28"/>
        </w:rPr>
        <w:t>ий, -ья, -ье, -ов, -ин</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Морфологический разбор имён прилагательных</w:t>
      </w:r>
      <w:r w:rsidRPr="005C49A7">
        <w:rPr>
          <w:rFonts w:ascii="Times New Roman" w:hAnsi="Times New Roman" w:cs="Times New Roman"/>
          <w:i/>
          <w:iCs/>
          <w:sz w:val="28"/>
          <w:szCs w:val="28"/>
        </w:rPr>
        <w:t>.</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i/>
          <w:sz w:val="28"/>
          <w:szCs w:val="28"/>
        </w:rPr>
        <w:t>Местоимение</w:t>
      </w:r>
      <w:r w:rsidRPr="005C49A7">
        <w:rPr>
          <w:rFonts w:ascii="Times New Roman" w:hAnsi="Times New Roman" w:cs="Times New Roman"/>
          <w:sz w:val="28"/>
          <w:szCs w:val="28"/>
        </w:rPr>
        <w:t xml:space="preserve">. Общее представление о местоимении. </w:t>
      </w:r>
      <w:r w:rsidRPr="005C49A7">
        <w:rPr>
          <w:rFonts w:ascii="Times New Roman" w:hAnsi="Times New Roman" w:cs="Times New Roman"/>
          <w:iCs/>
          <w:sz w:val="28"/>
          <w:szCs w:val="28"/>
        </w:rPr>
        <w:t>Личные местоимения, значение и употребление в речи.</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Личные местоимения 1</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2</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3­го</w:t>
      </w:r>
      <w:r w:rsidRPr="005C49A7">
        <w:rPr>
          <w:rFonts w:ascii="Times New Roman" w:hAnsi="Times New Roman" w:cs="Times New Roman"/>
          <w:sz w:val="28"/>
          <w:szCs w:val="28"/>
        </w:rPr>
        <w:t> </w:t>
      </w:r>
      <w:r w:rsidRPr="005C49A7">
        <w:rPr>
          <w:rFonts w:ascii="Times New Roman" w:hAnsi="Times New Roman" w:cs="Times New Roman"/>
          <w:iCs/>
          <w:sz w:val="28"/>
          <w:szCs w:val="28"/>
        </w:rPr>
        <w:t>лица единственного и множественного числа.</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Склонение личных местоимений</w:t>
      </w:r>
      <w:r w:rsidRPr="005C49A7">
        <w:rPr>
          <w:rFonts w:ascii="Times New Roman" w:hAnsi="Times New Roman" w:cs="Times New Roman"/>
          <w:sz w:val="28"/>
          <w:szCs w:val="28"/>
        </w:rPr>
        <w:t xml:space="preserve">. Правильное употребление местоимений в речи </w:t>
      </w:r>
      <w:r w:rsidRPr="005C49A7">
        <w:rPr>
          <w:rFonts w:ascii="Times New Roman" w:hAnsi="Times New Roman" w:cs="Times New Roman"/>
          <w:i/>
          <w:sz w:val="28"/>
          <w:szCs w:val="28"/>
        </w:rPr>
        <w:t>(меня, мною, у него, с ней, о нем).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lastRenderedPageBreak/>
        <w:t>Глагол.</w:t>
      </w:r>
      <w:r w:rsidRPr="005C49A7">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5C49A7">
        <w:rPr>
          <w:rFonts w:ascii="Times New Roman" w:hAnsi="Times New Roman" w:cs="Times New Roman"/>
          <w:spacing w:val="2"/>
          <w:sz w:val="28"/>
          <w:szCs w:val="28"/>
        </w:rPr>
        <w:t xml:space="preserve">Способы определения I </w:t>
      </w:r>
      <w:r w:rsidRPr="005C49A7">
        <w:rPr>
          <w:rFonts w:ascii="Times New Roman" w:hAnsi="Times New Roman" w:cs="Times New Roman"/>
          <w:sz w:val="28"/>
          <w:szCs w:val="28"/>
        </w:rPr>
        <w:t xml:space="preserve">и II спряжения глаголов (практическое овладение). Изменение глаголов в прошедшем времени по родам и числам. </w:t>
      </w:r>
      <w:r w:rsidRPr="005C49A7">
        <w:rPr>
          <w:rFonts w:ascii="Times New Roman" w:hAnsi="Times New Roman" w:cs="Times New Roman"/>
          <w:iCs/>
          <w:sz w:val="28"/>
          <w:szCs w:val="28"/>
        </w:rPr>
        <w:t>Морфологический разбор глаголов</w:t>
      </w:r>
      <w:r w:rsidRPr="005C49A7">
        <w:rPr>
          <w:rFonts w:ascii="Times New Roman" w:hAnsi="Times New Roman" w:cs="Times New Roman"/>
          <w:i/>
          <w:iCs/>
          <w:sz w:val="28"/>
          <w:szCs w:val="28"/>
        </w:rPr>
        <w:t>.</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pacing w:val="-4"/>
          <w:sz w:val="28"/>
          <w:szCs w:val="28"/>
        </w:rPr>
        <w:t>Предлог.</w:t>
      </w:r>
      <w:r w:rsidRPr="005C49A7">
        <w:rPr>
          <w:rFonts w:ascii="Times New Roman" w:hAnsi="Times New Roman" w:cs="Times New Roman"/>
          <w:spacing w:val="-4"/>
          <w:sz w:val="28"/>
          <w:szCs w:val="28"/>
        </w:rPr>
        <w:t xml:space="preserve"> </w:t>
      </w:r>
      <w:r w:rsidRPr="005C49A7">
        <w:rPr>
          <w:rFonts w:ascii="Times New Roman" w:hAnsi="Times New Roman" w:cs="Times New Roman"/>
          <w:iCs/>
          <w:spacing w:val="-4"/>
          <w:sz w:val="28"/>
          <w:szCs w:val="28"/>
        </w:rPr>
        <w:t>Знакомство с наиболее употребительными пред</w:t>
      </w:r>
      <w:r w:rsidRPr="005C49A7">
        <w:rPr>
          <w:rFonts w:ascii="Times New Roman" w:hAnsi="Times New Roman" w:cs="Times New Roman"/>
          <w:iCs/>
          <w:sz w:val="28"/>
          <w:szCs w:val="28"/>
        </w:rPr>
        <w:t>логами.</w:t>
      </w:r>
      <w:r w:rsidRPr="005C49A7">
        <w:rPr>
          <w:rFonts w:ascii="Times New Roman" w:hAnsi="Times New Roman" w:cs="Times New Roman"/>
          <w:i/>
          <w:iCs/>
          <w:sz w:val="28"/>
          <w:szCs w:val="28"/>
        </w:rPr>
        <w:t xml:space="preserve"> </w:t>
      </w:r>
      <w:r w:rsidRPr="005C49A7">
        <w:rPr>
          <w:rFonts w:ascii="Times New Roman" w:hAnsi="Times New Roman" w:cs="Times New Roman"/>
          <w:iCs/>
          <w:sz w:val="28"/>
          <w:szCs w:val="28"/>
        </w:rPr>
        <w:t>Функция предлогов: образование падежных форм имён существительных и местоимений.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Отличие предлогов от приставок.</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z w:val="28"/>
          <w:szCs w:val="28"/>
        </w:rPr>
        <w:t>Лексика</w:t>
      </w:r>
      <w:r w:rsidRPr="005C49A7">
        <w:rPr>
          <w:rStyle w:val="14"/>
          <w:b/>
          <w:bCs/>
          <w:spacing w:val="2"/>
          <w:sz w:val="28"/>
          <w:szCs w:val="28"/>
        </w:rPr>
        <w:footnoteReference w:id="15"/>
      </w:r>
      <w:r w:rsidRPr="005C49A7">
        <w:rPr>
          <w:rFonts w:ascii="Times New Roman" w:hAnsi="Times New Roman" w:cs="Times New Roman"/>
          <w:b/>
          <w:bCs/>
          <w:sz w:val="28"/>
          <w:szCs w:val="28"/>
        </w:rPr>
        <w:t xml:space="preserve">. </w:t>
      </w:r>
      <w:r w:rsidRPr="005C49A7">
        <w:rPr>
          <w:rFonts w:ascii="Times New Roman" w:hAnsi="Times New Roman" w:cs="Times New Roman"/>
          <w:sz w:val="28"/>
          <w:szCs w:val="28"/>
        </w:rPr>
        <w:t xml:space="preserve">Выявление слов, значение которых требует уточнения. </w:t>
      </w:r>
      <w:r w:rsidRPr="005C49A7">
        <w:rPr>
          <w:rFonts w:ascii="Times New Roman" w:hAnsi="Times New Roman" w:cs="Times New Roman"/>
          <w:iCs/>
          <w:sz w:val="28"/>
          <w:szCs w:val="28"/>
        </w:rPr>
        <w:t>Определение значения слова по тексту или уточнение зна</w:t>
      </w:r>
      <w:r w:rsidRPr="005C49A7">
        <w:rPr>
          <w:rFonts w:ascii="Times New Roman" w:hAnsi="Times New Roman" w:cs="Times New Roman"/>
          <w:iCs/>
          <w:spacing w:val="2"/>
          <w:sz w:val="28"/>
          <w:szCs w:val="28"/>
        </w:rPr>
        <w:t xml:space="preserve">чения с помощью толкового словаря. Представление об </w:t>
      </w:r>
      <w:r w:rsidRPr="005C49A7">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bCs/>
          <w:spacing w:val="2"/>
          <w:sz w:val="28"/>
          <w:szCs w:val="28"/>
        </w:rPr>
        <w:t xml:space="preserve">Синтаксис. </w:t>
      </w:r>
      <w:r w:rsidRPr="005C49A7">
        <w:rPr>
          <w:rFonts w:ascii="Times New Roman" w:hAnsi="Times New Roman" w:cs="Times New Roman"/>
          <w:spacing w:val="2"/>
          <w:sz w:val="28"/>
          <w:szCs w:val="28"/>
        </w:rPr>
        <w:t xml:space="preserve">Различение предложения, словосочетания, </w:t>
      </w:r>
      <w:r w:rsidRPr="005C49A7">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Главные члены предложения: подлежащее и сказуемое. Второстепенные члены предложения (без разделения на виды). </w:t>
      </w:r>
      <w:r w:rsidRPr="005C49A7">
        <w:rPr>
          <w:rFonts w:ascii="Times New Roman" w:hAnsi="Times New Roman" w:cs="Times New Roman"/>
          <w:spacing w:val="2"/>
          <w:sz w:val="28"/>
          <w:szCs w:val="28"/>
        </w:rPr>
        <w:t>Нахождение главных членов предложения.</w:t>
      </w:r>
      <w:r w:rsidRPr="005C49A7">
        <w:rPr>
          <w:rFonts w:ascii="Times New Roman" w:hAnsi="Times New Roman" w:cs="Times New Roman"/>
          <w:sz w:val="28"/>
          <w:szCs w:val="28"/>
        </w:rPr>
        <w:t xml:space="preserve"> Различение главных и второстепенных членов </w:t>
      </w:r>
      <w:r w:rsidRPr="005C49A7">
        <w:rPr>
          <w:rFonts w:ascii="Times New Roman" w:hAnsi="Times New Roman" w:cs="Times New Roman"/>
          <w:spacing w:val="2"/>
          <w:sz w:val="28"/>
          <w:szCs w:val="28"/>
        </w:rPr>
        <w:t xml:space="preserve">предложения. Установление связи (при помощи смысловых </w:t>
      </w:r>
      <w:r w:rsidRPr="005C49A7">
        <w:rPr>
          <w:rFonts w:ascii="Times New Roman" w:hAnsi="Times New Roman" w:cs="Times New Roman"/>
          <w:sz w:val="28"/>
          <w:szCs w:val="28"/>
        </w:rPr>
        <w:t>вопросов) между словами в словосочетании и предложении.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Предложения с однородными членами с союзами </w:t>
      </w:r>
      <w:r w:rsidRPr="005C49A7">
        <w:rPr>
          <w:rFonts w:ascii="Times New Roman" w:hAnsi="Times New Roman" w:cs="Times New Roman"/>
          <w:i/>
          <w:sz w:val="28"/>
          <w:szCs w:val="28"/>
        </w:rPr>
        <w:t>и</w:t>
      </w:r>
      <w:r w:rsidRPr="005C49A7">
        <w:rPr>
          <w:rFonts w:ascii="Times New Roman" w:hAnsi="Times New Roman" w:cs="Times New Roman"/>
          <w:sz w:val="28"/>
          <w:szCs w:val="28"/>
        </w:rPr>
        <w:t xml:space="preserve"> (без перечисления), </w:t>
      </w:r>
      <w:r w:rsidRPr="005C49A7">
        <w:rPr>
          <w:rFonts w:ascii="Times New Roman" w:hAnsi="Times New Roman" w:cs="Times New Roman"/>
          <w:i/>
          <w:sz w:val="28"/>
          <w:szCs w:val="28"/>
        </w:rPr>
        <w:t xml:space="preserve">а, но </w:t>
      </w:r>
      <w:r w:rsidRPr="005C49A7">
        <w:rPr>
          <w:rFonts w:ascii="Times New Roman" w:hAnsi="Times New Roman" w:cs="Times New Roman"/>
          <w:sz w:val="28"/>
          <w:szCs w:val="28"/>
        </w:rPr>
        <w:t>и без союзов. Ис</w:t>
      </w:r>
      <w:r w:rsidRPr="005C49A7">
        <w:rPr>
          <w:rFonts w:ascii="Times New Roman" w:hAnsi="Times New Roman" w:cs="Times New Roman"/>
          <w:spacing w:val="-2"/>
          <w:sz w:val="28"/>
          <w:szCs w:val="28"/>
        </w:rPr>
        <w:t>пользование интонации перечисления в предложениях с одно</w:t>
      </w:r>
      <w:r w:rsidRPr="005C49A7">
        <w:rPr>
          <w:rFonts w:ascii="Times New Roman" w:hAnsi="Times New Roman" w:cs="Times New Roman"/>
          <w:sz w:val="28"/>
          <w:szCs w:val="28"/>
        </w:rPr>
        <w:t xml:space="preserve">родными членами, запятая при перечислении. Умение составить предложения с однородными членами без союзов и с союзами </w:t>
      </w:r>
      <w:r w:rsidRPr="005C49A7">
        <w:rPr>
          <w:rFonts w:ascii="Times New Roman" w:hAnsi="Times New Roman" w:cs="Times New Roman"/>
          <w:bCs/>
          <w:i/>
          <w:iCs/>
          <w:sz w:val="28"/>
          <w:szCs w:val="28"/>
        </w:rPr>
        <w:t>и, а, но</w:t>
      </w:r>
      <w:r w:rsidRPr="005C49A7">
        <w:rPr>
          <w:rFonts w:ascii="Times New Roman" w:hAnsi="Times New Roman" w:cs="Times New Roman"/>
          <w:sz w:val="28"/>
          <w:szCs w:val="28"/>
        </w:rPr>
        <w:t xml:space="preserve">. </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 xml:space="preserve">Знакомство со сложным предложением. Сложные предложения, состоящие из двух простых. </w:t>
      </w:r>
      <w:r w:rsidRPr="005C49A7">
        <w:rPr>
          <w:rFonts w:ascii="Times New Roman" w:hAnsi="Times New Roman" w:cs="Times New Roman"/>
          <w:iCs/>
          <w:sz w:val="28"/>
          <w:szCs w:val="28"/>
        </w:rPr>
        <w:t>Различение простых и сложных предложений</w:t>
      </w:r>
      <w:r w:rsidRPr="005C49A7">
        <w:rPr>
          <w:rFonts w:ascii="Times New Roman" w:hAnsi="Times New Roman" w:cs="Times New Roman"/>
          <w:sz w:val="28"/>
          <w:szCs w:val="28"/>
        </w:rPr>
        <w:t xml:space="preserve">. Запятая в сложных предложениях. Умение составить сложное предложение и поставить запятую перед союзами </w:t>
      </w:r>
      <w:r w:rsidRPr="005C49A7">
        <w:rPr>
          <w:rFonts w:ascii="Times New Roman" w:hAnsi="Times New Roman" w:cs="Times New Roman"/>
          <w:i/>
          <w:sz w:val="28"/>
          <w:szCs w:val="28"/>
        </w:rPr>
        <w:t xml:space="preserve">и, а, но.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Орфография и пунктуация.</w:t>
      </w:r>
      <w:r w:rsidRPr="005C49A7">
        <w:rPr>
          <w:rFonts w:ascii="Times New Roman" w:hAnsi="Times New Roman" w:cs="Times New Roman"/>
          <w:sz w:val="28"/>
          <w:szCs w:val="28"/>
        </w:rPr>
        <w:t xml:space="preserve"> Формирование орфографической зоркости. Использование орфографического словаря.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Применение правил правописания:</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сочетания </w:t>
      </w:r>
      <w:r w:rsidRPr="005C49A7">
        <w:rPr>
          <w:rFonts w:ascii="Times New Roman" w:hAnsi="Times New Roman" w:cs="Times New Roman"/>
          <w:b/>
          <w:bCs/>
          <w:i/>
          <w:iCs/>
          <w:sz w:val="28"/>
          <w:szCs w:val="28"/>
        </w:rPr>
        <w:t>жи—ши</w:t>
      </w:r>
      <w:r w:rsidRPr="005C49A7">
        <w:rPr>
          <w:rStyle w:val="14"/>
          <w:rFonts w:eastAsia="SimSun"/>
          <w:spacing w:val="2"/>
          <w:sz w:val="28"/>
          <w:szCs w:val="28"/>
        </w:rPr>
        <w:footnoteReference w:id="16"/>
      </w:r>
      <w:r w:rsidRPr="005C49A7">
        <w:rPr>
          <w:rFonts w:ascii="Times New Roman" w:hAnsi="Times New Roman" w:cs="Times New Roman"/>
          <w:b/>
          <w:bCs/>
          <w:i/>
          <w:iCs/>
          <w:sz w:val="28"/>
          <w:szCs w:val="28"/>
        </w:rPr>
        <w:t xml:space="preserve">, ча—ща, чу—щу </w:t>
      </w:r>
      <w:r w:rsidRPr="005C49A7">
        <w:rPr>
          <w:rFonts w:ascii="Times New Roman" w:hAnsi="Times New Roman" w:cs="Times New Roman"/>
          <w:sz w:val="28"/>
          <w:szCs w:val="28"/>
        </w:rPr>
        <w:t>в положении под ударением;</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сочетания </w:t>
      </w:r>
      <w:r w:rsidRPr="005C49A7">
        <w:rPr>
          <w:rFonts w:ascii="Times New Roman" w:hAnsi="Times New Roman" w:cs="Times New Roman"/>
          <w:b/>
          <w:bCs/>
          <w:i/>
          <w:iCs/>
          <w:sz w:val="28"/>
          <w:szCs w:val="28"/>
        </w:rPr>
        <w:t>чк—чн, чт, щн</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перенос слов;</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прописная буква в начале предложения, в именах собственных;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проверяемые безударные гласные в корне слова;</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парные звонкие и глухие согласные в корне слова;</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непроизносимые согласные;</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непроверяемые гласные и согласные в корне слова (на ограниченном перечне слов);</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гласные и согласные в неизменяемых на письме при</w:t>
      </w:r>
      <w:r w:rsidRPr="005C49A7">
        <w:rPr>
          <w:rFonts w:ascii="Times New Roman" w:hAnsi="Times New Roman" w:cs="Times New Roman"/>
          <w:sz w:val="28"/>
          <w:szCs w:val="28"/>
        </w:rPr>
        <w:t>ставках;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разделительные </w:t>
      </w:r>
      <w:r w:rsidRPr="005C49A7">
        <w:rPr>
          <w:rFonts w:ascii="Times New Roman" w:hAnsi="Times New Roman" w:cs="Times New Roman"/>
          <w:b/>
          <w:bCs/>
          <w:i/>
          <w:iCs/>
          <w:sz w:val="28"/>
          <w:szCs w:val="28"/>
        </w:rPr>
        <w:t xml:space="preserve">ъ </w:t>
      </w:r>
      <w:r w:rsidRPr="005C49A7">
        <w:rPr>
          <w:rFonts w:ascii="Times New Roman" w:hAnsi="Times New Roman" w:cs="Times New Roman"/>
          <w:sz w:val="28"/>
          <w:szCs w:val="28"/>
        </w:rPr>
        <w:t xml:space="preserve">и </w:t>
      </w:r>
      <w:r w:rsidRPr="005C49A7">
        <w:rPr>
          <w:rFonts w:ascii="Times New Roman" w:hAnsi="Times New Roman" w:cs="Times New Roman"/>
          <w:b/>
          <w:bCs/>
          <w:i/>
          <w:iCs/>
          <w:sz w:val="28"/>
          <w:szCs w:val="28"/>
        </w:rPr>
        <w:t>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после шипящих на конце имён существительных (</w:t>
      </w:r>
      <w:r w:rsidRPr="005C49A7">
        <w:rPr>
          <w:rFonts w:ascii="Times New Roman" w:hAnsi="Times New Roman" w:cs="Times New Roman"/>
          <w:b/>
          <w:bCs/>
          <w:i/>
          <w:iCs/>
          <w:sz w:val="28"/>
          <w:szCs w:val="28"/>
        </w:rPr>
        <w:t>ночь, нож, рожь, мышь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 xml:space="preserve">безударные падежные окончания имён существительных </w:t>
      </w:r>
      <w:r w:rsidRPr="005C49A7">
        <w:rPr>
          <w:rFonts w:ascii="Times New Roman" w:hAnsi="Times New Roman" w:cs="Times New Roman"/>
          <w:spacing w:val="-2"/>
          <w:sz w:val="28"/>
          <w:szCs w:val="28"/>
        </w:rPr>
        <w:t>(кроме существительных на ­</w:t>
      </w:r>
      <w:r w:rsidRPr="005C49A7">
        <w:rPr>
          <w:rFonts w:ascii="Times New Roman" w:hAnsi="Times New Roman" w:cs="Times New Roman"/>
          <w:b/>
          <w:bCs/>
          <w:i/>
          <w:iCs/>
          <w:spacing w:val="-2"/>
          <w:sz w:val="28"/>
          <w:szCs w:val="28"/>
        </w:rPr>
        <w:t>мя, ­ий, ­ья, ­ье, ­ия, ­ов, ­ин</w:t>
      </w:r>
      <w:r w:rsidRPr="005C49A7">
        <w:rPr>
          <w:rFonts w:ascii="Times New Roman" w:hAnsi="Times New Roman" w:cs="Times New Roman"/>
          <w:spacing w:val="-2"/>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безударные окончания имён прилагательных;</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раздельное написание предлогов с личными местоиме</w:t>
      </w:r>
      <w:r w:rsidRPr="005C49A7">
        <w:rPr>
          <w:rFonts w:ascii="Times New Roman" w:hAnsi="Times New Roman" w:cs="Times New Roman"/>
          <w:sz w:val="28"/>
          <w:szCs w:val="28"/>
        </w:rPr>
        <w:t>ниями;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b/>
          <w:bCs/>
          <w:i/>
          <w:iCs/>
          <w:sz w:val="28"/>
          <w:szCs w:val="28"/>
        </w:rPr>
        <w:lastRenderedPageBreak/>
        <w:t xml:space="preserve">не </w:t>
      </w:r>
      <w:r w:rsidRPr="005C49A7">
        <w:rPr>
          <w:rFonts w:ascii="Times New Roman" w:hAnsi="Times New Roman" w:cs="Times New Roman"/>
          <w:sz w:val="28"/>
          <w:szCs w:val="28"/>
        </w:rPr>
        <w:t>с глаголами;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после шипящих на конце глаголов в форме 2­го лица единственного числа (</w:t>
      </w:r>
      <w:r w:rsidRPr="005C49A7">
        <w:rPr>
          <w:rFonts w:ascii="Times New Roman" w:hAnsi="Times New Roman" w:cs="Times New Roman"/>
          <w:b/>
          <w:bCs/>
          <w:i/>
          <w:iCs/>
          <w:sz w:val="28"/>
          <w:szCs w:val="28"/>
        </w:rPr>
        <w:t>пишешь, учишь</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мягкий знак в глаголах в сочетании ­</w:t>
      </w:r>
      <w:r w:rsidRPr="005C49A7">
        <w:rPr>
          <w:rFonts w:ascii="Times New Roman" w:hAnsi="Times New Roman" w:cs="Times New Roman"/>
          <w:b/>
          <w:bCs/>
          <w:i/>
          <w:iCs/>
          <w:sz w:val="28"/>
          <w:szCs w:val="28"/>
        </w:rPr>
        <w:t>ться</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iCs/>
          <w:sz w:val="28"/>
          <w:szCs w:val="28"/>
        </w:rPr>
        <w:t>безударные личные окончания глаголов</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раздельное написание предлогов с другими словами;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знаки препинания в конце предложения: точка, вопросительный и восклицательный знаки;</w:t>
      </w:r>
    </w:p>
    <w:p w:rsidR="001602EA" w:rsidRPr="005C49A7" w:rsidRDefault="001602EA" w:rsidP="001602EA">
      <w:pPr>
        <w:pStyle w:val="af0"/>
        <w:spacing w:line="360" w:lineRule="auto"/>
        <w:ind w:firstLine="709"/>
        <w:rPr>
          <w:rFonts w:ascii="Times New Roman" w:hAnsi="Times New Roman" w:cs="Times New Roman"/>
          <w:b/>
          <w:bCs/>
          <w:sz w:val="28"/>
          <w:szCs w:val="28"/>
        </w:rPr>
      </w:pPr>
      <w:r w:rsidRPr="005C49A7">
        <w:rPr>
          <w:rFonts w:ascii="Times New Roman" w:hAnsi="Times New Roman" w:cs="Times New Roman"/>
          <w:sz w:val="28"/>
          <w:szCs w:val="28"/>
        </w:rPr>
        <w:t>знаки препинания (запятая) в предложениях с однородными членами.</w:t>
      </w:r>
    </w:p>
    <w:p w:rsidR="001602EA" w:rsidRPr="005C49A7" w:rsidRDefault="001602EA" w:rsidP="001602EA">
      <w:pPr>
        <w:spacing w:after="0" w:line="360" w:lineRule="auto"/>
        <w:ind w:firstLine="709"/>
        <w:jc w:val="both"/>
        <w:rPr>
          <w:rFonts w:ascii="Times New Roman" w:hAnsi="Times New Roman" w:cs="Times New Roman"/>
          <w:b/>
          <w:i/>
          <w:sz w:val="28"/>
          <w:szCs w:val="28"/>
        </w:rPr>
      </w:pPr>
      <w:r w:rsidRPr="005C49A7">
        <w:rPr>
          <w:rFonts w:ascii="Times New Roman" w:hAnsi="Times New Roman" w:cs="Times New Roman"/>
          <w:b/>
          <w:i/>
          <w:sz w:val="28"/>
          <w:szCs w:val="28"/>
        </w:rPr>
        <w:t>Развитие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Осознание ситуации общения</w:t>
      </w:r>
      <w:r w:rsidR="00FA2756">
        <w:rPr>
          <w:rFonts w:ascii="Times New Roman" w:hAnsi="Times New Roman" w:cs="Times New Roman"/>
          <w:spacing w:val="2"/>
          <w:sz w:val="28"/>
          <w:szCs w:val="28"/>
        </w:rPr>
        <w:t xml:space="preserve">, </w:t>
      </w:r>
      <w:r w:rsidR="00FA2756" w:rsidRPr="00FA2756">
        <w:rPr>
          <w:rFonts w:ascii="Times New Roman" w:hAnsi="Times New Roman"/>
          <w:sz w:val="28"/>
          <w:szCs w:val="28"/>
        </w:rPr>
        <w:t>эмоциональное осмысление происходящих событий</w:t>
      </w:r>
      <w:r w:rsidRPr="00FA2756">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с какой </w:t>
      </w:r>
      <w:r w:rsidRPr="005C49A7">
        <w:rPr>
          <w:rFonts w:ascii="Times New Roman" w:hAnsi="Times New Roman" w:cs="Times New Roman"/>
          <w:sz w:val="28"/>
          <w:szCs w:val="28"/>
        </w:rPr>
        <w:t>целью, с кем и где происходит общение</w:t>
      </w:r>
      <w:r w:rsidR="00FA2756">
        <w:rPr>
          <w:rFonts w:ascii="Times New Roman" w:hAnsi="Times New Roman" w:cs="Times New Roman"/>
          <w:sz w:val="28"/>
          <w:szCs w:val="28"/>
        </w:rPr>
        <w:t>, отношение к происходящему</w:t>
      </w:r>
      <w:r w:rsidRPr="005C49A7">
        <w:rPr>
          <w:rFonts w:ascii="Times New Roman" w:hAnsi="Times New Roman" w:cs="Times New Roman"/>
          <w:sz w:val="28"/>
          <w:szCs w:val="28"/>
        </w:rPr>
        <w:t>.</w:t>
      </w:r>
      <w:r w:rsidR="00FA2756" w:rsidRPr="00FA2756">
        <w:rPr>
          <w:rFonts w:ascii="Times New Roman" w:hAnsi="Times New Roman"/>
          <w:bCs/>
          <w:sz w:val="26"/>
          <w:szCs w:val="26"/>
        </w:rPr>
        <w:t xml:space="preserve"> </w:t>
      </w:r>
      <w:r w:rsidR="00FA2756">
        <w:rPr>
          <w:rFonts w:ascii="Times New Roman" w:hAnsi="Times New Roman"/>
          <w:bCs/>
          <w:sz w:val="26"/>
          <w:szCs w:val="26"/>
        </w:rPr>
        <w:t xml:space="preserve">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Практическое овладение устными монологическими выска</w:t>
      </w:r>
      <w:r w:rsidRPr="005C49A7">
        <w:rPr>
          <w:rFonts w:ascii="Times New Roman" w:hAnsi="Times New Roman" w:cs="Times New Roman"/>
          <w:sz w:val="28"/>
          <w:szCs w:val="28"/>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5C49A7">
        <w:rPr>
          <w:rFonts w:ascii="Times New Roman" w:hAnsi="Times New Roman" w:cs="Times New Roman"/>
          <w:iCs/>
          <w:sz w:val="28"/>
          <w:szCs w:val="28"/>
        </w:rPr>
        <w:t>абзацев</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lastRenderedPageBreak/>
        <w:t>Комплексная работа над структурой текста: озаглавливание, корректирование порядка предложений и частей текста (</w:t>
      </w:r>
      <w:r w:rsidRPr="005C49A7">
        <w:rPr>
          <w:rFonts w:ascii="Times New Roman" w:hAnsi="Times New Roman" w:cs="Times New Roman"/>
          <w:iCs/>
          <w:sz w:val="28"/>
          <w:szCs w:val="28"/>
        </w:rPr>
        <w:t>абзацев</w:t>
      </w:r>
      <w:r w:rsidRPr="005C49A7">
        <w:rPr>
          <w:rFonts w:ascii="Times New Roman" w:hAnsi="Times New Roman" w:cs="Times New Roman"/>
          <w:sz w:val="28"/>
          <w:szCs w:val="28"/>
        </w:rPr>
        <w:t xml:space="preserve">). План текста. Составление планов к данным текстам.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Типы текстов: описание, повествование, рассуждение, их особенности.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Знакомство с жанрами письма и поздравления.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Создание собственных текстов и корректирование заданных </w:t>
      </w:r>
      <w:r w:rsidRPr="005C49A7">
        <w:rPr>
          <w:rFonts w:ascii="Times New Roman" w:hAnsi="Times New Roman" w:cs="Times New Roman"/>
          <w:sz w:val="28"/>
          <w:szCs w:val="28"/>
        </w:rPr>
        <w:t>текстов с учётом точности, правильности, богатства и выра</w:t>
      </w:r>
      <w:r w:rsidRPr="005C49A7">
        <w:rPr>
          <w:rFonts w:ascii="Times New Roman" w:hAnsi="Times New Roman" w:cs="Times New Roman"/>
          <w:spacing w:val="2"/>
          <w:sz w:val="28"/>
          <w:szCs w:val="28"/>
        </w:rPr>
        <w:t xml:space="preserve">зительности письменной речи; </w:t>
      </w:r>
      <w:r w:rsidRPr="005C49A7">
        <w:rPr>
          <w:rFonts w:ascii="Times New Roman" w:hAnsi="Times New Roman" w:cs="Times New Roman"/>
          <w:iCs/>
          <w:spacing w:val="2"/>
          <w:sz w:val="28"/>
          <w:szCs w:val="28"/>
        </w:rPr>
        <w:t xml:space="preserve">использование в текстах </w:t>
      </w:r>
      <w:r w:rsidRPr="005C49A7">
        <w:rPr>
          <w:rFonts w:ascii="Times New Roman" w:hAnsi="Times New Roman" w:cs="Times New Roman"/>
          <w:iCs/>
          <w:sz w:val="28"/>
          <w:szCs w:val="28"/>
        </w:rPr>
        <w:t>синонимов и антонимов</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9"/>
        <w:rPr>
          <w:rFonts w:ascii="Times New Roman" w:hAnsi="Times New Roman" w:cs="Times New Roman"/>
          <w:spacing w:val="-4"/>
          <w:sz w:val="28"/>
          <w:szCs w:val="28"/>
        </w:rPr>
      </w:pPr>
      <w:r w:rsidRPr="005C49A7">
        <w:rPr>
          <w:rFonts w:ascii="Times New Roman" w:hAnsi="Times New Roman" w:cs="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1602EA" w:rsidRPr="005C49A7" w:rsidRDefault="001602EA" w:rsidP="001602EA">
      <w:pPr>
        <w:spacing w:after="0" w:line="36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2. Литературное чтение</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речевой и читательской деятельности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Аудирование (слушание). </w:t>
      </w:r>
      <w:r w:rsidRPr="005C49A7">
        <w:rPr>
          <w:rFonts w:ascii="Times New Roman" w:hAnsi="Times New Roman" w:cs="Times New Roman"/>
          <w:sz w:val="28"/>
          <w:szCs w:val="28"/>
        </w:rPr>
        <w:t xml:space="preserve">Восприятие на слух звучащей речи (высказывание собеседника, чтение различных текстов). </w:t>
      </w:r>
      <w:r w:rsidRPr="005C49A7">
        <w:rPr>
          <w:rFonts w:ascii="Times New Roman" w:hAnsi="Times New Roman" w:cs="Times New Roman"/>
          <w:spacing w:val="2"/>
          <w:sz w:val="28"/>
          <w:szCs w:val="28"/>
        </w:rPr>
        <w:t xml:space="preserve">Адекватное понимание содержания звучащей речи, умение </w:t>
      </w:r>
      <w:r w:rsidRPr="005C49A7">
        <w:rPr>
          <w:rFonts w:ascii="Times New Roman" w:hAnsi="Times New Roman" w:cs="Times New Roman"/>
          <w:sz w:val="28"/>
          <w:szCs w:val="28"/>
        </w:rPr>
        <w:t xml:space="preserve">отвечать на вопросы по содержанию услышанного произведения, определение последовательности событий, осознание </w:t>
      </w:r>
      <w:r w:rsidRPr="005C49A7">
        <w:rPr>
          <w:rFonts w:ascii="Times New Roman" w:hAnsi="Times New Roman" w:cs="Times New Roman"/>
          <w:spacing w:val="2"/>
          <w:sz w:val="28"/>
          <w:szCs w:val="28"/>
        </w:rPr>
        <w:t>цели речевого высказывания, умение задавать вопрос по услышанному учебному, научно</w:t>
      </w:r>
      <w:r w:rsidRPr="005C49A7">
        <w:rPr>
          <w:rFonts w:ascii="Times New Roman" w:hAnsi="Times New Roman" w:cs="Times New Roman"/>
          <w:spacing w:val="2"/>
          <w:sz w:val="28"/>
          <w:szCs w:val="28"/>
        </w:rPr>
        <w:noBreakHyphen/>
        <w:t>познавательному и художе</w:t>
      </w:r>
      <w:r w:rsidRPr="005C49A7">
        <w:rPr>
          <w:rFonts w:ascii="Times New Roman" w:hAnsi="Times New Roman" w:cs="Times New Roman"/>
          <w:sz w:val="28"/>
          <w:szCs w:val="28"/>
        </w:rPr>
        <w:t>ственному произведению.</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Чтение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Чтение вслух.</w:t>
      </w:r>
      <w:r w:rsidRPr="005C49A7">
        <w:rPr>
          <w:rFonts w:ascii="Times New Roman" w:hAnsi="Times New Roman" w:cs="Times New Roman"/>
          <w:sz w:val="28"/>
          <w:szCs w:val="28"/>
        </w:rPr>
        <w:t xml:space="preserve"> Постепенный переход от слогового к плав</w:t>
      </w:r>
      <w:r w:rsidRPr="005C49A7">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5C49A7">
        <w:rPr>
          <w:rFonts w:ascii="Times New Roman" w:hAnsi="Times New Roman" w:cs="Times New Roman"/>
          <w:sz w:val="28"/>
          <w:szCs w:val="28"/>
        </w:rPr>
        <w:t xml:space="preserve">с интонационным выделением знаков препинания. </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z w:val="28"/>
          <w:szCs w:val="28"/>
        </w:rPr>
        <w:t>Чтение про себя.</w:t>
      </w:r>
      <w:r w:rsidRPr="005C49A7">
        <w:rPr>
          <w:rFonts w:ascii="Times New Roman" w:hAnsi="Times New Roman" w:cs="Times New Roman"/>
          <w:sz w:val="28"/>
          <w:szCs w:val="28"/>
        </w:rPr>
        <w:t xml:space="preserve"> Осознание смысла произведения при </w:t>
      </w:r>
      <w:r w:rsidRPr="005C49A7">
        <w:rPr>
          <w:rFonts w:ascii="Times New Roman" w:hAnsi="Times New Roman" w:cs="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lastRenderedPageBreak/>
        <w:t>Работа с разными видами текста.</w:t>
      </w:r>
      <w:r w:rsidRPr="005C49A7">
        <w:rPr>
          <w:rFonts w:ascii="Times New Roman" w:hAnsi="Times New Roman" w:cs="Times New Roman"/>
          <w:sz w:val="28"/>
          <w:szCs w:val="28"/>
        </w:rPr>
        <w:t xml:space="preserve"> Общее представление </w:t>
      </w:r>
      <w:r w:rsidRPr="005C49A7">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sidRPr="005C49A7">
        <w:rPr>
          <w:rFonts w:ascii="Times New Roman" w:hAnsi="Times New Roman" w:cs="Times New Roman"/>
          <w:sz w:val="28"/>
          <w:szCs w:val="28"/>
        </w:rPr>
        <w:t>Определение целей создания этих видов текста. Особенности фольклорного текста.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Самостоятельное </w:t>
      </w:r>
      <w:r w:rsidRPr="005C49A7">
        <w:rPr>
          <w:rFonts w:ascii="Times New Roman" w:hAnsi="Times New Roman" w:cs="Times New Roman"/>
          <w:sz w:val="28"/>
          <w:szCs w:val="28"/>
        </w:rPr>
        <w:t>деление текста на смысловые части, их озаглавливание. Умение работать с разными видами информации.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Участие в коллективном обсуждении: умение отвечать </w:t>
      </w:r>
      <w:r w:rsidRPr="005C49A7">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Библиографическая культура.</w:t>
      </w:r>
      <w:r w:rsidRPr="005C49A7">
        <w:rPr>
          <w:rFonts w:ascii="Times New Roman" w:hAnsi="Times New Roman" w:cs="Times New Roman"/>
          <w:spacing w:val="2"/>
          <w:sz w:val="28"/>
          <w:szCs w:val="28"/>
        </w:rPr>
        <w:t xml:space="preserve"> Книга как особый вид </w:t>
      </w:r>
      <w:r w:rsidRPr="005C49A7">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5C49A7">
        <w:rPr>
          <w:rFonts w:ascii="Times New Roman" w:hAnsi="Times New Roman" w:cs="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5C49A7">
        <w:rPr>
          <w:rFonts w:ascii="Times New Roman" w:hAnsi="Times New Roman" w:cs="Times New Roman"/>
          <w:sz w:val="28"/>
          <w:szCs w:val="28"/>
        </w:rPr>
        <w:t>её справочно­иллюстративный материал).</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Типы книг (изданий): книга</w:t>
      </w:r>
      <w:r w:rsidRPr="005C49A7">
        <w:rPr>
          <w:rFonts w:ascii="Times New Roman" w:hAnsi="Times New Roman" w:cs="Times New Roman"/>
          <w:spacing w:val="-2"/>
          <w:sz w:val="28"/>
          <w:szCs w:val="28"/>
        </w:rPr>
        <w:noBreakHyphen/>
        <w:t>произведение, книга</w:t>
      </w:r>
      <w:r w:rsidRPr="005C49A7">
        <w:rPr>
          <w:rFonts w:ascii="Times New Roman" w:hAnsi="Times New Roman" w:cs="Times New Roman"/>
          <w:spacing w:val="-2"/>
          <w:sz w:val="28"/>
          <w:szCs w:val="28"/>
        </w:rPr>
        <w:noBreakHyphen/>
        <w:t xml:space="preserve">сборник, </w:t>
      </w:r>
      <w:r w:rsidRPr="005C49A7">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Выбор книг на основе рекомендованного списка, кар</w:t>
      </w:r>
      <w:r w:rsidRPr="005C49A7">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Работа с текстом художественного произведения.</w:t>
      </w:r>
      <w:r w:rsidRPr="005C49A7">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5C49A7">
        <w:rPr>
          <w:rFonts w:ascii="Times New Roman" w:hAnsi="Times New Roman" w:cs="Times New Roman"/>
          <w:spacing w:val="2"/>
          <w:sz w:val="28"/>
          <w:szCs w:val="28"/>
        </w:rPr>
        <w:t>текста: своеобразие выразительных средств языка (с помо</w:t>
      </w:r>
      <w:r w:rsidRPr="005C49A7">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Понимание нравственного содержания прочитанного, осоз</w:t>
      </w:r>
      <w:r w:rsidRPr="005C49A7">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5C49A7">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5C49A7">
        <w:rPr>
          <w:rFonts w:ascii="Times New Roman" w:hAnsi="Times New Roman" w:cs="Times New Roman"/>
          <w:sz w:val="28"/>
          <w:szCs w:val="28"/>
        </w:rPr>
        <w:t xml:space="preserve">с </w:t>
      </w:r>
      <w:r w:rsidRPr="005C49A7">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5C49A7">
        <w:rPr>
          <w:rFonts w:ascii="Times New Roman" w:hAnsi="Times New Roman" w:cs="Times New Roman"/>
          <w:sz w:val="28"/>
          <w:szCs w:val="28"/>
        </w:rPr>
        <w:t>пересказ.</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Характеристика героя произведения. Нахож</w:t>
      </w:r>
      <w:r w:rsidRPr="005C49A7">
        <w:rPr>
          <w:rFonts w:ascii="Times New Roman" w:hAnsi="Times New Roman" w:cs="Times New Roman"/>
          <w:spacing w:val="2"/>
          <w:sz w:val="28"/>
          <w:szCs w:val="28"/>
        </w:rPr>
        <w:t xml:space="preserve">дение в тексте слов и выражений, характеризующих героя </w:t>
      </w:r>
      <w:r w:rsidRPr="005C49A7">
        <w:rPr>
          <w:rFonts w:ascii="Times New Roman" w:hAnsi="Times New Roman" w:cs="Times New Roman"/>
          <w:sz w:val="28"/>
          <w:szCs w:val="28"/>
        </w:rPr>
        <w:t xml:space="preserve">и событие. Анализ (с помощью учителя), мотивы поступка </w:t>
      </w:r>
      <w:r w:rsidRPr="005C49A7">
        <w:rPr>
          <w:rFonts w:ascii="Times New Roman" w:hAnsi="Times New Roman" w:cs="Times New Roman"/>
          <w:spacing w:val="2"/>
          <w:sz w:val="28"/>
          <w:szCs w:val="28"/>
        </w:rPr>
        <w:t xml:space="preserve">персонажа. Сопоставление поступков героев по аналогии </w:t>
      </w:r>
      <w:r w:rsidRPr="005C49A7">
        <w:rPr>
          <w:rFonts w:ascii="Times New Roman" w:hAnsi="Times New Roman" w:cs="Times New Roman"/>
          <w:sz w:val="28"/>
          <w:szCs w:val="28"/>
        </w:rPr>
        <w:t>или по контрасту. Выявление авторского отношения к герою на основе анализа текста, авторских помет, имён героев.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Подробный пересказ текста: определение главной мыс</w:t>
      </w:r>
      <w:r w:rsidRPr="005C49A7">
        <w:rPr>
          <w:rFonts w:ascii="Times New Roman" w:hAnsi="Times New Roman" w:cs="Times New Roman"/>
          <w:sz w:val="28"/>
          <w:szCs w:val="28"/>
        </w:rPr>
        <w:t>ли фрагмента, выделение опорных или ключевых слов, оза</w:t>
      </w:r>
      <w:r w:rsidRPr="005C49A7">
        <w:rPr>
          <w:rFonts w:ascii="Times New Roman" w:hAnsi="Times New Roman" w:cs="Times New Roman"/>
          <w:spacing w:val="2"/>
          <w:sz w:val="28"/>
          <w:szCs w:val="28"/>
        </w:rPr>
        <w:t xml:space="preserve">главливание, подробный пересказ эпизода; деление текста </w:t>
      </w:r>
      <w:r w:rsidRPr="005C49A7">
        <w:rPr>
          <w:rFonts w:ascii="Times New Roman" w:hAnsi="Times New Roman" w:cs="Times New Roman"/>
          <w:sz w:val="28"/>
          <w:szCs w:val="28"/>
        </w:rPr>
        <w:t>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Самостоятельный выборочный пересказ по заданному </w:t>
      </w:r>
      <w:r w:rsidRPr="005C49A7">
        <w:rPr>
          <w:rFonts w:ascii="Times New Roman" w:hAnsi="Times New Roman" w:cs="Times New Roman"/>
          <w:sz w:val="28"/>
          <w:szCs w:val="28"/>
        </w:rPr>
        <w:t xml:space="preserve">фрагменту: характеристика героя произведения (отбор слов, </w:t>
      </w:r>
      <w:r w:rsidRPr="005C49A7">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5C49A7">
        <w:rPr>
          <w:rFonts w:ascii="Times New Roman" w:hAnsi="Times New Roman" w:cs="Times New Roman"/>
          <w:sz w:val="28"/>
          <w:szCs w:val="28"/>
        </w:rPr>
        <w:t xml:space="preserve">тексте, позволяющих составить данное описание на основе </w:t>
      </w:r>
      <w:r w:rsidRPr="005C49A7">
        <w:rPr>
          <w:rFonts w:ascii="Times New Roman" w:hAnsi="Times New Roman" w:cs="Times New Roman"/>
          <w:spacing w:val="2"/>
          <w:sz w:val="28"/>
          <w:szCs w:val="28"/>
        </w:rPr>
        <w:t xml:space="preserve">текста).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Работа с учебными, научно­популярными и другими текстами. </w:t>
      </w:r>
      <w:r w:rsidRPr="005C49A7">
        <w:rPr>
          <w:rFonts w:ascii="Times New Roman" w:hAnsi="Times New Roman" w:cs="Times New Roman"/>
          <w:spacing w:val="2"/>
          <w:sz w:val="28"/>
          <w:szCs w:val="28"/>
        </w:rPr>
        <w:t xml:space="preserve">Понимание заглавия произведения; адекватное </w:t>
      </w:r>
      <w:r w:rsidRPr="005C49A7">
        <w:rPr>
          <w:rFonts w:ascii="Times New Roman" w:hAnsi="Times New Roman" w:cs="Times New Roman"/>
          <w:sz w:val="28"/>
          <w:szCs w:val="28"/>
        </w:rPr>
        <w:t xml:space="preserve">соотношение с его </w:t>
      </w:r>
      <w:r w:rsidRPr="005C49A7">
        <w:rPr>
          <w:rFonts w:ascii="Times New Roman" w:hAnsi="Times New Roman" w:cs="Times New Roman"/>
          <w:sz w:val="28"/>
          <w:szCs w:val="28"/>
        </w:rPr>
        <w:lastRenderedPageBreak/>
        <w:t xml:space="preserve">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w:t>
      </w:r>
      <w:r w:rsidRPr="005C49A7">
        <w:rPr>
          <w:rFonts w:ascii="Times New Roman" w:hAnsi="Times New Roman" w:cs="Times New Roman"/>
          <w:spacing w:val="2"/>
          <w:sz w:val="28"/>
          <w:szCs w:val="28"/>
        </w:rPr>
        <w:t xml:space="preserve">Воспроизведение текста с опорой </w:t>
      </w:r>
      <w:r w:rsidRPr="005C49A7">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Говорение (культура речевого общения)</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5C49A7">
        <w:rPr>
          <w:rFonts w:ascii="Times New Roman" w:hAnsi="Times New Roman" w:cs="Times New Roman"/>
          <w:spacing w:val="2"/>
          <w:sz w:val="28"/>
          <w:szCs w:val="28"/>
        </w:rPr>
        <w:t xml:space="preserve">перебивая, собеседника и в вежливой форме высказывать </w:t>
      </w:r>
      <w:r w:rsidRPr="005C49A7">
        <w:rPr>
          <w:rFonts w:ascii="Times New Roman" w:hAnsi="Times New Roman" w:cs="Times New Roman"/>
          <w:sz w:val="28"/>
          <w:szCs w:val="28"/>
        </w:rPr>
        <w:t>свою точку зрения по обсуждаемому произведению (учебному, научно­познавательному, художественному тексту)</w:t>
      </w:r>
      <w:r w:rsidRPr="005C49A7">
        <w:rPr>
          <w:rFonts w:ascii="Times New Roman" w:hAnsi="Times New Roman" w:cs="Times New Roman"/>
          <w:spacing w:val="2"/>
          <w:sz w:val="28"/>
          <w:szCs w:val="28"/>
        </w:rPr>
        <w:t xml:space="preserve">. Использование норм речевого этикета в условиях внеучебного общения.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Работа со словом (распознание прямого и переносного </w:t>
      </w:r>
      <w:r w:rsidRPr="005C49A7">
        <w:rPr>
          <w:rFonts w:ascii="Times New Roman" w:hAnsi="Times New Roman" w:cs="Times New Roman"/>
          <w:spacing w:val="-2"/>
          <w:sz w:val="28"/>
          <w:szCs w:val="28"/>
        </w:rPr>
        <w:t>значения слов, их многозначности), попол</w:t>
      </w:r>
      <w:r w:rsidRPr="005C49A7">
        <w:rPr>
          <w:rFonts w:ascii="Times New Roman" w:hAnsi="Times New Roman" w:cs="Times New Roman"/>
          <w:sz w:val="28"/>
          <w:szCs w:val="28"/>
        </w:rPr>
        <w:t>нение активного словарного запаса.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z w:val="28"/>
          <w:szCs w:val="28"/>
        </w:rPr>
        <w:t>Монолог как форма речевого высказывания. Монологиче</w:t>
      </w:r>
      <w:r w:rsidRPr="005C49A7">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5C49A7">
        <w:rPr>
          <w:rFonts w:ascii="Times New Roman" w:hAnsi="Times New Roman" w:cs="Times New Roman"/>
          <w:sz w:val="28"/>
          <w:szCs w:val="28"/>
        </w:rPr>
        <w:t>сказывании. Передача содержания прочитанного или прослу</w:t>
      </w:r>
      <w:r w:rsidRPr="005C49A7">
        <w:rPr>
          <w:rFonts w:ascii="Times New Roman" w:hAnsi="Times New Roman" w:cs="Times New Roman"/>
          <w:spacing w:val="2"/>
          <w:sz w:val="28"/>
          <w:szCs w:val="28"/>
        </w:rPr>
        <w:t xml:space="preserve">шанного с учётом специфики учебного и художественного текста. Передача впечатлений (из </w:t>
      </w:r>
      <w:r w:rsidRPr="005C49A7">
        <w:rPr>
          <w:rFonts w:ascii="Times New Roman" w:hAnsi="Times New Roman" w:cs="Times New Roman"/>
          <w:sz w:val="28"/>
          <w:szCs w:val="28"/>
        </w:rPr>
        <w:t>повседневной жизни, от художественного произведения, про</w:t>
      </w:r>
      <w:r w:rsidRPr="005C49A7">
        <w:rPr>
          <w:rFonts w:ascii="Times New Roman" w:hAnsi="Times New Roman" w:cs="Times New Roman"/>
          <w:spacing w:val="2"/>
          <w:sz w:val="28"/>
          <w:szCs w:val="28"/>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Письмо (культура письменной речи)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Нормы письменной речи: соответствие содержания заголовку (отражение темы, места действия, характеров героев), </w:t>
      </w:r>
      <w:r w:rsidRPr="005C49A7">
        <w:rPr>
          <w:rFonts w:ascii="Times New Roman" w:hAnsi="Times New Roman" w:cs="Times New Roman"/>
          <w:spacing w:val="2"/>
          <w:sz w:val="28"/>
          <w:szCs w:val="28"/>
        </w:rPr>
        <w:t xml:space="preserve">использование выразительных средств языка (синонимы, антонимы, сравнение) в мини­сочинениях (повествование, </w:t>
      </w:r>
      <w:r w:rsidRPr="005C49A7">
        <w:rPr>
          <w:rFonts w:ascii="Times New Roman" w:hAnsi="Times New Roman" w:cs="Times New Roman"/>
          <w:sz w:val="28"/>
          <w:szCs w:val="28"/>
        </w:rPr>
        <w:t>описание, рассуждение), рассказ на заданную тему, отзыв.</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lastRenderedPageBreak/>
        <w:t>Круг детского чтения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5C49A7">
        <w:rPr>
          <w:rFonts w:ascii="Times New Roman" w:hAnsi="Times New Roman" w:cs="Times New Roman"/>
          <w:spacing w:val="2"/>
          <w:sz w:val="28"/>
          <w:szCs w:val="28"/>
        </w:rPr>
        <w:t xml:space="preserve">но­энциклопедическая литература; детские периодические </w:t>
      </w:r>
      <w:r w:rsidRPr="005C49A7">
        <w:rPr>
          <w:rFonts w:ascii="Times New Roman" w:hAnsi="Times New Roman" w:cs="Times New Roman"/>
          <w:sz w:val="28"/>
          <w:szCs w:val="28"/>
        </w:rPr>
        <w:t>издания (по выбору).</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pacing w:val="2"/>
          <w:sz w:val="28"/>
          <w:szCs w:val="28"/>
        </w:rPr>
        <w:t xml:space="preserve">Литературоведческая пропедевтика (практическое </w:t>
      </w:r>
      <w:r w:rsidRPr="005C49A7">
        <w:rPr>
          <w:rFonts w:ascii="Times New Roman" w:hAnsi="Times New Roman" w:cs="Times New Roman"/>
          <w:b/>
          <w:bCs/>
          <w:i/>
          <w:iCs/>
          <w:sz w:val="28"/>
          <w:szCs w:val="28"/>
        </w:rPr>
        <w:t>освоение)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Нахождение в тексте, определение значения в художе</w:t>
      </w:r>
      <w:r w:rsidRPr="005C49A7">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Ориентировка в литературных понятиях: художественное </w:t>
      </w:r>
      <w:r w:rsidRPr="005C49A7">
        <w:rPr>
          <w:rFonts w:ascii="Times New Roman" w:hAnsi="Times New Roman" w:cs="Times New Roman"/>
          <w:sz w:val="28"/>
          <w:szCs w:val="28"/>
        </w:rPr>
        <w:t>произведение, автор (рассказчик), сюжет, тема; герой произведения: его портрет, речь, поступки, мысли; отношение автора к герою.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Фольклор и авторские художественные произведения (различение).</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Жанровое разнообразие произведений. Малые фольклор</w:t>
      </w:r>
      <w:r w:rsidRPr="005C49A7">
        <w:rPr>
          <w:rFonts w:ascii="Times New Roman" w:hAnsi="Times New Roman" w:cs="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Сказки (о животных, бытовые, волшебные). </w:t>
      </w:r>
      <w:r w:rsidRPr="005C49A7">
        <w:rPr>
          <w:rFonts w:ascii="Times New Roman" w:hAnsi="Times New Roman" w:cs="Times New Roman"/>
          <w:spacing w:val="2"/>
          <w:sz w:val="28"/>
          <w:szCs w:val="28"/>
        </w:rPr>
        <w:t xml:space="preserve">Художественные особенности сказок: лексика, построение </w:t>
      </w:r>
      <w:r w:rsidRPr="005C49A7">
        <w:rPr>
          <w:rFonts w:ascii="Times New Roman" w:hAnsi="Times New Roman" w:cs="Times New Roman"/>
          <w:sz w:val="28"/>
          <w:szCs w:val="28"/>
        </w:rPr>
        <w:t>(композиция). Литературная (авторская) сказка.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lastRenderedPageBreak/>
        <w:t>Творческая деятельность обучающихся (на основе литературных произведений)</w:t>
      </w:r>
    </w:p>
    <w:p w:rsidR="001602EA" w:rsidRPr="005C49A7" w:rsidRDefault="001602EA" w:rsidP="001602EA">
      <w:pPr>
        <w:pStyle w:val="a9"/>
        <w:spacing w:line="360" w:lineRule="auto"/>
        <w:ind w:firstLine="709"/>
        <w:rPr>
          <w:rFonts w:ascii="Times New Roman" w:hAnsi="Times New Roman" w:cs="Times New Roman"/>
          <w:iCs/>
          <w:sz w:val="28"/>
          <w:szCs w:val="28"/>
        </w:rPr>
      </w:pPr>
      <w:r w:rsidRPr="005C49A7">
        <w:rPr>
          <w:rFonts w:ascii="Times New Roman" w:hAnsi="Times New Roman" w:cs="Times New Roman"/>
          <w:sz w:val="28"/>
          <w:szCs w:val="28"/>
        </w:rPr>
        <w:t>Интерпретация текста литературного произведения в творческой деятельности учащихся: чтение по ролям, инсцениро</w:t>
      </w:r>
      <w:r w:rsidRPr="005C49A7">
        <w:rPr>
          <w:rFonts w:ascii="Times New Roman" w:hAnsi="Times New Roman" w:cs="Times New Roman"/>
          <w:spacing w:val="2"/>
          <w:sz w:val="28"/>
          <w:szCs w:val="28"/>
        </w:rPr>
        <w:t>вание, драматизация; устное словесное рисование, знаком</w:t>
      </w:r>
      <w:r w:rsidRPr="005C49A7">
        <w:rPr>
          <w:rFonts w:ascii="Times New Roman" w:hAnsi="Times New Roman" w:cs="Times New Roman"/>
          <w:sz w:val="28"/>
          <w:szCs w:val="28"/>
        </w:rPr>
        <w:t xml:space="preserve">ство с различными способами работы с деформированным </w:t>
      </w:r>
      <w:r w:rsidRPr="005C49A7">
        <w:rPr>
          <w:rFonts w:ascii="Times New Roman" w:hAnsi="Times New Roman" w:cs="Times New Roman"/>
          <w:spacing w:val="2"/>
          <w:sz w:val="28"/>
          <w:szCs w:val="28"/>
        </w:rPr>
        <w:t xml:space="preserve">текстом и использование их (установление причинно­следственных связей, последовательности событий: соблюдение </w:t>
      </w:r>
      <w:r w:rsidRPr="005C49A7">
        <w:rPr>
          <w:rFonts w:ascii="Times New Roman" w:hAnsi="Times New Roman" w:cs="Times New Roman"/>
          <w:sz w:val="28"/>
          <w:szCs w:val="28"/>
        </w:rPr>
        <w:t xml:space="preserve">этапности в выполнении действий); изложение с элементами сочинения, </w:t>
      </w:r>
      <w:r w:rsidRPr="005C49A7">
        <w:rPr>
          <w:rFonts w:ascii="Times New Roman" w:hAnsi="Times New Roman"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3. Иностранный язык</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Предметное содержание речи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Знакомство. </w:t>
      </w:r>
      <w:r w:rsidRPr="005C49A7">
        <w:rPr>
          <w:rFonts w:ascii="Times New Roman" w:hAnsi="Times New Roman" w:cs="Times New Roman"/>
          <w:sz w:val="28"/>
          <w:szCs w:val="28"/>
        </w:rPr>
        <w:t xml:space="preserve">С одноклассниками, учителем, персонажами детских произведений: имя, возраст. </w:t>
      </w:r>
      <w:r w:rsidRPr="005C49A7">
        <w:rPr>
          <w:rFonts w:ascii="Times New Roman" w:hAnsi="Times New Roman" w:cs="Times New Roman"/>
          <w:color w:val="auto"/>
          <w:sz w:val="28"/>
          <w:szCs w:val="28"/>
        </w:rPr>
        <w:t>Приветствие, прощание, поздравление, ответ на поздравление, благодарность, извинения (с</w:t>
      </w:r>
      <w:r w:rsidRPr="005C49A7">
        <w:rPr>
          <w:rFonts w:ascii="Times New Roman" w:hAnsi="Times New Roman" w:cs="Times New Roman"/>
          <w:sz w:val="28"/>
          <w:szCs w:val="28"/>
        </w:rPr>
        <w:t xml:space="preserve"> использованием типичных фраз речевого этикета).</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Я и моя семья. </w:t>
      </w:r>
      <w:r w:rsidRPr="005C49A7">
        <w:rPr>
          <w:rFonts w:ascii="Times New Roman" w:hAnsi="Times New Roman" w:cs="Times New Roman"/>
          <w:sz w:val="28"/>
          <w:szCs w:val="28"/>
        </w:rPr>
        <w:t>Члены семьи, их имена, возраст, внешность, характер. Мой день (распо</w:t>
      </w:r>
      <w:r w:rsidRPr="005C49A7">
        <w:rPr>
          <w:rFonts w:ascii="Times New Roman" w:hAnsi="Times New Roman" w:cs="Times New Roman"/>
          <w:spacing w:val="2"/>
          <w:sz w:val="28"/>
          <w:szCs w:val="28"/>
        </w:rPr>
        <w:t>рядок дня)</w:t>
      </w:r>
      <w:r w:rsidRPr="005C49A7">
        <w:rPr>
          <w:rFonts w:ascii="Times New Roman" w:hAnsi="Times New Roman" w:cs="Times New Roman"/>
          <w:i/>
          <w:iCs/>
          <w:spacing w:val="2"/>
          <w:sz w:val="28"/>
          <w:szCs w:val="28"/>
        </w:rPr>
        <w:t xml:space="preserve">. </w:t>
      </w:r>
      <w:r w:rsidRPr="005C49A7">
        <w:rPr>
          <w:rFonts w:ascii="Times New Roman" w:hAnsi="Times New Roman" w:cs="Times New Roman"/>
          <w:spacing w:val="2"/>
          <w:sz w:val="28"/>
          <w:szCs w:val="28"/>
        </w:rPr>
        <w:t xml:space="preserve">Любимая еда. </w:t>
      </w:r>
      <w:r w:rsidRPr="005C49A7">
        <w:rPr>
          <w:rFonts w:ascii="Times New Roman" w:hAnsi="Times New Roman" w:cs="Times New Roman"/>
          <w:sz w:val="28"/>
          <w:szCs w:val="28"/>
        </w:rPr>
        <w:t xml:space="preserve">Семейные праздники: день рождения, Новый год/Рождество.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Мир моих увлечений. </w:t>
      </w:r>
      <w:r w:rsidRPr="005C49A7">
        <w:rPr>
          <w:rFonts w:ascii="Times New Roman" w:hAnsi="Times New Roman" w:cs="Times New Roman"/>
          <w:spacing w:val="2"/>
          <w:sz w:val="28"/>
          <w:szCs w:val="28"/>
        </w:rPr>
        <w:t xml:space="preserve">Мои любимые занятия. </w:t>
      </w:r>
      <w:r w:rsidRPr="005C49A7">
        <w:rPr>
          <w:rFonts w:ascii="Times New Roman" w:hAnsi="Times New Roman" w:cs="Times New Roman"/>
          <w:iCs/>
          <w:sz w:val="28"/>
          <w:szCs w:val="28"/>
        </w:rPr>
        <w:t>Мои любимые сказки</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Выходной день</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каникулы.</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Я и мои друзья. </w:t>
      </w:r>
      <w:r w:rsidRPr="005C49A7">
        <w:rPr>
          <w:rFonts w:ascii="Times New Roman" w:hAnsi="Times New Roman" w:cs="Times New Roman"/>
          <w:sz w:val="28"/>
          <w:szCs w:val="28"/>
        </w:rPr>
        <w:t>Имя, возраст, внешность, характер, увлечения/хобби. Любимое домашнее животное: имя, возраст, цвет, размер, характер.</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Моя школа. </w:t>
      </w:r>
      <w:r w:rsidRPr="005C49A7">
        <w:rPr>
          <w:rFonts w:ascii="Times New Roman" w:hAnsi="Times New Roman" w:cs="Times New Roman"/>
          <w:spacing w:val="2"/>
          <w:sz w:val="28"/>
          <w:szCs w:val="28"/>
        </w:rPr>
        <w:t xml:space="preserve">Классная комната, учебные предметы, </w:t>
      </w:r>
      <w:r w:rsidRPr="005C49A7">
        <w:rPr>
          <w:rFonts w:ascii="Times New Roman" w:hAnsi="Times New Roman" w:cs="Times New Roman"/>
          <w:sz w:val="28"/>
          <w:szCs w:val="28"/>
        </w:rPr>
        <w:t xml:space="preserve">школьные принадлежности.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Мир вокруг меня. </w:t>
      </w:r>
      <w:r w:rsidRPr="005C49A7">
        <w:rPr>
          <w:rFonts w:ascii="Times New Roman" w:hAnsi="Times New Roman" w:cs="Times New Roman"/>
          <w:sz w:val="28"/>
          <w:szCs w:val="28"/>
        </w:rPr>
        <w:t xml:space="preserve">Мой дом/квартира/комната: названия комнат. Природа. </w:t>
      </w:r>
      <w:r w:rsidRPr="005C49A7">
        <w:rPr>
          <w:rFonts w:ascii="Times New Roman" w:hAnsi="Times New Roman" w:cs="Times New Roman"/>
          <w:iCs/>
          <w:sz w:val="28"/>
          <w:szCs w:val="28"/>
        </w:rPr>
        <w:t>Дикие и домашние животные</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Любимое время года. Погода.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lastRenderedPageBreak/>
        <w:t xml:space="preserve">Страна/страны изучаемого языка и родная страна. </w:t>
      </w:r>
      <w:r w:rsidRPr="005C49A7">
        <w:rPr>
          <w:rFonts w:ascii="Times New Roman" w:hAnsi="Times New Roman" w:cs="Times New Roman"/>
          <w:sz w:val="28"/>
          <w:szCs w:val="28"/>
        </w:rPr>
        <w:t xml:space="preserve">Общие сведения: название, столица. </w:t>
      </w:r>
      <w:r w:rsidRPr="005C49A7">
        <w:rPr>
          <w:rFonts w:ascii="Times New Roman" w:hAnsi="Times New Roman" w:cs="Times New Roman"/>
          <w:iCs/>
          <w:sz w:val="28"/>
          <w:szCs w:val="28"/>
        </w:rPr>
        <w:t>Небольшие произведения детского фольклора на изучаемом иностранном языке (рифмовки, стихи, песни, сказки).</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Коммуникативные умения по видам речевой деятельности</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В русле говорения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1.</w:t>
      </w:r>
      <w:r w:rsidRPr="005C49A7">
        <w:rPr>
          <w:rFonts w:ascii="Times New Roman" w:hAnsi="Times New Roman" w:cs="Times New Roman"/>
          <w:i/>
          <w:iCs/>
          <w:sz w:val="28"/>
          <w:szCs w:val="28"/>
        </w:rPr>
        <w:t> </w:t>
      </w:r>
      <w:r w:rsidRPr="005C49A7">
        <w:rPr>
          <w:rFonts w:ascii="Times New Roman" w:hAnsi="Times New Roman" w:cs="Times New Roman"/>
          <w:i/>
          <w:iCs/>
          <w:sz w:val="28"/>
          <w:szCs w:val="28"/>
        </w:rPr>
        <w:t>Диалогическая форма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Уметь вести:</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этикетные диалоги в типичных ситуациях бытового и учебно­трудового общения</w:t>
      </w:r>
      <w:r w:rsidRPr="005C49A7">
        <w:rPr>
          <w:rFonts w:ascii="Times New Roman" w:hAnsi="Times New Roman" w:cs="Times New Roman"/>
          <w:sz w:val="28"/>
          <w:szCs w:val="28"/>
        </w:rPr>
        <w:t>;</w:t>
      </w:r>
    </w:p>
    <w:p w:rsidR="001602EA" w:rsidRPr="005C49A7" w:rsidRDefault="001602EA" w:rsidP="001602EA">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1602EA" w:rsidRPr="005C49A7" w:rsidRDefault="001602EA" w:rsidP="001602EA">
      <w:pPr>
        <w:pStyle w:val="af0"/>
        <w:spacing w:line="360" w:lineRule="auto"/>
        <w:ind w:firstLine="709"/>
        <w:rPr>
          <w:rFonts w:ascii="Times New Roman" w:hAnsi="Times New Roman" w:cs="Times New Roman"/>
          <w:i/>
          <w:iCs/>
          <w:sz w:val="28"/>
          <w:szCs w:val="28"/>
        </w:rPr>
      </w:pPr>
      <w:r w:rsidRPr="005C49A7">
        <w:rPr>
          <w:rFonts w:ascii="Times New Roman" w:hAnsi="Times New Roman" w:cs="Times New Roman"/>
          <w:sz w:val="28"/>
          <w:szCs w:val="28"/>
        </w:rPr>
        <w:t>диалог — побуждение к действию.</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2.</w:t>
      </w:r>
      <w:r w:rsidRPr="005C49A7">
        <w:rPr>
          <w:rFonts w:ascii="Times New Roman" w:hAnsi="Times New Roman" w:cs="Times New Roman"/>
          <w:i/>
          <w:iCs/>
          <w:sz w:val="28"/>
          <w:szCs w:val="28"/>
        </w:rPr>
        <w:t> </w:t>
      </w:r>
      <w:r w:rsidRPr="005C49A7">
        <w:rPr>
          <w:rFonts w:ascii="Times New Roman" w:hAnsi="Times New Roman" w:cs="Times New Roman"/>
          <w:i/>
          <w:iCs/>
          <w:sz w:val="28"/>
          <w:szCs w:val="28"/>
        </w:rPr>
        <w:t>Монологическая форма</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spacing w:val="2"/>
          <w:sz w:val="28"/>
          <w:szCs w:val="28"/>
        </w:rPr>
        <w:t xml:space="preserve">Уметь пользоваться основными коммуникативными типами речи: описание, рассказ, </w:t>
      </w:r>
      <w:r w:rsidRPr="005C49A7">
        <w:rPr>
          <w:rFonts w:ascii="Times New Roman" w:hAnsi="Times New Roman" w:cs="Times New Roman"/>
          <w:iCs/>
          <w:color w:val="auto"/>
          <w:spacing w:val="2"/>
          <w:sz w:val="28"/>
          <w:szCs w:val="28"/>
        </w:rPr>
        <w:t>характеристика (персона</w:t>
      </w:r>
      <w:r w:rsidRPr="005C49A7">
        <w:rPr>
          <w:rFonts w:ascii="Times New Roman" w:hAnsi="Times New Roman" w:cs="Times New Roman"/>
          <w:iCs/>
          <w:color w:val="auto"/>
          <w:sz w:val="28"/>
          <w:szCs w:val="28"/>
        </w:rPr>
        <w:t>жей) с опорой на картинку (небольшой объем).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В русле аудирования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Воспринимать на слух и понимать:</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речь учителя и одноклассников в процессе общения на уроке и вербально/невербально реагировать на услышанное.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В русле чтения</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Читать (использовать метод глобального чтения):</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color w:val="auto"/>
          <w:spacing w:val="2"/>
          <w:sz w:val="28"/>
          <w:szCs w:val="28"/>
        </w:rPr>
        <w:t>вслух читать слова изучаемой лексики</w:t>
      </w:r>
      <w:r w:rsidRPr="005C49A7">
        <w:rPr>
          <w:rFonts w:ascii="Times New Roman" w:hAnsi="Times New Roman" w:cs="Times New Roman"/>
          <w:sz w:val="28"/>
          <w:szCs w:val="28"/>
        </w:rPr>
        <w:t xml:space="preserve"> и понимать </w:t>
      </w:r>
      <w:r w:rsidRPr="005C49A7">
        <w:rPr>
          <w:rFonts w:ascii="Times New Roman" w:hAnsi="Times New Roman" w:cs="Times New Roman"/>
          <w:color w:val="auto"/>
          <w:spacing w:val="2"/>
          <w:sz w:val="28"/>
          <w:szCs w:val="28"/>
        </w:rPr>
        <w:t>небольшие диалоги,</w:t>
      </w:r>
      <w:r w:rsidRPr="005C49A7">
        <w:rPr>
          <w:rFonts w:ascii="Times New Roman" w:hAnsi="Times New Roman" w:cs="Times New Roman"/>
          <w:spacing w:val="2"/>
          <w:sz w:val="28"/>
          <w:szCs w:val="28"/>
        </w:rPr>
        <w:t xml:space="preserve"> построенные на изученном </w:t>
      </w:r>
      <w:r w:rsidRPr="005C49A7">
        <w:rPr>
          <w:rFonts w:ascii="Times New Roman" w:hAnsi="Times New Roman" w:cs="Times New Roman"/>
          <w:sz w:val="28"/>
          <w:szCs w:val="28"/>
        </w:rPr>
        <w:t>языковом материале; находить необходимую информацию (имена персонажей, где происходит действие и</w:t>
      </w:r>
      <w:r w:rsidRPr="005C49A7">
        <w:rPr>
          <w:rFonts w:ascii="Cambria Math" w:hAnsi="Cambria Math" w:cs="Times New Roman"/>
          <w:sz w:val="28"/>
          <w:szCs w:val="28"/>
        </w:rPr>
        <w:t> </w:t>
      </w:r>
      <w:r w:rsidRPr="005C49A7">
        <w:rPr>
          <w:rFonts w:ascii="Times New Roman" w:hAnsi="Times New Roman" w:cs="Times New Roman"/>
          <w:sz w:val="28"/>
          <w:szCs w:val="28"/>
        </w:rPr>
        <w:t>т.</w:t>
      </w:r>
      <w:r w:rsidRPr="005C49A7">
        <w:rPr>
          <w:rFonts w:ascii="Cambria Math" w:hAnsi="Cambria Math" w:cs="Times New Roman"/>
          <w:sz w:val="28"/>
          <w:szCs w:val="28"/>
        </w:rPr>
        <w:t> </w:t>
      </w:r>
      <w:r w:rsidRPr="005C49A7">
        <w:rPr>
          <w:rFonts w:ascii="Times New Roman" w:hAnsi="Times New Roman" w:cs="Times New Roman"/>
          <w:sz w:val="28"/>
          <w:szCs w:val="28"/>
        </w:rPr>
        <w:t>д.).</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В русле письма</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Знать и уметь писать буквы английского алфавита.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Владеть:</w:t>
      </w:r>
    </w:p>
    <w:p w:rsidR="001602EA" w:rsidRPr="005C49A7" w:rsidRDefault="001602EA" w:rsidP="001602EA">
      <w:pPr>
        <w:pStyle w:val="af0"/>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умением выписывать из текста слова, словосочетания и предложения.</w:t>
      </w:r>
    </w:p>
    <w:p w:rsidR="001602EA" w:rsidRPr="005C49A7" w:rsidRDefault="001602EA" w:rsidP="001602EA">
      <w:pPr>
        <w:pStyle w:val="af2"/>
        <w:spacing w:before="0"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Языковые средства и навыки пользования ими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i/>
          <w:iCs/>
          <w:sz w:val="28"/>
          <w:szCs w:val="28"/>
        </w:rPr>
        <w:t>Английский язык</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Графика, каллиграфия, орфография. </w:t>
      </w:r>
      <w:r w:rsidRPr="005C49A7">
        <w:rPr>
          <w:rFonts w:ascii="Times New Roman" w:hAnsi="Times New Roman" w:cs="Times New Roman"/>
          <w:bCs/>
          <w:sz w:val="28"/>
          <w:szCs w:val="28"/>
        </w:rPr>
        <w:t>Б</w:t>
      </w:r>
      <w:r w:rsidRPr="005C49A7">
        <w:rPr>
          <w:rFonts w:ascii="Times New Roman" w:hAnsi="Times New Roman" w:cs="Times New Roman"/>
          <w:sz w:val="28"/>
          <w:szCs w:val="28"/>
        </w:rPr>
        <w:t xml:space="preserve">уквы английского алфавита. Основные буквосочетания. Звуко­буквенные </w:t>
      </w:r>
      <w:r w:rsidRPr="005C49A7">
        <w:rPr>
          <w:rFonts w:ascii="Times New Roman" w:hAnsi="Times New Roman" w:cs="Times New Roman"/>
          <w:spacing w:val="2"/>
          <w:sz w:val="28"/>
          <w:szCs w:val="28"/>
        </w:rPr>
        <w:t xml:space="preserve">соответствия. Апостроф.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Фонетическая сторона речи. </w:t>
      </w:r>
      <w:r w:rsidRPr="005C49A7">
        <w:rPr>
          <w:rFonts w:ascii="Times New Roman" w:hAnsi="Times New Roman" w:cs="Times New Roman"/>
          <w:bCs/>
          <w:sz w:val="28"/>
          <w:szCs w:val="28"/>
        </w:rPr>
        <w:t>П</w:t>
      </w:r>
      <w:r w:rsidRPr="005C49A7">
        <w:rPr>
          <w:rFonts w:ascii="Times New Roman" w:hAnsi="Times New Roman" w:cs="Times New Roman"/>
          <w:sz w:val="28"/>
          <w:szCs w:val="28"/>
        </w:rPr>
        <w:t>роизношение и различение на слух звуков и звукосочетаний англий</w:t>
      </w:r>
      <w:r w:rsidRPr="005C49A7">
        <w:rPr>
          <w:rFonts w:ascii="Times New Roman" w:hAnsi="Times New Roman" w:cs="Times New Roman"/>
          <w:spacing w:val="2"/>
          <w:sz w:val="28"/>
          <w:szCs w:val="28"/>
        </w:rPr>
        <w:t xml:space="preserve">ского языка. Соблюдение норм произношения: долгота и </w:t>
      </w:r>
      <w:r w:rsidRPr="005C49A7">
        <w:rPr>
          <w:rFonts w:ascii="Times New Roman" w:hAnsi="Times New Roman" w:cs="Times New Roman"/>
          <w:sz w:val="28"/>
          <w:szCs w:val="28"/>
        </w:rPr>
        <w:t xml:space="preserve">краткость гласных, отсутствие оглушения звонких согласных </w:t>
      </w:r>
      <w:r w:rsidRPr="005C49A7">
        <w:rPr>
          <w:rFonts w:ascii="Times New Roman" w:hAnsi="Times New Roman" w:cs="Times New Roman"/>
          <w:spacing w:val="2"/>
          <w:sz w:val="28"/>
          <w:szCs w:val="28"/>
        </w:rPr>
        <w:t xml:space="preserve">в конце слога или слова, отсутствие смягчения согласных перед гласными. Дифтонги. </w:t>
      </w:r>
      <w:r w:rsidRPr="005C49A7">
        <w:rPr>
          <w:rFonts w:ascii="Times New Roman" w:hAnsi="Times New Roman" w:cs="Times New Roman"/>
          <w:iCs/>
          <w:spacing w:val="2"/>
          <w:sz w:val="28"/>
          <w:szCs w:val="28"/>
        </w:rPr>
        <w:t>Связующее «r» (there is/there are).</w:t>
      </w:r>
      <w:r w:rsidRPr="005C49A7">
        <w:rPr>
          <w:rFonts w:ascii="Times New Roman" w:hAnsi="Times New Roman" w:cs="Times New Roman"/>
          <w:i/>
          <w:iCs/>
          <w:spacing w:val="2"/>
          <w:sz w:val="28"/>
          <w:szCs w:val="28"/>
        </w:rPr>
        <w:t xml:space="preserve"> </w:t>
      </w:r>
      <w:r w:rsidRPr="005C49A7">
        <w:rPr>
          <w:rFonts w:ascii="Times New Roman" w:hAnsi="Times New Roman" w:cs="Times New Roman"/>
          <w:spacing w:val="2"/>
          <w:sz w:val="28"/>
          <w:szCs w:val="28"/>
        </w:rPr>
        <w:t>Ударение в слове, фразе.</w:t>
      </w:r>
      <w:r w:rsidRPr="005C49A7">
        <w:rPr>
          <w:rFonts w:ascii="Times New Roman" w:hAnsi="Times New Roman" w:cs="Times New Roman"/>
          <w:i/>
          <w:iCs/>
          <w:spacing w:val="2"/>
          <w:sz w:val="28"/>
          <w:szCs w:val="28"/>
        </w:rPr>
        <w:t xml:space="preserve"> </w:t>
      </w:r>
      <w:r w:rsidRPr="005C49A7">
        <w:rPr>
          <w:rFonts w:ascii="Times New Roman" w:hAnsi="Times New Roman" w:cs="Times New Roman"/>
          <w:iCs/>
          <w:spacing w:val="2"/>
          <w:sz w:val="28"/>
          <w:szCs w:val="28"/>
        </w:rPr>
        <w:t>Отсутствие ударения на служебных словах (артиклях, союзах, предлогах).</w:t>
      </w:r>
      <w:r w:rsidRPr="005C49A7">
        <w:rPr>
          <w:rFonts w:ascii="Times New Roman" w:hAnsi="Times New Roman" w:cs="Times New Roman"/>
          <w:i/>
          <w:iCs/>
          <w:spacing w:val="2"/>
          <w:sz w:val="28"/>
          <w:szCs w:val="28"/>
        </w:rPr>
        <w:t xml:space="preserve"> </w:t>
      </w:r>
      <w:r w:rsidRPr="005C49A7">
        <w:rPr>
          <w:rFonts w:ascii="Times New Roman" w:hAnsi="Times New Roman" w:cs="Times New Roman"/>
          <w:iCs/>
          <w:spacing w:val="2"/>
          <w:sz w:val="28"/>
          <w:szCs w:val="28"/>
        </w:rPr>
        <w:t>Членение предложений на смысловые группы.</w:t>
      </w:r>
      <w:r w:rsidRPr="005C49A7">
        <w:rPr>
          <w:rFonts w:ascii="Times New Roman" w:hAnsi="Times New Roman" w:cs="Times New Roman"/>
          <w:spacing w:val="2"/>
          <w:sz w:val="28"/>
          <w:szCs w:val="28"/>
        </w:rPr>
        <w:t xml:space="preserve"> Ритмико­интонационные особенности повествовательного, побудительного </w:t>
      </w:r>
      <w:r w:rsidRPr="005C49A7">
        <w:rPr>
          <w:rFonts w:ascii="Times New Roman" w:hAnsi="Times New Roman" w:cs="Times New Roman"/>
          <w:sz w:val="28"/>
          <w:szCs w:val="28"/>
        </w:rPr>
        <w:t>и вопросительного (общий и специальный вопрос) предложе</w:t>
      </w:r>
      <w:r w:rsidRPr="005C49A7">
        <w:rPr>
          <w:rFonts w:ascii="Times New Roman" w:hAnsi="Times New Roman" w:cs="Times New Roman"/>
          <w:spacing w:val="2"/>
          <w:sz w:val="28"/>
          <w:szCs w:val="28"/>
        </w:rPr>
        <w:t xml:space="preserve">ний. </w:t>
      </w:r>
      <w:r w:rsidRPr="005C49A7">
        <w:rPr>
          <w:rFonts w:ascii="Times New Roman" w:hAnsi="Times New Roman" w:cs="Times New Roman"/>
          <w:iCs/>
          <w:spacing w:val="2"/>
          <w:sz w:val="28"/>
          <w:szCs w:val="28"/>
        </w:rPr>
        <w:t xml:space="preserve">Интонация перечисления. </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Лексическая сторона речи. </w:t>
      </w:r>
      <w:r w:rsidRPr="005C49A7">
        <w:rPr>
          <w:rFonts w:ascii="Times New Roman" w:hAnsi="Times New Roman" w:cs="Times New Roman"/>
          <w:spacing w:val="-2"/>
          <w:sz w:val="28"/>
          <w:szCs w:val="28"/>
        </w:rPr>
        <w:t>Лексические единицы, обслу</w:t>
      </w:r>
      <w:r w:rsidRPr="005C49A7">
        <w:rPr>
          <w:rFonts w:ascii="Times New Roman" w:hAnsi="Times New Roman" w:cs="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5C49A7">
        <w:rPr>
          <w:rFonts w:ascii="Times New Roman" w:hAnsi="Times New Roman" w:cs="Times New Roman"/>
          <w:spacing w:val="2"/>
          <w:sz w:val="28"/>
          <w:szCs w:val="28"/>
        </w:rPr>
        <w:t xml:space="preserve">устойчивые словосочетания, оценочная лексика и речевые </w:t>
      </w:r>
      <w:r w:rsidRPr="005C49A7">
        <w:rPr>
          <w:rFonts w:ascii="Times New Roman" w:hAnsi="Times New Roman" w:cs="Times New Roman"/>
          <w:sz w:val="28"/>
          <w:szCs w:val="28"/>
        </w:rPr>
        <w:t xml:space="preserve">клише как элементы речевого этикета, отражающие культуру англоговорящих стран. Интернациональные слова (например, </w:t>
      </w:r>
      <w:r w:rsidRPr="005C49A7">
        <w:rPr>
          <w:rFonts w:ascii="Times New Roman" w:hAnsi="Times New Roman" w:cs="Times New Roman"/>
          <w:spacing w:val="2"/>
          <w:sz w:val="28"/>
          <w:szCs w:val="28"/>
        </w:rPr>
        <w:t xml:space="preserve">doctor, film).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Грамматическая сторона речи. </w:t>
      </w:r>
      <w:r w:rsidRPr="005C49A7">
        <w:rPr>
          <w:rFonts w:ascii="Times New Roman" w:hAnsi="Times New Roman" w:cs="Times New Roman"/>
          <w:sz w:val="28"/>
          <w:szCs w:val="28"/>
        </w:rPr>
        <w:t xml:space="preserve">Основные коммуникативные типы предложений: повествовательное, вопросительное, </w:t>
      </w:r>
      <w:r w:rsidRPr="005C49A7">
        <w:rPr>
          <w:rFonts w:ascii="Times New Roman" w:hAnsi="Times New Roman" w:cs="Times New Roman"/>
          <w:spacing w:val="2"/>
          <w:sz w:val="28"/>
          <w:szCs w:val="28"/>
        </w:rPr>
        <w:t xml:space="preserve">побудительное. Общий и специальный вопросы. Вопросительные слова: what, who, when, where, why, how. Порядок </w:t>
      </w:r>
      <w:r w:rsidRPr="005C49A7">
        <w:rPr>
          <w:rFonts w:ascii="Times New Roman" w:hAnsi="Times New Roman" w:cs="Times New Roman"/>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5C49A7">
        <w:rPr>
          <w:rFonts w:ascii="Times New Roman" w:hAnsi="Times New Roman" w:cs="Times New Roman"/>
          <w:iCs/>
          <w:sz w:val="28"/>
          <w:szCs w:val="28"/>
        </w:rPr>
        <w:t>Безличные предложения в настоящем времени (It is cold. It’s five o</w:t>
      </w:r>
      <w:r w:rsidRPr="005C49A7">
        <w:rPr>
          <w:rFonts w:ascii="Times New Roman" w:hAnsi="Times New Roman" w:cs="Times New Roman"/>
          <w:sz w:val="28"/>
          <w:szCs w:val="28"/>
        </w:rPr>
        <w:t>’</w:t>
      </w:r>
      <w:r w:rsidRPr="005C49A7">
        <w:rPr>
          <w:rFonts w:ascii="Times New Roman" w:hAnsi="Times New Roman" w:cs="Times New Roman"/>
          <w:iCs/>
          <w:sz w:val="28"/>
          <w:szCs w:val="28"/>
        </w:rPr>
        <w:t>clock.)</w:t>
      </w:r>
      <w:r w:rsidRPr="005C49A7">
        <w:rPr>
          <w:rFonts w:ascii="Times New Roman" w:hAnsi="Times New Roman" w:cs="Times New Roman"/>
          <w:i/>
          <w:iCs/>
          <w:sz w:val="28"/>
          <w:szCs w:val="28"/>
        </w:rPr>
        <w:t>.</w:t>
      </w:r>
      <w:r w:rsidRPr="005C49A7">
        <w:rPr>
          <w:rFonts w:ascii="Times New Roman" w:hAnsi="Times New Roman" w:cs="Times New Roman"/>
          <w:sz w:val="28"/>
          <w:szCs w:val="28"/>
        </w:rPr>
        <w:t xml:space="preserve"> Предложения с оборотом there is/there are. Простые распространённые предложения. Предложения </w:t>
      </w:r>
      <w:r w:rsidRPr="005C49A7">
        <w:rPr>
          <w:rFonts w:ascii="Times New Roman" w:hAnsi="Times New Roman" w:cs="Times New Roman"/>
          <w:spacing w:val="2"/>
          <w:sz w:val="28"/>
          <w:szCs w:val="28"/>
        </w:rPr>
        <w:t xml:space="preserve">с однородными членами.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Глагольные конструкции I’d like to… Существительные в единственном и множественном числе (образованные по </w:t>
      </w:r>
      <w:r w:rsidRPr="005C49A7">
        <w:rPr>
          <w:rFonts w:ascii="Times New Roman" w:hAnsi="Times New Roman" w:cs="Times New Roman"/>
          <w:sz w:val="28"/>
          <w:szCs w:val="28"/>
        </w:rPr>
        <w:t xml:space="preserve">правилу и исключения), существительные с неопределённым, определённым и нулевым артиклем. </w:t>
      </w:r>
    </w:p>
    <w:p w:rsidR="001602EA" w:rsidRPr="005C49A7" w:rsidRDefault="001602EA" w:rsidP="001602EA">
      <w:pPr>
        <w:pStyle w:val="a9"/>
        <w:spacing w:line="360" w:lineRule="auto"/>
        <w:ind w:firstLine="709"/>
        <w:rPr>
          <w:rFonts w:ascii="Times New Roman" w:hAnsi="Times New Roman" w:cs="Times New Roman"/>
          <w:iCs/>
          <w:sz w:val="28"/>
          <w:szCs w:val="28"/>
        </w:rPr>
      </w:pPr>
      <w:r w:rsidRPr="005C49A7">
        <w:rPr>
          <w:rFonts w:ascii="Times New Roman" w:hAnsi="Times New Roman" w:cs="Times New Roman"/>
          <w:sz w:val="28"/>
          <w:szCs w:val="28"/>
        </w:rPr>
        <w:t xml:space="preserve">Местоимения: личные (в именительном и объектном падежах), притяжательные, вопросительные, указательные (this/these, that/those), </w:t>
      </w:r>
      <w:r w:rsidRPr="005C49A7">
        <w:rPr>
          <w:rFonts w:ascii="Times New Roman" w:hAnsi="Times New Roman" w:cs="Times New Roman"/>
          <w:iCs/>
          <w:sz w:val="28"/>
          <w:szCs w:val="28"/>
        </w:rPr>
        <w:t>неопределённые (some, any — некоторые случаи употребления).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Cs/>
          <w:spacing w:val="2"/>
          <w:sz w:val="28"/>
          <w:szCs w:val="28"/>
        </w:rPr>
        <w:t>Наречия</w:t>
      </w:r>
      <w:r w:rsidRPr="005C49A7">
        <w:rPr>
          <w:rFonts w:ascii="Times New Roman" w:hAnsi="Times New Roman" w:cs="Times New Roman"/>
          <w:iCs/>
          <w:spacing w:val="2"/>
          <w:sz w:val="28"/>
          <w:szCs w:val="28"/>
          <w:lang w:val="en-US"/>
        </w:rPr>
        <w:t xml:space="preserve"> </w:t>
      </w:r>
      <w:r w:rsidRPr="005C49A7">
        <w:rPr>
          <w:rFonts w:ascii="Times New Roman" w:hAnsi="Times New Roman" w:cs="Times New Roman"/>
          <w:iCs/>
          <w:spacing w:val="2"/>
          <w:sz w:val="28"/>
          <w:szCs w:val="28"/>
        </w:rPr>
        <w:t>времени</w:t>
      </w:r>
      <w:r w:rsidRPr="005C49A7">
        <w:rPr>
          <w:rFonts w:ascii="Times New Roman" w:hAnsi="Times New Roman" w:cs="Times New Roman"/>
          <w:iCs/>
          <w:spacing w:val="2"/>
          <w:sz w:val="28"/>
          <w:szCs w:val="28"/>
          <w:lang w:val="en-US"/>
        </w:rPr>
        <w:t xml:space="preserve"> (yesterday, tomorrow, never, usually, </w:t>
      </w:r>
      <w:r w:rsidRPr="005C49A7">
        <w:rPr>
          <w:rFonts w:ascii="Times New Roman" w:hAnsi="Times New Roman" w:cs="Times New Roman"/>
          <w:iCs/>
          <w:sz w:val="28"/>
          <w:szCs w:val="28"/>
          <w:lang w:val="en-US"/>
        </w:rPr>
        <w:t xml:space="preserve">often, sometimes). </w:t>
      </w:r>
      <w:r w:rsidRPr="005C49A7">
        <w:rPr>
          <w:rFonts w:ascii="Times New Roman" w:hAnsi="Times New Roman" w:cs="Times New Roman"/>
          <w:iCs/>
          <w:sz w:val="28"/>
          <w:szCs w:val="28"/>
        </w:rPr>
        <w:t>Наречия степени (much, little, very).</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Количественные числительные (до 100), порядковые числительные (до 10).</w:t>
      </w:r>
    </w:p>
    <w:p w:rsidR="001602EA" w:rsidRPr="005C49A7" w:rsidRDefault="001602EA" w:rsidP="001602EA">
      <w:pPr>
        <w:pStyle w:val="a9"/>
        <w:spacing w:line="360" w:lineRule="auto"/>
        <w:ind w:firstLine="709"/>
        <w:rPr>
          <w:rFonts w:ascii="Times New Roman" w:hAnsi="Times New Roman" w:cs="Times New Roman"/>
          <w:b/>
          <w:bCs/>
          <w:i/>
          <w:iCs/>
          <w:sz w:val="28"/>
          <w:szCs w:val="28"/>
          <w:lang w:val="en-US"/>
        </w:rPr>
      </w:pPr>
      <w:r w:rsidRPr="005C49A7">
        <w:rPr>
          <w:rFonts w:ascii="Times New Roman" w:hAnsi="Times New Roman" w:cs="Times New Roman"/>
          <w:spacing w:val="2"/>
          <w:sz w:val="28"/>
          <w:szCs w:val="28"/>
        </w:rPr>
        <w:t>Наиболее</w:t>
      </w:r>
      <w:r w:rsidRPr="005C49A7">
        <w:rPr>
          <w:rFonts w:ascii="Times New Roman" w:hAnsi="Times New Roman" w:cs="Times New Roman"/>
          <w:spacing w:val="2"/>
          <w:sz w:val="28"/>
          <w:szCs w:val="28"/>
          <w:lang w:val="en-US"/>
        </w:rPr>
        <w:t xml:space="preserve"> </w:t>
      </w:r>
      <w:r w:rsidRPr="005C49A7">
        <w:rPr>
          <w:rFonts w:ascii="Times New Roman" w:hAnsi="Times New Roman" w:cs="Times New Roman"/>
          <w:spacing w:val="2"/>
          <w:sz w:val="28"/>
          <w:szCs w:val="28"/>
        </w:rPr>
        <w:t>употребительные</w:t>
      </w:r>
      <w:r w:rsidRPr="005C49A7">
        <w:rPr>
          <w:rFonts w:ascii="Times New Roman" w:hAnsi="Times New Roman" w:cs="Times New Roman"/>
          <w:spacing w:val="2"/>
          <w:sz w:val="28"/>
          <w:szCs w:val="28"/>
          <w:lang w:val="en-US"/>
        </w:rPr>
        <w:t xml:space="preserve"> </w:t>
      </w:r>
      <w:r w:rsidRPr="005C49A7">
        <w:rPr>
          <w:rFonts w:ascii="Times New Roman" w:hAnsi="Times New Roman" w:cs="Times New Roman"/>
          <w:spacing w:val="2"/>
          <w:sz w:val="28"/>
          <w:szCs w:val="28"/>
        </w:rPr>
        <w:t>предлоги</w:t>
      </w:r>
      <w:r w:rsidRPr="005C49A7">
        <w:rPr>
          <w:rFonts w:ascii="Times New Roman" w:hAnsi="Times New Roman" w:cs="Times New Roman"/>
          <w:spacing w:val="2"/>
          <w:sz w:val="28"/>
          <w:szCs w:val="28"/>
          <w:lang w:val="en-US"/>
        </w:rPr>
        <w:t xml:space="preserve">: in, on, at, into, to, </w:t>
      </w:r>
      <w:r w:rsidRPr="005C49A7">
        <w:rPr>
          <w:rFonts w:ascii="Times New Roman" w:hAnsi="Times New Roman" w:cs="Times New Roman"/>
          <w:sz w:val="28"/>
          <w:szCs w:val="28"/>
          <w:lang w:val="en-US"/>
        </w:rPr>
        <w:t>from, of, with.</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Социокультурная осведомлённость</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В процессе обучения иностранному языку в начальной школе обучающиеся знакомятся: с названиями стран из</w:t>
      </w:r>
      <w:r w:rsidRPr="005C49A7">
        <w:rPr>
          <w:rFonts w:ascii="Times New Roman" w:hAnsi="Times New Roman" w:cs="Times New Roman"/>
          <w:sz w:val="28"/>
          <w:szCs w:val="28"/>
        </w:rPr>
        <w:t xml:space="preserve">учаемого языка; с некоторыми литературными персонажами </w:t>
      </w:r>
      <w:r w:rsidRPr="005C49A7">
        <w:rPr>
          <w:rFonts w:ascii="Times New Roman" w:hAnsi="Times New Roman" w:cs="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5C49A7">
        <w:rPr>
          <w:rFonts w:ascii="Times New Roman" w:hAnsi="Times New Roman" w:cs="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4. Математика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Числа и величины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5C49A7">
        <w:rPr>
          <w:rFonts w:ascii="Times New Roman" w:hAnsi="Times New Roman" w:cs="Times New Roman"/>
          <w:spacing w:val="2"/>
          <w:sz w:val="28"/>
          <w:szCs w:val="28"/>
        </w:rPr>
        <w:t xml:space="preserve">ние и упорядочение однородных величин. Доля величины </w:t>
      </w:r>
      <w:r w:rsidRPr="005C49A7">
        <w:rPr>
          <w:rFonts w:ascii="Times New Roman" w:hAnsi="Times New Roman" w:cs="Times New Roman"/>
          <w:sz w:val="28"/>
          <w:szCs w:val="28"/>
        </w:rPr>
        <w:t>(половина, треть, четверть, десятая, сотая, тысячная).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Арифметические действия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Сложение, вычитание, умножение и деление. Названия </w:t>
      </w:r>
      <w:r w:rsidRPr="005C49A7">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5C49A7">
        <w:rPr>
          <w:rFonts w:ascii="Times New Roman" w:hAnsi="Times New Roman" w:cs="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5C49A7">
        <w:rPr>
          <w:rFonts w:ascii="Times New Roman" w:hAnsi="Times New Roman" w:cs="Times New Roman"/>
          <w:sz w:val="28"/>
          <w:szCs w:val="28"/>
        </w:rPr>
        <w:t>с остатком.</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5C49A7">
        <w:rPr>
          <w:rFonts w:ascii="Times New Roman" w:hAnsi="Times New Roman" w:cs="Times New Roman"/>
          <w:spacing w:val="2"/>
          <w:sz w:val="28"/>
          <w:szCs w:val="28"/>
        </w:rPr>
        <w:t>свойств арифметических действий в вычислениях (переста</w:t>
      </w:r>
      <w:r w:rsidRPr="005C49A7">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Способы проверки правильности вычислений (алгоритм, </w:t>
      </w:r>
      <w:r w:rsidRPr="005C49A7">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Работа с текстовыми задачами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Решение текстовых задач арифметическим способом. Зада</w:t>
      </w:r>
      <w:r w:rsidRPr="005C49A7">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5C49A7">
        <w:rPr>
          <w:rFonts w:ascii="Times New Roman" w:hAnsi="Times New Roman" w:cs="Times New Roman"/>
          <w:spacing w:val="2"/>
          <w:sz w:val="28"/>
          <w:szCs w:val="28"/>
        </w:rPr>
        <w:t>ющими процессы движения, работы, купли</w:t>
      </w:r>
      <w:r w:rsidRPr="005C49A7">
        <w:rPr>
          <w:rFonts w:ascii="Times New Roman" w:hAnsi="Times New Roman" w:cs="Times New Roman"/>
          <w:spacing w:val="2"/>
          <w:sz w:val="28"/>
          <w:szCs w:val="28"/>
        </w:rPr>
        <w:noBreakHyphen/>
        <w:t>продажи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w:t>
      </w:r>
      <w:r w:rsidRPr="005C49A7">
        <w:rPr>
          <w:rFonts w:ascii="Times New Roman" w:hAnsi="Times New Roman" w:cs="Times New Roman"/>
          <w:sz w:val="28"/>
          <w:szCs w:val="28"/>
        </w:rPr>
        <w:t>Скорость, время, путь; объём работы, время, производительность труда; количество товара, его цена и стоимость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w:t>
      </w:r>
      <w:r w:rsidRPr="005C49A7">
        <w:rPr>
          <w:rFonts w:ascii="Times New Roman" w:hAnsi="Times New Roman" w:cs="Times New Roman"/>
          <w:spacing w:val="2"/>
          <w:sz w:val="28"/>
          <w:szCs w:val="28"/>
        </w:rPr>
        <w:t xml:space="preserve">Планирование хода решения задачи. Представление текста </w:t>
      </w:r>
      <w:r w:rsidRPr="005C49A7">
        <w:rPr>
          <w:rFonts w:ascii="Times New Roman" w:hAnsi="Times New Roman" w:cs="Times New Roman"/>
          <w:sz w:val="28"/>
          <w:szCs w:val="28"/>
        </w:rPr>
        <w:t>задачи (схема, таблица, диаграмма и другие модели).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Задачи на нахождение доли целого и целого по его доле.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pacing w:val="2"/>
          <w:sz w:val="28"/>
          <w:szCs w:val="28"/>
        </w:rPr>
        <w:t>Пространственные отношения. Геометрические фи</w:t>
      </w:r>
      <w:r w:rsidRPr="005C49A7">
        <w:rPr>
          <w:rFonts w:ascii="Times New Roman" w:hAnsi="Times New Roman" w:cs="Times New Roman"/>
          <w:b/>
          <w:bCs/>
          <w:i/>
          <w:iCs/>
          <w:sz w:val="28"/>
          <w:szCs w:val="28"/>
        </w:rPr>
        <w:t>гуры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5C49A7">
        <w:rPr>
          <w:rFonts w:ascii="Times New Roman" w:hAnsi="Times New Roman" w:cs="Times New Roman"/>
          <w:sz w:val="28"/>
          <w:szCs w:val="28"/>
        </w:rPr>
        <w:t>геометрических фигур: точка, линия (кривая, прямая), отрезок, ломаная, угол, многоугольник, треугольник, прямоуголь</w:t>
      </w:r>
      <w:r w:rsidRPr="005C49A7">
        <w:rPr>
          <w:rFonts w:ascii="Times New Roman" w:hAnsi="Times New Roman" w:cs="Times New Roman"/>
          <w:spacing w:val="2"/>
          <w:sz w:val="28"/>
          <w:szCs w:val="28"/>
        </w:rPr>
        <w:t xml:space="preserve">ник, квадрат, окружность, круг. Использование чертёжных инструментов для </w:t>
      </w:r>
      <w:r w:rsidRPr="005C49A7">
        <w:rPr>
          <w:rFonts w:ascii="Times New Roman" w:hAnsi="Times New Roman" w:cs="Times New Roman"/>
          <w:spacing w:val="2"/>
          <w:sz w:val="28"/>
          <w:szCs w:val="28"/>
        </w:rPr>
        <w:lastRenderedPageBreak/>
        <w:t xml:space="preserve">выполнения построений. Геометрические формы в окружающем мире. Распознавание и называние: </w:t>
      </w:r>
      <w:r w:rsidRPr="005C49A7">
        <w:rPr>
          <w:rFonts w:ascii="Times New Roman" w:hAnsi="Times New Roman" w:cs="Times New Roman"/>
          <w:sz w:val="28"/>
          <w:szCs w:val="28"/>
        </w:rPr>
        <w:t>куб, шар, параллелепипед, пирамида, цилиндр, конус.</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Геометрические величины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Геометрические величины и их измерение. Измерение </w:t>
      </w:r>
      <w:r w:rsidRPr="005C49A7">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Площадь геометрической фигуры. Единицы площади (см</w:t>
      </w:r>
      <w:r w:rsidRPr="005C49A7">
        <w:rPr>
          <w:rFonts w:ascii="Times New Roman" w:hAnsi="Times New Roman" w:cs="Times New Roman"/>
          <w:sz w:val="28"/>
          <w:szCs w:val="28"/>
          <w:vertAlign w:val="superscript"/>
        </w:rPr>
        <w:t>2</w:t>
      </w: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дм</w:t>
      </w:r>
      <w:r w:rsidRPr="005C49A7">
        <w:rPr>
          <w:rFonts w:ascii="Times New Roman" w:hAnsi="Times New Roman" w:cs="Times New Roman"/>
          <w:spacing w:val="2"/>
          <w:sz w:val="28"/>
          <w:szCs w:val="28"/>
          <w:vertAlign w:val="superscript"/>
        </w:rPr>
        <w:t>2</w:t>
      </w:r>
      <w:r w:rsidRPr="005C49A7">
        <w:rPr>
          <w:rFonts w:ascii="Times New Roman" w:hAnsi="Times New Roman" w:cs="Times New Roman"/>
          <w:spacing w:val="2"/>
          <w:sz w:val="28"/>
          <w:szCs w:val="28"/>
        </w:rPr>
        <w:t>, м</w:t>
      </w:r>
      <w:r w:rsidRPr="005C49A7">
        <w:rPr>
          <w:rFonts w:ascii="Times New Roman" w:hAnsi="Times New Roman" w:cs="Times New Roman"/>
          <w:spacing w:val="2"/>
          <w:sz w:val="28"/>
          <w:szCs w:val="28"/>
          <w:vertAlign w:val="superscript"/>
        </w:rPr>
        <w:t>2</w:t>
      </w:r>
      <w:r w:rsidRPr="005C49A7">
        <w:rPr>
          <w:rFonts w:ascii="Times New Roman" w:hAnsi="Times New Roman" w:cs="Times New Roman"/>
          <w:spacing w:val="2"/>
          <w:sz w:val="28"/>
          <w:szCs w:val="28"/>
        </w:rPr>
        <w:t>). Точное и приближённое измерение площади гео</w:t>
      </w:r>
      <w:r w:rsidRPr="005C49A7">
        <w:rPr>
          <w:rFonts w:ascii="Times New Roman" w:hAnsi="Times New Roman" w:cs="Times New Roman"/>
          <w:sz w:val="28"/>
          <w:szCs w:val="28"/>
        </w:rPr>
        <w:t>метрической фигуры. Вычисление площади прямоугольника.</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Работа с информацией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Сбор и представление информации, связанной со счётом </w:t>
      </w:r>
      <w:r w:rsidRPr="005C49A7">
        <w:rPr>
          <w:rFonts w:ascii="Times New Roman" w:hAnsi="Times New Roman" w:cs="Times New Roman"/>
          <w:spacing w:val="2"/>
          <w:sz w:val="28"/>
          <w:szCs w:val="28"/>
        </w:rPr>
        <w:t xml:space="preserve">(пересчётом), измерением величин; фиксирование, анализ </w:t>
      </w:r>
      <w:r w:rsidRPr="005C49A7">
        <w:rPr>
          <w:rFonts w:ascii="Times New Roman" w:hAnsi="Times New Roman" w:cs="Times New Roman"/>
          <w:sz w:val="28"/>
          <w:szCs w:val="28"/>
        </w:rPr>
        <w:t>полученной информации.</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Составление конечной последовательности (цепочки) пред</w:t>
      </w:r>
      <w:r w:rsidRPr="005C49A7">
        <w:rPr>
          <w:rFonts w:ascii="Times New Roman" w:hAnsi="Times New Roman" w:cs="Times New Roman"/>
          <w:spacing w:val="2"/>
          <w:sz w:val="28"/>
          <w:szCs w:val="28"/>
        </w:rPr>
        <w:t>метов, чисел, геометрических фигур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по правилу. </w:t>
      </w:r>
      <w:r w:rsidRPr="005C49A7">
        <w:rPr>
          <w:rFonts w:ascii="Times New Roman" w:hAnsi="Times New Roman" w:cs="Times New Roman"/>
          <w:sz w:val="28"/>
          <w:szCs w:val="28"/>
        </w:rPr>
        <w:t>Составление, запись и выполнение простого алгоритма, плана поиска информации.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Чтение и заполнение таблицы. Интерпретация данных </w:t>
      </w:r>
      <w:r w:rsidRPr="005C49A7">
        <w:rPr>
          <w:rFonts w:ascii="Times New Roman" w:hAnsi="Times New Roman" w:cs="Times New Roman"/>
          <w:sz w:val="28"/>
          <w:szCs w:val="28"/>
        </w:rPr>
        <w:t>таблицы. Чтение столбчатой диаграммы. Создание простейшей информационной модели (схема, таблица, цепочка).</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5. Окружающий мир (Человек, природа, общество)</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Человек и природа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Природа — это то, что нас окружает, но не создано челове</w:t>
      </w:r>
      <w:r w:rsidRPr="005C49A7">
        <w:rPr>
          <w:rFonts w:ascii="Times New Roman" w:hAnsi="Times New Roman" w:cs="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5C49A7">
        <w:rPr>
          <w:rFonts w:ascii="Times New Roman" w:hAnsi="Times New Roman" w:cs="Times New Roman"/>
          <w:sz w:val="28"/>
          <w:szCs w:val="28"/>
        </w:rPr>
        <w:t> </w:t>
      </w:r>
      <w:r w:rsidRPr="005C49A7">
        <w:rPr>
          <w:rFonts w:ascii="Times New Roman" w:hAnsi="Times New Roman" w:cs="Times New Roman"/>
          <w:sz w:val="28"/>
          <w:szCs w:val="28"/>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lastRenderedPageBreak/>
        <w:t xml:space="preserve">Вещество — то, из чего состоят все природные объекты </w:t>
      </w:r>
      <w:r w:rsidRPr="005C49A7">
        <w:rPr>
          <w:rFonts w:ascii="Times New Roman" w:hAnsi="Times New Roman" w:cs="Times New Roman"/>
          <w:spacing w:val="2"/>
          <w:sz w:val="28"/>
          <w:szCs w:val="28"/>
        </w:rPr>
        <w:t xml:space="preserve">и предметы. Разнообразие веществ в окружающем мире. </w:t>
      </w:r>
      <w:r w:rsidRPr="005C49A7">
        <w:rPr>
          <w:rFonts w:ascii="Times New Roman" w:hAnsi="Times New Roman" w:cs="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Звёзды и планеты. </w:t>
      </w:r>
      <w:r w:rsidRPr="005C49A7">
        <w:rPr>
          <w:rFonts w:ascii="Times New Roman" w:hAnsi="Times New Roman" w:cs="Times New Roman"/>
          <w:iCs/>
          <w:spacing w:val="2"/>
          <w:sz w:val="28"/>
          <w:szCs w:val="28"/>
        </w:rPr>
        <w:t>Солнце</w:t>
      </w:r>
      <w:r w:rsidRPr="005C49A7">
        <w:rPr>
          <w:rFonts w:ascii="Times New Roman" w:hAnsi="Times New Roman" w:cs="Times New Roman"/>
          <w:spacing w:val="2"/>
          <w:sz w:val="28"/>
          <w:szCs w:val="28"/>
        </w:rPr>
        <w:t xml:space="preserve"> — </w:t>
      </w:r>
      <w:r w:rsidRPr="005C49A7">
        <w:rPr>
          <w:rFonts w:ascii="Times New Roman" w:hAnsi="Times New Roman" w:cs="Times New Roman"/>
          <w:iCs/>
          <w:spacing w:val="2"/>
          <w:sz w:val="28"/>
          <w:szCs w:val="28"/>
        </w:rPr>
        <w:t>ближайшая к нам звез</w:t>
      </w:r>
      <w:r w:rsidRPr="005C49A7">
        <w:rPr>
          <w:rFonts w:ascii="Times New Roman" w:hAnsi="Times New Roman" w:cs="Times New Roman"/>
          <w:iCs/>
          <w:sz w:val="28"/>
          <w:szCs w:val="28"/>
        </w:rPr>
        <w:t xml:space="preserve">да, источник света и тепла для всего живого на Земле. </w:t>
      </w:r>
      <w:r w:rsidRPr="005C49A7">
        <w:rPr>
          <w:rFonts w:ascii="Times New Roman" w:hAnsi="Times New Roman" w:cs="Times New Roman"/>
          <w:spacing w:val="2"/>
          <w:sz w:val="28"/>
          <w:szCs w:val="28"/>
        </w:rPr>
        <w:t>Земля — планета, общее представление о форме и размерах Земли. Глобус как модель Земли. Географическая кар</w:t>
      </w:r>
      <w:r w:rsidRPr="005C49A7">
        <w:rPr>
          <w:rFonts w:ascii="Times New Roman" w:hAnsi="Times New Roman" w:cs="Times New Roman"/>
          <w:sz w:val="28"/>
          <w:szCs w:val="28"/>
        </w:rPr>
        <w:t xml:space="preserve">та и план. Материки и океаны, их названия, расположение на глобусе и карте. </w:t>
      </w:r>
      <w:r w:rsidRPr="005C49A7">
        <w:rPr>
          <w:rFonts w:ascii="Times New Roman" w:hAnsi="Times New Roman" w:cs="Times New Roman"/>
          <w:iCs/>
          <w:sz w:val="28"/>
          <w:szCs w:val="28"/>
        </w:rPr>
        <w:t>Важнейшие природные объекты своей страны, района</w:t>
      </w:r>
      <w:r w:rsidRPr="005C49A7">
        <w:rPr>
          <w:rFonts w:ascii="Times New Roman" w:hAnsi="Times New Roman" w:cs="Times New Roman"/>
          <w:sz w:val="28"/>
          <w:szCs w:val="28"/>
        </w:rPr>
        <w:t>. Ориентирование на местности. Компас.</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Смена дня и ночи на Земле. Вращение Земли как при</w:t>
      </w:r>
      <w:r w:rsidRPr="005C49A7">
        <w:rPr>
          <w:rFonts w:ascii="Times New Roman" w:hAnsi="Times New Roman" w:cs="Times New Roman"/>
          <w:spacing w:val="2"/>
          <w:sz w:val="28"/>
          <w:szCs w:val="28"/>
        </w:rPr>
        <w:t xml:space="preserve">чина смены дня и ночи. Времена года, их особенности (на основе наблюдений). </w:t>
      </w:r>
      <w:r w:rsidRPr="005C49A7">
        <w:rPr>
          <w:rFonts w:ascii="Times New Roman" w:hAnsi="Times New Roman" w:cs="Times New Roman"/>
          <w:iCs/>
          <w:sz w:val="28"/>
          <w:szCs w:val="28"/>
        </w:rPr>
        <w:t>Обращение Земли вокруг Солнца как причина смены времён года</w:t>
      </w:r>
      <w:r w:rsidRPr="005C49A7">
        <w:rPr>
          <w:rFonts w:ascii="Times New Roman" w:hAnsi="Times New Roman" w:cs="Times New Roman"/>
          <w:sz w:val="28"/>
          <w:szCs w:val="28"/>
        </w:rPr>
        <w:t>. Смена времён года в родном крае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Погода, её составляющие (температура воздуха, облачность, </w:t>
      </w:r>
      <w:r w:rsidRPr="005C49A7">
        <w:rPr>
          <w:rFonts w:ascii="Times New Roman" w:hAnsi="Times New Roman" w:cs="Times New Roman"/>
          <w:sz w:val="28"/>
          <w:szCs w:val="28"/>
        </w:rPr>
        <w:t xml:space="preserve">осадки, ветер). Наблюдение за погодой своего края.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Водоёмы, их разнообразие (океан, море, река, озеро, </w:t>
      </w:r>
      <w:r w:rsidRPr="005C49A7">
        <w:rPr>
          <w:rFonts w:ascii="Times New Roman" w:hAnsi="Times New Roman" w:cs="Times New Roman"/>
          <w:sz w:val="28"/>
          <w:szCs w:val="28"/>
        </w:rPr>
        <w:t>пруд, болото); использование человеком. Водоёмы родного края (названия,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Вода. Свойства воды. Состояния воды, её распространение </w:t>
      </w:r>
      <w:r w:rsidRPr="005C49A7">
        <w:rPr>
          <w:rFonts w:ascii="Times New Roman" w:hAnsi="Times New Roman" w:cs="Times New Roman"/>
          <w:sz w:val="28"/>
          <w:szCs w:val="28"/>
        </w:rPr>
        <w:t>в природе, значение для живых организмов и хозяйственной жизни человека. Круговорот воды в природе. Охрана, бережное использование  воды.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Почва, её состав, значение для живой природы и для </w:t>
      </w:r>
      <w:r w:rsidRPr="005C49A7">
        <w:rPr>
          <w:rFonts w:ascii="Times New Roman" w:hAnsi="Times New Roman" w:cs="Times New Roman"/>
          <w:sz w:val="28"/>
          <w:szCs w:val="28"/>
        </w:rPr>
        <w:t>хозяйственной жизни человека. Охрана, бережное использование почв.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5C49A7">
        <w:rPr>
          <w:rFonts w:ascii="Times New Roman" w:hAnsi="Times New Roman" w:cs="Times New Roman"/>
          <w:spacing w:val="2"/>
          <w:sz w:val="28"/>
          <w:szCs w:val="28"/>
        </w:rPr>
        <w:t xml:space="preserve">ста растений, фиксация изменений. Деревья, кустарники, </w:t>
      </w:r>
      <w:r w:rsidRPr="005C49A7">
        <w:rPr>
          <w:rFonts w:ascii="Times New Roman" w:hAnsi="Times New Roman" w:cs="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Грибы: съедобные и ядовитые. Правила сбора грибов.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Животные, их разнообразие. Условия, необходимые для жизни животных (воздух, вода, тепло, пища). Насекомые,</w:t>
      </w:r>
      <w:r w:rsidRPr="005C49A7">
        <w:rPr>
          <w:rFonts w:ascii="Times New Roman" w:hAnsi="Times New Roman" w:cs="Times New Roman"/>
          <w:sz w:val="28"/>
          <w:szCs w:val="28"/>
        </w:rPr>
        <w:t xml:space="preserve"> рыбы, земноводные, пресмыкающиеся, птицы, звери, их отличия. Особенности питания разных животных. Раз</w:t>
      </w:r>
      <w:r w:rsidRPr="005C49A7">
        <w:rPr>
          <w:rFonts w:ascii="Times New Roman" w:hAnsi="Times New Roman" w:cs="Times New Roman"/>
          <w:spacing w:val="-2"/>
          <w:sz w:val="28"/>
          <w:szCs w:val="28"/>
        </w:rPr>
        <w:t xml:space="preserve">множение животных. Дикие </w:t>
      </w:r>
      <w:r w:rsidRPr="005C49A7">
        <w:rPr>
          <w:rFonts w:ascii="Times New Roman" w:hAnsi="Times New Roman" w:cs="Times New Roman"/>
          <w:sz w:val="28"/>
          <w:szCs w:val="28"/>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sz w:val="28"/>
          <w:szCs w:val="28"/>
        </w:rPr>
        <w:t>Лес, луг, водоём — единство живой и неживой природы (солнечный свет, воздух, вода, почва, растения, животные).</w:t>
      </w:r>
      <w:r w:rsidRPr="005C49A7">
        <w:rPr>
          <w:rFonts w:ascii="Times New Roman" w:hAnsi="Times New Roman" w:cs="Times New Roman"/>
          <w:spacing w:val="-2"/>
          <w:sz w:val="28"/>
          <w:szCs w:val="28"/>
        </w:rPr>
        <w:t xml:space="preserve"> </w:t>
      </w:r>
      <w:r w:rsidRPr="005C49A7">
        <w:rPr>
          <w:rFonts w:ascii="Times New Roman" w:hAnsi="Times New Roman" w:cs="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5C49A7">
        <w:rPr>
          <w:rFonts w:ascii="Times New Roman" w:hAnsi="Times New Roman" w:cs="Times New Roman"/>
          <w:iCs/>
          <w:sz w:val="28"/>
          <w:szCs w:val="28"/>
        </w:rPr>
        <w:t xml:space="preserve">ловека на природные сообщества. Природные сообщества </w:t>
      </w:r>
      <w:r w:rsidRPr="005C49A7">
        <w:rPr>
          <w:rFonts w:ascii="Times New Roman" w:hAnsi="Times New Roman" w:cs="Times New Roman"/>
          <w:iCs/>
          <w:spacing w:val="-2"/>
          <w:sz w:val="28"/>
          <w:szCs w:val="28"/>
        </w:rPr>
        <w:t>родного края (2—3</w:t>
      </w:r>
      <w:r w:rsidRPr="005C49A7">
        <w:rPr>
          <w:rFonts w:ascii="Times New Roman" w:hAnsi="Times New Roman" w:cs="Times New Roman"/>
          <w:spacing w:val="-2"/>
          <w:sz w:val="28"/>
          <w:szCs w:val="28"/>
        </w:rPr>
        <w:t> </w:t>
      </w:r>
      <w:r w:rsidRPr="005C49A7">
        <w:rPr>
          <w:rFonts w:ascii="Times New Roman" w:hAnsi="Times New Roman" w:cs="Times New Roman"/>
          <w:iCs/>
          <w:spacing w:val="-2"/>
          <w:sz w:val="28"/>
          <w:szCs w:val="28"/>
        </w:rPr>
        <w:t>примера на основе наблюдений)</w:t>
      </w:r>
      <w:r w:rsidRPr="005C49A7">
        <w:rPr>
          <w:rFonts w:ascii="Times New Roman" w:hAnsi="Times New Roman" w:cs="Times New Roman"/>
          <w:spacing w:val="-2"/>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Природные зоны России: общее представление, основные </w:t>
      </w:r>
      <w:r w:rsidRPr="005C49A7">
        <w:rPr>
          <w:rFonts w:ascii="Times New Roman" w:hAnsi="Times New Roman" w:cs="Times New Roman"/>
          <w:spacing w:val="2"/>
          <w:sz w:val="28"/>
          <w:szCs w:val="28"/>
        </w:rPr>
        <w:t xml:space="preserve">природные зоны (климат, растительный и животный мир, </w:t>
      </w:r>
      <w:r w:rsidRPr="005C49A7">
        <w:rPr>
          <w:rFonts w:ascii="Times New Roman" w:hAnsi="Times New Roman" w:cs="Times New Roman"/>
          <w:sz w:val="28"/>
          <w:szCs w:val="28"/>
        </w:rPr>
        <w:t>особенности труда и быта людей, влияние человека на природу изучаемых зон, охрана природы).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Человек — часть природы. Зависимость жизни человека </w:t>
      </w:r>
      <w:r w:rsidRPr="005C49A7">
        <w:rPr>
          <w:rFonts w:ascii="Times New Roman" w:hAnsi="Times New Roman" w:cs="Times New Roman"/>
          <w:sz w:val="28"/>
          <w:szCs w:val="28"/>
        </w:rPr>
        <w:t>от природы. Этическое и эстетическое значение приро</w:t>
      </w:r>
      <w:r w:rsidRPr="005C49A7">
        <w:rPr>
          <w:rFonts w:ascii="Times New Roman" w:hAnsi="Times New Roman" w:cs="Times New Roman"/>
          <w:spacing w:val="2"/>
          <w:sz w:val="28"/>
          <w:szCs w:val="28"/>
        </w:rPr>
        <w:t xml:space="preserve">ды в жизни человека. Освоение человеком законов жизни </w:t>
      </w:r>
      <w:r w:rsidRPr="005C49A7">
        <w:rPr>
          <w:rFonts w:ascii="Times New Roman" w:hAnsi="Times New Roman" w:cs="Times New Roman"/>
          <w:sz w:val="28"/>
          <w:szCs w:val="28"/>
        </w:rPr>
        <w:t>при</w:t>
      </w:r>
      <w:r w:rsidRPr="005C49A7">
        <w:rPr>
          <w:rFonts w:ascii="Times New Roman" w:hAnsi="Times New Roman" w:cs="Times New Roman"/>
          <w:spacing w:val="2"/>
          <w:sz w:val="28"/>
          <w:szCs w:val="28"/>
        </w:rPr>
        <w:t xml:space="preserve">роды посредством практической деятельности. </w:t>
      </w:r>
      <w:r w:rsidRPr="005C49A7">
        <w:rPr>
          <w:rFonts w:ascii="Times New Roman" w:hAnsi="Times New Roman" w:cs="Times New Roman"/>
          <w:spacing w:val="2"/>
          <w:sz w:val="28"/>
          <w:szCs w:val="28"/>
        </w:rPr>
        <w:lastRenderedPageBreak/>
        <w:t xml:space="preserve">Народный </w:t>
      </w:r>
      <w:r w:rsidRPr="005C49A7">
        <w:rPr>
          <w:rFonts w:ascii="Times New Roman" w:hAnsi="Times New Roman" w:cs="Times New Roman"/>
          <w:sz w:val="28"/>
          <w:szCs w:val="28"/>
        </w:rPr>
        <w:t>календарь (приметы, поговорки, пословицы), определяющий сезонный труд людей.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Положительное и отрицательное влияние деятельности </w:t>
      </w:r>
      <w:r w:rsidRPr="005C49A7">
        <w:rPr>
          <w:rFonts w:ascii="Times New Roman" w:hAnsi="Times New Roman" w:cs="Times New Roman"/>
          <w:sz w:val="28"/>
          <w:szCs w:val="28"/>
        </w:rPr>
        <w:t xml:space="preserve">человека на природу (в том числе на примере окружающей </w:t>
      </w:r>
      <w:r w:rsidRPr="005C49A7">
        <w:rPr>
          <w:rFonts w:ascii="Times New Roman" w:hAnsi="Times New Roman" w:cs="Times New Roman"/>
          <w:spacing w:val="-2"/>
          <w:sz w:val="28"/>
          <w:szCs w:val="28"/>
        </w:rPr>
        <w:t xml:space="preserve">местности). Правила поведения в природе. Охрана природных </w:t>
      </w:r>
      <w:r w:rsidRPr="005C49A7">
        <w:rPr>
          <w:rFonts w:ascii="Times New Roman" w:hAnsi="Times New Roman" w:cs="Times New Roman"/>
          <w:sz w:val="28"/>
          <w:szCs w:val="28"/>
        </w:rPr>
        <w:t>богатств: воды, воздуха, полезных ископаемых, растительно</w:t>
      </w:r>
      <w:r w:rsidRPr="005C49A7">
        <w:rPr>
          <w:rFonts w:ascii="Times New Roman" w:hAnsi="Times New Roman" w:cs="Times New Roman"/>
          <w:spacing w:val="2"/>
          <w:sz w:val="28"/>
          <w:szCs w:val="28"/>
        </w:rPr>
        <w:t xml:space="preserve">го и животного мира. Заповедники, национальные парки, </w:t>
      </w:r>
      <w:r w:rsidRPr="005C49A7">
        <w:rPr>
          <w:rFonts w:ascii="Times New Roman" w:hAnsi="Times New Roman" w:cs="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5C49A7">
        <w:rPr>
          <w:rFonts w:ascii="Times New Roman" w:hAnsi="Times New Roman" w:cs="Times New Roman"/>
          <w:spacing w:val="2"/>
          <w:sz w:val="28"/>
          <w:szCs w:val="28"/>
        </w:rPr>
        <w:t>органов (опорно­двигательная, пищеварительная, дыхатель</w:t>
      </w:r>
      <w:r w:rsidRPr="005C49A7">
        <w:rPr>
          <w:rFonts w:ascii="Times New Roman" w:hAnsi="Times New Roman" w:cs="Times New Roman"/>
          <w:sz w:val="28"/>
          <w:szCs w:val="28"/>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5C49A7">
        <w:rPr>
          <w:rFonts w:ascii="Times New Roman" w:hAnsi="Times New Roman" w:cs="Times New Roman"/>
          <w:spacing w:val="2"/>
          <w:sz w:val="28"/>
          <w:szCs w:val="28"/>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5C49A7">
        <w:rPr>
          <w:rFonts w:ascii="Times New Roman" w:hAnsi="Times New Roman" w:cs="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Человек и общество</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Общество - совокупность людей, которые объединены </w:t>
      </w:r>
      <w:r w:rsidRPr="005C49A7">
        <w:rPr>
          <w:rFonts w:ascii="Times New Roman" w:hAnsi="Times New Roman" w:cs="Times New Roman"/>
          <w:sz w:val="28"/>
          <w:szCs w:val="28"/>
        </w:rPr>
        <w:t>общей культурой и связаны друг с другом совместной дея</w:t>
      </w:r>
      <w:r w:rsidRPr="005C49A7">
        <w:rPr>
          <w:rFonts w:ascii="Times New Roman" w:hAnsi="Times New Roman" w:cs="Times New Roman"/>
          <w:spacing w:val="-4"/>
          <w:sz w:val="28"/>
          <w:szCs w:val="28"/>
        </w:rPr>
        <w:t>тельностью во имя общей цели. Духовно­нравственные и куль</w:t>
      </w:r>
      <w:r w:rsidRPr="005C49A7">
        <w:rPr>
          <w:rFonts w:ascii="Times New Roman" w:hAnsi="Times New Roman" w:cs="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Человек — член общества, создатель и носитель культуры. Могонациональность – особенность нашей страны. </w:t>
      </w:r>
      <w:r w:rsidRPr="005C49A7">
        <w:rPr>
          <w:rFonts w:ascii="Times New Roman" w:hAnsi="Times New Roman" w:cs="Times New Roman"/>
          <w:spacing w:val="2"/>
          <w:sz w:val="28"/>
          <w:szCs w:val="28"/>
        </w:rPr>
        <w:t xml:space="preserve">Общее представление о вкладе </w:t>
      </w:r>
      <w:r w:rsidRPr="005C49A7">
        <w:rPr>
          <w:rFonts w:ascii="Times New Roman" w:hAnsi="Times New Roman" w:cs="Times New Roman"/>
          <w:spacing w:val="-2"/>
          <w:sz w:val="28"/>
          <w:szCs w:val="28"/>
        </w:rPr>
        <w:t>разных народов</w:t>
      </w:r>
      <w:r w:rsidRPr="005C49A7">
        <w:rPr>
          <w:rFonts w:ascii="Times New Roman" w:hAnsi="Times New Roman" w:cs="Times New Roman"/>
          <w:spacing w:val="2"/>
          <w:sz w:val="28"/>
          <w:szCs w:val="28"/>
        </w:rPr>
        <w:t xml:space="preserve"> в многонациональную культуру нашей страны</w:t>
      </w:r>
      <w:r w:rsidRPr="005C49A7">
        <w:rPr>
          <w:rFonts w:ascii="Times New Roman" w:hAnsi="Times New Roman" w:cs="Times New Roman"/>
          <w:spacing w:val="-2"/>
          <w:sz w:val="28"/>
          <w:szCs w:val="28"/>
        </w:rPr>
        <w:t xml:space="preserve">. Ценность каждого народа для него самого и для всей страны. </w:t>
      </w:r>
      <w:r w:rsidRPr="005C49A7">
        <w:rPr>
          <w:rFonts w:ascii="Times New Roman" w:hAnsi="Times New Roman" w:cs="Times New Roman"/>
          <w:sz w:val="28"/>
          <w:szCs w:val="28"/>
        </w:rPr>
        <w:t xml:space="preserve">Взаимоотношения человека с другими людьми. Культура общения. Уважение к чужому мнению.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Семья — самое близкое окружение человека. Семейные </w:t>
      </w:r>
      <w:r w:rsidRPr="005C49A7">
        <w:rPr>
          <w:rFonts w:ascii="Times New Roman" w:hAnsi="Times New Roman" w:cs="Times New Roman"/>
          <w:sz w:val="28"/>
          <w:szCs w:val="28"/>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Младший школьник. Правила поведения в школе, на уроке. Обращение к учителю. </w:t>
      </w:r>
      <w:r w:rsidRPr="005C49A7">
        <w:rPr>
          <w:rFonts w:ascii="Times New Roman" w:hAnsi="Times New Roman" w:cs="Times New Roman"/>
          <w:spacing w:val="2"/>
          <w:sz w:val="28"/>
          <w:szCs w:val="28"/>
        </w:rPr>
        <w:t xml:space="preserve">Классный, школьный </w:t>
      </w:r>
      <w:r w:rsidRPr="005C49A7">
        <w:rPr>
          <w:rFonts w:ascii="Times New Roman" w:hAnsi="Times New Roman" w:cs="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Друзья, взаимоотношения между ними; ценность друж</w:t>
      </w:r>
      <w:r w:rsidRPr="005C49A7">
        <w:rPr>
          <w:rFonts w:ascii="Times New Roman" w:hAnsi="Times New Roman" w:cs="Times New Roman"/>
          <w:sz w:val="28"/>
          <w:szCs w:val="28"/>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1602EA" w:rsidRPr="005C49A7" w:rsidRDefault="001602EA" w:rsidP="001602EA">
      <w:pPr>
        <w:pStyle w:val="a9"/>
        <w:spacing w:line="360" w:lineRule="auto"/>
        <w:ind w:firstLine="709"/>
        <w:rPr>
          <w:rFonts w:ascii="Times New Roman" w:hAnsi="Times New Roman" w:cs="Times New Roman"/>
          <w:iCs/>
          <w:spacing w:val="-2"/>
          <w:sz w:val="28"/>
          <w:szCs w:val="28"/>
        </w:rPr>
      </w:pPr>
      <w:r w:rsidRPr="005C49A7">
        <w:rPr>
          <w:rFonts w:ascii="Times New Roman" w:hAnsi="Times New Roman" w:cs="Times New Roman"/>
          <w:iCs/>
          <w:spacing w:val="2"/>
          <w:sz w:val="28"/>
          <w:szCs w:val="28"/>
        </w:rPr>
        <w:t xml:space="preserve">Средства массовой информации: радио, телевидение, </w:t>
      </w:r>
      <w:r w:rsidRPr="005C49A7">
        <w:rPr>
          <w:rFonts w:ascii="Times New Roman" w:hAnsi="Times New Roman" w:cs="Times New Roman"/>
          <w:iCs/>
          <w:spacing w:val="-2"/>
          <w:sz w:val="28"/>
          <w:szCs w:val="28"/>
        </w:rPr>
        <w:t xml:space="preserve">пресса, Интернет.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Наша Родина — Россия, Российская Федерация. Ценност</w:t>
      </w:r>
      <w:r w:rsidRPr="005C49A7">
        <w:rPr>
          <w:rFonts w:ascii="Times New Roman" w:hAnsi="Times New Roman" w:cs="Times New Roman"/>
          <w:spacing w:val="2"/>
          <w:sz w:val="28"/>
          <w:szCs w:val="28"/>
        </w:rPr>
        <w:t xml:space="preserve">но­смысловое содержание понятий «Родина», «Отечество», </w:t>
      </w:r>
      <w:r w:rsidRPr="005C49A7">
        <w:rPr>
          <w:rFonts w:ascii="Times New Roman" w:hAnsi="Times New Roman" w:cs="Times New Roman"/>
          <w:sz w:val="28"/>
          <w:szCs w:val="28"/>
        </w:rPr>
        <w:t>«Отчизна». Государственная символика России: Государствен</w:t>
      </w:r>
      <w:r w:rsidRPr="005C49A7">
        <w:rPr>
          <w:rFonts w:ascii="Times New Roman" w:hAnsi="Times New Roman" w:cs="Times New Roman"/>
          <w:spacing w:val="2"/>
          <w:sz w:val="28"/>
          <w:szCs w:val="28"/>
        </w:rPr>
        <w:t>ный герб России, Государственный флаг России, Государ</w:t>
      </w:r>
      <w:r w:rsidRPr="005C49A7">
        <w:rPr>
          <w:rFonts w:ascii="Times New Roman" w:hAnsi="Times New Roman" w:cs="Times New Roman"/>
          <w:sz w:val="28"/>
          <w:szCs w:val="28"/>
        </w:rPr>
        <w:t>ственный гимн России; правила поведения при прослуши</w:t>
      </w:r>
      <w:r w:rsidRPr="005C49A7">
        <w:rPr>
          <w:rFonts w:ascii="Times New Roman" w:hAnsi="Times New Roman" w:cs="Times New Roman"/>
          <w:spacing w:val="2"/>
          <w:sz w:val="28"/>
          <w:szCs w:val="28"/>
        </w:rPr>
        <w:t xml:space="preserve">вании гимна. Конституция — Основной закон Российской </w:t>
      </w:r>
      <w:r w:rsidRPr="005C49A7">
        <w:rPr>
          <w:rFonts w:ascii="Times New Roman" w:hAnsi="Times New Roman" w:cs="Times New Roman"/>
          <w:sz w:val="28"/>
          <w:szCs w:val="28"/>
        </w:rPr>
        <w:t>Федерации. Права ребёнка.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Президент Российской Федерации — глава государства. </w:t>
      </w:r>
      <w:r w:rsidRPr="005C49A7">
        <w:rPr>
          <w:rFonts w:ascii="Times New Roman" w:hAnsi="Times New Roman" w:cs="Times New Roman"/>
          <w:sz w:val="28"/>
          <w:szCs w:val="28"/>
        </w:rPr>
        <w:t>Ответственность главы государства за социальное и духовно­нравственное благополучие граждан.</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Праздник в жизни общества как средство укрепления об</w:t>
      </w:r>
      <w:r w:rsidRPr="005C49A7">
        <w:rPr>
          <w:rFonts w:ascii="Times New Roman" w:hAnsi="Times New Roman" w:cs="Times New Roman"/>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5C49A7">
        <w:rPr>
          <w:rFonts w:ascii="Times New Roman" w:hAnsi="Times New Roman" w:cs="Times New Roman"/>
          <w:sz w:val="28"/>
          <w:szCs w:val="28"/>
        </w:rPr>
        <w:t xml:space="preserve"> День народного единства, День Конституции. Праздники и </w:t>
      </w:r>
      <w:r w:rsidRPr="005C49A7">
        <w:rPr>
          <w:rFonts w:ascii="Times New Roman" w:hAnsi="Times New Roman" w:cs="Times New Roman"/>
          <w:spacing w:val="2"/>
          <w:sz w:val="28"/>
          <w:szCs w:val="28"/>
        </w:rPr>
        <w:t xml:space="preserve">памятные даты своего региона. Оформление плаката или </w:t>
      </w:r>
      <w:r w:rsidRPr="005C49A7">
        <w:rPr>
          <w:rFonts w:ascii="Times New Roman" w:hAnsi="Times New Roman" w:cs="Times New Roman"/>
          <w:sz w:val="28"/>
          <w:szCs w:val="28"/>
        </w:rPr>
        <w:t>стенной газеты к государственному празднику.</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Россия на карте, государственная граница России.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Москва — столица России. </w:t>
      </w:r>
      <w:r w:rsidRPr="005C49A7">
        <w:rPr>
          <w:rFonts w:ascii="Times New Roman" w:hAnsi="Times New Roman" w:cs="Times New Roman"/>
          <w:spacing w:val="2"/>
          <w:sz w:val="28"/>
          <w:szCs w:val="28"/>
        </w:rPr>
        <w:t>Достопримечательности Москвы: Кремль, Красная площадь, Большой театр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w:t>
      </w:r>
      <w:r w:rsidRPr="005C49A7">
        <w:rPr>
          <w:rFonts w:ascii="Times New Roman" w:hAnsi="Times New Roman" w:cs="Times New Roman"/>
          <w:sz w:val="28"/>
          <w:szCs w:val="28"/>
        </w:rPr>
        <w:t>Расположение Москвы на карте.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 xml:space="preserve">Города России. Санкт­Петербург: достопримечательности </w:t>
      </w:r>
      <w:r w:rsidRPr="005C49A7">
        <w:rPr>
          <w:rFonts w:ascii="Times New Roman" w:hAnsi="Times New Roman" w:cs="Times New Roman"/>
          <w:sz w:val="28"/>
          <w:szCs w:val="28"/>
        </w:rPr>
        <w:t xml:space="preserve">(Зимний дворец, памятник Петру I — Медный всадник, </w:t>
      </w:r>
      <w:r w:rsidRPr="005C49A7">
        <w:rPr>
          <w:rFonts w:ascii="Times New Roman" w:hAnsi="Times New Roman" w:cs="Times New Roman"/>
          <w:iCs/>
          <w:sz w:val="28"/>
          <w:szCs w:val="28"/>
        </w:rPr>
        <w:t>раз</w:t>
      </w:r>
      <w:r w:rsidRPr="005C49A7">
        <w:rPr>
          <w:rFonts w:ascii="Times New Roman" w:hAnsi="Times New Roman" w:cs="Times New Roman"/>
          <w:iCs/>
          <w:spacing w:val="2"/>
          <w:sz w:val="28"/>
          <w:szCs w:val="28"/>
        </w:rPr>
        <w:t>водные мосты через Неву</w:t>
      </w:r>
      <w:r w:rsidRPr="005C49A7">
        <w:rPr>
          <w:rFonts w:ascii="Times New Roman" w:hAnsi="Times New Roman" w:cs="Times New Roman"/>
          <w:spacing w:val="2"/>
          <w:sz w:val="28"/>
          <w:szCs w:val="28"/>
        </w:rPr>
        <w:t xml:space="preserve"> и</w:t>
      </w:r>
      <w:r w:rsidRPr="005C49A7">
        <w:rPr>
          <w:rFonts w:ascii="Times New Roman" w:hAnsi="Times New Roman" w:cs="Times New Roman"/>
          <w:spacing w:val="2"/>
          <w:sz w:val="28"/>
          <w:szCs w:val="28"/>
        </w:rPr>
        <w:t> </w:t>
      </w:r>
      <w:r w:rsidRPr="005C49A7">
        <w:rPr>
          <w:rFonts w:ascii="Times New Roman" w:hAnsi="Times New Roman" w:cs="Times New Roman"/>
          <w:spacing w:val="2"/>
          <w:sz w:val="28"/>
          <w:szCs w:val="28"/>
        </w:rPr>
        <w:t xml:space="preserve">др.), города Золотого кольца </w:t>
      </w:r>
      <w:r w:rsidRPr="005C49A7">
        <w:rPr>
          <w:rFonts w:ascii="Times New Roman" w:hAnsi="Times New Roman" w:cs="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w:t>
      </w:r>
      <w:r w:rsidRPr="005C49A7">
        <w:rPr>
          <w:rFonts w:ascii="Times New Roman" w:hAnsi="Times New Roman" w:cs="Times New Roman"/>
          <w:spacing w:val="2"/>
          <w:sz w:val="28"/>
          <w:szCs w:val="28"/>
        </w:rPr>
        <w:t xml:space="preserve">выбору).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Родной край — частица России. Родной город (населён</w:t>
      </w:r>
      <w:r w:rsidRPr="005C49A7">
        <w:rPr>
          <w:rFonts w:ascii="Times New Roman" w:hAnsi="Times New Roman" w:cs="Times New Roman"/>
          <w:spacing w:val="2"/>
          <w:sz w:val="28"/>
          <w:szCs w:val="28"/>
        </w:rPr>
        <w:t xml:space="preserve">ный пункт), регион (область, край, республика): название, </w:t>
      </w:r>
      <w:r w:rsidRPr="005C49A7">
        <w:rPr>
          <w:rFonts w:ascii="Times New Roman" w:hAnsi="Times New Roman" w:cs="Times New Roman"/>
          <w:sz w:val="28"/>
          <w:szCs w:val="28"/>
        </w:rPr>
        <w:t>основные достопримечательности; музеи, театры, спортивные комплексы и</w:t>
      </w:r>
      <w:r w:rsidRPr="005C49A7">
        <w:rPr>
          <w:rFonts w:ascii="Times New Roman" w:hAnsi="Times New Roman" w:cs="Times New Roman"/>
          <w:sz w:val="28"/>
          <w:szCs w:val="28"/>
        </w:rPr>
        <w:t> </w:t>
      </w:r>
      <w:r w:rsidRPr="005C49A7">
        <w:rPr>
          <w:rFonts w:ascii="Times New Roman" w:hAnsi="Times New Roman" w:cs="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w:t>
      </w:r>
      <w:r w:rsidRPr="005C49A7">
        <w:rPr>
          <w:rFonts w:ascii="Times New Roman" w:hAnsi="Times New Roman" w:cs="Times New Roman"/>
          <w:sz w:val="28"/>
          <w:szCs w:val="28"/>
        </w:rPr>
        <w:lastRenderedPageBreak/>
        <w:t>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Правила безопасной жизни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Ценность здоровья и здорового образа жизни.</w:t>
      </w:r>
    </w:p>
    <w:p w:rsidR="001602EA" w:rsidRPr="005C49A7" w:rsidRDefault="001602EA" w:rsidP="001602EA">
      <w:pPr>
        <w:pStyle w:val="a9"/>
        <w:spacing w:line="360" w:lineRule="auto"/>
        <w:ind w:firstLine="709"/>
        <w:rPr>
          <w:rFonts w:ascii="Times New Roman" w:hAnsi="Times New Roman" w:cs="Times New Roman"/>
          <w:i/>
          <w:sz w:val="28"/>
          <w:szCs w:val="28"/>
        </w:rPr>
      </w:pPr>
      <w:r w:rsidRPr="005C49A7">
        <w:rPr>
          <w:rFonts w:ascii="Times New Roman" w:hAnsi="Times New Roman" w:cs="Times New Roman"/>
          <w:spacing w:val="2"/>
          <w:sz w:val="28"/>
          <w:szCs w:val="28"/>
        </w:rPr>
        <w:t xml:space="preserve">Режим дня школьника, чередование труда и отдыха в </w:t>
      </w:r>
      <w:r w:rsidRPr="005C49A7">
        <w:rPr>
          <w:rFonts w:ascii="Times New Roman" w:hAnsi="Times New Roman" w:cs="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5C49A7">
        <w:rPr>
          <w:rFonts w:ascii="Times New Roman" w:hAnsi="Times New Roman" w:cs="Times New Roman"/>
          <w:spacing w:val="2"/>
          <w:sz w:val="28"/>
          <w:szCs w:val="28"/>
        </w:rPr>
        <w:t>здоровья. Личная ответственность каждого человека за со</w:t>
      </w:r>
      <w:r w:rsidRPr="005C49A7">
        <w:rPr>
          <w:rFonts w:ascii="Times New Roman" w:hAnsi="Times New Roman" w:cs="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5C49A7">
        <w:rPr>
          <w:rFonts w:ascii="Times New Roman" w:hAnsi="Times New Roman" w:cs="Times New Roman"/>
          <w:spacing w:val="2"/>
          <w:sz w:val="28"/>
          <w:szCs w:val="28"/>
        </w:rPr>
        <w:t xml:space="preserve">помощь при лёгких травмах </w:t>
      </w:r>
      <w:r w:rsidRPr="005C49A7">
        <w:rPr>
          <w:rFonts w:ascii="Times New Roman" w:hAnsi="Times New Roman" w:cs="Times New Roman"/>
          <w:i/>
          <w:spacing w:val="2"/>
          <w:sz w:val="28"/>
          <w:szCs w:val="28"/>
        </w:rPr>
        <w:t>(</w:t>
      </w:r>
      <w:r w:rsidRPr="005C49A7">
        <w:rPr>
          <w:rFonts w:ascii="Times New Roman" w:hAnsi="Times New Roman" w:cs="Times New Roman"/>
          <w:i/>
          <w:iCs/>
          <w:spacing w:val="2"/>
          <w:sz w:val="28"/>
          <w:szCs w:val="28"/>
        </w:rPr>
        <w:t>ушиб</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порез</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ожог</w:t>
      </w:r>
      <w:r w:rsidRPr="005C49A7">
        <w:rPr>
          <w:rFonts w:ascii="Times New Roman" w:hAnsi="Times New Roman" w:cs="Times New Roman"/>
          <w:i/>
          <w:spacing w:val="2"/>
          <w:sz w:val="28"/>
          <w:szCs w:val="28"/>
        </w:rPr>
        <w:t xml:space="preserve">), </w:t>
      </w:r>
      <w:r w:rsidRPr="005C49A7">
        <w:rPr>
          <w:rFonts w:ascii="Times New Roman" w:hAnsi="Times New Roman" w:cs="Times New Roman"/>
          <w:i/>
          <w:iCs/>
          <w:spacing w:val="2"/>
          <w:sz w:val="28"/>
          <w:szCs w:val="28"/>
        </w:rPr>
        <w:t>обмора</w:t>
      </w:r>
      <w:r w:rsidRPr="005C49A7">
        <w:rPr>
          <w:rFonts w:ascii="Times New Roman" w:hAnsi="Times New Roman" w:cs="Times New Roman"/>
          <w:i/>
          <w:iCs/>
          <w:sz w:val="28"/>
          <w:szCs w:val="28"/>
        </w:rPr>
        <w:t>живании</w:t>
      </w:r>
      <w:r w:rsidRPr="005C49A7">
        <w:rPr>
          <w:rFonts w:ascii="Times New Roman" w:hAnsi="Times New Roman" w:cs="Times New Roman"/>
          <w:i/>
          <w:sz w:val="28"/>
          <w:szCs w:val="28"/>
        </w:rPr>
        <w:t xml:space="preserve">, </w:t>
      </w:r>
      <w:r w:rsidRPr="005C49A7">
        <w:rPr>
          <w:rFonts w:ascii="Times New Roman" w:hAnsi="Times New Roman" w:cs="Times New Roman"/>
          <w:i/>
          <w:iCs/>
          <w:sz w:val="28"/>
          <w:szCs w:val="28"/>
        </w:rPr>
        <w:t>перегреве</w:t>
      </w:r>
      <w:r w:rsidRPr="005C49A7">
        <w:rPr>
          <w:rFonts w:ascii="Times New Roman" w:hAnsi="Times New Roman" w:cs="Times New Roman"/>
          <w:i/>
          <w:sz w:val="28"/>
          <w:szCs w:val="28"/>
        </w:rPr>
        <w:t>.</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Дорога от дома до школы, правила безопасного поведения </w:t>
      </w:r>
      <w:r w:rsidRPr="005C49A7">
        <w:rPr>
          <w:rFonts w:ascii="Times New Roman" w:hAnsi="Times New Roman" w:cs="Times New Roman"/>
          <w:spacing w:val="2"/>
          <w:sz w:val="28"/>
          <w:szCs w:val="28"/>
        </w:rPr>
        <w:t>на дорогах, в лесу, на водоёме в разное время года. Пра</w:t>
      </w:r>
      <w:r w:rsidRPr="005C49A7">
        <w:rPr>
          <w:rFonts w:ascii="Times New Roman" w:hAnsi="Times New Roman" w:cs="Times New Roman"/>
          <w:sz w:val="28"/>
          <w:szCs w:val="28"/>
        </w:rPr>
        <w:t>вила пожарной безопасности, основные правила обращения с газом, электричеством, водой.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Правила безопасного поведения в природе.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Правило безопасного поведения в общественных местах. Правила взаимодействия с незнакомыми людьми.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1602EA" w:rsidRPr="005C49A7" w:rsidRDefault="001602EA" w:rsidP="001602EA">
      <w:pPr>
        <w:pStyle w:val="a9"/>
        <w:spacing w:line="360" w:lineRule="auto"/>
        <w:ind w:firstLine="0"/>
        <w:jc w:val="center"/>
        <w:rPr>
          <w:rFonts w:ascii="Times New Roman" w:hAnsi="Times New Roman" w:cs="Times New Roman"/>
          <w:b/>
          <w:i/>
          <w:sz w:val="28"/>
          <w:szCs w:val="28"/>
        </w:rPr>
      </w:pPr>
      <w:r w:rsidRPr="005C49A7">
        <w:rPr>
          <w:rFonts w:ascii="Times New Roman" w:hAnsi="Times New Roman" w:cs="Times New Roman"/>
          <w:b/>
          <w:i/>
          <w:sz w:val="28"/>
          <w:szCs w:val="28"/>
        </w:rPr>
        <w:t>6. Основы религиозных культур и светской этики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Россия — наша Родина.</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z w:val="28"/>
          <w:szCs w:val="28"/>
        </w:rPr>
        <w:t xml:space="preserve">Культура и религия. </w:t>
      </w:r>
      <w:r w:rsidRPr="005C49A7">
        <w:rPr>
          <w:rFonts w:ascii="Times New Roman" w:hAnsi="Times New Roman" w:cs="Times New Roman"/>
          <w:spacing w:val="-3"/>
          <w:sz w:val="28"/>
          <w:szCs w:val="28"/>
        </w:rPr>
        <w:t xml:space="preserve">Праздники в религиях мира. </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w:t>
      </w:r>
      <w:r w:rsidRPr="005C49A7">
        <w:rPr>
          <w:rFonts w:ascii="Times New Roman" w:hAnsi="Times New Roman" w:cs="Times New Roman"/>
          <w:spacing w:val="-3"/>
          <w:sz w:val="28"/>
          <w:szCs w:val="28"/>
        </w:rPr>
        <w:lastRenderedPageBreak/>
        <w:t xml:space="preserve">обществе. Значение нравственности, веры и религии в жизни человека и общества. </w:t>
      </w:r>
    </w:p>
    <w:p w:rsidR="001602EA" w:rsidRPr="005C49A7" w:rsidRDefault="001602EA" w:rsidP="001602EA">
      <w:pPr>
        <w:pStyle w:val="a9"/>
        <w:spacing w:line="360" w:lineRule="auto"/>
        <w:ind w:firstLine="708"/>
        <w:rPr>
          <w:rFonts w:ascii="Times New Roman" w:hAnsi="Times New Roman" w:cs="Times New Roman"/>
          <w:spacing w:val="-3"/>
          <w:sz w:val="28"/>
          <w:szCs w:val="28"/>
        </w:rPr>
      </w:pPr>
      <w:r w:rsidRPr="005C49A7">
        <w:rPr>
          <w:rFonts w:ascii="Times New Roman" w:hAnsi="Times New Roman" w:cs="Times New Roman"/>
          <w:sz w:val="28"/>
          <w:szCs w:val="28"/>
        </w:rPr>
        <w:t xml:space="preserve">Семья, семейные ценности. Долг, свобода, ответственность, </w:t>
      </w:r>
      <w:r w:rsidRPr="005C49A7">
        <w:rPr>
          <w:rFonts w:ascii="Times New Roman" w:hAnsi="Times New Roman" w:cs="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7. Изобразительное искусство</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Виды художественной деятельности</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b/>
          <w:bCs/>
          <w:sz w:val="28"/>
          <w:szCs w:val="28"/>
        </w:rPr>
        <w:t xml:space="preserve">Восприятие произведений искусства. </w:t>
      </w:r>
      <w:r w:rsidRPr="005C49A7">
        <w:rPr>
          <w:rFonts w:ascii="Times New Roman" w:hAnsi="Times New Roman" w:cs="Times New Roman"/>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w:t>
      </w:r>
      <w:r w:rsidR="004D034E">
        <w:rPr>
          <w:rFonts w:ascii="Times New Roman" w:hAnsi="Times New Roman" w:cs="Times New Roman"/>
          <w:sz w:val="28"/>
          <w:szCs w:val="28"/>
        </w:rPr>
        <w:t xml:space="preserve">, эмоциональная нагрузка изображенного. </w:t>
      </w:r>
      <w:r w:rsidRPr="005C49A7">
        <w:rPr>
          <w:rFonts w:ascii="Times New Roman" w:hAnsi="Times New Roman" w:cs="Times New Roman"/>
          <w:sz w:val="28"/>
          <w:szCs w:val="28"/>
        </w:rPr>
        <w:t>Отражение в произведениях пластических искусств общечеловеческих идей о нравственности и эстетике: отношение к природе, человеку и обще</w:t>
      </w:r>
      <w:r w:rsidRPr="005C49A7">
        <w:rPr>
          <w:rFonts w:ascii="Times New Roman" w:hAnsi="Times New Roman" w:cs="Times New Roman"/>
          <w:spacing w:val="2"/>
          <w:sz w:val="28"/>
          <w:szCs w:val="28"/>
        </w:rPr>
        <w:t>ству. Фотография и произведение изобразительного искус</w:t>
      </w:r>
      <w:r w:rsidRPr="005C49A7">
        <w:rPr>
          <w:rFonts w:ascii="Times New Roman" w:hAnsi="Times New Roman" w:cs="Times New Roman"/>
          <w:sz w:val="28"/>
          <w:szCs w:val="28"/>
        </w:rPr>
        <w:t xml:space="preserve">ства: сходство и различия. Человек, мир природы в реальной жизни: образ человека, природы в искусстве. Представления </w:t>
      </w:r>
      <w:r w:rsidRPr="005C49A7">
        <w:rPr>
          <w:rFonts w:ascii="Times New Roman" w:hAnsi="Times New Roman" w:cs="Times New Roman"/>
          <w:spacing w:val="2"/>
          <w:sz w:val="28"/>
          <w:szCs w:val="28"/>
        </w:rPr>
        <w:t>о богатстве и разнообразии художественной культуры (на примере культуры народов России). Выдающиеся предста</w:t>
      </w:r>
      <w:r w:rsidRPr="005C49A7">
        <w:rPr>
          <w:rFonts w:ascii="Times New Roman" w:hAnsi="Times New Roman" w:cs="Times New Roman"/>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5C49A7">
        <w:rPr>
          <w:rFonts w:ascii="Times New Roman" w:hAnsi="Times New Roman" w:cs="Times New Roman"/>
          <w:spacing w:val="2"/>
          <w:sz w:val="28"/>
          <w:szCs w:val="28"/>
        </w:rPr>
        <w:t xml:space="preserve">циональная оценка шедевров национального, российского </w:t>
      </w:r>
      <w:r w:rsidRPr="005C49A7">
        <w:rPr>
          <w:rFonts w:ascii="Times New Roman" w:hAnsi="Times New Roman" w:cs="Times New Roman"/>
          <w:sz w:val="28"/>
          <w:szCs w:val="28"/>
        </w:rPr>
        <w:t xml:space="preserve">и мирового искусства.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 xml:space="preserve">Рисунок. </w:t>
      </w:r>
      <w:r w:rsidRPr="005C49A7">
        <w:rPr>
          <w:rFonts w:ascii="Times New Roman" w:hAnsi="Times New Roman" w:cs="Times New Roman"/>
          <w:sz w:val="28"/>
          <w:szCs w:val="28"/>
        </w:rPr>
        <w:t>Материалы для рисунка: карандаш, ручка, фломастер, уголь, пастель, мелки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5C49A7">
        <w:rPr>
          <w:rFonts w:ascii="Times New Roman" w:hAnsi="Times New Roman" w:cs="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5C49A7">
        <w:rPr>
          <w:rFonts w:ascii="Times New Roman" w:hAnsi="Times New Roman" w:cs="Times New Roman"/>
          <w:sz w:val="28"/>
          <w:szCs w:val="28"/>
        </w:rPr>
        <w:t>общие и характерные черты.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Живопись. </w:t>
      </w:r>
      <w:r w:rsidRPr="005C49A7">
        <w:rPr>
          <w:rFonts w:ascii="Times New Roman" w:hAnsi="Times New Roman" w:cs="Times New Roman"/>
          <w:spacing w:val="2"/>
          <w:sz w:val="28"/>
          <w:szCs w:val="28"/>
        </w:rPr>
        <w:t xml:space="preserve">Живописные материалы. Красота и разнообразие природы, человека, зданий, предметов, выраженные </w:t>
      </w:r>
      <w:r w:rsidRPr="005C49A7">
        <w:rPr>
          <w:rFonts w:ascii="Times New Roman" w:hAnsi="Times New Roman" w:cs="Times New Roman"/>
          <w:sz w:val="28"/>
          <w:szCs w:val="28"/>
        </w:rPr>
        <w:t xml:space="preserve">средствами живописи. Цвет – основа языка живописи.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Выбор средств художественной выразительности для создания живописного образа в соответствии с поставленными </w:t>
      </w:r>
      <w:r w:rsidRPr="005C49A7">
        <w:rPr>
          <w:rFonts w:ascii="Times New Roman" w:hAnsi="Times New Roman" w:cs="Times New Roman"/>
          <w:sz w:val="28"/>
          <w:szCs w:val="28"/>
        </w:rPr>
        <w:t>задачами. Образы природы и человека в живописи.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pacing w:val="2"/>
          <w:sz w:val="28"/>
          <w:szCs w:val="28"/>
        </w:rPr>
        <w:t xml:space="preserve">Скульптура. </w:t>
      </w:r>
      <w:r w:rsidRPr="005C49A7">
        <w:rPr>
          <w:rFonts w:ascii="Times New Roman" w:hAnsi="Times New Roman" w:cs="Times New Roman"/>
          <w:spacing w:val="2"/>
          <w:sz w:val="28"/>
          <w:szCs w:val="28"/>
        </w:rPr>
        <w:t xml:space="preserve">Материалы скульптуры и их роль в создании выразительного образа. Элементарные приёмы работы </w:t>
      </w:r>
      <w:r w:rsidRPr="005C49A7">
        <w:rPr>
          <w:rFonts w:ascii="Times New Roman" w:hAnsi="Times New Roman" w:cs="Times New Roman"/>
          <w:sz w:val="28"/>
          <w:szCs w:val="28"/>
        </w:rPr>
        <w:t xml:space="preserve">с пластическими скульптурными материалами для создания </w:t>
      </w:r>
      <w:r w:rsidRPr="005C49A7">
        <w:rPr>
          <w:rFonts w:ascii="Times New Roman" w:hAnsi="Times New Roman" w:cs="Times New Roman"/>
          <w:spacing w:val="2"/>
          <w:sz w:val="28"/>
          <w:szCs w:val="28"/>
        </w:rPr>
        <w:t xml:space="preserve">выразительного образа (пластилин, глина — раскатывание, </w:t>
      </w:r>
      <w:r w:rsidRPr="005C49A7">
        <w:rPr>
          <w:rFonts w:ascii="Times New Roman" w:hAnsi="Times New Roman" w:cs="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Художественное конструирование и дизайн. </w:t>
      </w:r>
      <w:r w:rsidRPr="005C49A7">
        <w:rPr>
          <w:rFonts w:ascii="Times New Roman" w:hAnsi="Times New Roman" w:cs="Times New Roman"/>
          <w:sz w:val="28"/>
          <w:szCs w:val="28"/>
        </w:rPr>
        <w:t>Разнообразие материалов для художественного конструирования и моделирования (пластилин, бумага, картон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Элементарные приёмы работы с различными материалами для создания </w:t>
      </w:r>
      <w:r w:rsidRPr="005C49A7">
        <w:rPr>
          <w:rFonts w:ascii="Times New Roman" w:hAnsi="Times New Roman" w:cs="Times New Roman"/>
          <w:spacing w:val="2"/>
          <w:sz w:val="28"/>
          <w:szCs w:val="28"/>
        </w:rPr>
        <w:t xml:space="preserve">выразительного образа (пластилин — раскатывание, набор </w:t>
      </w:r>
      <w:r w:rsidRPr="005C49A7">
        <w:rPr>
          <w:rFonts w:ascii="Times New Roman" w:hAnsi="Times New Roman" w:cs="Times New Roman"/>
          <w:sz w:val="28"/>
          <w:szCs w:val="28"/>
        </w:rPr>
        <w:t xml:space="preserve">объёма, вытягивание формы; бумага и картон — сгибание, </w:t>
      </w:r>
      <w:r w:rsidRPr="005C49A7">
        <w:rPr>
          <w:rFonts w:ascii="Times New Roman" w:hAnsi="Times New Roman" w:cs="Times New Roman"/>
          <w:spacing w:val="2"/>
          <w:sz w:val="28"/>
          <w:szCs w:val="28"/>
        </w:rPr>
        <w:t xml:space="preserve">вырезание). Представление о возможностях использования </w:t>
      </w:r>
      <w:r w:rsidRPr="005C49A7">
        <w:rPr>
          <w:rFonts w:ascii="Times New Roman" w:hAnsi="Times New Roman" w:cs="Times New Roman"/>
          <w:sz w:val="28"/>
          <w:szCs w:val="28"/>
        </w:rPr>
        <w:t>навыков художественного конструирования и моделирования в жизни человека.</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4"/>
          <w:sz w:val="28"/>
          <w:szCs w:val="28"/>
        </w:rPr>
        <w:t xml:space="preserve">Декоративно­прикладное искусство. </w:t>
      </w:r>
      <w:r w:rsidRPr="005C49A7">
        <w:rPr>
          <w:rFonts w:ascii="Times New Roman" w:hAnsi="Times New Roman" w:cs="Times New Roman"/>
          <w:spacing w:val="-4"/>
          <w:sz w:val="28"/>
          <w:szCs w:val="28"/>
        </w:rPr>
        <w:t>Истоки декоративно­</w:t>
      </w:r>
      <w:r w:rsidRPr="005C49A7">
        <w:rPr>
          <w:rFonts w:ascii="Times New Roman" w:hAnsi="Times New Roman" w:cs="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5C49A7">
        <w:rPr>
          <w:rFonts w:ascii="Times New Roman" w:hAnsi="Times New Roman" w:cs="Times New Roman"/>
          <w:spacing w:val="2"/>
          <w:sz w:val="28"/>
          <w:szCs w:val="28"/>
        </w:rPr>
        <w:t xml:space="preserve">жилища, предметов быта, орудий труда, костюма; музыка, </w:t>
      </w:r>
      <w:r w:rsidRPr="005C49A7">
        <w:rPr>
          <w:rFonts w:ascii="Times New Roman" w:hAnsi="Times New Roman" w:cs="Times New Roman"/>
          <w:sz w:val="28"/>
          <w:szCs w:val="28"/>
        </w:rPr>
        <w:t xml:space="preserve">песни, хороводы; былины, сказания, сказки). Образ человека в традиционной культуре. Представления народа о мужской </w:t>
      </w:r>
      <w:r w:rsidRPr="005C49A7">
        <w:rPr>
          <w:rFonts w:ascii="Times New Roman" w:hAnsi="Times New Roman" w:cs="Times New Roman"/>
          <w:spacing w:val="2"/>
          <w:sz w:val="28"/>
          <w:szCs w:val="28"/>
        </w:rPr>
        <w:t>и женской красоте, отражённые в изобразительном искус</w:t>
      </w:r>
      <w:r w:rsidRPr="005C49A7">
        <w:rPr>
          <w:rFonts w:ascii="Times New Roman" w:hAnsi="Times New Roman" w:cs="Times New Roman"/>
          <w:sz w:val="28"/>
          <w:szCs w:val="28"/>
        </w:rPr>
        <w:t xml:space="preserve">стве, сказках, песнях. Сказочные образы в народной культуре и декоративно­прикладном искусстве. Разнообразие форм в природе </w:t>
      </w:r>
      <w:r w:rsidRPr="005C49A7">
        <w:rPr>
          <w:rFonts w:ascii="Times New Roman" w:hAnsi="Times New Roman" w:cs="Times New Roman"/>
          <w:spacing w:val="2"/>
          <w:sz w:val="28"/>
          <w:szCs w:val="28"/>
        </w:rPr>
        <w:t xml:space="preserve">как основа декоративных форм в прикладном искусстве (цветы, раскраска бабочек, переплетение ветвей </w:t>
      </w:r>
      <w:r w:rsidRPr="005C49A7">
        <w:rPr>
          <w:rFonts w:ascii="Times New Roman" w:hAnsi="Times New Roman" w:cs="Times New Roman"/>
          <w:sz w:val="28"/>
          <w:szCs w:val="28"/>
        </w:rPr>
        <w:t>деревьев, морозные узоры на стекле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Ознакомление с произведениями народных художественных промыслов в России (с учётом местных условий).</w:t>
      </w:r>
    </w:p>
    <w:p w:rsidR="001602EA" w:rsidRPr="005C49A7" w:rsidRDefault="001602EA" w:rsidP="001602EA">
      <w:pPr>
        <w:pStyle w:val="a9"/>
        <w:spacing w:line="360" w:lineRule="auto"/>
        <w:ind w:firstLine="709"/>
        <w:rPr>
          <w:rFonts w:ascii="Times New Roman" w:hAnsi="Times New Roman" w:cs="Times New Roman"/>
          <w:b/>
          <w:bCs/>
          <w:i/>
          <w:iCs/>
          <w:sz w:val="28"/>
          <w:szCs w:val="28"/>
        </w:rPr>
      </w:pPr>
      <w:r w:rsidRPr="005C49A7">
        <w:rPr>
          <w:rFonts w:ascii="Times New Roman" w:hAnsi="Times New Roman" w:cs="Times New Roman"/>
          <w:b/>
          <w:bCs/>
          <w:i/>
          <w:iCs/>
          <w:sz w:val="28"/>
          <w:szCs w:val="28"/>
        </w:rPr>
        <w:t>Азбука искусства. Как говорит искусство?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Композиция. </w:t>
      </w:r>
      <w:r w:rsidRPr="005C49A7">
        <w:rPr>
          <w:rFonts w:ascii="Times New Roman" w:hAnsi="Times New Roman" w:cs="Times New Roman"/>
          <w:spacing w:val="-2"/>
          <w:sz w:val="28"/>
          <w:szCs w:val="28"/>
        </w:rPr>
        <w:t>Элементарные приёмы композиции на плос</w:t>
      </w:r>
      <w:r w:rsidRPr="005C49A7">
        <w:rPr>
          <w:rFonts w:ascii="Times New Roman" w:hAnsi="Times New Roman" w:cs="Times New Roman"/>
          <w:spacing w:val="2"/>
          <w:sz w:val="28"/>
          <w:szCs w:val="28"/>
        </w:rPr>
        <w:t xml:space="preserve">кости и в пространстве. Понятия: горизонталь, вертикаль </w:t>
      </w:r>
      <w:r w:rsidRPr="005C49A7">
        <w:rPr>
          <w:rFonts w:ascii="Times New Roman" w:hAnsi="Times New Roman" w:cs="Times New Roman"/>
          <w:sz w:val="28"/>
          <w:szCs w:val="28"/>
        </w:rPr>
        <w:t xml:space="preserve">и диагональ в построении </w:t>
      </w:r>
      <w:r w:rsidRPr="005C49A7">
        <w:rPr>
          <w:rFonts w:ascii="Times New Roman" w:hAnsi="Times New Roman" w:cs="Times New Roman"/>
          <w:sz w:val="28"/>
          <w:szCs w:val="28"/>
        </w:rPr>
        <w:lastRenderedPageBreak/>
        <w:t>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5C49A7">
        <w:rPr>
          <w:rFonts w:ascii="Times New Roman" w:hAnsi="Times New Roman" w:cs="Times New Roman"/>
          <w:sz w:val="28"/>
          <w:szCs w:val="28"/>
        </w:rPr>
        <w:t> </w:t>
      </w:r>
      <w:r w:rsidRPr="005C49A7">
        <w:rPr>
          <w:rFonts w:ascii="Times New Roman" w:hAnsi="Times New Roman" w:cs="Times New Roman"/>
          <w:sz w:val="28"/>
          <w:szCs w:val="28"/>
        </w:rPr>
        <w:t>д. Главное и второстепенное в композиции. Симметрия и асимметрия.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Цвет. </w:t>
      </w:r>
      <w:r w:rsidRPr="005C49A7">
        <w:rPr>
          <w:rFonts w:ascii="Times New Roman" w:hAnsi="Times New Roman" w:cs="Times New Roman"/>
          <w:sz w:val="28"/>
          <w:szCs w:val="28"/>
        </w:rPr>
        <w:t xml:space="preserve">Основные и составные цвета. Тёплые и холодные </w:t>
      </w:r>
      <w:r w:rsidRPr="005C49A7">
        <w:rPr>
          <w:rFonts w:ascii="Times New Roman" w:hAnsi="Times New Roman" w:cs="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5C49A7">
        <w:rPr>
          <w:rFonts w:ascii="Times New Roman" w:hAnsi="Times New Roman" w:cs="Times New Roman"/>
          <w:sz w:val="28"/>
          <w:szCs w:val="28"/>
        </w:rPr>
        <w:t>новами цветоведения. Передача с помощью цвета характера персонажа, его эмоционального состояния.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Линия. </w:t>
      </w:r>
      <w:r w:rsidRPr="005C49A7">
        <w:rPr>
          <w:rFonts w:ascii="Times New Roman" w:hAnsi="Times New Roman" w:cs="Times New Roman"/>
          <w:spacing w:val="2"/>
          <w:sz w:val="28"/>
          <w:szCs w:val="28"/>
        </w:rPr>
        <w:t xml:space="preserve">Многообразие линий (тонкие, толстые, прямые, </w:t>
      </w:r>
      <w:r w:rsidRPr="005C49A7">
        <w:rPr>
          <w:rFonts w:ascii="Times New Roman" w:hAnsi="Times New Roman" w:cs="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Форма. </w:t>
      </w:r>
      <w:r w:rsidRPr="005C49A7">
        <w:rPr>
          <w:rFonts w:ascii="Times New Roman" w:hAnsi="Times New Roman" w:cs="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5C49A7">
        <w:rPr>
          <w:rFonts w:ascii="Times New Roman" w:hAnsi="Times New Roman" w:cs="Times New Roman"/>
          <w:spacing w:val="2"/>
          <w:sz w:val="28"/>
          <w:szCs w:val="28"/>
        </w:rPr>
        <w:t>Трансформация форм. Влияние формы предмета на пред</w:t>
      </w:r>
      <w:r w:rsidRPr="005C49A7">
        <w:rPr>
          <w:rFonts w:ascii="Times New Roman" w:hAnsi="Times New Roman" w:cs="Times New Roman"/>
          <w:sz w:val="28"/>
          <w:szCs w:val="28"/>
        </w:rPr>
        <w:t>ставление о его характере. Силуэт.</w:t>
      </w:r>
    </w:p>
    <w:p w:rsidR="001602EA" w:rsidRPr="005C49A7" w:rsidRDefault="001602EA" w:rsidP="001602EA">
      <w:pPr>
        <w:pStyle w:val="a9"/>
        <w:spacing w:line="360" w:lineRule="auto"/>
        <w:ind w:firstLine="708"/>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Объём. </w:t>
      </w:r>
      <w:r w:rsidRPr="005C49A7">
        <w:rPr>
          <w:rFonts w:ascii="Times New Roman" w:hAnsi="Times New Roman" w:cs="Times New Roman"/>
          <w:spacing w:val="2"/>
          <w:sz w:val="28"/>
          <w:szCs w:val="28"/>
        </w:rPr>
        <w:t xml:space="preserve">Объём в пространстве и объём на плоскости. </w:t>
      </w:r>
      <w:r w:rsidRPr="005C49A7">
        <w:rPr>
          <w:rFonts w:ascii="Times New Roman" w:hAnsi="Times New Roman" w:cs="Times New Roman"/>
          <w:sz w:val="28"/>
          <w:szCs w:val="28"/>
        </w:rPr>
        <w:t>Способы передачи объёма. Выразительность объёмных композиций.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pacing w:val="2"/>
          <w:sz w:val="28"/>
          <w:szCs w:val="28"/>
        </w:rPr>
        <w:t xml:space="preserve">Ритм. </w:t>
      </w:r>
      <w:r w:rsidRPr="005C49A7">
        <w:rPr>
          <w:rFonts w:ascii="Times New Roman" w:hAnsi="Times New Roman" w:cs="Times New Roman"/>
          <w:spacing w:val="2"/>
          <w:sz w:val="28"/>
          <w:szCs w:val="28"/>
        </w:rPr>
        <w:t>Виды ритма (спокойный, замедленный, порыви</w:t>
      </w:r>
      <w:r w:rsidRPr="005C49A7">
        <w:rPr>
          <w:rFonts w:ascii="Times New Roman" w:hAnsi="Times New Roman" w:cs="Times New Roman"/>
          <w:sz w:val="28"/>
          <w:szCs w:val="28"/>
        </w:rPr>
        <w:t>стый, беспокойный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1602EA" w:rsidRPr="005C49A7" w:rsidRDefault="001602EA" w:rsidP="001602EA">
      <w:pPr>
        <w:pStyle w:val="a9"/>
        <w:spacing w:line="360" w:lineRule="auto"/>
        <w:ind w:firstLine="708"/>
        <w:rPr>
          <w:rFonts w:ascii="Times New Roman" w:hAnsi="Times New Roman" w:cs="Times New Roman"/>
          <w:b/>
          <w:bCs/>
          <w:i/>
          <w:iCs/>
          <w:spacing w:val="-2"/>
          <w:sz w:val="28"/>
          <w:szCs w:val="28"/>
        </w:rPr>
      </w:pPr>
      <w:r w:rsidRPr="005C49A7">
        <w:rPr>
          <w:rFonts w:ascii="Times New Roman" w:hAnsi="Times New Roman" w:cs="Times New Roman"/>
          <w:b/>
          <w:bCs/>
          <w:i/>
          <w:iCs/>
          <w:spacing w:val="-2"/>
          <w:sz w:val="28"/>
          <w:szCs w:val="28"/>
        </w:rPr>
        <w:t>Значимые темы искусства. О чём говорит искусство?</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Земля — наш общий дом. </w:t>
      </w:r>
      <w:r w:rsidRPr="005C49A7">
        <w:rPr>
          <w:rFonts w:ascii="Times New Roman" w:hAnsi="Times New Roman" w:cs="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w:t>
      </w:r>
      <w:r w:rsidRPr="005C49A7">
        <w:rPr>
          <w:rFonts w:ascii="Times New Roman" w:hAnsi="Times New Roman" w:cs="Times New Roman"/>
          <w:spacing w:val="2"/>
          <w:sz w:val="28"/>
          <w:szCs w:val="28"/>
        </w:rPr>
        <w:t xml:space="preserve">художественных материалов и средств для создания </w:t>
      </w:r>
      <w:r w:rsidRPr="005C49A7">
        <w:rPr>
          <w:rFonts w:ascii="Times New Roman" w:hAnsi="Times New Roman" w:cs="Times New Roman"/>
          <w:spacing w:val="2"/>
          <w:sz w:val="28"/>
          <w:szCs w:val="28"/>
        </w:rPr>
        <w:lastRenderedPageBreak/>
        <w:t xml:space="preserve">выразительных образов природы. </w:t>
      </w:r>
      <w:r w:rsidRPr="005C49A7">
        <w:rPr>
          <w:rFonts w:ascii="Times New Roman" w:hAnsi="Times New Roman" w:cs="Times New Roman"/>
          <w:sz w:val="28"/>
          <w:szCs w:val="28"/>
        </w:rPr>
        <w:t>П</w:t>
      </w:r>
      <w:r w:rsidRPr="005C49A7">
        <w:rPr>
          <w:rFonts w:ascii="Times New Roman" w:hAnsi="Times New Roman" w:cs="Times New Roman"/>
          <w:spacing w:val="2"/>
          <w:sz w:val="28"/>
          <w:szCs w:val="28"/>
        </w:rPr>
        <w:t xml:space="preserve">остройки в природе: птичьи </w:t>
      </w:r>
      <w:r w:rsidRPr="005C49A7">
        <w:rPr>
          <w:rFonts w:ascii="Times New Roman" w:hAnsi="Times New Roman" w:cs="Times New Roman"/>
          <w:sz w:val="28"/>
          <w:szCs w:val="28"/>
        </w:rPr>
        <w:t>гнёзда, норы, ульи, панцирь черепахи, домик улитки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Восприятие и эмоциональная оценка шедевров русского </w:t>
      </w:r>
      <w:r w:rsidRPr="005C49A7">
        <w:rPr>
          <w:rFonts w:ascii="Times New Roman" w:hAnsi="Times New Roman" w:cs="Times New Roman"/>
          <w:spacing w:val="-2"/>
          <w:sz w:val="28"/>
          <w:szCs w:val="28"/>
        </w:rPr>
        <w:t>и зарубежного искусства, изображающих природу.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Родина моя — Россия. </w:t>
      </w:r>
      <w:r w:rsidRPr="005C49A7">
        <w:rPr>
          <w:rFonts w:ascii="Times New Roman" w:hAnsi="Times New Roman" w:cs="Times New Roman"/>
          <w:sz w:val="28"/>
          <w:szCs w:val="28"/>
        </w:rPr>
        <w:t>Роль природных условий в ха</w:t>
      </w:r>
      <w:r w:rsidRPr="005C49A7">
        <w:rPr>
          <w:rFonts w:ascii="Times New Roman" w:hAnsi="Times New Roman" w:cs="Times New Roman"/>
          <w:spacing w:val="2"/>
          <w:sz w:val="28"/>
          <w:szCs w:val="28"/>
        </w:rPr>
        <w:t xml:space="preserve">рактере традиционной культуры народов России. Пейзажи </w:t>
      </w:r>
      <w:r w:rsidRPr="005C49A7">
        <w:rPr>
          <w:rFonts w:ascii="Times New Roman" w:hAnsi="Times New Roman" w:cs="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1602EA" w:rsidRPr="005C49A7" w:rsidRDefault="001602EA" w:rsidP="001602EA">
      <w:pPr>
        <w:pStyle w:val="a9"/>
        <w:spacing w:line="360" w:lineRule="auto"/>
        <w:ind w:firstLine="454"/>
        <w:rPr>
          <w:rFonts w:ascii="Times New Roman" w:hAnsi="Times New Roman" w:cs="Times New Roman"/>
          <w:b/>
          <w:bCs/>
          <w:sz w:val="28"/>
          <w:szCs w:val="28"/>
        </w:rPr>
      </w:pPr>
      <w:r w:rsidRPr="005C49A7">
        <w:rPr>
          <w:rFonts w:ascii="Times New Roman" w:hAnsi="Times New Roman" w:cs="Times New Roman"/>
          <w:b/>
          <w:bCs/>
          <w:spacing w:val="2"/>
          <w:sz w:val="28"/>
          <w:szCs w:val="28"/>
        </w:rPr>
        <w:t xml:space="preserve">Человек и человеческие взаимоотношения. </w:t>
      </w:r>
      <w:r w:rsidRPr="005C49A7">
        <w:rPr>
          <w:rFonts w:ascii="Times New Roman" w:hAnsi="Times New Roman" w:cs="Times New Roman"/>
          <w:spacing w:val="2"/>
          <w:sz w:val="28"/>
          <w:szCs w:val="28"/>
        </w:rPr>
        <w:t>Образ че</w:t>
      </w:r>
      <w:r w:rsidRPr="005C49A7">
        <w:rPr>
          <w:rFonts w:ascii="Times New Roman" w:hAnsi="Times New Roman" w:cs="Times New Roman"/>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Образы персонажей, вызывающие гнев, раздражение, презрение.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Искусство дарит людям красоту. </w:t>
      </w:r>
      <w:r w:rsidRPr="005C49A7">
        <w:rPr>
          <w:rFonts w:ascii="Times New Roman" w:hAnsi="Times New Roman" w:cs="Times New Roman"/>
          <w:sz w:val="28"/>
          <w:szCs w:val="28"/>
        </w:rPr>
        <w:t>Искусство вокруг нас сегодня. Использование различных художественных матери</w:t>
      </w:r>
      <w:r w:rsidRPr="005C49A7">
        <w:rPr>
          <w:rFonts w:ascii="Times New Roman" w:hAnsi="Times New Roman" w:cs="Times New Roman"/>
          <w:spacing w:val="2"/>
          <w:sz w:val="28"/>
          <w:szCs w:val="28"/>
        </w:rPr>
        <w:t xml:space="preserve">алов и средств для создания проектов красивых, удобных </w:t>
      </w:r>
      <w:r w:rsidRPr="005C49A7">
        <w:rPr>
          <w:rFonts w:ascii="Times New Roman" w:hAnsi="Times New Roman" w:cs="Times New Roman"/>
          <w:sz w:val="28"/>
          <w:szCs w:val="28"/>
        </w:rPr>
        <w:t>и выразительных предметов быта, видов транспорта. Пред</w:t>
      </w:r>
      <w:r w:rsidRPr="005C49A7">
        <w:rPr>
          <w:rFonts w:ascii="Times New Roman" w:hAnsi="Times New Roman" w:cs="Times New Roman"/>
          <w:spacing w:val="2"/>
          <w:sz w:val="28"/>
          <w:szCs w:val="28"/>
        </w:rPr>
        <w:t xml:space="preserve">ставление о роли изобразительных (пластических) искусств </w:t>
      </w:r>
      <w:r w:rsidRPr="005C49A7">
        <w:rPr>
          <w:rFonts w:ascii="Times New Roman" w:hAnsi="Times New Roman" w:cs="Times New Roman"/>
          <w:sz w:val="28"/>
          <w:szCs w:val="28"/>
        </w:rPr>
        <w:t>в повседневной жизни человека, в организации его матери</w:t>
      </w:r>
      <w:r w:rsidRPr="005C49A7">
        <w:rPr>
          <w:rFonts w:ascii="Times New Roman" w:hAnsi="Times New Roman" w:cs="Times New Roman"/>
          <w:spacing w:val="2"/>
          <w:sz w:val="28"/>
          <w:szCs w:val="28"/>
        </w:rPr>
        <w:t>ального окружения.</w:t>
      </w:r>
      <w:r w:rsidRPr="005C49A7">
        <w:rPr>
          <w:rFonts w:ascii="Times New Roman" w:hAnsi="Times New Roman" w:cs="Times New Roman"/>
          <w:sz w:val="28"/>
          <w:szCs w:val="28"/>
        </w:rPr>
        <w:t xml:space="preserve"> </w:t>
      </w:r>
      <w:r w:rsidRPr="005C49A7">
        <w:rPr>
          <w:rFonts w:ascii="Times New Roman" w:hAnsi="Times New Roman" w:cs="Times New Roman"/>
          <w:spacing w:val="-2"/>
          <w:sz w:val="28"/>
          <w:szCs w:val="28"/>
        </w:rPr>
        <w:t xml:space="preserve">Жанр </w:t>
      </w:r>
      <w:r w:rsidRPr="005C49A7">
        <w:rPr>
          <w:rFonts w:ascii="Times New Roman" w:hAnsi="Times New Roman" w:cs="Times New Roman"/>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Опыт художественно­творческой деятельности</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Участие в различных видах изобразительной, декоративно­прикладной и художественно­конструкторской деятельности. </w:t>
      </w:r>
      <w:r w:rsidRPr="005C49A7">
        <w:rPr>
          <w:rFonts w:ascii="Times New Roman" w:hAnsi="Times New Roman" w:cs="Times New Roman"/>
          <w:spacing w:val="2"/>
          <w:sz w:val="28"/>
          <w:szCs w:val="28"/>
        </w:rPr>
        <w:t>Освоение основ рисунка, живописи, скульптуры, деко</w:t>
      </w:r>
      <w:r w:rsidRPr="005C49A7">
        <w:rPr>
          <w:rFonts w:ascii="Times New Roman" w:hAnsi="Times New Roman" w:cs="Times New Roman"/>
          <w:sz w:val="28"/>
          <w:szCs w:val="28"/>
        </w:rPr>
        <w:t xml:space="preserve">ративно­прикладного искусства. </w:t>
      </w:r>
      <w:r w:rsidRPr="005C49A7">
        <w:rPr>
          <w:rFonts w:ascii="Times New Roman" w:hAnsi="Times New Roman" w:cs="Times New Roman"/>
          <w:spacing w:val="2"/>
          <w:sz w:val="28"/>
          <w:szCs w:val="28"/>
        </w:rPr>
        <w:t>Овладение основами художественной грамоты: компози</w:t>
      </w:r>
      <w:r w:rsidRPr="005C49A7">
        <w:rPr>
          <w:rFonts w:ascii="Times New Roman" w:hAnsi="Times New Roman" w:cs="Times New Roman"/>
          <w:sz w:val="28"/>
          <w:szCs w:val="28"/>
        </w:rPr>
        <w:t xml:space="preserve">цией, формой, ритмом, линией, </w:t>
      </w:r>
      <w:r w:rsidRPr="005C49A7">
        <w:rPr>
          <w:rFonts w:ascii="Times New Roman" w:hAnsi="Times New Roman" w:cs="Times New Roman"/>
          <w:sz w:val="28"/>
          <w:szCs w:val="28"/>
        </w:rPr>
        <w:lastRenderedPageBreak/>
        <w:t>цветом, объёмом, фактурой. Создание моделей предметов бытового окружения человека. Овладение элементарными навыками лепки и бумагопластики.</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Выбор и применение выразительных средств для реали</w:t>
      </w:r>
      <w:r w:rsidRPr="005C49A7">
        <w:rPr>
          <w:rFonts w:ascii="Times New Roman" w:hAnsi="Times New Roman" w:cs="Times New Roman"/>
          <w:sz w:val="28"/>
          <w:szCs w:val="28"/>
        </w:rPr>
        <w:t>зации собственного замысла в рисунке, живописи, аппликации, художественном конструировании.</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Выбор и применение выразительных средств для реали</w:t>
      </w:r>
      <w:r w:rsidRPr="005C49A7">
        <w:rPr>
          <w:rFonts w:ascii="Times New Roman" w:hAnsi="Times New Roman" w:cs="Times New Roman"/>
          <w:sz w:val="28"/>
          <w:szCs w:val="28"/>
        </w:rPr>
        <w:t xml:space="preserve">зации собственного замысла в рисунке, живописи, аппликации, художественном конструировании. Передача настроения в творческой работе с помощью цвета, </w:t>
      </w:r>
      <w:r w:rsidRPr="005C49A7">
        <w:rPr>
          <w:rFonts w:ascii="Times New Roman" w:hAnsi="Times New Roman" w:cs="Times New Roman"/>
          <w:iCs/>
          <w:sz w:val="28"/>
          <w:szCs w:val="28"/>
        </w:rPr>
        <w:t>тона</w:t>
      </w:r>
      <w:r w:rsidRPr="005C49A7">
        <w:rPr>
          <w:rFonts w:ascii="Times New Roman" w:hAnsi="Times New Roman" w:cs="Times New Roman"/>
          <w:sz w:val="28"/>
          <w:szCs w:val="28"/>
        </w:rPr>
        <w:t xml:space="preserve">, композиции, пространства, линии, штриха, пятна, объёма, </w:t>
      </w:r>
      <w:r w:rsidRPr="005C49A7">
        <w:rPr>
          <w:rFonts w:ascii="Times New Roman" w:hAnsi="Times New Roman" w:cs="Times New Roman"/>
          <w:iCs/>
          <w:sz w:val="28"/>
          <w:szCs w:val="28"/>
        </w:rPr>
        <w:t>фактуры материала</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Использование в индивидуальной и коллективной дея</w:t>
      </w:r>
      <w:r w:rsidRPr="005C49A7">
        <w:rPr>
          <w:rFonts w:ascii="Times New Roman" w:hAnsi="Times New Roman" w:cs="Times New Roman"/>
          <w:sz w:val="28"/>
          <w:szCs w:val="28"/>
        </w:rPr>
        <w:t xml:space="preserve">тельности различных художественных техник и материалов: </w:t>
      </w:r>
      <w:r w:rsidRPr="005C49A7">
        <w:rPr>
          <w:rFonts w:ascii="Times New Roman" w:hAnsi="Times New Roman" w:cs="Times New Roman"/>
          <w:iCs/>
          <w:spacing w:val="2"/>
          <w:sz w:val="28"/>
          <w:szCs w:val="28"/>
        </w:rPr>
        <w:t>коллажа</w:t>
      </w:r>
      <w:r w:rsidRPr="005C49A7">
        <w:rPr>
          <w:rFonts w:ascii="Times New Roman" w:hAnsi="Times New Roman" w:cs="Times New Roman"/>
          <w:spacing w:val="2"/>
          <w:sz w:val="28"/>
          <w:szCs w:val="28"/>
        </w:rPr>
        <w:t xml:space="preserve">, </w:t>
      </w:r>
      <w:r w:rsidRPr="005C49A7">
        <w:rPr>
          <w:rFonts w:ascii="Times New Roman" w:hAnsi="Times New Roman" w:cs="Times New Roman"/>
          <w:iCs/>
          <w:spacing w:val="2"/>
          <w:sz w:val="28"/>
          <w:szCs w:val="28"/>
        </w:rPr>
        <w:t>граттажа</w:t>
      </w:r>
      <w:r w:rsidRPr="005C49A7">
        <w:rPr>
          <w:rFonts w:ascii="Times New Roman" w:hAnsi="Times New Roman" w:cs="Times New Roman"/>
          <w:spacing w:val="2"/>
          <w:sz w:val="28"/>
          <w:szCs w:val="28"/>
        </w:rPr>
        <w:t xml:space="preserve">, аппликации, компьютерной анимации, натурной мультипликации,  бумажной пластики, гуаши, акварели, </w:t>
      </w:r>
      <w:r w:rsidRPr="005C49A7">
        <w:rPr>
          <w:rFonts w:ascii="Times New Roman" w:hAnsi="Times New Roman" w:cs="Times New Roman"/>
          <w:iCs/>
          <w:spacing w:val="2"/>
          <w:sz w:val="28"/>
          <w:szCs w:val="28"/>
        </w:rPr>
        <w:t>пастели</w:t>
      </w:r>
      <w:r w:rsidRPr="005C49A7">
        <w:rPr>
          <w:rFonts w:ascii="Times New Roman" w:hAnsi="Times New Roman" w:cs="Times New Roman"/>
          <w:spacing w:val="2"/>
          <w:sz w:val="28"/>
          <w:szCs w:val="28"/>
        </w:rPr>
        <w:t xml:space="preserve">, </w:t>
      </w:r>
      <w:r w:rsidRPr="005C49A7">
        <w:rPr>
          <w:rFonts w:ascii="Times New Roman" w:hAnsi="Times New Roman" w:cs="Times New Roman"/>
          <w:iCs/>
          <w:spacing w:val="2"/>
          <w:sz w:val="28"/>
          <w:szCs w:val="28"/>
        </w:rPr>
        <w:t>восковых</w:t>
      </w:r>
      <w:r w:rsidRPr="005C49A7">
        <w:rPr>
          <w:rFonts w:ascii="Times New Roman" w:hAnsi="Times New Roman" w:cs="Times New Roman"/>
          <w:iCs/>
          <w:sz w:val="28"/>
          <w:szCs w:val="28"/>
        </w:rPr>
        <w:t xml:space="preserve"> мелков</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туши</w:t>
      </w:r>
      <w:r w:rsidRPr="005C49A7">
        <w:rPr>
          <w:rFonts w:ascii="Times New Roman" w:hAnsi="Times New Roman" w:cs="Times New Roman"/>
          <w:sz w:val="28"/>
          <w:szCs w:val="28"/>
        </w:rPr>
        <w:t xml:space="preserve">, карандаша, фломастеров, </w:t>
      </w:r>
      <w:r w:rsidRPr="005C49A7">
        <w:rPr>
          <w:rFonts w:ascii="Times New Roman" w:hAnsi="Times New Roman" w:cs="Times New Roman"/>
          <w:iCs/>
          <w:sz w:val="28"/>
          <w:szCs w:val="28"/>
        </w:rPr>
        <w:t>пластилина</w:t>
      </w:r>
      <w:r w:rsidRPr="005C49A7">
        <w:rPr>
          <w:rFonts w:ascii="Times New Roman" w:hAnsi="Times New Roman" w:cs="Times New Roman"/>
          <w:sz w:val="28"/>
          <w:szCs w:val="28"/>
        </w:rPr>
        <w:t xml:space="preserve">, </w:t>
      </w:r>
      <w:r w:rsidRPr="005C49A7">
        <w:rPr>
          <w:rFonts w:ascii="Times New Roman" w:hAnsi="Times New Roman" w:cs="Times New Roman"/>
          <w:iCs/>
          <w:sz w:val="28"/>
          <w:szCs w:val="28"/>
        </w:rPr>
        <w:t>глины</w:t>
      </w:r>
      <w:r w:rsidRPr="005C49A7">
        <w:rPr>
          <w:rFonts w:ascii="Times New Roman" w:hAnsi="Times New Roman" w:cs="Times New Roman"/>
          <w:sz w:val="28"/>
          <w:szCs w:val="28"/>
        </w:rPr>
        <w:t>, подручных и природных материалов.</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 xml:space="preserve">Участие в обсуждении содержания и выразительных средств </w:t>
      </w:r>
      <w:r w:rsidRPr="005C49A7">
        <w:rPr>
          <w:rFonts w:ascii="Times New Roman" w:hAnsi="Times New Roman" w:cs="Times New Roman"/>
          <w:sz w:val="28"/>
          <w:szCs w:val="28"/>
        </w:rPr>
        <w:t>произведений изобразительного искусства, выражение своего отношения к произведению.</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8. Музыка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b/>
          <w:bCs/>
          <w:sz w:val="28"/>
          <w:szCs w:val="28"/>
        </w:rPr>
        <w:t>Музыка в жизни человека.</w:t>
      </w:r>
      <w:r w:rsidRPr="005C49A7">
        <w:rPr>
          <w:rFonts w:ascii="Times New Roman" w:hAnsi="Times New Roman" w:cs="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2"/>
          <w:sz w:val="28"/>
          <w:szCs w:val="28"/>
        </w:rPr>
        <w:t>Обобщённое представление об основных образно­эмо</w:t>
      </w:r>
      <w:r w:rsidRPr="005C49A7">
        <w:rPr>
          <w:rFonts w:ascii="Times New Roman" w:hAnsi="Times New Roman" w:cs="Times New Roman"/>
          <w:sz w:val="28"/>
          <w:szCs w:val="28"/>
        </w:rPr>
        <w:t>ци</w:t>
      </w:r>
      <w:r w:rsidRPr="005C49A7">
        <w:rPr>
          <w:rFonts w:ascii="Times New Roman" w:hAnsi="Times New Roman" w:cs="Times New Roman"/>
          <w:spacing w:val="2"/>
          <w:sz w:val="28"/>
          <w:szCs w:val="28"/>
        </w:rPr>
        <w:t xml:space="preserve">ональных сферах музыки и о многообразии музыкальных </w:t>
      </w:r>
      <w:r w:rsidRPr="005C49A7">
        <w:rPr>
          <w:rFonts w:ascii="Times New Roman" w:hAnsi="Times New Roman" w:cs="Times New Roman"/>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Отечественные народные музыкальные традиции. Твор</w:t>
      </w:r>
      <w:r w:rsidRPr="005C49A7">
        <w:rPr>
          <w:rFonts w:ascii="Times New Roman" w:hAnsi="Times New Roman" w:cs="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5C49A7">
        <w:rPr>
          <w:rFonts w:ascii="Times New Roman" w:hAnsi="Times New Roman" w:cs="Times New Roman"/>
          <w:spacing w:val="2"/>
          <w:sz w:val="28"/>
          <w:szCs w:val="28"/>
        </w:rPr>
        <w:t xml:space="preserve">игры­драматизации. Историческое прошлое в музыкальных </w:t>
      </w:r>
      <w:r w:rsidRPr="005C49A7">
        <w:rPr>
          <w:rFonts w:ascii="Times New Roman" w:hAnsi="Times New Roman" w:cs="Times New Roman"/>
          <w:sz w:val="28"/>
          <w:szCs w:val="28"/>
        </w:rPr>
        <w:t xml:space="preserve">образах. Народная и профессиональная музыка. Сочинения </w:t>
      </w:r>
      <w:r w:rsidRPr="005C49A7">
        <w:rPr>
          <w:rFonts w:ascii="Times New Roman" w:hAnsi="Times New Roman" w:cs="Times New Roman"/>
          <w:spacing w:val="2"/>
          <w:sz w:val="28"/>
          <w:szCs w:val="28"/>
        </w:rPr>
        <w:t xml:space="preserve">отечественных композиторов о Родине. Духовная музыка в </w:t>
      </w:r>
      <w:r w:rsidRPr="005C49A7">
        <w:rPr>
          <w:rFonts w:ascii="Times New Roman" w:hAnsi="Times New Roman" w:cs="Times New Roman"/>
          <w:sz w:val="28"/>
          <w:szCs w:val="28"/>
        </w:rPr>
        <w:t>творчестве композиторов.</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pacing w:val="-2"/>
          <w:sz w:val="28"/>
          <w:szCs w:val="28"/>
        </w:rPr>
        <w:lastRenderedPageBreak/>
        <w:t>Основные закономерности музыкального искусства.</w:t>
      </w:r>
      <w:r w:rsidRPr="005C49A7">
        <w:rPr>
          <w:rFonts w:ascii="Times New Roman" w:hAnsi="Times New Roman" w:cs="Times New Roman"/>
          <w:spacing w:val="-2"/>
          <w:sz w:val="28"/>
          <w:szCs w:val="28"/>
        </w:rPr>
        <w:t xml:space="preserve"> Ин</w:t>
      </w:r>
      <w:r w:rsidRPr="005C49A7">
        <w:rPr>
          <w:rFonts w:ascii="Times New Roman" w:hAnsi="Times New Roman" w:cs="Times New Roman"/>
          <w:sz w:val="28"/>
          <w:szCs w:val="28"/>
        </w:rPr>
        <w:t>тонационно­образная природа музыкального искусства. Вы</w:t>
      </w:r>
      <w:r w:rsidRPr="005C49A7">
        <w:rPr>
          <w:rFonts w:ascii="Times New Roman" w:hAnsi="Times New Roman" w:cs="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Интонации музыкальные и речевые. Сходство и различия. Интонация — источник музыкальной речи. Основные сред</w:t>
      </w:r>
      <w:r w:rsidRPr="005C49A7">
        <w:rPr>
          <w:rFonts w:ascii="Times New Roman" w:hAnsi="Times New Roman" w:cs="Times New Roman"/>
          <w:spacing w:val="2"/>
          <w:sz w:val="28"/>
          <w:szCs w:val="28"/>
        </w:rPr>
        <w:t xml:space="preserve">ства музыкальной выразительности (мелодия, ритм, темп, </w:t>
      </w:r>
      <w:r w:rsidRPr="005C49A7">
        <w:rPr>
          <w:rFonts w:ascii="Times New Roman" w:hAnsi="Times New Roman" w:cs="Times New Roman"/>
          <w:sz w:val="28"/>
          <w:szCs w:val="28"/>
        </w:rPr>
        <w:t>динамика, тембр, лад и</w:t>
      </w:r>
      <w:r w:rsidRPr="005C49A7">
        <w:rPr>
          <w:rFonts w:ascii="Times New Roman" w:hAnsi="Times New Roman" w:cs="Times New Roman"/>
          <w:sz w:val="28"/>
          <w:szCs w:val="28"/>
        </w:rPr>
        <w:t> </w:t>
      </w:r>
      <w:r w:rsidRPr="005C49A7">
        <w:rPr>
          <w:rFonts w:ascii="Times New Roman" w:hAnsi="Times New Roman" w:cs="Times New Roman"/>
          <w:sz w:val="28"/>
          <w:szCs w:val="28"/>
        </w:rPr>
        <w:t>др.).</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Музыкальная речь как способ общения между людьми, её эмоциональное воздействие. Композитор — исполнитель — </w:t>
      </w:r>
      <w:r w:rsidRPr="005C49A7">
        <w:rPr>
          <w:rFonts w:ascii="Times New Roman" w:hAnsi="Times New Roman" w:cs="Times New Roman"/>
          <w:spacing w:val="2"/>
          <w:sz w:val="28"/>
          <w:szCs w:val="28"/>
        </w:rPr>
        <w:t xml:space="preserve">слушатель. Особенности музыкальной речи в сочинениях </w:t>
      </w:r>
      <w:r w:rsidRPr="005C49A7">
        <w:rPr>
          <w:rFonts w:ascii="Times New Roman" w:hAnsi="Times New Roman" w:cs="Times New Roman"/>
          <w:sz w:val="28"/>
          <w:szCs w:val="28"/>
        </w:rPr>
        <w:t>композиторов, её выразительный смысл. Нотная запись как способ фиксации музыкальной речи. Элементы нотной грамоты.</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Развитие музыки — сопоставление и столкновение чувств </w:t>
      </w:r>
      <w:r w:rsidRPr="005C49A7">
        <w:rPr>
          <w:rFonts w:ascii="Times New Roman" w:hAnsi="Times New Roman" w:cs="Times New Roman"/>
          <w:spacing w:val="2"/>
          <w:sz w:val="28"/>
          <w:szCs w:val="28"/>
        </w:rPr>
        <w:t>и мыслей человека, музыкальных интонаций, тем, художе</w:t>
      </w:r>
      <w:r w:rsidRPr="005C49A7">
        <w:rPr>
          <w:rFonts w:ascii="Times New Roman" w:hAnsi="Times New Roman" w:cs="Times New Roman"/>
          <w:sz w:val="28"/>
          <w:szCs w:val="28"/>
        </w:rPr>
        <w:t>ственных образов. Основные приёмы музыкального развития (повтор и контраст).</w:t>
      </w:r>
    </w:p>
    <w:p w:rsidR="001602EA" w:rsidRPr="005C49A7" w:rsidRDefault="001602EA" w:rsidP="001602EA">
      <w:pPr>
        <w:pStyle w:val="a9"/>
        <w:spacing w:line="360" w:lineRule="auto"/>
        <w:ind w:firstLine="709"/>
        <w:rPr>
          <w:rFonts w:ascii="Times New Roman" w:hAnsi="Times New Roman" w:cs="Times New Roman"/>
          <w:b/>
          <w:bCs/>
          <w:sz w:val="28"/>
          <w:szCs w:val="28"/>
        </w:rPr>
      </w:pPr>
      <w:r w:rsidRPr="005C49A7">
        <w:rPr>
          <w:rFonts w:ascii="Times New Roman" w:hAnsi="Times New Roman" w:cs="Times New Roman"/>
          <w:spacing w:val="2"/>
          <w:sz w:val="28"/>
          <w:szCs w:val="28"/>
        </w:rPr>
        <w:t xml:space="preserve">Формы построения музыки как обобщённое выражение </w:t>
      </w:r>
      <w:r w:rsidRPr="005C49A7">
        <w:rPr>
          <w:rFonts w:ascii="Times New Roman" w:hAnsi="Times New Roman" w:cs="Times New Roman"/>
          <w:sz w:val="28"/>
          <w:szCs w:val="28"/>
        </w:rPr>
        <w:t>художественно­образного содержания произведений. Формы одночастные, двух</w:t>
      </w:r>
      <w:r w:rsidRPr="005C49A7">
        <w:rPr>
          <w:rFonts w:ascii="Times New Roman" w:hAnsi="Times New Roman" w:cs="Times New Roman"/>
          <w:sz w:val="28"/>
          <w:szCs w:val="28"/>
        </w:rPr>
        <w:noBreakHyphen/>
        <w:t xml:space="preserve"> и трёхчастные, вариации, рондо и</w:t>
      </w:r>
      <w:r w:rsidRPr="005C49A7">
        <w:rPr>
          <w:rFonts w:ascii="Times New Roman" w:hAnsi="Times New Roman" w:cs="Times New Roman"/>
          <w:sz w:val="28"/>
          <w:szCs w:val="28"/>
        </w:rPr>
        <w:t> </w:t>
      </w:r>
      <w:r w:rsidRPr="005C49A7">
        <w:rPr>
          <w:rFonts w:ascii="Times New Roman" w:hAnsi="Times New Roman" w:cs="Times New Roman"/>
          <w:sz w:val="28"/>
          <w:szCs w:val="28"/>
        </w:rPr>
        <w:t>др.</w:t>
      </w:r>
    </w:p>
    <w:p w:rsidR="001602EA" w:rsidRPr="005C49A7" w:rsidRDefault="001602EA" w:rsidP="001602EA">
      <w:pPr>
        <w:pStyle w:val="a9"/>
        <w:spacing w:line="360" w:lineRule="auto"/>
        <w:ind w:firstLine="709"/>
        <w:rPr>
          <w:rFonts w:ascii="Times New Roman" w:hAnsi="Times New Roman" w:cs="Times New Roman"/>
          <w:spacing w:val="-2"/>
          <w:sz w:val="28"/>
          <w:szCs w:val="28"/>
        </w:rPr>
      </w:pPr>
      <w:r w:rsidRPr="005C49A7">
        <w:rPr>
          <w:rFonts w:ascii="Times New Roman" w:hAnsi="Times New Roman" w:cs="Times New Roman"/>
          <w:b/>
          <w:bCs/>
          <w:sz w:val="28"/>
          <w:szCs w:val="28"/>
        </w:rPr>
        <w:t>Музыкальная картина мира.</w:t>
      </w:r>
      <w:r w:rsidRPr="005C49A7">
        <w:rPr>
          <w:rFonts w:ascii="Times New Roman" w:hAnsi="Times New Roman" w:cs="Times New Roman"/>
          <w:sz w:val="28"/>
          <w:szCs w:val="28"/>
        </w:rPr>
        <w:t xml:space="preserve"> Интонационное богатство </w:t>
      </w:r>
      <w:r w:rsidRPr="005C49A7">
        <w:rPr>
          <w:rFonts w:ascii="Times New Roman" w:hAnsi="Times New Roman" w:cs="Times New Roman"/>
          <w:spacing w:val="2"/>
          <w:sz w:val="28"/>
          <w:szCs w:val="28"/>
        </w:rPr>
        <w:t xml:space="preserve">музыкального мира. Общие представления о музыкальной </w:t>
      </w:r>
      <w:r w:rsidRPr="005C49A7">
        <w:rPr>
          <w:rFonts w:ascii="Times New Roman" w:hAnsi="Times New Roman" w:cs="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5C49A7">
        <w:rPr>
          <w:rFonts w:ascii="Times New Roman" w:hAnsi="Times New Roman" w:cs="Times New Roman"/>
          <w:spacing w:val="-2"/>
          <w:sz w:val="28"/>
          <w:szCs w:val="28"/>
        </w:rPr>
        <w:noBreakHyphen/>
        <w:t xml:space="preserve"> и телепередачи, видеофильмы, звукозаписи (CD, DVD).</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Различные виды музыки: вокальная, инструментальная; соль</w:t>
      </w:r>
      <w:r w:rsidRPr="005C49A7">
        <w:rPr>
          <w:rFonts w:ascii="Times New Roman" w:hAnsi="Times New Roman" w:cs="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pacing w:val="-4"/>
          <w:sz w:val="28"/>
          <w:szCs w:val="28"/>
        </w:rPr>
        <w:t>Народное и профессиональное музыкальное творчество раз</w:t>
      </w:r>
      <w:r w:rsidRPr="005C49A7">
        <w:rPr>
          <w:rFonts w:ascii="Times New Roman" w:hAnsi="Times New Roman" w:cs="Times New Roman"/>
          <w:sz w:val="28"/>
          <w:szCs w:val="28"/>
        </w:rPr>
        <w:t xml:space="preserve">ных стран мира. Многообразие этнокультурных, исторически сложившихся традиций. </w:t>
      </w:r>
      <w:r w:rsidRPr="005C49A7">
        <w:rPr>
          <w:rFonts w:ascii="Times New Roman" w:hAnsi="Times New Roman" w:cs="Times New Roman"/>
          <w:sz w:val="28"/>
          <w:szCs w:val="28"/>
        </w:rPr>
        <w:lastRenderedPageBreak/>
        <w:t>Региональные музыкально­поэтические традиции: содержание, образная сфера и музыкальный язык.</w:t>
      </w:r>
    </w:p>
    <w:p w:rsidR="001602EA" w:rsidRPr="005C49A7" w:rsidRDefault="001602EA" w:rsidP="001602EA">
      <w:pPr>
        <w:pStyle w:val="4"/>
        <w:spacing w:before="0" w:after="0" w:line="360" w:lineRule="auto"/>
        <w:rPr>
          <w:rFonts w:ascii="Times New Roman" w:hAnsi="Times New Roman" w:cs="Times New Roman"/>
          <w:b/>
          <w:sz w:val="28"/>
          <w:szCs w:val="28"/>
        </w:rPr>
      </w:pPr>
      <w:r w:rsidRPr="005C49A7">
        <w:rPr>
          <w:rFonts w:ascii="Times New Roman" w:hAnsi="Times New Roman" w:cs="Times New Roman"/>
          <w:b/>
          <w:sz w:val="28"/>
          <w:szCs w:val="28"/>
        </w:rPr>
        <w:t>9. Технология (Труд)</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Общекультурные и общетрудовые компетенции. Основы культуры труда, самообслуживания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Трудовая деятельность и её значение в жизни человека. </w:t>
      </w:r>
      <w:r w:rsidRPr="005C49A7">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5C49A7">
        <w:rPr>
          <w:rFonts w:ascii="Times New Roman" w:hAnsi="Times New Roman" w:cs="Times New Roman"/>
          <w:sz w:val="28"/>
          <w:szCs w:val="28"/>
        </w:rPr>
        <w:t> </w:t>
      </w:r>
      <w:r w:rsidRPr="005C49A7">
        <w:rPr>
          <w:rFonts w:ascii="Times New Roman" w:hAnsi="Times New Roman" w:cs="Times New Roman"/>
          <w:sz w:val="28"/>
          <w:szCs w:val="28"/>
        </w:rPr>
        <w:t>т.</w:t>
      </w:r>
      <w:r w:rsidRPr="005C49A7">
        <w:rPr>
          <w:rFonts w:ascii="Times New Roman" w:hAnsi="Times New Roman" w:cs="Times New Roman"/>
          <w:sz w:val="28"/>
          <w:szCs w:val="28"/>
        </w:rPr>
        <w:t> </w:t>
      </w:r>
      <w:r w:rsidRPr="005C49A7">
        <w:rPr>
          <w:rFonts w:ascii="Times New Roman" w:hAnsi="Times New Roman" w:cs="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spacing w:val="2"/>
          <w:sz w:val="28"/>
          <w:szCs w:val="28"/>
        </w:rPr>
        <w:t>Элементарные общие правила создания предметов руко</w:t>
      </w:r>
      <w:r w:rsidRPr="005C49A7">
        <w:rPr>
          <w:rFonts w:ascii="Times New Roman" w:hAnsi="Times New Roman" w:cs="Times New Roman"/>
          <w:sz w:val="28"/>
          <w:szCs w:val="28"/>
        </w:rPr>
        <w:t>т</w:t>
      </w:r>
      <w:r w:rsidRPr="005C49A7">
        <w:rPr>
          <w:rFonts w:ascii="Times New Roman" w:hAnsi="Times New Roman" w:cs="Times New Roman"/>
          <w:spacing w:val="-2"/>
          <w:sz w:val="28"/>
          <w:szCs w:val="28"/>
        </w:rPr>
        <w:t>ворного мира (удобство, эстетическая выразительность, проч</w:t>
      </w:r>
      <w:r w:rsidRPr="005C49A7">
        <w:rPr>
          <w:rFonts w:ascii="Times New Roman" w:hAnsi="Times New Roman" w:cs="Times New Roman"/>
          <w:sz w:val="28"/>
          <w:szCs w:val="28"/>
        </w:rPr>
        <w:t xml:space="preserve">ность; гармония предметов и окружающей среды). Бережное </w:t>
      </w:r>
      <w:r w:rsidRPr="005C49A7">
        <w:rPr>
          <w:rFonts w:ascii="Times New Roman" w:hAnsi="Times New Roman" w:cs="Times New Roman"/>
          <w:spacing w:val="2"/>
          <w:sz w:val="28"/>
          <w:szCs w:val="28"/>
        </w:rPr>
        <w:t>отношение к природе как источнику сырьевых ресурсов. Мастера и их профессии.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5C49A7">
        <w:rPr>
          <w:rFonts w:ascii="Times New Roman" w:hAnsi="Times New Roman" w:cs="Times New Roman"/>
          <w:iCs/>
          <w:spacing w:val="-2"/>
          <w:sz w:val="28"/>
          <w:szCs w:val="28"/>
        </w:rPr>
        <w:t>распределение рабочего времени</w:t>
      </w:r>
      <w:r w:rsidRPr="005C49A7">
        <w:rPr>
          <w:rFonts w:ascii="Times New Roman" w:hAnsi="Times New Roman" w:cs="Times New Roman"/>
          <w:spacing w:val="-2"/>
          <w:sz w:val="28"/>
          <w:szCs w:val="28"/>
        </w:rPr>
        <w:t>. Отбор и анализ информа</w:t>
      </w:r>
      <w:r w:rsidRPr="005C49A7">
        <w:rPr>
          <w:rFonts w:ascii="Times New Roman" w:hAnsi="Times New Roman" w:cs="Times New Roman"/>
          <w:spacing w:val="2"/>
          <w:sz w:val="28"/>
          <w:szCs w:val="28"/>
        </w:rPr>
        <w:t xml:space="preserve">ции (из учебника и других дидактических материалов), её </w:t>
      </w:r>
      <w:r w:rsidRPr="005C49A7">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5C49A7">
        <w:rPr>
          <w:rFonts w:ascii="Times New Roman" w:hAnsi="Times New Roman" w:cs="Times New Roman"/>
          <w:sz w:val="28"/>
          <w:szCs w:val="28"/>
        </w:rPr>
        <w:t> </w:t>
      </w:r>
      <w:r w:rsidRPr="005C49A7">
        <w:rPr>
          <w:rFonts w:ascii="Times New Roman" w:hAnsi="Times New Roman" w:cs="Times New Roman"/>
          <w:sz w:val="28"/>
          <w:szCs w:val="28"/>
        </w:rPr>
        <w:t>т.п.</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Выполнение доступных видов работ по самообслужива</w:t>
      </w:r>
      <w:r w:rsidRPr="005C49A7">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lastRenderedPageBreak/>
        <w:t>Технология ручной обработки материалов</w:t>
      </w:r>
      <w:r w:rsidRPr="005C49A7">
        <w:rPr>
          <w:rStyle w:val="14"/>
          <w:rFonts w:eastAsia="SimSun"/>
          <w:spacing w:val="2"/>
          <w:sz w:val="28"/>
          <w:szCs w:val="28"/>
        </w:rPr>
        <w:footnoteReference w:id="17"/>
      </w:r>
      <w:r w:rsidRPr="005C49A7">
        <w:rPr>
          <w:rFonts w:ascii="Times New Roman" w:hAnsi="Times New Roman" w:cs="Times New Roman"/>
          <w:b/>
          <w:bCs/>
          <w:sz w:val="28"/>
          <w:szCs w:val="28"/>
        </w:rPr>
        <w:t>. Элементы графической грамоты.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5C49A7">
        <w:rPr>
          <w:rFonts w:ascii="Times New Roman" w:hAnsi="Times New Roman" w:cs="Times New Roman"/>
          <w:iCs/>
          <w:sz w:val="28"/>
          <w:szCs w:val="28"/>
        </w:rPr>
        <w:t>Многообразие материалов и их практическое применение в жизни</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Подготовка материалов к работе. Экономное расходование материалов. </w:t>
      </w:r>
      <w:r w:rsidRPr="005C49A7">
        <w:rPr>
          <w:rFonts w:ascii="Times New Roman" w:hAnsi="Times New Roman" w:cs="Times New Roman"/>
          <w:iCs/>
          <w:sz w:val="28"/>
          <w:szCs w:val="28"/>
        </w:rPr>
        <w:t>Выбор материалов по их декоративно­художе</w:t>
      </w:r>
      <w:r w:rsidRPr="005C49A7">
        <w:rPr>
          <w:rFonts w:ascii="Times New Roman" w:hAnsi="Times New Roman" w:cs="Times New Roman"/>
          <w:iCs/>
          <w:spacing w:val="2"/>
          <w:sz w:val="28"/>
          <w:szCs w:val="28"/>
        </w:rPr>
        <w:t xml:space="preserve">ственным и конструктивным свойствам, использование </w:t>
      </w:r>
      <w:r w:rsidRPr="005C49A7">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5C49A7">
        <w:rPr>
          <w:rFonts w:ascii="Times New Roman" w:hAnsi="Times New Roman" w:cs="Times New Roman"/>
          <w:sz w:val="28"/>
          <w:szCs w:val="28"/>
        </w:rPr>
        <w:t>.</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5C49A7">
        <w:rPr>
          <w:rFonts w:ascii="Times New Roman" w:hAnsi="Times New Roman" w:cs="Times New Roman"/>
          <w:iCs/>
          <w:spacing w:val="2"/>
          <w:sz w:val="28"/>
          <w:szCs w:val="28"/>
        </w:rPr>
        <w:t xml:space="preserve">сборка, отделка изделия; проверка изделия в действии, </w:t>
      </w:r>
      <w:r w:rsidRPr="005C49A7">
        <w:rPr>
          <w:rFonts w:ascii="Times New Roman" w:hAnsi="Times New Roman" w:cs="Times New Roman"/>
          <w:iCs/>
          <w:sz w:val="28"/>
          <w:szCs w:val="28"/>
        </w:rPr>
        <w:t>внесение необходимых дополнений и изменений</w:t>
      </w:r>
      <w:r w:rsidRPr="005C49A7">
        <w:rPr>
          <w:rFonts w:ascii="Times New Roman" w:hAnsi="Times New Roman" w:cs="Times New Roman"/>
          <w:sz w:val="28"/>
          <w:szCs w:val="28"/>
        </w:rPr>
        <w:t xml:space="preserve">. Называние </w:t>
      </w:r>
      <w:r w:rsidRPr="005C49A7">
        <w:rPr>
          <w:rFonts w:ascii="Times New Roman" w:hAnsi="Times New Roman" w:cs="Times New Roman"/>
          <w:spacing w:val="2"/>
          <w:sz w:val="28"/>
          <w:szCs w:val="28"/>
        </w:rPr>
        <w:t xml:space="preserve">и выполнение основных технологических операций ручной </w:t>
      </w:r>
      <w:r w:rsidRPr="005C49A7">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др.), сборка изделия (клеевое, </w:t>
      </w:r>
      <w:r w:rsidRPr="005C49A7">
        <w:rPr>
          <w:rFonts w:ascii="Times New Roman" w:hAnsi="Times New Roman" w:cs="Times New Roman"/>
          <w:spacing w:val="2"/>
          <w:sz w:val="28"/>
          <w:szCs w:val="28"/>
        </w:rPr>
        <w:t>ниточное, проволочное, винтовое и другие виды соедине</w:t>
      </w:r>
      <w:r w:rsidRPr="005C49A7">
        <w:rPr>
          <w:rFonts w:ascii="Times New Roman" w:hAnsi="Times New Roman" w:cs="Times New Roman"/>
          <w:sz w:val="28"/>
          <w:szCs w:val="28"/>
        </w:rPr>
        <w:t>ния), отделка изделия или его деталей (окрашивание, вышивка, аппликация и</w:t>
      </w:r>
      <w:r w:rsidRPr="005C49A7">
        <w:rPr>
          <w:rFonts w:ascii="Times New Roman" w:hAnsi="Times New Roman" w:cs="Times New Roman"/>
          <w:sz w:val="28"/>
          <w:szCs w:val="28"/>
        </w:rPr>
        <w:t> </w:t>
      </w:r>
      <w:r w:rsidRPr="005C49A7">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lastRenderedPageBreak/>
        <w:t xml:space="preserve">Использование измерений и построений для решения </w:t>
      </w:r>
      <w:r w:rsidRPr="005C49A7">
        <w:rPr>
          <w:rFonts w:ascii="Times New Roman" w:hAnsi="Times New Roman" w:cs="Times New Roman"/>
          <w:sz w:val="28"/>
          <w:szCs w:val="28"/>
        </w:rPr>
        <w:t>практических задач. Виды условных графических изображе</w:t>
      </w:r>
      <w:r w:rsidRPr="005C49A7">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5C49A7">
        <w:rPr>
          <w:rFonts w:ascii="Times New Roman" w:hAnsi="Times New Roman" w:cs="Times New Roman"/>
          <w:sz w:val="28"/>
          <w:szCs w:val="28"/>
        </w:rPr>
        <w:t xml:space="preserve"> надреза, сгиба, размерная, осевая, центровая, </w:t>
      </w:r>
      <w:r w:rsidRPr="005C49A7">
        <w:rPr>
          <w:rFonts w:ascii="Times New Roman" w:hAnsi="Times New Roman" w:cs="Times New Roman"/>
          <w:iCs/>
          <w:sz w:val="28"/>
          <w:szCs w:val="28"/>
        </w:rPr>
        <w:t>разрыва</w:t>
      </w:r>
      <w:r w:rsidRPr="005C49A7">
        <w:rPr>
          <w:rFonts w:ascii="Times New Roman" w:hAnsi="Times New Roman" w:cs="Times New Roman"/>
          <w:sz w:val="28"/>
          <w:szCs w:val="28"/>
        </w:rPr>
        <w:t>). Чте</w:t>
      </w:r>
      <w:r w:rsidRPr="005C49A7">
        <w:rPr>
          <w:rFonts w:ascii="Times New Roman" w:hAnsi="Times New Roman" w:cs="Times New Roman"/>
          <w:spacing w:val="2"/>
          <w:sz w:val="28"/>
          <w:szCs w:val="28"/>
        </w:rPr>
        <w:t xml:space="preserve">ние условных графических изображений. Разметка деталей </w:t>
      </w:r>
      <w:r w:rsidRPr="005C49A7">
        <w:rPr>
          <w:rFonts w:ascii="Times New Roman" w:hAnsi="Times New Roman" w:cs="Times New Roman"/>
          <w:sz w:val="28"/>
          <w:szCs w:val="28"/>
        </w:rPr>
        <w:t>с опорой на простейший чертёж, эскиз. Изготовление изделий по рисунку, простейшему чертежу или эскизу, схеме.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Конструирование и моделирование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5C49A7">
        <w:rPr>
          <w:rFonts w:ascii="Times New Roman" w:hAnsi="Times New Roman" w:cs="Times New Roman"/>
          <w:sz w:val="28"/>
          <w:szCs w:val="28"/>
        </w:rPr>
        <w:t>учебных и</w:t>
      </w:r>
      <w:r w:rsidRPr="005C49A7">
        <w:rPr>
          <w:rFonts w:ascii="Times New Roman" w:hAnsi="Times New Roman" w:cs="Times New Roman"/>
          <w:sz w:val="28"/>
          <w:szCs w:val="28"/>
        </w:rPr>
        <w:t> </w:t>
      </w:r>
      <w:r w:rsidRPr="005C49A7">
        <w:rPr>
          <w:rFonts w:ascii="Times New Roman" w:hAnsi="Times New Roman" w:cs="Times New Roman"/>
          <w:sz w:val="28"/>
          <w:szCs w:val="28"/>
        </w:rPr>
        <w:t xml:space="preserve">пр.). Изделие, деталь изделия (общее представление). Понятие о конструкции изделия; </w:t>
      </w:r>
      <w:r w:rsidRPr="005C49A7">
        <w:rPr>
          <w:rFonts w:ascii="Times New Roman" w:hAnsi="Times New Roman" w:cs="Times New Roman"/>
          <w:iCs/>
          <w:sz w:val="28"/>
          <w:szCs w:val="28"/>
        </w:rPr>
        <w:t>различные виды конструкций и способы их сборки</w:t>
      </w:r>
      <w:r w:rsidRPr="005C49A7">
        <w:rPr>
          <w:rFonts w:ascii="Times New Roman" w:hAnsi="Times New Roman" w:cs="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5C49A7">
        <w:rPr>
          <w:rFonts w:ascii="Times New Roman" w:hAnsi="Times New Roman" w:cs="Times New Roman"/>
          <w:iCs/>
          <w:sz w:val="28"/>
          <w:szCs w:val="28"/>
        </w:rPr>
        <w:t xml:space="preserve">чертежу или эскизу и по заданным условиям (технико­технологическим, </w:t>
      </w:r>
      <w:r w:rsidRPr="005C49A7">
        <w:rPr>
          <w:rFonts w:ascii="Times New Roman" w:hAnsi="Times New Roman" w:cs="Times New Roman"/>
          <w:iCs/>
          <w:spacing w:val="-4"/>
          <w:sz w:val="28"/>
          <w:szCs w:val="28"/>
        </w:rPr>
        <w:t>функциональным, декоративно­художественным и</w:t>
      </w:r>
      <w:r w:rsidRPr="005C49A7">
        <w:rPr>
          <w:rFonts w:ascii="Times New Roman" w:hAnsi="Times New Roman" w:cs="Times New Roman"/>
          <w:iCs/>
          <w:spacing w:val="-4"/>
          <w:sz w:val="28"/>
          <w:szCs w:val="28"/>
        </w:rPr>
        <w:t> </w:t>
      </w:r>
      <w:r w:rsidRPr="005C49A7">
        <w:rPr>
          <w:rFonts w:ascii="Times New Roman" w:hAnsi="Times New Roman" w:cs="Times New Roman"/>
          <w:iCs/>
          <w:spacing w:val="-4"/>
          <w:sz w:val="28"/>
          <w:szCs w:val="28"/>
        </w:rPr>
        <w:t>пр.).</w:t>
      </w:r>
      <w:r w:rsidRPr="005C49A7">
        <w:rPr>
          <w:rFonts w:ascii="Times New Roman" w:hAnsi="Times New Roman" w:cs="Times New Roman"/>
          <w:spacing w:val="-4"/>
          <w:sz w:val="28"/>
          <w:szCs w:val="28"/>
        </w:rPr>
        <w:t xml:space="preserve"> </w:t>
      </w:r>
      <w:r w:rsidRPr="005C49A7">
        <w:rPr>
          <w:rFonts w:ascii="Times New Roman" w:hAnsi="Times New Roman" w:cs="Times New Roman"/>
          <w:sz w:val="28"/>
          <w:szCs w:val="28"/>
        </w:rPr>
        <w:t>Конструирование и моделирование на компьютере и в интерактивном конструкторе.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Практика работы на компьютере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z w:val="28"/>
          <w:szCs w:val="28"/>
        </w:rPr>
        <w:t>Информация и её отбор. Способы получения, хранения, переработки информации.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5C49A7">
        <w:rPr>
          <w:rFonts w:ascii="Times New Roman" w:hAnsi="Times New Roman" w:cs="Times New Roman"/>
          <w:sz w:val="28"/>
          <w:szCs w:val="28"/>
        </w:rPr>
        <w:t xml:space="preserve">ра, </w:t>
      </w:r>
      <w:r w:rsidRPr="005C49A7">
        <w:rPr>
          <w:rFonts w:ascii="Times New Roman" w:hAnsi="Times New Roman" w:cs="Times New Roman"/>
          <w:iCs/>
          <w:sz w:val="28"/>
          <w:szCs w:val="28"/>
        </w:rPr>
        <w:t>общее представление о правилах клавиатурного письма</w:t>
      </w:r>
      <w:r w:rsidRPr="005C49A7">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5C49A7">
        <w:rPr>
          <w:rFonts w:ascii="Times New Roman" w:hAnsi="Times New Roman" w:cs="Times New Roman"/>
          <w:iCs/>
          <w:sz w:val="28"/>
          <w:szCs w:val="28"/>
        </w:rPr>
        <w:t>Простейшие приёмы поиска информации: по ключевым словам</w:t>
      </w:r>
      <w:r w:rsidRPr="005C49A7">
        <w:rPr>
          <w:rFonts w:ascii="Times New Roman" w:hAnsi="Times New Roman" w:cs="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w:t>
      </w:r>
      <w:r w:rsidRPr="005C49A7">
        <w:rPr>
          <w:rFonts w:ascii="Times New Roman" w:hAnsi="Times New Roman" w:cs="Times New Roman"/>
          <w:sz w:val="28"/>
          <w:szCs w:val="28"/>
        </w:rPr>
        <w:lastRenderedPageBreak/>
        <w:t>(цифровыми образовательными ресурсами), готовыми материалами на электронных носителях (CD).</w:t>
      </w:r>
    </w:p>
    <w:p w:rsidR="001602EA" w:rsidRPr="005C49A7" w:rsidRDefault="001602EA" w:rsidP="001602EA">
      <w:pPr>
        <w:pStyle w:val="a9"/>
        <w:spacing w:line="360" w:lineRule="auto"/>
        <w:ind w:firstLine="708"/>
        <w:rPr>
          <w:rFonts w:ascii="Times New Roman" w:hAnsi="Times New Roman" w:cs="Times New Roman"/>
          <w:iCs/>
          <w:sz w:val="28"/>
          <w:szCs w:val="28"/>
        </w:rPr>
      </w:pPr>
      <w:r w:rsidRPr="005C49A7">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5C49A7">
        <w:rPr>
          <w:rFonts w:ascii="Times New Roman" w:hAnsi="Times New Roman" w:cs="Times New Roman"/>
          <w:spacing w:val="2"/>
          <w:sz w:val="28"/>
          <w:szCs w:val="28"/>
        </w:rPr>
        <w:t xml:space="preserve">детям тематике. Вывод текста на принтер. </w:t>
      </w:r>
      <w:r w:rsidRPr="005C49A7">
        <w:rPr>
          <w:rFonts w:ascii="Times New Roman" w:hAnsi="Times New Roman" w:cs="Times New Roman"/>
          <w:iCs/>
          <w:spacing w:val="2"/>
          <w:sz w:val="28"/>
          <w:szCs w:val="28"/>
        </w:rPr>
        <w:t xml:space="preserve">Использование </w:t>
      </w:r>
      <w:r w:rsidRPr="005C49A7">
        <w:rPr>
          <w:rFonts w:ascii="Times New Roman" w:hAnsi="Times New Roman" w:cs="Times New Roman"/>
          <w:iCs/>
          <w:sz w:val="28"/>
          <w:szCs w:val="28"/>
        </w:rPr>
        <w:t>рисунков из ресурса компьютера, программ Word и Power Point.</w:t>
      </w:r>
    </w:p>
    <w:p w:rsidR="001602EA" w:rsidRPr="005C49A7" w:rsidRDefault="001602EA" w:rsidP="001602EA">
      <w:pPr>
        <w:pStyle w:val="4"/>
        <w:spacing w:before="0" w:after="0" w:line="360" w:lineRule="auto"/>
        <w:ind w:firstLine="454"/>
        <w:rPr>
          <w:rFonts w:ascii="Times New Roman" w:hAnsi="Times New Roman" w:cs="Times New Roman"/>
          <w:b/>
          <w:sz w:val="28"/>
          <w:szCs w:val="28"/>
        </w:rPr>
      </w:pPr>
      <w:r w:rsidRPr="005C49A7">
        <w:rPr>
          <w:rFonts w:ascii="Times New Roman" w:hAnsi="Times New Roman" w:cs="Times New Roman"/>
          <w:b/>
          <w:sz w:val="28"/>
          <w:szCs w:val="28"/>
        </w:rPr>
        <w:t xml:space="preserve">10. Физическая культура (адаптивная) </w:t>
      </w:r>
    </w:p>
    <w:p w:rsidR="001602EA" w:rsidRPr="005C49A7" w:rsidRDefault="001602EA" w:rsidP="001602EA">
      <w:pPr>
        <w:pStyle w:val="a9"/>
        <w:spacing w:line="360" w:lineRule="auto"/>
        <w:ind w:firstLine="708"/>
        <w:rPr>
          <w:rFonts w:ascii="Times New Roman" w:hAnsi="Times New Roman" w:cs="Times New Roman"/>
          <w:b/>
          <w:bCs/>
          <w:i/>
          <w:iCs/>
          <w:color w:val="auto"/>
          <w:sz w:val="28"/>
          <w:szCs w:val="28"/>
        </w:rPr>
      </w:pPr>
      <w:r w:rsidRPr="005C49A7">
        <w:rPr>
          <w:rFonts w:ascii="Times New Roman" w:hAnsi="Times New Roman" w:cs="Times New Roman"/>
          <w:b/>
          <w:bCs/>
          <w:i/>
          <w:iCs/>
          <w:sz w:val="28"/>
          <w:szCs w:val="28"/>
        </w:rPr>
        <w:t xml:space="preserve">Знания </w:t>
      </w:r>
      <w:r w:rsidRPr="005C49A7">
        <w:rPr>
          <w:rFonts w:ascii="Times New Roman" w:hAnsi="Times New Roman" w:cs="Times New Roman"/>
          <w:b/>
          <w:bCs/>
          <w:i/>
          <w:iCs/>
          <w:color w:val="auto"/>
          <w:sz w:val="28"/>
          <w:szCs w:val="28"/>
        </w:rPr>
        <w:t>по физической культуре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Физическая культура. </w:t>
      </w:r>
      <w:r w:rsidRPr="005C49A7">
        <w:rPr>
          <w:rFonts w:ascii="Times New Roman" w:hAnsi="Times New Roman" w:cs="Times New Roman"/>
          <w:spacing w:val="2"/>
          <w:sz w:val="28"/>
          <w:szCs w:val="28"/>
        </w:rPr>
        <w:t xml:space="preserve">Правила предупреждения травматизма во время занятий </w:t>
      </w:r>
      <w:r w:rsidRPr="005C49A7">
        <w:rPr>
          <w:rFonts w:ascii="Times New Roman" w:hAnsi="Times New Roman" w:cs="Times New Roman"/>
          <w:sz w:val="28"/>
          <w:szCs w:val="28"/>
        </w:rPr>
        <w:t>физическими упражнениями: организация мест занятий, подбор одежды, обуви и инвентаря. Правила личной гигиены.</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b/>
          <w:bCs/>
          <w:spacing w:val="-4"/>
          <w:sz w:val="28"/>
          <w:szCs w:val="28"/>
        </w:rPr>
        <w:t xml:space="preserve">Физические упражнения. </w:t>
      </w:r>
      <w:r w:rsidRPr="005C49A7">
        <w:rPr>
          <w:rFonts w:ascii="Times New Roman" w:hAnsi="Times New Roman" w:cs="Times New Roman"/>
          <w:spacing w:val="-4"/>
          <w:sz w:val="28"/>
          <w:szCs w:val="28"/>
        </w:rPr>
        <w:t>Физические упражнения, их вли</w:t>
      </w:r>
      <w:r w:rsidRPr="005C49A7">
        <w:rPr>
          <w:rFonts w:ascii="Times New Roman" w:hAnsi="Times New Roman" w:cs="Times New Roman"/>
          <w:spacing w:val="-2"/>
          <w:sz w:val="28"/>
          <w:szCs w:val="28"/>
        </w:rPr>
        <w:t xml:space="preserve">яние на физическое развитие и развитие физических качеств, </w:t>
      </w:r>
      <w:r w:rsidRPr="005C49A7">
        <w:rPr>
          <w:rFonts w:ascii="Times New Roman" w:hAnsi="Times New Roman" w:cs="Times New Roman"/>
          <w:color w:val="auto"/>
          <w:spacing w:val="-2"/>
          <w:sz w:val="28"/>
          <w:szCs w:val="28"/>
        </w:rPr>
        <w:t>основы спортивной техники изучаемых упражнений</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4"/>
          <w:sz w:val="28"/>
          <w:szCs w:val="28"/>
        </w:rPr>
        <w:t>Физическая подготовка и её связь с развитием основных физи</w:t>
      </w:r>
      <w:r w:rsidRPr="005C49A7">
        <w:rPr>
          <w:rFonts w:ascii="Times New Roman" w:hAnsi="Times New Roman" w:cs="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Способы физкультурной деятельности</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b/>
          <w:bCs/>
          <w:spacing w:val="2"/>
          <w:sz w:val="28"/>
          <w:szCs w:val="28"/>
        </w:rPr>
        <w:t xml:space="preserve">Самостоятельные занятия. </w:t>
      </w:r>
      <w:r w:rsidRPr="005C49A7">
        <w:rPr>
          <w:rFonts w:ascii="Times New Roman" w:hAnsi="Times New Roman" w:cs="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Самостоятельные игры и развлечения. </w:t>
      </w:r>
      <w:r w:rsidRPr="005C49A7">
        <w:rPr>
          <w:rFonts w:ascii="Times New Roman" w:hAnsi="Times New Roman" w:cs="Times New Roman"/>
          <w:sz w:val="28"/>
          <w:szCs w:val="28"/>
        </w:rPr>
        <w:t>Организация и проведение подвижных игр (на спортивных площадках и в спортивных залах). Соблюдение правил игр.</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
          <w:iCs/>
          <w:sz w:val="28"/>
          <w:szCs w:val="28"/>
        </w:rPr>
        <w:t>Физическое совершенствование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b/>
          <w:bCs/>
          <w:sz w:val="28"/>
          <w:szCs w:val="28"/>
        </w:rPr>
        <w:t xml:space="preserve">Физкультурно­оздоровительная деятельность. </w:t>
      </w:r>
      <w:r w:rsidRPr="005C49A7">
        <w:rPr>
          <w:rFonts w:ascii="Times New Roman" w:hAnsi="Times New Roman" w:cs="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Комплексы упражнений на развитие физических качеств.</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spacing w:val="-2"/>
          <w:sz w:val="28"/>
          <w:szCs w:val="28"/>
        </w:rPr>
        <w:t xml:space="preserve">Комплексы дыхательных упражнений. Гимнастика для </w:t>
      </w:r>
      <w:r w:rsidRPr="005C49A7">
        <w:rPr>
          <w:rFonts w:ascii="Times New Roman" w:hAnsi="Times New Roman" w:cs="Times New Roman"/>
          <w:sz w:val="28"/>
          <w:szCs w:val="28"/>
        </w:rPr>
        <w:t>глаз.</w:t>
      </w:r>
    </w:p>
    <w:p w:rsidR="001602EA" w:rsidRPr="005C49A7" w:rsidRDefault="001602EA" w:rsidP="001602EA">
      <w:pPr>
        <w:pStyle w:val="a9"/>
        <w:spacing w:line="360" w:lineRule="auto"/>
        <w:ind w:firstLine="708"/>
        <w:rPr>
          <w:rFonts w:ascii="Times New Roman" w:hAnsi="Times New Roman" w:cs="Times New Roman"/>
          <w:b/>
          <w:bCs/>
          <w:sz w:val="28"/>
          <w:szCs w:val="28"/>
        </w:rPr>
      </w:pPr>
      <w:r w:rsidRPr="005C49A7">
        <w:rPr>
          <w:rFonts w:ascii="Times New Roman" w:hAnsi="Times New Roman" w:cs="Times New Roman"/>
          <w:b/>
          <w:bCs/>
          <w:sz w:val="28"/>
          <w:szCs w:val="28"/>
        </w:rPr>
        <w:lastRenderedPageBreak/>
        <w:t>Спортивно­оздоровительная деятельность.</w:t>
      </w:r>
    </w:p>
    <w:p w:rsidR="001602EA" w:rsidRPr="005C49A7" w:rsidRDefault="001602EA" w:rsidP="001602EA">
      <w:pPr>
        <w:pStyle w:val="a9"/>
        <w:spacing w:line="360" w:lineRule="auto"/>
        <w:ind w:firstLine="708"/>
        <w:rPr>
          <w:rFonts w:ascii="Times New Roman" w:hAnsi="Times New Roman" w:cs="Times New Roman"/>
          <w:b/>
          <w:bCs/>
          <w:iCs/>
          <w:spacing w:val="2"/>
          <w:sz w:val="28"/>
          <w:szCs w:val="28"/>
        </w:rPr>
      </w:pPr>
      <w:r w:rsidRPr="005C49A7">
        <w:rPr>
          <w:rFonts w:ascii="Times New Roman" w:hAnsi="Times New Roman" w:cs="Times New Roman"/>
          <w:b/>
          <w:bCs/>
          <w:iCs/>
          <w:spacing w:val="2"/>
          <w:sz w:val="28"/>
          <w:szCs w:val="28"/>
        </w:rPr>
        <w:t xml:space="preserve">Гимнастика. </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pacing w:val="2"/>
          <w:sz w:val="28"/>
          <w:szCs w:val="28"/>
        </w:rPr>
        <w:t xml:space="preserve">Организующие </w:t>
      </w:r>
      <w:r w:rsidRPr="005C49A7">
        <w:rPr>
          <w:rFonts w:ascii="Times New Roman" w:hAnsi="Times New Roman" w:cs="Times New Roman"/>
          <w:i/>
          <w:iCs/>
          <w:sz w:val="28"/>
          <w:szCs w:val="28"/>
        </w:rPr>
        <w:t xml:space="preserve">команды и приёмы. </w:t>
      </w:r>
      <w:r w:rsidRPr="005C49A7">
        <w:rPr>
          <w:rFonts w:ascii="Times New Roman" w:hAnsi="Times New Roman" w:cs="Times New Roman"/>
          <w:iCs/>
          <w:sz w:val="28"/>
          <w:szCs w:val="28"/>
        </w:rPr>
        <w:t>Простейшие виды построений.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Строевые действия в шеренге и колонне; выполнение простейших строевых команд с одновременным показом учителя.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sz w:val="28"/>
          <w:szCs w:val="28"/>
        </w:rPr>
        <w:t xml:space="preserve">Упражнения </w:t>
      </w:r>
      <w:r w:rsidRPr="005C49A7">
        <w:rPr>
          <w:rFonts w:ascii="Times New Roman" w:hAnsi="Times New Roman" w:cs="Times New Roman"/>
          <w:sz w:val="28"/>
          <w:szCs w:val="28"/>
        </w:rPr>
        <w:t>без предметов (для различных групп мышц) и с предметами (гимнастические палки, флажки, обручи, малые и большие  мячи).</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i/>
          <w:iCs/>
          <w:sz w:val="28"/>
          <w:szCs w:val="28"/>
        </w:rPr>
        <w:t>Опорный прыжок:</w:t>
      </w:r>
      <w:r w:rsidRPr="005C49A7">
        <w:rPr>
          <w:rFonts w:ascii="Times New Roman" w:hAnsi="Times New Roman" w:cs="Times New Roman"/>
          <w:iCs/>
          <w:sz w:val="28"/>
          <w:szCs w:val="28"/>
        </w:rPr>
        <w:t xml:space="preserve"> имитационные упражнения, подводящие упражнения к прыжкам </w:t>
      </w:r>
      <w:r w:rsidRPr="005C49A7">
        <w:rPr>
          <w:rFonts w:ascii="Times New Roman" w:hAnsi="Times New Roman" w:cs="Times New Roman"/>
          <w:sz w:val="28"/>
          <w:szCs w:val="28"/>
        </w:rPr>
        <w:t>с разбега через гимнастического козла (с повышенной организацией техники безопасности).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t xml:space="preserve">Гимнастические упражнения прикладного характера. </w:t>
      </w:r>
      <w:r w:rsidRPr="005C49A7">
        <w:rPr>
          <w:rFonts w:ascii="Times New Roman" w:hAnsi="Times New Roman" w:cs="Times New Roman"/>
          <w:iCs/>
          <w:spacing w:val="2"/>
          <w:sz w:val="28"/>
          <w:szCs w:val="28"/>
        </w:rPr>
        <w:t xml:space="preserve">Ходьба, бег, метания. </w:t>
      </w:r>
      <w:r w:rsidRPr="005C49A7">
        <w:rPr>
          <w:rFonts w:ascii="Times New Roman" w:hAnsi="Times New Roman" w:cs="Times New Roman"/>
          <w:spacing w:val="2"/>
          <w:sz w:val="28"/>
          <w:szCs w:val="28"/>
        </w:rPr>
        <w:t xml:space="preserve">Прыжки со скакалкой. Передвижение по гимнастической </w:t>
      </w:r>
      <w:r w:rsidRPr="005C49A7">
        <w:rPr>
          <w:rFonts w:ascii="Times New Roman" w:hAnsi="Times New Roman" w:cs="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sz w:val="28"/>
          <w:szCs w:val="28"/>
        </w:rPr>
        <w:t>Упражнения в поднимании и переноске грузов</w:t>
      </w:r>
      <w:r w:rsidRPr="005C49A7">
        <w:rPr>
          <w:rFonts w:ascii="Times New Roman" w:hAnsi="Times New Roman" w:cs="Times New Roman"/>
          <w:sz w:val="28"/>
          <w:szCs w:val="28"/>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1602EA" w:rsidRPr="005C49A7" w:rsidRDefault="001602EA" w:rsidP="001602EA">
      <w:pPr>
        <w:pStyle w:val="a9"/>
        <w:spacing w:line="360" w:lineRule="auto"/>
        <w:ind w:firstLine="708"/>
        <w:rPr>
          <w:rFonts w:ascii="Times New Roman" w:hAnsi="Times New Roman" w:cs="Times New Roman"/>
          <w:b/>
          <w:bCs/>
          <w:iCs/>
          <w:sz w:val="28"/>
          <w:szCs w:val="28"/>
        </w:rPr>
      </w:pPr>
      <w:r w:rsidRPr="005C49A7">
        <w:rPr>
          <w:rFonts w:ascii="Times New Roman" w:hAnsi="Times New Roman" w:cs="Times New Roman"/>
          <w:b/>
          <w:bCs/>
          <w:iCs/>
          <w:sz w:val="28"/>
          <w:szCs w:val="28"/>
        </w:rPr>
        <w:t xml:space="preserve">Лёгкая атлетика. </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Ходьба:  </w:t>
      </w:r>
      <w:r w:rsidRPr="005C49A7">
        <w:rPr>
          <w:rFonts w:ascii="Times New Roman" w:hAnsi="Times New Roman" w:cs="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Беговые упражнения: </w:t>
      </w:r>
      <w:r w:rsidRPr="005C49A7">
        <w:rPr>
          <w:rFonts w:ascii="Times New Roman" w:hAnsi="Times New Roman" w:cs="Times New Roman"/>
          <w:sz w:val="28"/>
          <w:szCs w:val="28"/>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Прыжковые упражнения: </w:t>
      </w:r>
      <w:r w:rsidRPr="005C49A7">
        <w:rPr>
          <w:rFonts w:ascii="Times New Roman" w:hAnsi="Times New Roman" w:cs="Times New Roman"/>
          <w:sz w:val="28"/>
          <w:szCs w:val="28"/>
        </w:rPr>
        <w:t>на одной ноге и двух ногах на месте и с продвижением; в длину и высоту; спрыгивание и запрыгивание.</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Броски: </w:t>
      </w:r>
      <w:r w:rsidRPr="005C49A7">
        <w:rPr>
          <w:rFonts w:ascii="Times New Roman" w:hAnsi="Times New Roman" w:cs="Times New Roman"/>
          <w:sz w:val="28"/>
          <w:szCs w:val="28"/>
        </w:rPr>
        <w:t>большого мяча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на дальность разными способами.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Метание: </w:t>
      </w:r>
      <w:r w:rsidRPr="005C49A7">
        <w:rPr>
          <w:rFonts w:ascii="Times New Roman" w:hAnsi="Times New Roman" w:cs="Times New Roman"/>
          <w:sz w:val="28"/>
          <w:szCs w:val="28"/>
        </w:rPr>
        <w:t>малого мяча в вертикальную и горизонтальную цель и на дальность.</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bCs/>
          <w:iCs/>
          <w:sz w:val="28"/>
          <w:szCs w:val="28"/>
        </w:rPr>
        <w:lastRenderedPageBreak/>
        <w:t>Лыжная подготовка.</w:t>
      </w:r>
      <w:r w:rsidRPr="005C49A7">
        <w:rPr>
          <w:rFonts w:ascii="Times New Roman" w:hAnsi="Times New Roman" w:cs="Times New Roman"/>
          <w:b/>
          <w:bCs/>
          <w:i/>
          <w:iCs/>
          <w:sz w:val="28"/>
          <w:szCs w:val="28"/>
        </w:rPr>
        <w:t xml:space="preserve"> </w:t>
      </w:r>
      <w:r w:rsidRPr="005C49A7">
        <w:rPr>
          <w:rFonts w:ascii="Times New Roman" w:hAnsi="Times New Roman" w:cs="Times New Roman"/>
          <w:sz w:val="28"/>
          <w:szCs w:val="28"/>
        </w:rPr>
        <w:t>Передвижение на лыжах; повороты; спуски; подъёмы; торможение.</w:t>
      </w:r>
    </w:p>
    <w:p w:rsidR="001602EA" w:rsidRPr="005C49A7" w:rsidRDefault="001602EA" w:rsidP="001602EA">
      <w:pPr>
        <w:pStyle w:val="a9"/>
        <w:spacing w:line="360" w:lineRule="auto"/>
        <w:ind w:firstLine="709"/>
        <w:rPr>
          <w:rFonts w:ascii="Times New Roman" w:hAnsi="Times New Roman" w:cs="Times New Roman"/>
          <w:b/>
          <w:bCs/>
          <w:iCs/>
          <w:sz w:val="28"/>
          <w:szCs w:val="28"/>
        </w:rPr>
      </w:pPr>
      <w:r w:rsidRPr="005C49A7">
        <w:rPr>
          <w:rFonts w:ascii="Times New Roman" w:hAnsi="Times New Roman" w:cs="Times New Roman"/>
          <w:b/>
          <w:bCs/>
          <w:iCs/>
          <w:sz w:val="28"/>
          <w:szCs w:val="28"/>
        </w:rPr>
        <w:t xml:space="preserve">Плавание.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 xml:space="preserve">Подводящие упражнения: </w:t>
      </w:r>
      <w:r w:rsidRPr="005C49A7">
        <w:rPr>
          <w:rFonts w:ascii="Times New Roman" w:hAnsi="Times New Roman" w:cs="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Fonts w:ascii="Times New Roman" w:hAnsi="Times New Roman" w:cs="Times New Roman"/>
          <w:b/>
          <w:i/>
          <w:sz w:val="28"/>
          <w:szCs w:val="28"/>
        </w:rPr>
        <w:t xml:space="preserve">Подвижные игры и </w:t>
      </w:r>
      <w:r w:rsidRPr="005C49A7">
        <w:rPr>
          <w:rStyle w:val="c12"/>
          <w:rFonts w:ascii="Times New Roman" w:hAnsi="Times New Roman" w:cs="Times New Roman"/>
          <w:b/>
          <w:i/>
          <w:sz w:val="28"/>
          <w:szCs w:val="28"/>
        </w:rPr>
        <w:t>элементы спортивных игр</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На материале гимнастики: </w:t>
      </w:r>
      <w:r w:rsidRPr="005C49A7">
        <w:rPr>
          <w:rFonts w:ascii="Times New Roman" w:hAnsi="Times New Roman" w:cs="Times New Roman"/>
          <w:sz w:val="28"/>
          <w:szCs w:val="28"/>
        </w:rPr>
        <w:t>игровые задания с исполь</w:t>
      </w:r>
      <w:r w:rsidRPr="005C49A7">
        <w:rPr>
          <w:rFonts w:ascii="Times New Roman" w:hAnsi="Times New Roman" w:cs="Times New Roman"/>
          <w:spacing w:val="2"/>
          <w:sz w:val="28"/>
          <w:szCs w:val="28"/>
        </w:rPr>
        <w:t xml:space="preserve">зованием строевых упражнений, упражнений на внимание, </w:t>
      </w:r>
      <w:r w:rsidRPr="005C49A7">
        <w:rPr>
          <w:rFonts w:ascii="Times New Roman" w:hAnsi="Times New Roman" w:cs="Times New Roman"/>
          <w:sz w:val="28"/>
          <w:szCs w:val="28"/>
        </w:rPr>
        <w:t>силу, ловкость и координацию.</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На материале лёгкой атлетики: </w:t>
      </w:r>
      <w:r w:rsidRPr="005C49A7">
        <w:rPr>
          <w:rFonts w:ascii="Times New Roman" w:hAnsi="Times New Roman" w:cs="Times New Roman"/>
          <w:sz w:val="28"/>
          <w:szCs w:val="28"/>
        </w:rPr>
        <w:t>прыжки, бег, метания и броски; упражнения на координацию, выносливость и быстроту.</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pacing w:val="2"/>
          <w:sz w:val="28"/>
          <w:szCs w:val="28"/>
        </w:rPr>
        <w:t xml:space="preserve">На материале лыжной подготовки: </w:t>
      </w:r>
      <w:r w:rsidRPr="005C49A7">
        <w:rPr>
          <w:rFonts w:ascii="Times New Roman" w:hAnsi="Times New Roman" w:cs="Times New Roman"/>
          <w:spacing w:val="2"/>
          <w:sz w:val="28"/>
          <w:szCs w:val="28"/>
        </w:rPr>
        <w:t>эстафеты в пере</w:t>
      </w:r>
      <w:r w:rsidRPr="005C49A7">
        <w:rPr>
          <w:rFonts w:ascii="Times New Roman" w:hAnsi="Times New Roman" w:cs="Times New Roman"/>
          <w:sz w:val="28"/>
          <w:szCs w:val="28"/>
        </w:rPr>
        <w:t>движении на лыжах, упражнения на выносливость и координацию.</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На материале спортивных игр:</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Футбол: </w:t>
      </w:r>
      <w:r w:rsidRPr="005C49A7">
        <w:rPr>
          <w:rFonts w:ascii="Times New Roman" w:hAnsi="Times New Roman" w:cs="Times New Roman"/>
          <w:sz w:val="28"/>
          <w:szCs w:val="28"/>
        </w:rPr>
        <w:t>удар по неподвижному и катящемуся мячу; оста</w:t>
      </w:r>
      <w:r w:rsidRPr="005C49A7">
        <w:rPr>
          <w:rFonts w:ascii="Times New Roman" w:hAnsi="Times New Roman" w:cs="Times New Roman"/>
          <w:spacing w:val="2"/>
          <w:sz w:val="28"/>
          <w:szCs w:val="28"/>
        </w:rPr>
        <w:t xml:space="preserve">новка мяча; ведение мяча; подвижные игры на материале </w:t>
      </w:r>
      <w:r w:rsidRPr="005C49A7">
        <w:rPr>
          <w:rFonts w:ascii="Times New Roman" w:hAnsi="Times New Roman" w:cs="Times New Roman"/>
          <w:sz w:val="28"/>
          <w:szCs w:val="28"/>
        </w:rPr>
        <w:t>футбола.</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i/>
          <w:iCs/>
          <w:sz w:val="28"/>
          <w:szCs w:val="28"/>
        </w:rPr>
        <w:t xml:space="preserve">Баскетбол: </w:t>
      </w:r>
      <w:r w:rsidRPr="005C49A7">
        <w:rPr>
          <w:rFonts w:ascii="Times New Roman" w:hAnsi="Times New Roman" w:cs="Times New Roman"/>
          <w:iCs/>
          <w:sz w:val="28"/>
          <w:szCs w:val="28"/>
        </w:rPr>
        <w:t>с</w:t>
      </w:r>
      <w:r w:rsidRPr="005C49A7">
        <w:rPr>
          <w:rStyle w:val="c12"/>
          <w:rFonts w:ascii="Times New Roman" w:hAnsi="Times New Roman" w:cs="Times New Roman"/>
          <w:sz w:val="28"/>
          <w:szCs w:val="28"/>
        </w:rPr>
        <w:t>тойка баскетболиста;</w:t>
      </w:r>
      <w:r w:rsidRPr="005C49A7">
        <w:rPr>
          <w:rFonts w:ascii="Times New Roman" w:hAnsi="Times New Roman" w:cs="Times New Roman"/>
          <w:sz w:val="28"/>
          <w:szCs w:val="28"/>
        </w:rPr>
        <w:t xml:space="preserve"> специальные передвижения без мяча; х</w:t>
      </w:r>
      <w:r w:rsidRPr="005C49A7">
        <w:rPr>
          <w:rStyle w:val="c12"/>
          <w:rFonts w:ascii="Times New Roman" w:hAnsi="Times New Roman" w:cs="Times New Roman"/>
          <w:sz w:val="28"/>
          <w:szCs w:val="28"/>
        </w:rPr>
        <w:t>ват мяча;</w:t>
      </w:r>
      <w:r w:rsidRPr="005C49A7">
        <w:rPr>
          <w:rFonts w:ascii="Times New Roman" w:hAnsi="Times New Roman" w:cs="Times New Roman"/>
          <w:sz w:val="28"/>
          <w:szCs w:val="28"/>
        </w:rPr>
        <w:t xml:space="preserve"> в</w:t>
      </w:r>
      <w:r w:rsidRPr="005C49A7">
        <w:rPr>
          <w:rStyle w:val="c12"/>
          <w:rFonts w:ascii="Times New Roman" w:hAnsi="Times New Roman" w:cs="Times New Roman"/>
          <w:sz w:val="28"/>
          <w:szCs w:val="28"/>
        </w:rPr>
        <w:t>едение мяча на месте</w:t>
      </w:r>
      <w:r w:rsidRPr="005C49A7">
        <w:rPr>
          <w:rFonts w:ascii="Times New Roman" w:hAnsi="Times New Roman" w:cs="Times New Roman"/>
          <w:sz w:val="28"/>
          <w:szCs w:val="28"/>
        </w:rPr>
        <w:t>; б</w:t>
      </w:r>
      <w:r w:rsidRPr="005C49A7">
        <w:rPr>
          <w:rStyle w:val="c12"/>
          <w:rFonts w:ascii="Times New Roman" w:hAnsi="Times New Roman" w:cs="Times New Roman"/>
          <w:sz w:val="28"/>
          <w:szCs w:val="28"/>
        </w:rPr>
        <w:t>роски мяча с места двумя руками снизу из-под кольца</w:t>
      </w:r>
      <w:r w:rsidRPr="005C49A7">
        <w:rPr>
          <w:rFonts w:ascii="Times New Roman" w:hAnsi="Times New Roman" w:cs="Times New Roman"/>
          <w:sz w:val="28"/>
          <w:szCs w:val="28"/>
        </w:rPr>
        <w:t>; п</w:t>
      </w:r>
      <w:r w:rsidRPr="005C49A7">
        <w:rPr>
          <w:rStyle w:val="c12"/>
          <w:rFonts w:ascii="Times New Roman" w:hAnsi="Times New Roman" w:cs="Times New Roman"/>
          <w:sz w:val="28"/>
          <w:szCs w:val="28"/>
        </w:rPr>
        <w:t>ередача и ловля мяча на месте двумя руками от груди в паре с учителем;</w:t>
      </w:r>
      <w:r w:rsidRPr="005C49A7">
        <w:rPr>
          <w:rFonts w:ascii="Times New Roman" w:hAnsi="Times New Roman" w:cs="Times New Roman"/>
          <w:sz w:val="28"/>
          <w:szCs w:val="28"/>
        </w:rPr>
        <w:t xml:space="preserve"> подвижные игры на материале баскетбола.</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Пионербол</w:t>
      </w:r>
      <w:r w:rsidRPr="005C49A7">
        <w:rPr>
          <w:rStyle w:val="c12"/>
          <w:sz w:val="28"/>
          <w:szCs w:val="28"/>
        </w:rPr>
        <w:t>: броски и ловля мяча в парах через сетку двумя руками снизу и сверху; нижняя подача мяча (одной рукой снизу).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Волейбол: </w:t>
      </w:r>
      <w:r w:rsidRPr="005C49A7">
        <w:rPr>
          <w:rFonts w:ascii="Times New Roman" w:hAnsi="Times New Roman" w:cs="Times New Roman"/>
          <w:sz w:val="28"/>
          <w:szCs w:val="28"/>
        </w:rPr>
        <w:t xml:space="preserve">подбрасывание мяча; подача мяча; приём и передача мяча; подвижные игры на материале волейбола. </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sz w:val="28"/>
          <w:szCs w:val="28"/>
        </w:rPr>
        <w:t>Подвижные игры разных народов</w:t>
      </w:r>
      <w:r w:rsidRPr="005C49A7">
        <w:rPr>
          <w:rFonts w:ascii="Times New Roman" w:hAnsi="Times New Roman" w:cs="Times New Roman"/>
          <w:sz w:val="28"/>
          <w:szCs w:val="28"/>
        </w:rPr>
        <w:t>.</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Коррекционно-развивающие игры</w:t>
      </w:r>
      <w:r w:rsidRPr="005C49A7">
        <w:rPr>
          <w:rStyle w:val="c12"/>
          <w:sz w:val="28"/>
          <w:szCs w:val="28"/>
        </w:rPr>
        <w:t>: «Порядок и беспорядок», «Узнай, где звонили», «Собери урожай».</w:t>
      </w:r>
    </w:p>
    <w:p w:rsidR="001602EA" w:rsidRPr="005C49A7" w:rsidRDefault="001602EA" w:rsidP="001602EA">
      <w:pPr>
        <w:pStyle w:val="c11"/>
        <w:spacing w:before="0" w:beforeAutospacing="0" w:after="0" w:afterAutospacing="0" w:line="360" w:lineRule="auto"/>
        <w:ind w:firstLine="709"/>
        <w:jc w:val="both"/>
        <w:rPr>
          <w:sz w:val="28"/>
          <w:szCs w:val="28"/>
        </w:rPr>
      </w:pPr>
      <w:r w:rsidRPr="005C49A7">
        <w:rPr>
          <w:rStyle w:val="c12"/>
          <w:i/>
          <w:sz w:val="28"/>
          <w:szCs w:val="28"/>
        </w:rPr>
        <w:t>Игры с бегом и прыжками</w:t>
      </w:r>
      <w:r w:rsidRPr="005C49A7">
        <w:rPr>
          <w:rStyle w:val="c12"/>
          <w:sz w:val="28"/>
          <w:szCs w:val="28"/>
        </w:rPr>
        <w:t>: «Сорви шишку», «У медведя во бору», «Подбеги к своему предмету», «День и ночь», «Кот и мыши», «Пятнашки»; «Прыжки по кочкам».</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lastRenderedPageBreak/>
        <w:t>Игры с мячом</w:t>
      </w:r>
      <w:r w:rsidRPr="005C49A7">
        <w:rPr>
          <w:rStyle w:val="c12"/>
          <w:sz w:val="28"/>
          <w:szCs w:val="28"/>
        </w:rPr>
        <w:t>: «Метание мячей и мешочков»; «Кого назвали – тот и ловит», «Мяч по кругу», «Не урони мяч».</w:t>
      </w:r>
    </w:p>
    <w:p w:rsidR="001602EA" w:rsidRPr="005C49A7" w:rsidRDefault="001602EA" w:rsidP="001602EA">
      <w:pPr>
        <w:pStyle w:val="a9"/>
        <w:spacing w:line="360" w:lineRule="auto"/>
        <w:ind w:firstLine="708"/>
        <w:rPr>
          <w:rStyle w:val="c12"/>
          <w:rFonts w:ascii="Times New Roman" w:hAnsi="Times New Roman" w:cs="Times New Roman"/>
          <w:b/>
          <w:i/>
          <w:sz w:val="28"/>
          <w:szCs w:val="28"/>
        </w:rPr>
      </w:pPr>
      <w:r w:rsidRPr="005C49A7">
        <w:rPr>
          <w:rStyle w:val="c12"/>
          <w:rFonts w:ascii="Times New Roman" w:hAnsi="Times New Roman" w:cs="Times New Roman"/>
          <w:b/>
          <w:i/>
          <w:sz w:val="28"/>
          <w:szCs w:val="28"/>
        </w:rPr>
        <w:t>Адаптивная физическая реабилитация</w:t>
      </w:r>
    </w:p>
    <w:p w:rsidR="001602EA" w:rsidRPr="005C49A7" w:rsidRDefault="001602EA" w:rsidP="001602EA">
      <w:pPr>
        <w:pStyle w:val="a9"/>
        <w:spacing w:line="360" w:lineRule="auto"/>
        <w:ind w:firstLine="708"/>
        <w:rPr>
          <w:rFonts w:ascii="Times New Roman" w:hAnsi="Times New Roman" w:cs="Times New Roman"/>
          <w:b/>
          <w:bCs/>
          <w:i/>
          <w:iCs/>
          <w:sz w:val="28"/>
          <w:szCs w:val="28"/>
        </w:rPr>
      </w:pPr>
      <w:r w:rsidRPr="005C49A7">
        <w:rPr>
          <w:rStyle w:val="c12"/>
          <w:rFonts w:ascii="Times New Roman" w:hAnsi="Times New Roman" w:cs="Times New Roman"/>
          <w:b/>
          <w:i/>
          <w:sz w:val="28"/>
          <w:szCs w:val="28"/>
        </w:rPr>
        <w:t>Общеразвивающие упражнения</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b/>
          <w:bCs/>
          <w:sz w:val="28"/>
          <w:szCs w:val="28"/>
        </w:rPr>
        <w:t xml:space="preserve">На материале гимнастики </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t xml:space="preserve">Развитие гибкости: </w:t>
      </w:r>
      <w:r w:rsidRPr="005C49A7">
        <w:rPr>
          <w:rFonts w:ascii="Times New Roman" w:hAnsi="Times New Roman" w:cs="Times New Roman"/>
          <w:spacing w:val="2"/>
          <w:sz w:val="28"/>
          <w:szCs w:val="28"/>
        </w:rPr>
        <w:t xml:space="preserve">широкие стойки на ногах; ходьба </w:t>
      </w:r>
      <w:r w:rsidRPr="005C49A7">
        <w:rPr>
          <w:rFonts w:ascii="Times New Roman" w:hAnsi="Times New Roman" w:cs="Times New Roman"/>
          <w:sz w:val="28"/>
          <w:szCs w:val="28"/>
        </w:rPr>
        <w:t xml:space="preserve">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w:t>
      </w:r>
      <w:r w:rsidRPr="005C49A7">
        <w:rPr>
          <w:rFonts w:ascii="Times New Roman" w:hAnsi="Times New Roman" w:cs="Times New Roman"/>
          <w:spacing w:val="2"/>
          <w:sz w:val="28"/>
          <w:szCs w:val="28"/>
        </w:rPr>
        <w:t xml:space="preserve">индивидуальные </w:t>
      </w:r>
      <w:r w:rsidRPr="005C49A7">
        <w:rPr>
          <w:rFonts w:ascii="Times New Roman" w:hAnsi="Times New Roman" w:cs="Times New Roman"/>
          <w:sz w:val="28"/>
          <w:szCs w:val="28"/>
        </w:rPr>
        <w:t>комплексы по развитию гибкости.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координации: </w:t>
      </w:r>
      <w:r w:rsidRPr="005C49A7">
        <w:rPr>
          <w:rFonts w:ascii="Times New Roman" w:hAnsi="Times New Roman" w:cs="Times New Roman"/>
          <w:sz w:val="28"/>
          <w:szCs w:val="28"/>
        </w:rPr>
        <w:t>преодоление простых препятствий; ходьба по гим</w:t>
      </w:r>
      <w:r w:rsidRPr="005C49A7">
        <w:rPr>
          <w:rFonts w:ascii="Times New Roman" w:hAnsi="Times New Roman" w:cs="Times New Roman"/>
          <w:spacing w:val="2"/>
          <w:sz w:val="28"/>
          <w:szCs w:val="28"/>
        </w:rPr>
        <w:t>настической скамейке, низкому гимнастическому бревну</w:t>
      </w:r>
      <w:r w:rsidRPr="005C49A7">
        <w:rPr>
          <w:rFonts w:ascii="Times New Roman" w:hAnsi="Times New Roman" w:cs="Times New Roman"/>
          <w:sz w:val="28"/>
          <w:szCs w:val="28"/>
        </w:rPr>
        <w:t xml:space="preserve">; воспроизведение заданной игровой позы; игры на </w:t>
      </w:r>
      <w:r w:rsidRPr="005C49A7">
        <w:rPr>
          <w:rFonts w:ascii="Times New Roman" w:hAnsi="Times New Roman" w:cs="Times New Roman"/>
          <w:spacing w:val="2"/>
          <w:sz w:val="28"/>
          <w:szCs w:val="28"/>
        </w:rPr>
        <w:t xml:space="preserve">переключение внимания, на расслабление мышц рук, ног, </w:t>
      </w:r>
      <w:r w:rsidRPr="005C49A7">
        <w:rPr>
          <w:rFonts w:ascii="Times New Roman" w:hAnsi="Times New Roman" w:cs="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5C49A7">
        <w:rPr>
          <w:rFonts w:ascii="Times New Roman" w:hAnsi="Times New Roman" w:cs="Times New Roman"/>
          <w:spacing w:val="2"/>
          <w:sz w:val="28"/>
          <w:szCs w:val="28"/>
        </w:rPr>
        <w:t xml:space="preserve">на расслабление отдельных мышечных групп, передвижение шагом, бегом, </w:t>
      </w:r>
      <w:r w:rsidRPr="005C49A7">
        <w:rPr>
          <w:rFonts w:ascii="Times New Roman" w:hAnsi="Times New Roman" w:cs="Times New Roman"/>
          <w:sz w:val="28"/>
          <w:szCs w:val="28"/>
        </w:rPr>
        <w:t>прыжками в разных направлениях по намеченным ориентирам и по сигналу.</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Формирование осанки: </w:t>
      </w:r>
      <w:r w:rsidRPr="005C49A7">
        <w:rPr>
          <w:rFonts w:ascii="Times New Roman" w:hAnsi="Times New Roman" w:cs="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i/>
          <w:iCs/>
          <w:sz w:val="28"/>
          <w:szCs w:val="28"/>
        </w:rPr>
        <w:t xml:space="preserve">Развитие силовых способностей: </w:t>
      </w:r>
      <w:r w:rsidRPr="005C49A7">
        <w:rPr>
          <w:rFonts w:ascii="Times New Roman" w:hAnsi="Times New Roman" w:cs="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xml:space="preserve">, гантели или мешочки с песком до </w:t>
      </w:r>
      <w:smartTag w:uri="urn:schemas-microsoft-com:office:smarttags" w:element="metricconverter">
        <w:smartTagPr>
          <w:attr w:name="ProductID" w:val="100 г"/>
        </w:smartTagPr>
        <w:r w:rsidRPr="005C49A7">
          <w:rPr>
            <w:rFonts w:ascii="Times New Roman" w:hAnsi="Times New Roman" w:cs="Times New Roman"/>
            <w:sz w:val="28"/>
            <w:szCs w:val="28"/>
          </w:rPr>
          <w:t>100 г</w:t>
        </w:r>
      </w:smartTag>
      <w:r w:rsidRPr="005C49A7">
        <w:rPr>
          <w:rFonts w:ascii="Times New Roman" w:hAnsi="Times New Roman" w:cs="Times New Roman"/>
          <w:sz w:val="28"/>
          <w:szCs w:val="28"/>
        </w:rPr>
        <w:t>, гимнастические палки и булавы), преодоление сопротивления партнера (парные упражнения)</w:t>
      </w:r>
      <w:r w:rsidRPr="005C49A7">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отжимания от повышенной опоры (гимнастическая скамейка).</w:t>
      </w:r>
    </w:p>
    <w:p w:rsidR="001602EA" w:rsidRPr="005C49A7" w:rsidRDefault="001602EA" w:rsidP="001602EA">
      <w:pPr>
        <w:pStyle w:val="a9"/>
        <w:spacing w:line="360" w:lineRule="auto"/>
        <w:ind w:firstLine="708"/>
        <w:rPr>
          <w:rFonts w:ascii="Times New Roman" w:hAnsi="Times New Roman" w:cs="Times New Roman"/>
          <w:i/>
          <w:iCs/>
          <w:sz w:val="28"/>
          <w:szCs w:val="28"/>
        </w:rPr>
      </w:pPr>
      <w:r w:rsidRPr="005C49A7">
        <w:rPr>
          <w:rFonts w:ascii="Times New Roman" w:hAnsi="Times New Roman" w:cs="Times New Roman"/>
          <w:b/>
          <w:bCs/>
          <w:sz w:val="28"/>
          <w:szCs w:val="28"/>
        </w:rPr>
        <w:t>На материале лёгкой атлетики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pacing w:val="2"/>
          <w:sz w:val="28"/>
          <w:szCs w:val="28"/>
        </w:rPr>
        <w:lastRenderedPageBreak/>
        <w:t xml:space="preserve">Развитие координации: </w:t>
      </w:r>
      <w:r w:rsidRPr="005C49A7">
        <w:rPr>
          <w:rFonts w:ascii="Times New Roman" w:hAnsi="Times New Roman" w:cs="Times New Roman"/>
          <w:spacing w:val="2"/>
          <w:sz w:val="28"/>
          <w:szCs w:val="28"/>
        </w:rPr>
        <w:t>бег с изменяющимся направле</w:t>
      </w:r>
      <w:r w:rsidRPr="005C49A7">
        <w:rPr>
          <w:rFonts w:ascii="Times New Roman" w:hAnsi="Times New Roman" w:cs="Times New Roman"/>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1602EA" w:rsidRPr="005C49A7" w:rsidRDefault="001602EA" w:rsidP="001602EA">
      <w:pPr>
        <w:pStyle w:val="a9"/>
        <w:spacing w:line="360" w:lineRule="auto"/>
        <w:ind w:firstLine="708"/>
        <w:rPr>
          <w:rFonts w:ascii="Times New Roman" w:hAnsi="Times New Roman" w:cs="Times New Roman"/>
          <w:spacing w:val="2"/>
          <w:sz w:val="28"/>
          <w:szCs w:val="28"/>
        </w:rPr>
      </w:pPr>
      <w:r w:rsidRPr="005C49A7">
        <w:rPr>
          <w:rFonts w:ascii="Times New Roman" w:hAnsi="Times New Roman" w:cs="Times New Roman"/>
          <w:i/>
          <w:iCs/>
          <w:spacing w:val="2"/>
          <w:sz w:val="28"/>
          <w:szCs w:val="28"/>
        </w:rPr>
        <w:t xml:space="preserve">Развитие быстроты: </w:t>
      </w:r>
      <w:r w:rsidRPr="005C49A7">
        <w:rPr>
          <w:rFonts w:ascii="Times New Roman" w:hAnsi="Times New Roman" w:cs="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5C49A7">
        <w:rPr>
          <w:rFonts w:ascii="Times New Roman" w:hAnsi="Times New Roman" w:cs="Times New Roman"/>
          <w:sz w:val="28"/>
          <w:szCs w:val="28"/>
        </w:rPr>
        <w:t>в стенку и ловля теннисного мяча</w:t>
      </w:r>
      <w:r w:rsidRPr="005C49A7">
        <w:rPr>
          <w:rFonts w:ascii="Times New Roman" w:hAnsi="Times New Roman" w:cs="Times New Roman"/>
          <w:spacing w:val="2"/>
          <w:sz w:val="28"/>
          <w:szCs w:val="28"/>
        </w:rPr>
        <w:t xml:space="preserve">, </w:t>
      </w:r>
      <w:r w:rsidRPr="005C49A7">
        <w:rPr>
          <w:rFonts w:ascii="Times New Roman" w:hAnsi="Times New Roman" w:cs="Times New Roman"/>
          <w:sz w:val="28"/>
          <w:szCs w:val="28"/>
        </w:rPr>
        <w:t>стоя у стены</w:t>
      </w:r>
      <w:r w:rsidRPr="005C49A7">
        <w:rPr>
          <w:rFonts w:ascii="Times New Roman" w:hAnsi="Times New Roman" w:cs="Times New Roman"/>
          <w:spacing w:val="2"/>
          <w:sz w:val="28"/>
          <w:szCs w:val="28"/>
        </w:rPr>
        <w:t>, из разных исходных положений, с поворотами.</w:t>
      </w:r>
    </w:p>
    <w:p w:rsidR="001602EA" w:rsidRPr="005C49A7" w:rsidRDefault="001602EA" w:rsidP="001602EA">
      <w:pPr>
        <w:pStyle w:val="a9"/>
        <w:spacing w:line="360" w:lineRule="auto"/>
        <w:ind w:firstLine="708"/>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выносливости: </w:t>
      </w:r>
      <w:r w:rsidRPr="005C49A7">
        <w:rPr>
          <w:rFonts w:ascii="Times New Roman" w:hAnsi="Times New Roman" w:cs="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5C49A7">
          <w:rPr>
            <w:rFonts w:ascii="Times New Roman" w:hAnsi="Times New Roman" w:cs="Times New Roman"/>
            <w:sz w:val="28"/>
            <w:szCs w:val="28"/>
          </w:rPr>
          <w:t>30 м</w:t>
        </w:r>
      </w:smartTag>
      <w:r w:rsidRPr="005C49A7">
        <w:rPr>
          <w:rFonts w:ascii="Times New Roman" w:hAnsi="Times New Roman" w:cs="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5C49A7">
          <w:rPr>
            <w:rFonts w:ascii="Times New Roman" w:hAnsi="Times New Roman" w:cs="Times New Roman"/>
            <w:sz w:val="28"/>
            <w:szCs w:val="28"/>
          </w:rPr>
          <w:t>400 м</w:t>
        </w:r>
      </w:smartTag>
      <w:r w:rsidRPr="005C49A7">
        <w:rPr>
          <w:rFonts w:ascii="Times New Roman" w:hAnsi="Times New Roman" w:cs="Times New Roman"/>
          <w:sz w:val="28"/>
          <w:szCs w:val="28"/>
        </w:rPr>
        <w:t>; равномерный 6</w:t>
      </w:r>
      <w:r w:rsidRPr="005C49A7">
        <w:rPr>
          <w:rFonts w:ascii="Times New Roman" w:hAnsi="Times New Roman" w:cs="Times New Roman"/>
          <w:sz w:val="28"/>
          <w:szCs w:val="28"/>
        </w:rPr>
        <w:noBreakHyphen/>
        <w:t>минутный бег.</w:t>
      </w:r>
    </w:p>
    <w:p w:rsidR="001602EA" w:rsidRPr="005C49A7" w:rsidRDefault="001602EA" w:rsidP="001602EA">
      <w:pPr>
        <w:pStyle w:val="a9"/>
        <w:spacing w:line="360" w:lineRule="auto"/>
        <w:ind w:firstLine="454"/>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силовых способностей: </w:t>
      </w:r>
      <w:r w:rsidRPr="005C49A7">
        <w:rPr>
          <w:rFonts w:ascii="Times New Roman" w:hAnsi="Times New Roman" w:cs="Times New Roman"/>
          <w:sz w:val="28"/>
          <w:szCs w:val="28"/>
        </w:rPr>
        <w:t xml:space="preserve">повторное выполнение </w:t>
      </w:r>
      <w:r w:rsidRPr="005C49A7">
        <w:rPr>
          <w:rFonts w:ascii="Times New Roman" w:hAnsi="Times New Roman" w:cs="Times New Roman"/>
          <w:spacing w:val="-2"/>
          <w:sz w:val="28"/>
          <w:szCs w:val="28"/>
        </w:rPr>
        <w:t xml:space="preserve">многоскоков; повторное преодоление препятствий (15—20 см); </w:t>
      </w:r>
      <w:r w:rsidRPr="005C49A7">
        <w:rPr>
          <w:rFonts w:ascii="Times New Roman" w:hAnsi="Times New Roman" w:cs="Times New Roman"/>
          <w:sz w:val="28"/>
          <w:szCs w:val="28"/>
        </w:rPr>
        <w:t>передача набивного мяча (</w:t>
      </w:r>
      <w:smartTag w:uri="urn:schemas-microsoft-com:office:smarttags" w:element="metricconverter">
        <w:smartTagPr>
          <w:attr w:name="ProductID" w:val="1 кг"/>
        </w:smartTagPr>
        <w:r w:rsidRPr="005C49A7">
          <w:rPr>
            <w:rFonts w:ascii="Times New Roman" w:hAnsi="Times New Roman" w:cs="Times New Roman"/>
            <w:sz w:val="28"/>
            <w:szCs w:val="28"/>
          </w:rPr>
          <w:t>1 кг</w:t>
        </w:r>
      </w:smartTag>
      <w:r w:rsidRPr="005C49A7">
        <w:rPr>
          <w:rFonts w:ascii="Times New Roman" w:hAnsi="Times New Roman" w:cs="Times New Roman"/>
          <w:sz w:val="28"/>
          <w:szCs w:val="28"/>
        </w:rPr>
        <w:t xml:space="preserve">) в максимальном темпе, по </w:t>
      </w:r>
      <w:r w:rsidRPr="005C49A7">
        <w:rPr>
          <w:rFonts w:ascii="Times New Roman" w:hAnsi="Times New Roman" w:cs="Times New Roman"/>
          <w:spacing w:val="2"/>
          <w:sz w:val="28"/>
          <w:szCs w:val="28"/>
        </w:rPr>
        <w:t xml:space="preserve">кругу, из разных исходных положений; метание набивных </w:t>
      </w:r>
      <w:r w:rsidRPr="005C49A7">
        <w:rPr>
          <w:rFonts w:ascii="Times New Roman" w:hAnsi="Times New Roman" w:cs="Times New Roman"/>
          <w:sz w:val="28"/>
          <w:szCs w:val="28"/>
        </w:rPr>
        <w:t xml:space="preserve">мячей (1—2 кг) одной рукой и двумя руками из разных исходных положений и различными способами (сверху, сбоку, </w:t>
      </w:r>
      <w:r w:rsidRPr="005C49A7">
        <w:rPr>
          <w:rFonts w:ascii="Times New Roman" w:hAnsi="Times New Roman" w:cs="Times New Roman"/>
          <w:spacing w:val="2"/>
          <w:sz w:val="28"/>
          <w:szCs w:val="28"/>
        </w:rPr>
        <w:t xml:space="preserve">снизу, от груди); повторное выполнение беговых нагрузок </w:t>
      </w:r>
      <w:r w:rsidRPr="005C49A7">
        <w:rPr>
          <w:rFonts w:ascii="Times New Roman" w:hAnsi="Times New Roman" w:cs="Times New Roman"/>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На материале лыжных гонок</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i/>
          <w:iCs/>
          <w:sz w:val="28"/>
          <w:szCs w:val="28"/>
        </w:rPr>
        <w:t xml:space="preserve">Развитие координации: </w:t>
      </w:r>
      <w:r w:rsidRPr="005C49A7">
        <w:rPr>
          <w:rFonts w:ascii="Times New Roman" w:hAnsi="Times New Roman" w:cs="Times New Roman"/>
          <w:sz w:val="28"/>
          <w:szCs w:val="28"/>
        </w:rP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5C49A7">
        <w:rPr>
          <w:rFonts w:ascii="Times New Roman" w:hAnsi="Times New Roman" w:cs="Times New Roman"/>
          <w:spacing w:val="2"/>
          <w:sz w:val="28"/>
          <w:szCs w:val="28"/>
        </w:rPr>
        <w:t xml:space="preserve">ками на лыжах; подбирание предметов во время спуска в </w:t>
      </w:r>
      <w:r w:rsidRPr="005C49A7">
        <w:rPr>
          <w:rFonts w:ascii="Times New Roman" w:hAnsi="Times New Roman" w:cs="Times New Roman"/>
          <w:sz w:val="28"/>
          <w:szCs w:val="28"/>
        </w:rPr>
        <w:t>низкой стойке.</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lastRenderedPageBreak/>
        <w:t xml:space="preserve">Развитие выносливости: </w:t>
      </w:r>
      <w:r w:rsidRPr="005C49A7">
        <w:rPr>
          <w:rFonts w:ascii="Times New Roman" w:hAnsi="Times New Roman" w:cs="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602EA" w:rsidRPr="005C49A7" w:rsidRDefault="001602EA" w:rsidP="001602EA">
      <w:pPr>
        <w:pStyle w:val="a9"/>
        <w:spacing w:line="360" w:lineRule="auto"/>
        <w:ind w:firstLine="709"/>
        <w:rPr>
          <w:rFonts w:ascii="Times New Roman" w:hAnsi="Times New Roman" w:cs="Times New Roman"/>
          <w:i/>
          <w:iCs/>
          <w:sz w:val="28"/>
          <w:szCs w:val="28"/>
        </w:rPr>
      </w:pPr>
      <w:r w:rsidRPr="005C49A7">
        <w:rPr>
          <w:rFonts w:ascii="Times New Roman" w:hAnsi="Times New Roman" w:cs="Times New Roman"/>
          <w:b/>
          <w:bCs/>
          <w:sz w:val="28"/>
          <w:szCs w:val="28"/>
        </w:rPr>
        <w:t>На материале плавания</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 xml:space="preserve">Развитие выносливости: </w:t>
      </w:r>
      <w:r w:rsidRPr="005C49A7">
        <w:rPr>
          <w:rFonts w:ascii="Times New Roman" w:hAnsi="Times New Roman" w:cs="Times New Roman"/>
          <w:iCs/>
          <w:sz w:val="28"/>
          <w:szCs w:val="28"/>
        </w:rPr>
        <w:t>работа ног у вертикальной</w:t>
      </w:r>
      <w:r w:rsidRPr="005C49A7">
        <w:rPr>
          <w:rFonts w:ascii="Times New Roman" w:hAnsi="Times New Roman" w:cs="Times New Roman"/>
          <w:i/>
          <w:iCs/>
          <w:sz w:val="28"/>
          <w:szCs w:val="28"/>
        </w:rPr>
        <w:t xml:space="preserve"> </w:t>
      </w:r>
      <w:r w:rsidRPr="005C49A7">
        <w:rPr>
          <w:rFonts w:ascii="Times New Roman" w:hAnsi="Times New Roman" w:cs="Times New Roman"/>
          <w:sz w:val="28"/>
          <w:szCs w:val="28"/>
        </w:rPr>
        <w:t>поверхности, проплывание отрез</w:t>
      </w:r>
      <w:r w:rsidRPr="005C49A7">
        <w:rPr>
          <w:rFonts w:ascii="Times New Roman" w:hAnsi="Times New Roman" w:cs="Times New Roman"/>
          <w:spacing w:val="2"/>
          <w:sz w:val="28"/>
          <w:szCs w:val="28"/>
        </w:rPr>
        <w:t xml:space="preserve">ков на ногах, держась за доску; скольжение на </w:t>
      </w:r>
      <w:r w:rsidRPr="005C49A7">
        <w:rPr>
          <w:rFonts w:ascii="Times New Roman" w:hAnsi="Times New Roman" w:cs="Times New Roman"/>
          <w:sz w:val="28"/>
          <w:szCs w:val="28"/>
        </w:rPr>
        <w:t>груди и спине с задержкой дыхания (стрелочкой.</w:t>
      </w:r>
    </w:p>
    <w:p w:rsidR="001602EA" w:rsidRPr="005C49A7" w:rsidRDefault="001602EA" w:rsidP="001602EA">
      <w:pPr>
        <w:pStyle w:val="a9"/>
        <w:spacing w:line="360" w:lineRule="auto"/>
        <w:ind w:firstLine="709"/>
        <w:rPr>
          <w:rStyle w:val="c12"/>
          <w:rFonts w:ascii="Times New Roman" w:hAnsi="Times New Roman" w:cs="Times New Roman"/>
          <w:b/>
          <w:i/>
          <w:sz w:val="28"/>
          <w:szCs w:val="28"/>
        </w:rPr>
      </w:pPr>
      <w:r w:rsidRPr="005C49A7">
        <w:rPr>
          <w:rStyle w:val="c12"/>
          <w:rFonts w:ascii="Times New Roman" w:hAnsi="Times New Roman" w:cs="Times New Roman"/>
          <w:b/>
          <w:i/>
          <w:sz w:val="28"/>
          <w:szCs w:val="28"/>
        </w:rPr>
        <w:t>Коррекционно-развивающие упражнения</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Основные положения и движения головы, конечностей и туловища</w:t>
      </w:r>
      <w:r w:rsidRPr="005C49A7">
        <w:rPr>
          <w:rStyle w:val="c12"/>
          <w:rFonts w:ascii="Times New Roman" w:hAnsi="Times New Roman" w:cs="Times New Roman"/>
          <w:sz w:val="28"/>
          <w:szCs w:val="28"/>
        </w:rPr>
        <w:t xml:space="preserve">, </w:t>
      </w:r>
      <w:r w:rsidRPr="005C49A7">
        <w:rPr>
          <w:rStyle w:val="c12"/>
          <w:rFonts w:ascii="Times New Roman" w:hAnsi="Times New Roman" w:cs="Times New Roman"/>
          <w:i/>
          <w:sz w:val="28"/>
          <w:szCs w:val="28"/>
        </w:rPr>
        <w:t>выполняемые на месте</w:t>
      </w:r>
      <w:r w:rsidRPr="005C49A7">
        <w:rPr>
          <w:rStyle w:val="c12"/>
          <w:rFonts w:ascii="Times New Roman" w:hAnsi="Times New Roman" w:cs="Times New Roman"/>
          <w:sz w:val="28"/>
          <w:szCs w:val="28"/>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Упражнения на дыхание</w:t>
      </w:r>
      <w:r w:rsidRPr="005C49A7">
        <w:rPr>
          <w:rStyle w:val="c12"/>
          <w:sz w:val="28"/>
          <w:szCs w:val="28"/>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коррекцию и формирование правильной осанки</w:t>
      </w:r>
      <w:r w:rsidRPr="005C49A7">
        <w:rPr>
          <w:rStyle w:val="c12"/>
          <w:rFonts w:ascii="Times New Roman" w:hAnsi="Times New Roman" w:cs="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w:t>
      </w:r>
      <w:r w:rsidRPr="005C49A7">
        <w:rPr>
          <w:rStyle w:val="c12"/>
          <w:rFonts w:ascii="Times New Roman" w:hAnsi="Times New Roman" w:cs="Times New Roman"/>
          <w:sz w:val="28"/>
          <w:szCs w:val="28"/>
        </w:rPr>
        <w:lastRenderedPageBreak/>
        <w:t>спины и брюшного пресса путем прогиба назад: «Змея», «Колечко», «Лодочка»; упражнения для укрепления мышц спины путем складывания: «Птица»,  «Книжка» «Кошечка»; упражнения для укрепления позвоночника путем поворота туловища и наклона его в стороны: «Ежик», «Звезда», «Месяц»; упражнения на укрепление мышц тазового пояса, бедер, ног: «Лягушка», «Бабочка», «Ножницы».</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коррекцию и профилактику плоскостопия:</w:t>
      </w:r>
      <w:r w:rsidRPr="005C49A7">
        <w:rPr>
          <w:rStyle w:val="c12"/>
          <w:rFonts w:ascii="Times New Roman" w:hAnsi="Times New Roman" w:cs="Times New Roman"/>
          <w:sz w:val="28"/>
          <w:szCs w:val="28"/>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развитие общей и мелкой моторики:</w:t>
      </w:r>
      <w:r w:rsidRPr="005C49A7">
        <w:rPr>
          <w:rStyle w:val="c12"/>
          <w:rFonts w:ascii="Times New Roman" w:hAnsi="Times New Roman" w:cs="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1602EA" w:rsidRPr="005C49A7" w:rsidRDefault="001602EA" w:rsidP="001602EA">
      <w:pPr>
        <w:pStyle w:val="a9"/>
        <w:spacing w:line="360" w:lineRule="auto"/>
        <w:ind w:firstLine="709"/>
        <w:rPr>
          <w:rStyle w:val="c12"/>
          <w:rFonts w:ascii="Times New Roman" w:hAnsi="Times New Roman" w:cs="Times New Roman"/>
          <w:sz w:val="28"/>
          <w:szCs w:val="28"/>
        </w:rPr>
      </w:pPr>
      <w:r w:rsidRPr="005C49A7">
        <w:rPr>
          <w:rStyle w:val="c12"/>
          <w:rFonts w:ascii="Times New Roman" w:hAnsi="Times New Roman" w:cs="Times New Roman"/>
          <w:i/>
          <w:sz w:val="28"/>
          <w:szCs w:val="28"/>
        </w:rPr>
        <w:t>Упражнения на развитие точности и координации движений</w:t>
      </w:r>
      <w:r w:rsidRPr="005C49A7">
        <w:rPr>
          <w:rStyle w:val="c12"/>
          <w:rFonts w:ascii="Times New Roman" w:hAnsi="Times New Roman" w:cs="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1602EA" w:rsidRPr="005C49A7" w:rsidRDefault="001602EA" w:rsidP="001602EA">
      <w:pPr>
        <w:pStyle w:val="a9"/>
        <w:spacing w:line="360" w:lineRule="auto"/>
        <w:ind w:firstLine="709"/>
        <w:rPr>
          <w:rStyle w:val="c12"/>
          <w:rFonts w:ascii="Times New Roman" w:hAnsi="Times New Roman" w:cs="Times New Roman"/>
          <w:i/>
          <w:sz w:val="28"/>
          <w:szCs w:val="28"/>
        </w:rPr>
      </w:pPr>
      <w:r w:rsidRPr="005C49A7">
        <w:rPr>
          <w:rStyle w:val="c12"/>
          <w:rFonts w:ascii="Times New Roman" w:hAnsi="Times New Roman" w:cs="Times New Roman"/>
          <w:i/>
          <w:sz w:val="28"/>
          <w:szCs w:val="28"/>
        </w:rPr>
        <w:t>Упражнения на развитие двигательных умений и навыков</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Построения и перестроения</w:t>
      </w:r>
      <w:r w:rsidRPr="005C49A7">
        <w:rPr>
          <w:rStyle w:val="c12"/>
          <w:sz w:val="28"/>
          <w:szCs w:val="28"/>
        </w:rPr>
        <w:t xml:space="preserve">: выполнение команд «Становись!», «Равняйсь!», «Смирно!», «Вольно!», «Шагом марш!», «Класс стой!» с </w:t>
      </w:r>
      <w:r w:rsidRPr="005C49A7">
        <w:rPr>
          <w:rStyle w:val="c12"/>
          <w:sz w:val="28"/>
          <w:szCs w:val="28"/>
        </w:rPr>
        <w:lastRenderedPageBreak/>
        <w:t>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Ходьба и бег</w:t>
      </w:r>
      <w:r w:rsidRPr="005C49A7">
        <w:rPr>
          <w:rStyle w:val="c12"/>
          <w:sz w:val="28"/>
          <w:szCs w:val="28"/>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5C49A7">
          <w:rPr>
            <w:rStyle w:val="c12"/>
            <w:sz w:val="28"/>
            <w:szCs w:val="28"/>
          </w:rPr>
          <w:t>10 метров</w:t>
        </w:r>
      </w:smartTag>
      <w:r w:rsidRPr="005C49A7">
        <w:rPr>
          <w:rStyle w:val="c12"/>
          <w:sz w:val="28"/>
          <w:szCs w:val="28"/>
        </w:rPr>
        <w:t xml:space="preserve">; высокий старт; бег на </w:t>
      </w:r>
      <w:smartTag w:uri="urn:schemas-microsoft-com:office:smarttags" w:element="metricconverter">
        <w:smartTagPr>
          <w:attr w:name="ProductID" w:val="30 метров"/>
        </w:smartTagPr>
        <w:r w:rsidRPr="005C49A7">
          <w:rPr>
            <w:rStyle w:val="c12"/>
            <w:sz w:val="28"/>
            <w:szCs w:val="28"/>
          </w:rPr>
          <w:t>30 метров</w:t>
        </w:r>
      </w:smartTag>
      <w:r w:rsidRPr="005C49A7">
        <w:rPr>
          <w:rStyle w:val="c12"/>
          <w:sz w:val="28"/>
          <w:szCs w:val="28"/>
        </w:rPr>
        <w:t xml:space="preserve"> с высокого старта на скорость.</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Прыжки</w:t>
      </w:r>
      <w:r w:rsidRPr="005C49A7">
        <w:rPr>
          <w:rStyle w:val="c12"/>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w:t>
      </w:r>
      <w:smartTag w:uri="urn:schemas-microsoft-com:office:smarttags" w:element="metricconverter">
        <w:smartTagPr>
          <w:attr w:name="ProductID" w:val="50 см"/>
        </w:smartTagPr>
        <w:r w:rsidRPr="005C49A7">
          <w:rPr>
            <w:rStyle w:val="c12"/>
            <w:sz w:val="28"/>
            <w:szCs w:val="28"/>
          </w:rPr>
          <w:t>50 см</w:t>
        </w:r>
      </w:smartTag>
      <w:r w:rsidRPr="005C49A7">
        <w:rPr>
          <w:rStyle w:val="c12"/>
          <w:sz w:val="28"/>
          <w:szCs w:val="28"/>
        </w:rPr>
        <w:t>;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Броски, ловля, метание мяча и передача предметов</w:t>
      </w:r>
      <w:r w:rsidRPr="005C49A7">
        <w:rPr>
          <w:rStyle w:val="c12"/>
          <w:sz w:val="28"/>
          <w:szCs w:val="28"/>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5C49A7">
          <w:rPr>
            <w:rStyle w:val="c12"/>
            <w:sz w:val="28"/>
            <w:szCs w:val="28"/>
          </w:rPr>
          <w:t>1 кг</w:t>
        </w:r>
      </w:smartTag>
      <w:r w:rsidRPr="005C49A7">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5C49A7">
          <w:rPr>
            <w:rStyle w:val="c12"/>
            <w:sz w:val="28"/>
            <w:szCs w:val="28"/>
          </w:rPr>
          <w:t>20 метров</w:t>
        </w:r>
      </w:smartTag>
      <w:r w:rsidRPr="005C49A7">
        <w:rPr>
          <w:rStyle w:val="c12"/>
          <w:sz w:val="28"/>
          <w:szCs w:val="28"/>
        </w:rPr>
        <w:t xml:space="preserve"> (набивных мячей </w:t>
      </w:r>
      <w:smartTag w:uri="urn:schemas-microsoft-com:office:smarttags" w:element="metricconverter">
        <w:smartTagPr>
          <w:attr w:name="ProductID" w:val="-1 кг"/>
        </w:smartTagPr>
        <w:r w:rsidRPr="005C49A7">
          <w:rPr>
            <w:rStyle w:val="c12"/>
            <w:sz w:val="28"/>
            <w:szCs w:val="28"/>
          </w:rPr>
          <w:t>-1 кг</w:t>
        </w:r>
      </w:smartTag>
      <w:r w:rsidRPr="005C49A7">
        <w:rPr>
          <w:rStyle w:val="c12"/>
          <w:sz w:val="28"/>
          <w:szCs w:val="28"/>
        </w:rPr>
        <w:t>, г/палок, больших мячей и т.д.).</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t>Равновесие</w:t>
      </w:r>
      <w:r w:rsidRPr="005C49A7">
        <w:rPr>
          <w:rStyle w:val="c12"/>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5C49A7">
          <w:rPr>
            <w:rStyle w:val="c12"/>
            <w:sz w:val="28"/>
            <w:szCs w:val="28"/>
          </w:rPr>
          <w:t>20 см</w:t>
        </w:r>
      </w:smartTag>
      <w:r w:rsidRPr="005C49A7">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1602EA" w:rsidRPr="005C49A7" w:rsidRDefault="001602EA" w:rsidP="001602EA">
      <w:pPr>
        <w:pStyle w:val="c11"/>
        <w:spacing w:before="0" w:beforeAutospacing="0" w:after="0" w:afterAutospacing="0" w:line="360" w:lineRule="auto"/>
        <w:ind w:firstLine="709"/>
        <w:jc w:val="both"/>
        <w:rPr>
          <w:rStyle w:val="c12"/>
          <w:sz w:val="28"/>
          <w:szCs w:val="28"/>
        </w:rPr>
      </w:pPr>
      <w:r w:rsidRPr="005C49A7">
        <w:rPr>
          <w:rStyle w:val="c12"/>
          <w:i/>
          <w:sz w:val="28"/>
          <w:szCs w:val="28"/>
        </w:rPr>
        <w:lastRenderedPageBreak/>
        <w:t>Лазание, перелезание, подлезание</w:t>
      </w:r>
      <w:r w:rsidRPr="005C49A7">
        <w:rPr>
          <w:rStyle w:val="c12"/>
          <w:sz w:val="28"/>
          <w:szCs w:val="28"/>
        </w:rPr>
        <w:t>: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36168F" w:rsidRPr="00C161E4" w:rsidRDefault="0036168F" w:rsidP="0036168F">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1602EA" w:rsidRPr="005C49A7" w:rsidRDefault="001602EA" w:rsidP="001602EA">
      <w:pPr>
        <w:pStyle w:val="a9"/>
        <w:spacing w:line="360" w:lineRule="auto"/>
        <w:ind w:firstLine="709"/>
        <w:rPr>
          <w:rFonts w:ascii="Times New Roman" w:hAnsi="Times New Roman" w:cs="Times New Roman"/>
          <w:spacing w:val="1"/>
          <w:sz w:val="28"/>
          <w:szCs w:val="28"/>
        </w:rPr>
      </w:pPr>
      <w:r w:rsidRPr="005C49A7">
        <w:rPr>
          <w:rFonts w:ascii="Times New Roman" w:hAnsi="Times New Roman" w:cs="Times New Roman"/>
          <w:b/>
          <w:i/>
          <w:sz w:val="28"/>
          <w:szCs w:val="28"/>
        </w:rPr>
        <w:t>Коррекционно-развивающее направление</w:t>
      </w:r>
      <w:r w:rsidRPr="005C49A7">
        <w:rPr>
          <w:rFonts w:ascii="Times New Roman" w:hAnsi="Times New Roman" w:cs="Times New Roman"/>
          <w:sz w:val="28"/>
          <w:szCs w:val="28"/>
        </w:rPr>
        <w:t xml:space="preserve">, согласно требованиям ФГОС НОО обучающихся с РАС, является </w:t>
      </w:r>
      <w:r w:rsidRPr="005C49A7">
        <w:rPr>
          <w:rFonts w:ascii="Times New Roman" w:hAnsi="Times New Roman" w:cs="Times New Roman"/>
          <w:b/>
          <w:sz w:val="28"/>
          <w:szCs w:val="28"/>
        </w:rPr>
        <w:t>обязательным</w:t>
      </w:r>
      <w:r w:rsidRPr="005C49A7">
        <w:rPr>
          <w:rFonts w:ascii="Times New Roman" w:hAnsi="Times New Roman" w:cs="Times New Roman"/>
          <w:sz w:val="28"/>
          <w:szCs w:val="28"/>
        </w:rPr>
        <w:t xml:space="preserve"> и представлено </w:t>
      </w:r>
      <w:r w:rsidRPr="005C49A7">
        <w:rPr>
          <w:rFonts w:ascii="Times New Roman" w:hAnsi="Times New Roman" w:cs="Times New Roman"/>
          <w:spacing w:val="1"/>
          <w:sz w:val="28"/>
          <w:szCs w:val="28"/>
        </w:rPr>
        <w:t xml:space="preserve">фронтальными и индивидуальными </w:t>
      </w:r>
      <w:r w:rsidRPr="005C49A7">
        <w:rPr>
          <w:rFonts w:ascii="Times New Roman" w:hAnsi="Times New Roman" w:cs="Times New Roman"/>
          <w:sz w:val="28"/>
          <w:szCs w:val="28"/>
        </w:rPr>
        <w:t>коррекционно-развивающими занятиями</w:t>
      </w:r>
      <w:r w:rsidR="00C64FB7">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sidRPr="005C49A7">
        <w:rPr>
          <w:rFonts w:ascii="Times New Roman" w:hAnsi="Times New Roman" w:cs="Times New Roman"/>
          <w:spacing w:val="1"/>
          <w:sz w:val="28"/>
          <w:szCs w:val="28"/>
        </w:rPr>
        <w:t xml:space="preserve">направленными на </w:t>
      </w:r>
      <w:r w:rsidRPr="005C49A7">
        <w:rPr>
          <w:rFonts w:ascii="Times New Roman" w:hAnsi="Times New Roman" w:cs="Times New Roman"/>
          <w:sz w:val="28"/>
          <w:szCs w:val="28"/>
        </w:rPr>
        <w:t xml:space="preserve">коррекцию </w:t>
      </w:r>
      <w:r>
        <w:rPr>
          <w:rFonts w:ascii="Times New Roman" w:hAnsi="Times New Roman" w:cs="Times New Roman"/>
          <w:sz w:val="28"/>
          <w:szCs w:val="28"/>
        </w:rPr>
        <w:t xml:space="preserve">недостатков развития </w:t>
      </w:r>
      <w:r w:rsidRPr="005C49A7">
        <w:rPr>
          <w:rFonts w:ascii="Times New Roman" w:hAnsi="Times New Roman" w:cs="Times New Roman"/>
          <w:sz w:val="28"/>
          <w:szCs w:val="28"/>
        </w:rPr>
        <w:t>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РАС на основании рекомендаций ПМПК и индивидуальной программы реабилитации инвалида. К</w:t>
      </w:r>
      <w:r w:rsidRPr="005C49A7">
        <w:rPr>
          <w:rFonts w:ascii="Times New Roman" w:hAnsi="Times New Roman" w:cs="Times New Roman"/>
          <w:kern w:val="2"/>
          <w:sz w:val="28"/>
          <w:szCs w:val="28"/>
        </w:rPr>
        <w:t>оррекционно-развивающие занятия могут проводиться в индивидуальной и групповой форме.</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Выбор остальных направлений внеурочной деятельности определяется образовательной организацией.</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Организация внеурочной деятельности предполагает, что в этой работе принимают участие все педагогические работники образовательной организации (учителя-дефектологи,</w:t>
      </w:r>
      <w:r>
        <w:rPr>
          <w:rFonts w:ascii="Times New Roman" w:hAnsi="Times New Roman" w:cs="Times New Roman"/>
          <w:sz w:val="28"/>
          <w:szCs w:val="28"/>
        </w:rPr>
        <w:t xml:space="preserve"> тьютор, ассистент (помощник), </w:t>
      </w:r>
      <w:r w:rsidRPr="005C49A7">
        <w:rPr>
          <w:rFonts w:ascii="Times New Roman" w:hAnsi="Times New Roman" w:cs="Times New Roman"/>
          <w:sz w:val="28"/>
          <w:szCs w:val="28"/>
        </w:rPr>
        <w:t>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5C49A7">
        <w:rPr>
          <w:rFonts w:ascii="Times New Roman" w:hAnsi="Times New Roman" w:cs="Times New Roman"/>
          <w:sz w:val="28"/>
          <w:szCs w:val="28"/>
        </w:rPr>
        <w:t xml:space="preserve"> Распределение часов, предусмотренных на внеурочную деятельность, осуществляется следующим образом: недельная нагрузка ― 10 ч, из них </w:t>
      </w:r>
      <w:r w:rsidR="00C64FB7">
        <w:rPr>
          <w:rFonts w:ascii="Times New Roman" w:hAnsi="Times New Roman" w:cs="Times New Roman"/>
          <w:sz w:val="28"/>
          <w:szCs w:val="28"/>
        </w:rPr>
        <w:t xml:space="preserve">не менее 5 часов отводится </w:t>
      </w:r>
      <w:r w:rsidRPr="005C49A7">
        <w:rPr>
          <w:rFonts w:ascii="Times New Roman" w:hAnsi="Times New Roman" w:cs="Times New Roman"/>
          <w:sz w:val="28"/>
          <w:szCs w:val="28"/>
        </w:rPr>
        <w:t>на проведение коррекционно-развивающих занятий.</w:t>
      </w:r>
    </w:p>
    <w:p w:rsidR="001602EA" w:rsidRPr="005C49A7" w:rsidRDefault="001602EA" w:rsidP="001602EA">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Чередование учебной и внеурочной деятельности в рамках реализации АООП НОО определяет образовательная организация.</w:t>
      </w:r>
    </w:p>
    <w:p w:rsidR="001602EA" w:rsidRPr="001602EA" w:rsidRDefault="001602EA" w:rsidP="001602EA">
      <w:pPr>
        <w:pStyle w:val="af3"/>
        <w:ind w:firstLine="709"/>
        <w:rPr>
          <w:rFonts w:ascii="Times New Roman" w:hAnsi="Times New Roman" w:cs="Times New Roman"/>
          <w:caps w:val="0"/>
          <w:color w:val="auto"/>
          <w:kern w:val="28"/>
          <w:szCs w:val="28"/>
        </w:rPr>
      </w:pPr>
      <w:r w:rsidRPr="001602EA">
        <w:rPr>
          <w:rFonts w:ascii="Times New Roman" w:hAnsi="Times New Roman" w:cs="Times New Roman"/>
          <w:caps w:val="0"/>
          <w:color w:val="auto"/>
          <w:kern w:val="28"/>
          <w:szCs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РАС.  </w:t>
      </w:r>
    </w:p>
    <w:p w:rsidR="001602EA" w:rsidRPr="005C49A7" w:rsidRDefault="001602EA" w:rsidP="001602EA">
      <w:pPr>
        <w:tabs>
          <w:tab w:val="left" w:pos="0"/>
        </w:tabs>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соответствии с требованиями ФГОС НОО обучающихся с РАС целью программы коррекционной работы является создание системы комплексного </w:t>
      </w:r>
      <w:r w:rsidRPr="005C49A7">
        <w:rPr>
          <w:rFonts w:ascii="Times New Roman" w:hAnsi="Times New Roman" w:cs="Times New Roman"/>
          <w:color w:val="auto"/>
          <w:sz w:val="28"/>
          <w:szCs w:val="28"/>
        </w:rPr>
        <w:t>психолого-медико-педагогического</w:t>
      </w:r>
      <w:r w:rsidRPr="005C49A7">
        <w:rPr>
          <w:rFonts w:ascii="Times New Roman" w:hAnsi="Times New Roman" w:cs="Times New Roman"/>
          <w:color w:val="auto"/>
          <w:kern w:val="28"/>
          <w:sz w:val="28"/>
          <w:szCs w:val="28"/>
        </w:rPr>
        <w:t xml:space="preserve"> сопровождения процесса освоения АООП НОО обучающимися с РАС,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должна обеспечивать:</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выявление особых образовательных потребностей обучающихся с РАС, обусловленных недостатками в их физическом и (или) психическом развитии;</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осуществление индивидуально ориентированной психолого-медико-педагогической помощи обучающимся с РАС с учетом особенностей их психофизического развития и индивидуальных возможностей (в соответствии с рекомендациями ПМПК);</w:t>
      </w:r>
    </w:p>
    <w:p w:rsidR="001602EA" w:rsidRPr="005C49A7" w:rsidRDefault="001602EA" w:rsidP="001602EA">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разработку и реализацию индивидуальных учебных планов, организацию индивидуальных и групповых коррекционно-развивающих занятий для обучающихся с</w:t>
      </w:r>
      <w:r w:rsidRPr="005C49A7">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color w:val="000000"/>
          <w:sz w:val="28"/>
          <w:szCs w:val="28"/>
        </w:rPr>
      </w:pPr>
      <w:r w:rsidRPr="005C49A7">
        <w:rPr>
          <w:rFonts w:ascii="Times New Roman" w:hAnsi="Times New Roman" w:cs="Times New Roman"/>
          <w:color w:val="000000"/>
          <w:sz w:val="28"/>
          <w:szCs w:val="28"/>
        </w:rPr>
        <w:lastRenderedPageBreak/>
        <w:t>возможность освоения обучающимися с РАС АООП НОО и их интеграции в образовательном учреждении;</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color w:val="00B050"/>
          <w:sz w:val="28"/>
          <w:szCs w:val="28"/>
        </w:rPr>
      </w:pPr>
      <w:r w:rsidRPr="005C49A7">
        <w:rPr>
          <w:rFonts w:ascii="Times New Roman" w:hAnsi="Times New Roman" w:cs="Times New Roman"/>
          <w:color w:val="auto"/>
          <w:kern w:val="28"/>
          <w:sz w:val="28"/>
          <w:szCs w:val="28"/>
        </w:rP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r w:rsidRPr="005C49A7">
        <w:rPr>
          <w:rFonts w:ascii="Times New Roman" w:hAnsi="Times New Roman" w:cs="Times New Roman"/>
          <w:color w:val="00B050"/>
          <w:sz w:val="28"/>
          <w:szCs w:val="28"/>
        </w:rPr>
        <w:t>.</w:t>
      </w:r>
    </w:p>
    <w:p w:rsidR="001602EA" w:rsidRPr="00710828" w:rsidRDefault="001602EA" w:rsidP="001602EA">
      <w:pPr>
        <w:pStyle w:val="af3"/>
        <w:ind w:firstLine="709"/>
        <w:rPr>
          <w:rFonts w:ascii="Times New Roman" w:hAnsi="Times New Roman" w:cs="Times New Roman"/>
          <w:i/>
          <w:caps w:val="0"/>
          <w:color w:val="auto"/>
          <w:kern w:val="28"/>
          <w:szCs w:val="28"/>
        </w:rPr>
      </w:pPr>
      <w:r w:rsidRPr="00710828">
        <w:rPr>
          <w:rFonts w:ascii="Times New Roman" w:hAnsi="Times New Roman" w:cs="Times New Roman"/>
          <w:i/>
          <w:caps w:val="0"/>
          <w:color w:val="auto"/>
          <w:szCs w:val="28"/>
        </w:rPr>
        <w:t xml:space="preserve">Принципы </w:t>
      </w:r>
      <w:r w:rsidRPr="00710828">
        <w:rPr>
          <w:rFonts w:ascii="Times New Roman" w:hAnsi="Times New Roman" w:cs="Times New Roman"/>
          <w:i/>
          <w:caps w:val="0"/>
          <w:color w:val="auto"/>
          <w:kern w:val="28"/>
          <w:szCs w:val="28"/>
        </w:rPr>
        <w:t>коррекционной работы:</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 xml:space="preserve">Принцип </w:t>
      </w:r>
      <w:r w:rsidRPr="005C49A7">
        <w:rPr>
          <w:rFonts w:ascii="Times New Roman" w:hAnsi="Times New Roman"/>
          <w:i/>
          <w:color w:val="auto"/>
          <w:sz w:val="28"/>
          <w:szCs w:val="28"/>
        </w:rPr>
        <w:t>приоритетности интересов</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обучающегося</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определяет отношение работников организации</w:t>
      </w:r>
      <w:r w:rsidR="00710828">
        <w:rPr>
          <w:rFonts w:ascii="Times New Roman" w:hAnsi="Times New Roman"/>
          <w:color w:val="auto"/>
          <w:sz w:val="28"/>
          <w:szCs w:val="28"/>
        </w:rPr>
        <w:t xml:space="preserve"> в процессе </w:t>
      </w:r>
      <w:r w:rsidRPr="005C49A7">
        <w:rPr>
          <w:rFonts w:ascii="Times New Roman" w:hAnsi="Times New Roman"/>
          <w:color w:val="auto"/>
          <w:sz w:val="28"/>
          <w:szCs w:val="28"/>
        </w:rPr>
        <w:t>оказ</w:t>
      </w:r>
      <w:r w:rsidR="00710828">
        <w:rPr>
          <w:rFonts w:ascii="Times New Roman" w:hAnsi="Times New Roman"/>
          <w:color w:val="auto"/>
          <w:sz w:val="28"/>
          <w:szCs w:val="28"/>
        </w:rPr>
        <w:t xml:space="preserve">ания помощи </w:t>
      </w:r>
      <w:r w:rsidR="00710828" w:rsidRPr="005C49A7">
        <w:rPr>
          <w:rFonts w:ascii="Times New Roman" w:hAnsi="Times New Roman"/>
          <w:color w:val="auto"/>
          <w:sz w:val="28"/>
          <w:szCs w:val="28"/>
        </w:rPr>
        <w:t xml:space="preserve">в развитии </w:t>
      </w:r>
      <w:r w:rsidRPr="005C49A7">
        <w:rPr>
          <w:rFonts w:ascii="Times New Roman" w:hAnsi="Times New Roman"/>
          <w:color w:val="auto"/>
          <w:sz w:val="28"/>
          <w:szCs w:val="28"/>
        </w:rPr>
        <w:t>каждому обучающемуся</w:t>
      </w:r>
      <w:r w:rsidRPr="005C49A7">
        <w:rPr>
          <w:rFonts w:ascii="Times New Roman" w:hAnsi="Times New Roman"/>
          <w:caps/>
          <w:color w:val="auto"/>
          <w:sz w:val="28"/>
          <w:szCs w:val="28"/>
        </w:rPr>
        <w:t xml:space="preserve"> </w:t>
      </w:r>
      <w:r w:rsidRPr="005C49A7">
        <w:rPr>
          <w:rFonts w:ascii="Times New Roman" w:hAnsi="Times New Roman"/>
          <w:color w:val="auto"/>
          <w:sz w:val="28"/>
          <w:szCs w:val="28"/>
        </w:rPr>
        <w:t>с учетом его индивидуальных образовательных потребностей</w:t>
      </w:r>
      <w:r w:rsidRPr="005C49A7">
        <w:rPr>
          <w:rFonts w:ascii="Times New Roman" w:hAnsi="Times New Roman"/>
          <w:caps/>
          <w:color w:val="auto"/>
          <w:sz w:val="28"/>
          <w:szCs w:val="28"/>
        </w:rPr>
        <w:t>.</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Принцип</w:t>
      </w:r>
      <w:r w:rsidRPr="005C49A7">
        <w:rPr>
          <w:rStyle w:val="15"/>
          <w:iCs/>
          <w:caps w:val="0"/>
          <w:color w:val="auto"/>
          <w:sz w:val="28"/>
          <w:szCs w:val="28"/>
        </w:rPr>
        <w:t xml:space="preserve"> системности -</w:t>
      </w:r>
      <w:r w:rsidRPr="005C49A7">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5C49A7">
        <w:rPr>
          <w:rFonts w:ascii="Times New Roman" w:hAnsi="Times New Roman"/>
          <w:caps/>
          <w:color w:val="auto"/>
          <w:sz w:val="28"/>
          <w:szCs w:val="28"/>
        </w:rPr>
        <w:t xml:space="preserve"> </w:t>
      </w:r>
    </w:p>
    <w:p w:rsidR="001602EA" w:rsidRPr="005C49A7" w:rsidRDefault="001602EA" w:rsidP="001602EA">
      <w:pPr>
        <w:pStyle w:val="a7"/>
        <w:spacing w:after="0" w:line="360" w:lineRule="auto"/>
        <w:ind w:firstLine="720"/>
        <w:jc w:val="both"/>
        <w:rPr>
          <w:rFonts w:ascii="Times New Roman" w:hAnsi="Times New Roman"/>
          <w:caps/>
          <w:color w:val="auto"/>
          <w:sz w:val="28"/>
          <w:szCs w:val="28"/>
        </w:rPr>
      </w:pPr>
      <w:r w:rsidRPr="005C49A7">
        <w:rPr>
          <w:rFonts w:ascii="Times New Roman" w:hAnsi="Times New Roman"/>
          <w:color w:val="auto"/>
          <w:sz w:val="28"/>
          <w:szCs w:val="28"/>
        </w:rPr>
        <w:t>Принцип</w:t>
      </w:r>
      <w:r w:rsidRPr="005C49A7">
        <w:rPr>
          <w:rStyle w:val="15"/>
          <w:iCs/>
          <w:caps w:val="0"/>
          <w:color w:val="auto"/>
          <w:sz w:val="28"/>
          <w:szCs w:val="28"/>
        </w:rPr>
        <w:t xml:space="preserve"> непрерывности </w:t>
      </w:r>
      <w:r w:rsidRPr="005C49A7">
        <w:rPr>
          <w:rStyle w:val="15"/>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w:t>
      </w:r>
      <w:r w:rsidR="00710828">
        <w:rPr>
          <w:rStyle w:val="15"/>
          <w:i w:val="0"/>
          <w:iCs/>
          <w:caps w:val="0"/>
          <w:color w:val="auto"/>
          <w:sz w:val="28"/>
          <w:szCs w:val="28"/>
        </w:rPr>
        <w:t>ном развитии</w:t>
      </w:r>
      <w:r w:rsidRPr="005C49A7">
        <w:rPr>
          <w:rFonts w:ascii="Times New Roman" w:hAnsi="Times New Roman"/>
          <w:caps/>
          <w:color w:val="auto"/>
          <w:sz w:val="28"/>
          <w:szCs w:val="28"/>
        </w:rPr>
        <w:t>.</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Style w:val="15"/>
          <w:rFonts w:cs="Times New Roman"/>
          <w:iCs/>
          <w:caps w:val="0"/>
          <w:color w:val="auto"/>
          <w:sz w:val="28"/>
          <w:szCs w:val="28"/>
        </w:rPr>
        <w:t>вариативности</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Fonts w:ascii="Times New Roman" w:hAnsi="Times New Roman" w:cs="Times New Roman"/>
          <w:i/>
          <w:color w:val="auto"/>
          <w:kern w:val="28"/>
          <w:sz w:val="28"/>
          <w:szCs w:val="28"/>
        </w:rPr>
        <w:t>единства психолого-педагогических и медицинских средств</w:t>
      </w:r>
      <w:r w:rsidRPr="005C49A7">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602EA" w:rsidRPr="005C49A7" w:rsidRDefault="001602EA" w:rsidP="001602E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Принцип </w:t>
      </w:r>
      <w:r w:rsidRPr="005C49A7">
        <w:rPr>
          <w:rFonts w:ascii="Times New Roman" w:hAnsi="Times New Roman" w:cs="Times New Roman"/>
          <w:i/>
          <w:color w:val="auto"/>
          <w:kern w:val="28"/>
          <w:sz w:val="28"/>
          <w:szCs w:val="28"/>
        </w:rPr>
        <w:t>сотрудничества с семьей</w:t>
      </w:r>
      <w:r w:rsidRPr="005C49A7">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1602EA" w:rsidRPr="005C49A7" w:rsidRDefault="001602EA" w:rsidP="001602EA">
      <w:pPr>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должна содержать:</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РАС и освоение ими АООП НОО; </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систему комплексного психолого-медико-педагогического </w:t>
      </w:r>
      <w:r w:rsidRPr="005C49A7">
        <w:rPr>
          <w:rFonts w:ascii="Times New Roman" w:hAnsi="Times New Roman" w:cs="Times New Roman"/>
          <w:color w:val="auto"/>
          <w:sz w:val="28"/>
          <w:szCs w:val="28"/>
        </w:rPr>
        <w:t>сопровождения обучающихся</w:t>
      </w:r>
      <w:r w:rsidRPr="005C49A7">
        <w:rPr>
          <w:rFonts w:ascii="Times New Roman" w:hAnsi="Times New Roman" w:cs="Times New Roman"/>
          <w:sz w:val="28"/>
          <w:szCs w:val="28"/>
        </w:rPr>
        <w:t xml:space="preserve"> с РАС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rsidRPr="005C49A7">
        <w:rPr>
          <w:rFonts w:ascii="Times New Roman" w:hAnsi="Times New Roman" w:cs="Times New Roman"/>
          <w:color w:val="auto"/>
          <w:sz w:val="28"/>
          <w:szCs w:val="28"/>
        </w:rPr>
        <w:t>обучающихся и</w:t>
      </w:r>
      <w:r w:rsidRPr="005C49A7">
        <w:rPr>
          <w:rFonts w:ascii="Times New Roman" w:hAnsi="Times New Roman" w:cs="Times New Roman"/>
          <w:sz w:val="28"/>
          <w:szCs w:val="28"/>
        </w:rPr>
        <w:t xml:space="preserve"> их успешности в освоении АООП НОО; корректировку коррекционных мероприятий;</w:t>
      </w:r>
    </w:p>
    <w:p w:rsidR="001602EA" w:rsidRPr="005C49A7" w:rsidRDefault="001602EA" w:rsidP="001602E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w:t>
      </w:r>
      <w:r w:rsidRPr="005C49A7">
        <w:rPr>
          <w:rFonts w:ascii="Times New Roman" w:hAnsi="Times New Roman" w:cs="Times New Roman"/>
          <w:color w:val="auto"/>
          <w:sz w:val="28"/>
          <w:szCs w:val="28"/>
        </w:rPr>
        <w:t>специализирующихся в области социально-психолого-педагогической поддержки семьи и других социальных институтов</w:t>
      </w:r>
      <w:r w:rsidRPr="005C49A7">
        <w:rPr>
          <w:rFonts w:ascii="Times New Roman" w:hAnsi="Times New Roman" w:cs="Times New Roman"/>
          <w:sz w:val="28"/>
          <w:szCs w:val="28"/>
        </w:rPr>
        <w:t>;</w:t>
      </w:r>
    </w:p>
    <w:p w:rsidR="001602EA" w:rsidRPr="005C49A7" w:rsidRDefault="001602EA" w:rsidP="001602EA">
      <w:pPr>
        <w:pStyle w:val="14TexstOSNOVA1012"/>
        <w:spacing w:line="360" w:lineRule="auto"/>
        <w:ind w:firstLine="720"/>
        <w:rPr>
          <w:rFonts w:ascii="Times New Roman" w:hAnsi="Times New Roman" w:cs="Times New Roman"/>
          <w:sz w:val="28"/>
          <w:szCs w:val="28"/>
        </w:rPr>
      </w:pPr>
      <w:r w:rsidRPr="005C49A7">
        <w:rPr>
          <w:rFonts w:ascii="Times New Roman" w:hAnsi="Times New Roman" w:cs="Times New Roman"/>
          <w:sz w:val="28"/>
          <w:szCs w:val="28"/>
        </w:rPr>
        <w:t>планируемые результаты коррекционной работы.</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Программа коррекционной работы на ступени начального общего образования обучающихся с РАС включает в себя взаимосвязанные направления, отражающие ее основное содержание:</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диагностическая работа</w:t>
      </w:r>
      <w:r w:rsidRPr="005C49A7">
        <w:rPr>
          <w:rFonts w:ascii="Times New Roman" w:hAnsi="Times New Roman" w:cs="Times New Roman"/>
          <w:sz w:val="28"/>
          <w:szCs w:val="28"/>
        </w:rPr>
        <w:t xml:space="preserve"> обеспечивает своевременное выявление у обучающихся с РАС особых потребностей в адаптации к освоению АООП НОО, проведение комплексного обследования и подготовку рекомендаций по оказанию психолого-медико-педагогического сопровождения в условиях образовательной организации.  </w:t>
      </w:r>
    </w:p>
    <w:p w:rsidR="001602EA" w:rsidRPr="005C49A7" w:rsidRDefault="001602EA" w:rsidP="001602EA">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r w:rsidRPr="005C49A7">
        <w:rPr>
          <w:rFonts w:ascii="Times New Roman" w:hAnsi="Times New Roman" w:cs="Times New Roman"/>
          <w:sz w:val="28"/>
          <w:szCs w:val="28"/>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развитии обучающихся с РАС.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консультативная работа</w:t>
      </w:r>
      <w:r w:rsidRPr="005C49A7">
        <w:rPr>
          <w:rFonts w:ascii="Times New Roman" w:hAnsi="Times New Roman" w:cs="Times New Roman"/>
          <w:sz w:val="28"/>
          <w:szCs w:val="28"/>
        </w:rPr>
        <w:t xml:space="preserve"> обеспечивает непрерывность специального сопровождения обучающихся с РАС в освоении  АООП НОО, консультирование специалистов, работающих с детьми, их семей по вопросам реализации </w:t>
      </w:r>
      <w:r w:rsidRPr="005C49A7">
        <w:rPr>
          <w:rFonts w:ascii="Times New Roman" w:hAnsi="Times New Roman" w:cs="Times New Roman"/>
          <w:sz w:val="28"/>
          <w:szCs w:val="28"/>
        </w:rPr>
        <w:lastRenderedPageBreak/>
        <w:t>дифференцированных психолого-педагогических условий образования, воспитания, коррекции, развития и социализации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информационно-просветительская работа</w:t>
      </w:r>
      <w:r w:rsidRPr="005C49A7">
        <w:rPr>
          <w:rFonts w:ascii="Times New Roman" w:hAnsi="Times New Roman" w:cs="Times New Roman"/>
          <w:sz w:val="28"/>
          <w:szCs w:val="28"/>
        </w:rPr>
        <w:t xml:space="preserve"> направлена на разъяснительную деятельность по вопросам, связанным с особенностями образовательного процесса для обучающихся с РАС, со всеми его участниками - сверстниками, родителями (законными представителями).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Коррекционная работа осуществляется в ходе всего учебно-воспитательного процесса, при изучении предметов учебного плана, специальных курсов и на индивидуальных/подгрупповых занятиях.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Взаимодействие специалистов образовательной организации предусматривает:</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многоаспектный анализ психофизического развития обучающего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комплексный подход к диагностике, определению и решению проблем обучающегося с РАС, к предоставлению ему квалифицированной помощи с учетом уровня психического развития;</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разработку индивидуальных образовательных маршрутов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Социальное партнерство предусматривает:</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РАС;</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сотрудничество со средствами массовой информации;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сотрудничество с родительской общественностью.</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bookmarkStart w:id="22" w:name="_Toc413974309"/>
      <w:r>
        <w:rPr>
          <w:rFonts w:ascii="Times New Roman" w:hAnsi="Times New Roman" w:cs="Times New Roman"/>
          <w:b/>
          <w:color w:val="auto"/>
          <w:spacing w:val="2"/>
          <w:sz w:val="28"/>
          <w:szCs w:val="28"/>
        </w:rPr>
        <w:lastRenderedPageBreak/>
        <w:t>3</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 Программа духовно-нравственного развития</w:t>
      </w:r>
      <w:r>
        <w:rPr>
          <w:rFonts w:ascii="Times New Roman" w:hAnsi="Times New Roman" w:cs="Times New Roman"/>
          <w:b/>
          <w:color w:val="auto"/>
          <w:spacing w:val="2"/>
          <w:sz w:val="28"/>
          <w:szCs w:val="28"/>
        </w:rPr>
        <w:t>, воспитания</w:t>
      </w:r>
      <w:bookmarkEnd w:id="22"/>
    </w:p>
    <w:p w:rsidR="001602EA" w:rsidRPr="005C49A7" w:rsidRDefault="001602EA" w:rsidP="001602EA">
      <w:pPr>
        <w:suppressAutoHyphens w:val="0"/>
        <w:autoSpaceDE w:val="0"/>
        <w:autoSpaceDN w:val="0"/>
        <w:adjustRightInd w:val="0"/>
        <w:spacing w:after="0" w:line="360" w:lineRule="auto"/>
        <w:ind w:firstLine="709"/>
        <w:jc w:val="both"/>
        <w:rPr>
          <w:rFonts w:ascii="Times New Roman" w:hAnsi="Times New Roman" w:cs="Times New Roman"/>
          <w:color w:val="auto"/>
          <w:spacing w:val="2"/>
          <w:sz w:val="28"/>
          <w:szCs w:val="28"/>
        </w:rPr>
      </w:pPr>
      <w:r w:rsidRPr="005C49A7">
        <w:rPr>
          <w:rFonts w:ascii="Times New Roman" w:hAnsi="Times New Roman" w:cs="Times New Roman"/>
          <w:color w:val="auto"/>
          <w:kern w:val="0"/>
          <w:sz w:val="28"/>
          <w:szCs w:val="28"/>
          <w:lang w:eastAsia="ru-RU"/>
        </w:rPr>
        <w:t>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ФГОС НОО для обучающихся с РАС, Концепция духовно-нравственного развития и воспитания личности гражданина России.</w:t>
      </w:r>
    </w:p>
    <w:p w:rsidR="001602EA" w:rsidRPr="008B304F" w:rsidRDefault="001602EA" w:rsidP="001602EA">
      <w:pPr>
        <w:pStyle w:val="14TexstOSNOVA1012"/>
        <w:spacing w:line="360" w:lineRule="auto"/>
        <w:ind w:firstLine="567"/>
        <w:rPr>
          <w:rFonts w:ascii="Times New Roman" w:hAnsi="Times New Roman" w:cs="Times New Roman"/>
          <w:kern w:val="2"/>
          <w:sz w:val="28"/>
          <w:szCs w:val="28"/>
        </w:rPr>
      </w:pPr>
      <w:r w:rsidRPr="005C49A7">
        <w:rPr>
          <w:rFonts w:ascii="Times New Roman" w:hAnsi="Times New Roman" w:cs="Times New Roman"/>
          <w:color w:val="auto"/>
          <w:spacing w:val="2"/>
          <w:sz w:val="28"/>
          <w:szCs w:val="28"/>
        </w:rPr>
        <w:t xml:space="preserve">Программа духовно-нравственного развития </w:t>
      </w:r>
      <w:r w:rsidRPr="005C49A7">
        <w:rPr>
          <w:rFonts w:ascii="Times New Roman" w:hAnsi="Times New Roman" w:cs="Times New Roman"/>
          <w:color w:val="auto"/>
          <w:sz w:val="28"/>
          <w:szCs w:val="28"/>
        </w:rPr>
        <w:t xml:space="preserve">призвана направлять образовательный процесс на воспитание обучающихся с РАС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5C49A7">
        <w:rPr>
          <w:rFonts w:ascii="Times New Roman" w:hAnsi="Times New Roman" w:cs="Times New Roman"/>
          <w:kern w:val="2"/>
          <w:sz w:val="28"/>
          <w:szCs w:val="28"/>
        </w:rPr>
        <w:t xml:space="preserve">Программа должна предусматривать приобщение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 xml:space="preserve">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r w:rsidR="008B304F">
        <w:rPr>
          <w:rFonts w:ascii="Times New Roman" w:hAnsi="Times New Roman" w:cs="Times New Roman"/>
          <w:kern w:val="2"/>
          <w:sz w:val="28"/>
          <w:szCs w:val="28"/>
        </w:rPr>
        <w:t xml:space="preserve"> </w:t>
      </w:r>
      <w:r w:rsidR="008B304F" w:rsidRPr="008B304F">
        <w:rPr>
          <w:rFonts w:ascii="Times New Roman" w:hAnsi="Times New Roman" w:cs="Times New Roman"/>
          <w:kern w:val="2"/>
          <w:sz w:val="28"/>
          <w:szCs w:val="28"/>
        </w:rPr>
        <w:t xml:space="preserve">через </w:t>
      </w:r>
      <w:r w:rsidR="008B304F" w:rsidRPr="008B304F">
        <w:rPr>
          <w:rFonts w:ascii="Times New Roman" w:hAnsi="Times New Roman"/>
          <w:sz w:val="28"/>
          <w:szCs w:val="28"/>
        </w:rPr>
        <w:t>совместную деятельность на основе эмоционального осмысления происходящ</w:t>
      </w:r>
      <w:r w:rsidR="008B304F">
        <w:rPr>
          <w:rFonts w:ascii="Times New Roman" w:hAnsi="Times New Roman"/>
          <w:sz w:val="28"/>
          <w:szCs w:val="28"/>
        </w:rPr>
        <w:t>его</w:t>
      </w:r>
      <w:r w:rsidR="008B304F" w:rsidRPr="008B304F">
        <w:rPr>
          <w:rFonts w:ascii="Times New Roman" w:hAnsi="Times New Roman"/>
          <w:sz w:val="28"/>
          <w:szCs w:val="28"/>
        </w:rPr>
        <w:t>.</w:t>
      </w:r>
    </w:p>
    <w:p w:rsidR="001602EA" w:rsidRPr="005C49A7" w:rsidRDefault="001602EA" w:rsidP="001602EA">
      <w:pPr>
        <w:spacing w:after="0" w:line="360" w:lineRule="auto"/>
        <w:ind w:firstLine="720"/>
        <w:jc w:val="both"/>
        <w:rPr>
          <w:rFonts w:ascii="Times New Roman" w:hAnsi="Times New Roman" w:cs="Times New Roman"/>
          <w:kern w:val="2"/>
          <w:sz w:val="28"/>
          <w:szCs w:val="28"/>
        </w:rPr>
      </w:pPr>
      <w:r w:rsidRPr="005C49A7">
        <w:rPr>
          <w:rFonts w:ascii="Times New Roman" w:hAnsi="Times New Roman" w:cs="Times New Roman"/>
          <w:kern w:val="2"/>
          <w:sz w:val="28"/>
          <w:szCs w:val="28"/>
        </w:rPr>
        <w:t>В основу программы должны быть положены ключевые воспитательные задачи, базовые национальные ценности российского общества и общечеловеческие ценности.</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sz w:val="28"/>
          <w:szCs w:val="28"/>
        </w:rPr>
        <w:t>Целью</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духовно</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rPr>
        <w:t xml:space="preserve">нравственного развития и воспитания обучающихся с РАС на ступени начального общего образования является социально-педагогическая поддержка и </w:t>
      </w:r>
      <w:r w:rsidRPr="005C49A7">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Задачи духовно-нравственного развития обучающихся с РАС на ступени начального общего образования:</w:t>
      </w:r>
    </w:p>
    <w:p w:rsidR="001602EA" w:rsidRPr="005C49A7" w:rsidRDefault="001602EA" w:rsidP="001602EA">
      <w:pPr>
        <w:widowControl w:val="0"/>
        <w:overflowPunct w:val="0"/>
        <w:autoSpaceDE w:val="0"/>
        <w:autoSpaceDN w:val="0"/>
        <w:adjustRightInd w:val="0"/>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i/>
          <w:iCs/>
          <w:color w:val="auto"/>
          <w:sz w:val="28"/>
          <w:szCs w:val="28"/>
        </w:rPr>
        <w:t>в области формирования личностной культуры:</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5C49A7">
        <w:rPr>
          <w:rFonts w:ascii="Times New Roman" w:eastAsia="PMingLiU" w:hAnsi="Times New Roman" w:cs="Times New Roman"/>
          <w:color w:val="auto"/>
          <w:sz w:val="28"/>
          <w:szCs w:val="28"/>
        </w:rPr>
        <w:t>-</w:t>
      </w:r>
      <w:r w:rsidRPr="005C49A7">
        <w:rPr>
          <w:rFonts w:ascii="Times New Roman" w:hAnsi="Times New Roman" w:cs="Times New Roman"/>
          <w:color w:val="auto"/>
          <w:sz w:val="28"/>
          <w:szCs w:val="28"/>
        </w:rPr>
        <w:t xml:space="preserve">продуктивной, </w:t>
      </w:r>
      <w:r w:rsidRPr="005C49A7">
        <w:rPr>
          <w:rFonts w:ascii="Times New Roman" w:hAnsi="Times New Roman" w:cs="Times New Roman"/>
          <w:color w:val="auto"/>
          <w:sz w:val="28"/>
          <w:szCs w:val="28"/>
        </w:rPr>
        <w:lastRenderedPageBreak/>
        <w:t xml:space="preserve">социально ориентированной деятельности на основе нравственных установок и моральных норм;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способности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1602EA" w:rsidRPr="005C49A7" w:rsidRDefault="001602EA" w:rsidP="001602EA">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1602EA" w:rsidRPr="005C49A7" w:rsidRDefault="001602EA" w:rsidP="001602EA">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эстетических потребностей, ценностей и чувств;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1602EA" w:rsidRPr="005C49A7" w:rsidRDefault="001602EA" w:rsidP="001602EA">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1602EA" w:rsidRPr="005C49A7" w:rsidRDefault="001602EA" w:rsidP="001602EA">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в области формирования социальной культуры:</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российской гражданской идентичности – усвоенного, осознанного и принимаемого самим обучающимся образа себя как гражданина России;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пробуждение чувства патриотизма и веры в Россию, свой народ, чувства личной ответственности за свои дела и поступки, за Отечество;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воспитание положительного отношения к своему национальному языку и </w:t>
      </w:r>
      <w:r w:rsidRPr="005C49A7">
        <w:rPr>
          <w:rFonts w:ascii="Times New Roman" w:hAnsi="Times New Roman" w:cs="Times New Roman"/>
          <w:color w:val="auto"/>
          <w:sz w:val="28"/>
          <w:szCs w:val="28"/>
        </w:rPr>
        <w:lastRenderedPageBreak/>
        <w:t xml:space="preserve">культуре;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укрепление доверия к другим людям;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1602EA" w:rsidRPr="005C49A7" w:rsidRDefault="001602EA" w:rsidP="001602EA">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 </w:t>
      </w:r>
    </w:p>
    <w:p w:rsidR="001602EA" w:rsidRPr="005C49A7" w:rsidRDefault="001602EA" w:rsidP="001602EA">
      <w:pPr>
        <w:pStyle w:val="a9"/>
        <w:spacing w:line="360" w:lineRule="auto"/>
        <w:ind w:firstLine="709"/>
        <w:rPr>
          <w:rFonts w:ascii="Times New Roman" w:hAnsi="Times New Roman" w:cs="Times New Roman"/>
          <w:sz w:val="28"/>
          <w:szCs w:val="28"/>
        </w:rPr>
      </w:pPr>
      <w:r w:rsidRPr="005C49A7">
        <w:rPr>
          <w:rFonts w:ascii="Times New Roman" w:hAnsi="Times New Roman" w:cs="Times New Roman"/>
          <w:i/>
          <w:iCs/>
          <w:sz w:val="28"/>
          <w:szCs w:val="28"/>
        </w:rPr>
        <w:t>в области формирования семейной культуры:</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отношения к семье как основе российского общества;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у обучающихся уважительного отношения к родителям, осознанного, заботливого отношения к старшим и младшим;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1602EA" w:rsidRPr="005C49A7" w:rsidRDefault="001602EA" w:rsidP="001602EA">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1602EA" w:rsidRPr="005C49A7" w:rsidRDefault="001602EA" w:rsidP="001602EA">
      <w:pPr>
        <w:pStyle w:val="14TexstOSNOVA1012"/>
        <w:spacing w:line="360" w:lineRule="auto"/>
        <w:ind w:firstLine="567"/>
        <w:rPr>
          <w:rFonts w:ascii="Times New Roman" w:hAnsi="Times New Roman" w:cs="Times New Roman"/>
          <w:color w:val="auto"/>
          <w:sz w:val="28"/>
          <w:szCs w:val="28"/>
        </w:rPr>
      </w:pPr>
      <w:r w:rsidRPr="005C49A7">
        <w:rPr>
          <w:rFonts w:ascii="Times New Roman" w:hAnsi="Times New Roman" w:cs="Times New Roman"/>
          <w:color w:val="auto"/>
          <w:sz w:val="28"/>
          <w:szCs w:val="28"/>
        </w:rPr>
        <w:t>Образовательная 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 а также потребностей обучающихся с РАС и их родителей (законных представителей).</w:t>
      </w:r>
    </w:p>
    <w:p w:rsidR="001602EA" w:rsidRPr="005C49A7" w:rsidRDefault="001602EA" w:rsidP="001602EA">
      <w:pPr>
        <w:pStyle w:val="14TexstOSNOVA1012"/>
        <w:spacing w:line="360" w:lineRule="auto"/>
        <w:ind w:firstLine="567"/>
        <w:rPr>
          <w:rFonts w:ascii="Times New Roman" w:hAnsi="Times New Roman" w:cs="Times New Roman"/>
          <w:sz w:val="28"/>
          <w:szCs w:val="28"/>
        </w:rPr>
      </w:pPr>
      <w:r w:rsidRPr="005C49A7">
        <w:rPr>
          <w:rFonts w:ascii="Times New Roman" w:hAnsi="Times New Roman" w:cs="Times New Roman"/>
          <w:color w:val="auto"/>
          <w:sz w:val="28"/>
          <w:szCs w:val="28"/>
        </w:rPr>
        <w:t>Реализация программы должна проходить в единстве урочной</w:t>
      </w:r>
      <w:r w:rsidRPr="005C49A7">
        <w:rPr>
          <w:rFonts w:ascii="Times New Roman" w:hAnsi="Times New Roman" w:cs="Times New Roman"/>
          <w:sz w:val="28"/>
          <w:szCs w:val="28"/>
        </w:rPr>
        <w:t>, внеурочной и внешкольной деятельности, в совместной педагогической работе образовательного учреждения, семьи и других институтов общества.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lastRenderedPageBreak/>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содержании и построении уроков;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способах организации совместной деятельности взрослых и детей в учебной и внеучебной деятельности; </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характере общения и сотрудничества взрослого и ребенка;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опыте организации индивидуальной, групповой, коллективной деятельности обучающихся;</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в специальных событиях, спроектированных с учетом определенной ценности и смысла;</w:t>
      </w:r>
    </w:p>
    <w:p w:rsidR="001602EA" w:rsidRPr="005C49A7" w:rsidRDefault="001602EA" w:rsidP="001602EA">
      <w:pPr>
        <w:spacing w:after="0" w:line="360" w:lineRule="auto"/>
        <w:ind w:firstLine="709"/>
        <w:jc w:val="both"/>
        <w:rPr>
          <w:rFonts w:ascii="Times New Roman" w:eastAsia="Calibri" w:hAnsi="Times New Roman" w:cs="Times New Roman"/>
          <w:sz w:val="28"/>
          <w:szCs w:val="28"/>
        </w:rPr>
      </w:pPr>
      <w:r w:rsidRPr="005C49A7">
        <w:rPr>
          <w:rFonts w:ascii="Times New Roman" w:eastAsia="Calibri" w:hAnsi="Times New Roman" w:cs="Times New Roman"/>
          <w:sz w:val="28"/>
          <w:szCs w:val="28"/>
        </w:rPr>
        <w:t xml:space="preserve">в личном  примере ученикам.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5C49A7">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5C49A7">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Программа должна обеспечивать:</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организацию системы воспитательных мероприятий, позволяющих </w:t>
      </w:r>
      <w:r w:rsidRPr="005C49A7">
        <w:rPr>
          <w:rFonts w:ascii="Times New Roman" w:hAnsi="Times New Roman" w:cs="Times New Roman"/>
          <w:color w:val="auto"/>
          <w:kern w:val="2"/>
          <w:sz w:val="28"/>
          <w:szCs w:val="28"/>
        </w:rPr>
        <w:t>каждому обучающемуся</w:t>
      </w:r>
      <w:r w:rsidRPr="005C49A7">
        <w:rPr>
          <w:rFonts w:ascii="Times New Roman" w:hAnsi="Times New Roman" w:cs="Times New Roman"/>
          <w:kern w:val="2"/>
          <w:sz w:val="28"/>
          <w:szCs w:val="28"/>
        </w:rPr>
        <w:t xml:space="preserve"> с РАС использовать на практике полученные знания, усвоенные модели и нормы поведения;</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1602EA" w:rsidRPr="005C49A7" w:rsidRDefault="001602EA" w:rsidP="001602EA">
      <w:pPr>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color w:val="auto"/>
          <w:kern w:val="2"/>
          <w:sz w:val="28"/>
          <w:szCs w:val="28"/>
        </w:rPr>
        <w:t xml:space="preserve">Программа </w:t>
      </w:r>
      <w:r w:rsidRPr="005C49A7">
        <w:rPr>
          <w:rFonts w:ascii="Times New Roman" w:hAnsi="Times New Roman" w:cs="Times New Roman"/>
          <w:color w:val="auto"/>
          <w:sz w:val="28"/>
          <w:szCs w:val="28"/>
        </w:rPr>
        <w:t xml:space="preserve">духовно-нравственного развития </w:t>
      </w:r>
      <w:r w:rsidRPr="005C49A7">
        <w:rPr>
          <w:rFonts w:ascii="Times New Roman" w:hAnsi="Times New Roman" w:cs="Times New Roman"/>
          <w:color w:val="auto"/>
          <w:kern w:val="2"/>
          <w:sz w:val="28"/>
          <w:szCs w:val="28"/>
        </w:rPr>
        <w:t>должна</w:t>
      </w:r>
      <w:r w:rsidRPr="005C49A7">
        <w:rPr>
          <w:rFonts w:ascii="Times New Roman" w:hAnsi="Times New Roman" w:cs="Times New Roman"/>
          <w:kern w:val="2"/>
          <w:sz w:val="28"/>
          <w:szCs w:val="28"/>
        </w:rPr>
        <w:t xml:space="preserve"> включать </w:t>
      </w:r>
      <w:r w:rsidRPr="005C49A7">
        <w:rPr>
          <w:rFonts w:ascii="Times New Roman" w:hAnsi="Times New Roman" w:cs="Times New Roman"/>
          <w:color w:val="auto"/>
          <w:kern w:val="2"/>
          <w:sz w:val="28"/>
          <w:szCs w:val="28"/>
        </w:rPr>
        <w:t>описание: цели и задач, основных направлений</w:t>
      </w:r>
      <w:r w:rsidRPr="005C49A7">
        <w:rPr>
          <w:rFonts w:ascii="Times New Roman" w:hAnsi="Times New Roman" w:cs="Times New Roman"/>
          <w:kern w:val="2"/>
          <w:sz w:val="28"/>
          <w:szCs w:val="28"/>
        </w:rPr>
        <w:t xml:space="preserve"> работы, перечень планируемых </w:t>
      </w:r>
      <w:r w:rsidRPr="005C49A7">
        <w:rPr>
          <w:rFonts w:ascii="Times New Roman" w:hAnsi="Times New Roman" w:cs="Times New Roman"/>
          <w:kern w:val="2"/>
          <w:sz w:val="28"/>
          <w:szCs w:val="28"/>
        </w:rPr>
        <w:lastRenderedPageBreak/>
        <w:t xml:space="preserve">результатов воспитания (социальных компетенций, моделей поведения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 xml:space="preserve">), формы организации работы. </w:t>
      </w:r>
    </w:p>
    <w:p w:rsidR="001602EA" w:rsidRPr="005C49A7" w:rsidRDefault="001602EA" w:rsidP="001602EA">
      <w:pPr>
        <w:pStyle w:val="14TexstOSNOVA1012"/>
        <w:spacing w:line="360" w:lineRule="auto"/>
        <w:ind w:firstLine="709"/>
        <w:rPr>
          <w:rFonts w:ascii="Times New Roman" w:hAnsi="Times New Roman" w:cs="Times New Roman"/>
          <w:color w:val="auto"/>
          <w:kern w:val="2"/>
          <w:sz w:val="28"/>
          <w:szCs w:val="28"/>
        </w:rPr>
      </w:pPr>
      <w:r w:rsidRPr="005C49A7">
        <w:rPr>
          <w:rFonts w:ascii="Times New Roman" w:hAnsi="Times New Roman" w:cs="Times New Roman"/>
          <w:color w:val="auto"/>
          <w:spacing w:val="2"/>
          <w:sz w:val="28"/>
          <w:szCs w:val="28"/>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36168F" w:rsidRPr="00F63254" w:rsidRDefault="0036168F" w:rsidP="00A17C59">
      <w:pPr>
        <w:pStyle w:val="14TexstOSNOVA1012"/>
        <w:spacing w:before="120" w:after="120" w:line="240" w:lineRule="auto"/>
        <w:ind w:firstLine="0"/>
        <w:jc w:val="center"/>
        <w:outlineLvl w:val="2"/>
        <w:rPr>
          <w:rFonts w:ascii="Times New Roman" w:hAnsi="Times New Roman" w:cs="Times New Roman"/>
          <w:sz w:val="28"/>
          <w:szCs w:val="28"/>
        </w:rPr>
      </w:pPr>
      <w:bookmarkStart w:id="23" w:name="_Toc413974310"/>
      <w:r>
        <w:rPr>
          <w:rFonts w:ascii="Times New Roman" w:hAnsi="Times New Roman" w:cs="Times New Roman"/>
          <w:b/>
          <w:sz w:val="28"/>
          <w:szCs w:val="28"/>
        </w:rPr>
        <w:t>3</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bookmarkEnd w:id="23"/>
    </w:p>
    <w:p w:rsidR="001602EA" w:rsidRPr="005C49A7" w:rsidRDefault="001602EA" w:rsidP="001602EA">
      <w:pPr>
        <w:pStyle w:val="a7"/>
        <w:spacing w:after="0" w:line="360" w:lineRule="auto"/>
        <w:ind w:firstLine="709"/>
        <w:jc w:val="both"/>
        <w:rPr>
          <w:rFonts w:ascii="Times New Roman" w:hAnsi="Times New Roman"/>
          <w:sz w:val="28"/>
          <w:szCs w:val="28"/>
        </w:rPr>
      </w:pPr>
      <w:r w:rsidRPr="005C49A7">
        <w:rPr>
          <w:rFonts w:ascii="Times New Roman" w:hAnsi="Times New Roman"/>
          <w:sz w:val="28"/>
          <w:szCs w:val="28"/>
        </w:rPr>
        <w:t>Программа формирования экологической культуры, здорового и безопасного образа жизни — комплексная программа формирования у обучающихся с РАС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w:t>
      </w:r>
    </w:p>
    <w:p w:rsidR="001602EA" w:rsidRPr="005C49A7" w:rsidRDefault="001602EA" w:rsidP="001602EA">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Программа формирования экологической культуры разрабатывается </w:t>
      </w:r>
      <w:r w:rsidRPr="005C49A7">
        <w:rPr>
          <w:rFonts w:ascii="Times New Roman" w:hAnsi="Times New Roman" w:cs="Times New Roman"/>
          <w:color w:val="000000"/>
          <w:spacing w:val="-4"/>
          <w:sz w:val="28"/>
          <w:szCs w:val="28"/>
        </w:rPr>
        <w:t>на основе системно-деятельностного и культурно-исторического подходов,</w:t>
      </w:r>
      <w:r w:rsidRPr="005C49A7">
        <w:rPr>
          <w:rFonts w:ascii="Times New Roman" w:hAnsi="Times New Roman" w:cs="Times New Roman"/>
          <w:sz w:val="28"/>
          <w:szCs w:val="28"/>
        </w:rPr>
        <w:t xml:space="preserve">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1602EA" w:rsidRPr="00751629" w:rsidRDefault="001602EA" w:rsidP="001602EA">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spacing w:val="-4"/>
          <w:sz w:val="28"/>
          <w:szCs w:val="28"/>
        </w:rPr>
        <w:t xml:space="preserve">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w:t>
      </w:r>
      <w:r w:rsidRPr="005C49A7">
        <w:rPr>
          <w:rFonts w:ascii="Times New Roman" w:hAnsi="Times New Roman" w:cs="Times New Roman"/>
          <w:spacing w:val="-4"/>
          <w:sz w:val="28"/>
          <w:szCs w:val="28"/>
        </w:rPr>
        <w:lastRenderedPageBreak/>
        <w:t>и духовным ценностям</w:t>
      </w:r>
      <w:r w:rsidR="00751629">
        <w:rPr>
          <w:rFonts w:ascii="Times New Roman" w:hAnsi="Times New Roman" w:cs="Times New Roman"/>
          <w:spacing w:val="-4"/>
          <w:sz w:val="28"/>
          <w:szCs w:val="28"/>
        </w:rPr>
        <w:t xml:space="preserve"> при </w:t>
      </w:r>
      <w:r w:rsidR="00751629" w:rsidRPr="00751629">
        <w:rPr>
          <w:rFonts w:ascii="Times New Roman" w:hAnsi="Times New Roman"/>
          <w:sz w:val="28"/>
          <w:szCs w:val="28"/>
        </w:rPr>
        <w:t>вовлечени</w:t>
      </w:r>
      <w:r w:rsidR="00751629">
        <w:rPr>
          <w:rFonts w:ascii="Times New Roman" w:hAnsi="Times New Roman"/>
          <w:sz w:val="28"/>
          <w:szCs w:val="28"/>
        </w:rPr>
        <w:t>и</w:t>
      </w:r>
      <w:r w:rsidR="00751629" w:rsidRPr="00751629">
        <w:rPr>
          <w:rFonts w:ascii="Times New Roman" w:hAnsi="Times New Roman"/>
          <w:sz w:val="28"/>
          <w:szCs w:val="28"/>
        </w:rPr>
        <w:t xml:space="preserve"> ученика в совместную деятельность на основе эмоционального осмысления происходящих событий.</w:t>
      </w:r>
      <w:r w:rsidRPr="00751629">
        <w:rPr>
          <w:rFonts w:ascii="Times New Roman" w:hAnsi="Times New Roman" w:cs="Times New Roman"/>
          <w:spacing w:val="-4"/>
          <w:sz w:val="28"/>
          <w:szCs w:val="28"/>
        </w:rPr>
        <w:t>.</w:t>
      </w:r>
    </w:p>
    <w:p w:rsidR="001602EA" w:rsidRPr="005C49A7" w:rsidRDefault="001602EA" w:rsidP="001602EA">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формирования экологической культуры, здорового и безопасного образа жизни должна обеспечивать: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установок на использование здорового питания;</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развитие потребности в занятиях физической культурой и спортом;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соблюдение здоровьесозидающих режимов дня;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1602EA" w:rsidRPr="005C49A7" w:rsidRDefault="001602EA" w:rsidP="001602EA">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sz w:val="28"/>
          <w:szCs w:val="28"/>
        </w:rPr>
        <w:lastRenderedPageBreak/>
        <w:t>Программа формирования экологической культуры, здорового и безопасного образа жизни обучающихся с РАС реализуется по следующим направлениям</w:t>
      </w:r>
      <w:r w:rsidRPr="005C49A7">
        <w:rPr>
          <w:rFonts w:ascii="Times New Roman" w:hAnsi="Times New Roman" w:cs="Times New Roman"/>
          <w:sz w:val="28"/>
          <w:szCs w:val="28"/>
        </w:rPr>
        <w:t>:</w:t>
      </w:r>
    </w:p>
    <w:p w:rsidR="001602EA" w:rsidRPr="005C49A7" w:rsidRDefault="001602EA" w:rsidP="001602EA">
      <w:pPr>
        <w:spacing w:after="0" w:line="360" w:lineRule="auto"/>
        <w:ind w:firstLine="709"/>
        <w:contextualSpacing/>
        <w:jc w:val="both"/>
        <w:rPr>
          <w:rFonts w:ascii="Times New Roman" w:hAnsi="Times New Roman" w:cs="Times New Roman"/>
          <w:sz w:val="28"/>
          <w:szCs w:val="28"/>
        </w:rPr>
      </w:pPr>
      <w:r w:rsidRPr="005C49A7">
        <w:rPr>
          <w:rFonts w:ascii="Times New Roman" w:hAnsi="Times New Roman" w:cs="Times New Roman"/>
          <w:bCs/>
          <w:sz w:val="28"/>
          <w:szCs w:val="28"/>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РАС. </w:t>
      </w:r>
    </w:p>
    <w:p w:rsidR="001602EA" w:rsidRPr="005C49A7" w:rsidRDefault="001602EA" w:rsidP="001602EA">
      <w:pPr>
        <w:spacing w:after="0" w:line="360" w:lineRule="auto"/>
        <w:ind w:firstLine="709"/>
        <w:contextualSpacing/>
        <w:jc w:val="both"/>
        <w:rPr>
          <w:rFonts w:ascii="Times New Roman" w:hAnsi="Times New Roman" w:cs="Times New Roman"/>
          <w:bCs/>
          <w:sz w:val="28"/>
          <w:szCs w:val="28"/>
        </w:rPr>
      </w:pPr>
      <w:r w:rsidRPr="005C49A7">
        <w:rPr>
          <w:rFonts w:ascii="Times New Roman" w:hAnsi="Times New Roman" w:cs="Times New Roman"/>
          <w:bCs/>
          <w:sz w:val="28"/>
          <w:szCs w:val="28"/>
        </w:rPr>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РАС установку</w:t>
      </w:r>
      <w:r w:rsidRPr="005C49A7">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sz w:val="28"/>
          <w:szCs w:val="28"/>
        </w:rPr>
        <w:t xml:space="preserve">3. Организация физкультурно-оздоровительной работы, </w:t>
      </w:r>
      <w:r w:rsidRPr="005C49A7">
        <w:rPr>
          <w:rFonts w:ascii="Times New Roman" w:hAnsi="Times New Roman" w:cs="Times New Roman"/>
          <w:sz w:val="28"/>
          <w:szCs w:val="28"/>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РАС,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1602EA" w:rsidRPr="005C49A7" w:rsidRDefault="001602EA" w:rsidP="001602EA">
      <w:pPr>
        <w:spacing w:after="0" w:line="360" w:lineRule="auto"/>
        <w:ind w:firstLine="709"/>
        <w:jc w:val="both"/>
        <w:rPr>
          <w:rFonts w:ascii="Times New Roman" w:eastAsia="Calibri" w:hAnsi="Times New Roman" w:cs="Times New Roman"/>
          <w:color w:val="000000"/>
          <w:sz w:val="28"/>
          <w:szCs w:val="28"/>
        </w:rPr>
      </w:pPr>
      <w:r w:rsidRPr="005C49A7">
        <w:rPr>
          <w:rFonts w:ascii="Times New Roman" w:eastAsia="Calibri" w:hAnsi="Times New Roman" w:cs="Times New Roman"/>
          <w:color w:val="000000"/>
          <w:sz w:val="28"/>
          <w:szCs w:val="28"/>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1602EA" w:rsidRPr="005C49A7" w:rsidRDefault="001602EA" w:rsidP="001602EA">
      <w:pPr>
        <w:spacing w:after="0" w:line="360" w:lineRule="auto"/>
        <w:ind w:firstLine="709"/>
        <w:jc w:val="both"/>
        <w:rPr>
          <w:rFonts w:ascii="Times New Roman" w:eastAsia="Calibri" w:hAnsi="Times New Roman" w:cs="Times New Roman"/>
          <w:color w:val="000000"/>
          <w:sz w:val="28"/>
          <w:szCs w:val="28"/>
        </w:rPr>
      </w:pPr>
      <w:r w:rsidRPr="005C49A7">
        <w:rPr>
          <w:rFonts w:ascii="Times New Roman" w:eastAsia="Calibri" w:hAnsi="Times New Roman" w:cs="Times New Roman"/>
          <w:color w:val="000000"/>
          <w:sz w:val="28"/>
          <w:szCs w:val="28"/>
        </w:rPr>
        <w:lastRenderedPageBreak/>
        <w:t>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РАС, прошедшими саногенетический мониторинг и получивших рекомендации по коррекции различных параметров здоровья.</w:t>
      </w:r>
    </w:p>
    <w:p w:rsidR="001602EA" w:rsidRPr="005C49A7" w:rsidRDefault="001602EA" w:rsidP="001602EA">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Программа должна содержать: цель и задачи, планируемые результаты, основные направления работы, перечень и характеристику организационных форм.</w:t>
      </w:r>
    </w:p>
    <w:p w:rsidR="001602EA" w:rsidRPr="005C49A7" w:rsidRDefault="001602EA" w:rsidP="001602EA">
      <w:pPr>
        <w:pStyle w:val="14TexstOSNOVA1012"/>
        <w:tabs>
          <w:tab w:val="left" w:pos="-180"/>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Программа</w:t>
      </w:r>
      <w:r w:rsidRPr="005C49A7">
        <w:rPr>
          <w:rFonts w:ascii="Times New Roman" w:hAnsi="Times New Roman" w:cs="Times New Roman"/>
          <w:color w:val="auto"/>
          <w:sz w:val="28"/>
          <w:szCs w:val="28"/>
        </w:rPr>
        <w:t xml:space="preserve"> формирования экологической культуры, здорового и безопасного образа жизни </w:t>
      </w:r>
      <w:r w:rsidRPr="005C49A7">
        <w:rPr>
          <w:rFonts w:ascii="Times New Roman" w:hAnsi="Times New Roman" w:cs="Times New Roman"/>
          <w:color w:val="auto"/>
          <w:spacing w:val="2"/>
          <w:sz w:val="28"/>
          <w:szCs w:val="28"/>
        </w:rPr>
        <w:t xml:space="preserve">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w:t>
      </w:r>
      <w:r w:rsidRPr="005C49A7">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 xml:space="preserve">расстройствами аутистического спектра.  </w:t>
      </w:r>
    </w:p>
    <w:p w:rsidR="0036168F" w:rsidRPr="00F63254" w:rsidRDefault="0036168F" w:rsidP="0036168F">
      <w:pPr>
        <w:autoSpaceDE w:val="0"/>
        <w:autoSpaceDN w:val="0"/>
        <w:adjustRightInd w:val="0"/>
        <w:spacing w:before="120" w:after="120" w:line="240" w:lineRule="auto"/>
        <w:jc w:val="center"/>
        <w:outlineLvl w:val="2"/>
        <w:rPr>
          <w:rFonts w:ascii="Times New Roman" w:hAnsi="Times New Roman" w:cs="Times New Roman"/>
          <w:sz w:val="28"/>
          <w:szCs w:val="28"/>
        </w:rPr>
      </w:pPr>
      <w:bookmarkStart w:id="24" w:name="_Toc413974311"/>
      <w:r>
        <w:rPr>
          <w:rFonts w:ascii="Times New Roman" w:hAnsi="Times New Roman" w:cs="Times New Roman"/>
          <w:b/>
          <w:spacing w:val="2"/>
          <w:sz w:val="28"/>
          <w:szCs w:val="28"/>
        </w:rPr>
        <w:t>3</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bookmarkEnd w:id="24"/>
    </w:p>
    <w:p w:rsidR="001602EA" w:rsidRPr="001602EA" w:rsidRDefault="001602EA" w:rsidP="00B4667F">
      <w:pPr>
        <w:pStyle w:val="Standard"/>
        <w:rPr>
          <w:rFonts w:ascii="Times New Roman" w:hAnsi="Times New Roman" w:cs="Times New Roman"/>
        </w:rPr>
      </w:pPr>
      <w:r w:rsidRPr="001602EA">
        <w:rPr>
          <w:rFonts w:ascii="Times New Roman" w:hAnsi="Times New Roman" w:cs="Times New Roman"/>
        </w:rPr>
        <w:t xml:space="preserve">Коррекционно-развивающая область </w:t>
      </w:r>
      <w:r w:rsidRPr="001602EA">
        <w:rPr>
          <w:rFonts w:ascii="Times New Roman" w:hAnsi="Times New Roman" w:cs="Times New Roman"/>
          <w:iCs/>
        </w:rPr>
        <w:t>является обязательной частью внеурочной деятельности</w:t>
      </w:r>
      <w:r w:rsidRPr="001602EA">
        <w:rPr>
          <w:rFonts w:ascii="Times New Roman" w:hAnsi="Times New Roman" w:cs="Times New Roman"/>
          <w:b/>
          <w:i/>
          <w:iCs/>
        </w:rPr>
        <w:t>,</w:t>
      </w:r>
      <w:r w:rsidRPr="001602EA">
        <w:rPr>
          <w:rFonts w:ascii="Times New Roman" w:hAnsi="Times New Roman" w:cs="Times New Roman"/>
        </w:rPr>
        <w:t xml:space="preserve"> поддерживающей процесс освоения содержания АООП НОО.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Программа коррекционной работы должна обеспечивать: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Программа коррекционной работы предусматривает реализацию коррекционно-развивающей области (направления) через: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1) коррекционные курсы, что позволяет формировать у обучающихся с РАС адекватное учебное поведение и социально-бытовые навыки; преодолевать </w:t>
      </w:r>
      <w:r w:rsidRPr="00F2293E">
        <w:rPr>
          <w:rFonts w:ascii="Times New Roman" w:hAnsi="Times New Roman" w:cs="Times New Roman"/>
          <w:sz w:val="28"/>
          <w:szCs w:val="28"/>
        </w:rPr>
        <w:lastRenderedPageBreak/>
        <w:t xml:space="preserve">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детей к эмоционально-личностным проявлениям близких взрослых и соучеников и понимания взаимоотношений, чувств, намерений других людей; развитие избирательных способностей обучающихся.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 2) обеспечение коррекционной направленности общеобразовательных предметов и воспитательных мероприятий в условиях урочной и внеурочной деятельности; </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 xml:space="preserve">3) организацию и осуществление специалистами индивидуальной коррекционной работы (педагогической, психологической)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w:t>
      </w:r>
      <w:r w:rsidR="00F85A8C" w:rsidRPr="00F85A8C">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F85A8C" w:rsidRPr="00F2293E">
        <w:rPr>
          <w:rFonts w:ascii="Times New Roman" w:hAnsi="Times New Roman" w:cs="Times New Roman"/>
          <w:sz w:val="28"/>
          <w:szCs w:val="28"/>
        </w:rPr>
        <w:t>;</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4) взаимодействие с семьей (законными представителями) обучающихся с РАС.</w:t>
      </w:r>
    </w:p>
    <w:p w:rsidR="00F2293E" w:rsidRPr="00F2293E" w:rsidRDefault="00F2293E" w:rsidP="00B4667F">
      <w:pPr>
        <w:spacing w:after="0" w:line="360" w:lineRule="auto"/>
        <w:ind w:firstLine="709"/>
        <w:jc w:val="both"/>
        <w:rPr>
          <w:rFonts w:ascii="Times New Roman" w:hAnsi="Times New Roman" w:cs="Times New Roman"/>
          <w:sz w:val="28"/>
          <w:szCs w:val="28"/>
        </w:rPr>
      </w:pPr>
      <w:r w:rsidRPr="00F2293E">
        <w:rPr>
          <w:rFonts w:ascii="Times New Roman" w:hAnsi="Times New Roman" w:cs="Times New Roman"/>
          <w:sz w:val="28"/>
          <w:szCs w:val="28"/>
        </w:rPr>
        <w:t>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w:t>
      </w:r>
    </w:p>
    <w:p w:rsidR="001602EA" w:rsidRPr="001602EA" w:rsidRDefault="001602EA" w:rsidP="00B4667F">
      <w:pPr>
        <w:pStyle w:val="Standard"/>
        <w:rPr>
          <w:rFonts w:ascii="Times New Roman" w:hAnsi="Times New Roman" w:cs="Times New Roman"/>
        </w:rPr>
      </w:pPr>
      <w:r w:rsidRPr="001602EA">
        <w:rPr>
          <w:rFonts w:ascii="Times New Roman" w:hAnsi="Times New Roman" w:cs="Times New Roman"/>
          <w:iCs/>
        </w:rPr>
        <w:t>Содержание коррекционно-развивающей области представлено следующими обязательными коррекционными курсами:</w:t>
      </w:r>
      <w:r w:rsidRPr="001602EA">
        <w:rPr>
          <w:rFonts w:ascii="Times New Roman" w:hAnsi="Times New Roman" w:cs="Times New Roman"/>
        </w:rPr>
        <w:t xml:space="preserve"> «Формирование коммуникативного поведения» (фронтальные и индивидуальные занятия), </w:t>
      </w:r>
      <w:r w:rsidRPr="001602EA">
        <w:rPr>
          <w:rFonts w:ascii="Times New Roman" w:hAnsi="Times New Roman" w:cs="Times New Roman"/>
        </w:rPr>
        <w:lastRenderedPageBreak/>
        <w:t xml:space="preserve">«Музыкально – ритмические занятия» (фронтальные занятия), «Социально – бытовая ориентировка» (фронтальные занятия). </w:t>
      </w:r>
    </w:p>
    <w:p w:rsidR="001602EA" w:rsidRPr="001602EA" w:rsidRDefault="001602EA" w:rsidP="00B4667F">
      <w:pPr>
        <w:pStyle w:val="Standard"/>
        <w:rPr>
          <w:rFonts w:ascii="Times New Roman" w:hAnsi="Times New Roman" w:cs="Times New Roman"/>
          <w:b/>
          <w:i/>
          <w:iCs/>
        </w:rPr>
      </w:pPr>
      <w:r w:rsidRPr="001602EA">
        <w:rPr>
          <w:rFonts w:ascii="Times New Roman" w:hAnsi="Times New Roman" w:cs="Times New Roman"/>
        </w:rPr>
        <w:t xml:space="preserve">Содержание данной области может быть дополнено организацией самостоятельно на основании рекомендаций ПМПК, ИПР. </w:t>
      </w:r>
    </w:p>
    <w:p w:rsidR="00047ABD" w:rsidRPr="00047ABD" w:rsidRDefault="00047ABD" w:rsidP="00B4667F">
      <w:pPr>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bCs/>
          <w:sz w:val="28"/>
          <w:szCs w:val="28"/>
          <w:lang w:eastAsia="ru-RU"/>
        </w:rPr>
        <w:t>Коррекционный курс</w:t>
      </w:r>
      <w:r w:rsidRPr="00047ABD">
        <w:rPr>
          <w:rFonts w:ascii="Times New Roman" w:eastAsia="Times New Roman" w:hAnsi="Times New Roman" w:cs="Times New Roman"/>
          <w:b/>
          <w:bCs/>
          <w:i/>
          <w:iCs/>
          <w:sz w:val="28"/>
          <w:szCs w:val="28"/>
          <w:lang w:eastAsia="ru-RU"/>
        </w:rPr>
        <w:t xml:space="preserve"> «</w:t>
      </w:r>
      <w:r w:rsidRPr="00047ABD">
        <w:rPr>
          <w:rFonts w:ascii="Times New Roman" w:hAnsi="Times New Roman" w:cs="Times New Roman"/>
          <w:b/>
          <w:bCs/>
          <w:i/>
          <w:iCs/>
          <w:sz w:val="28"/>
          <w:szCs w:val="28"/>
        </w:rPr>
        <w:t>Формирование коммуникативного поведения</w:t>
      </w:r>
      <w:r w:rsidRPr="00047ABD">
        <w:rPr>
          <w:rFonts w:ascii="Times New Roman" w:eastAsia="Times New Roman" w:hAnsi="Times New Roman" w:cs="Times New Roman"/>
          <w:b/>
          <w:bCs/>
          <w:i/>
          <w:iCs/>
          <w:sz w:val="28"/>
          <w:szCs w:val="28"/>
          <w:lang w:eastAsia="ru-RU"/>
        </w:rPr>
        <w:t>»</w:t>
      </w:r>
      <w:r w:rsidRPr="00047ABD">
        <w:rPr>
          <w:rFonts w:ascii="Times New Roman" w:eastAsia="Times New Roman" w:hAnsi="Times New Roman" w:cs="Times New Roman"/>
          <w:sz w:val="28"/>
          <w:szCs w:val="28"/>
          <w:lang w:eastAsia="ru-RU"/>
        </w:rPr>
        <w:t xml:space="preserve"> (фронтальные и индивидуальные занятия). </w:t>
      </w:r>
    </w:p>
    <w:p w:rsidR="00047ABD" w:rsidRPr="00047ABD" w:rsidRDefault="00047ABD" w:rsidP="00B4667F">
      <w:pPr>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iCs/>
          <w:sz w:val="28"/>
          <w:szCs w:val="28"/>
          <w:lang w:eastAsia="ru-RU"/>
        </w:rPr>
        <w:t>Основные задачи реализации  содержания:</w:t>
      </w:r>
      <w:r w:rsidRPr="00047ABD">
        <w:rPr>
          <w:rFonts w:ascii="Times New Roman" w:eastAsia="Times New Roman" w:hAnsi="Times New Roman" w:cs="Times New Roman"/>
          <w:sz w:val="28"/>
          <w:szCs w:val="28"/>
          <w:lang w:eastAsia="ru-RU"/>
        </w:rPr>
        <w:t xml:space="preserve"> Формирование мотивации к взаимодействию со сверстниками и взрослыми. </w:t>
      </w:r>
      <w:r w:rsidRPr="00047ABD">
        <w:rPr>
          <w:rFonts w:ascii="Times New Roman" w:hAnsi="Times New Roman" w:cs="Times New Roman"/>
          <w:sz w:val="28"/>
          <w:szCs w:val="28"/>
        </w:rPr>
        <w:t xml:space="preserve">Коррекция нарушений аффективного, сенсорно-перцептивного, коммуникативного и личностного развития, дезадаптивных форм поведения. </w:t>
      </w:r>
      <w:r w:rsidRPr="00047ABD">
        <w:rPr>
          <w:rFonts w:ascii="Times New Roman" w:eastAsia="Times New Roman" w:hAnsi="Times New Roman" w:cs="Times New Roman"/>
          <w:sz w:val="28"/>
          <w:szCs w:val="28"/>
          <w:lang w:eastAsia="ru-RU"/>
        </w:rPr>
        <w:t xml:space="preserve">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 </w:t>
      </w:r>
    </w:p>
    <w:p w:rsidR="00047ABD" w:rsidRPr="00047ABD" w:rsidRDefault="00047ABD" w:rsidP="00B4667F">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47ABD">
        <w:rPr>
          <w:rFonts w:ascii="Times New Roman" w:eastAsia="Times New Roman" w:hAnsi="Times New Roman" w:cs="Times New Roman"/>
          <w:bCs/>
          <w:sz w:val="28"/>
          <w:szCs w:val="28"/>
          <w:lang w:eastAsia="ru-RU"/>
        </w:rPr>
        <w:t>Коррекционный курс</w:t>
      </w:r>
      <w:r w:rsidRPr="00047ABD">
        <w:rPr>
          <w:rFonts w:ascii="Times New Roman" w:eastAsia="Times New Roman" w:hAnsi="Times New Roman" w:cs="Times New Roman"/>
          <w:b/>
          <w:bCs/>
          <w:i/>
          <w:iCs/>
          <w:sz w:val="28"/>
          <w:szCs w:val="28"/>
          <w:lang w:eastAsia="ru-RU"/>
        </w:rPr>
        <w:t xml:space="preserve"> «Музыкально-ритмические занятия»</w:t>
      </w:r>
      <w:r w:rsidRPr="00047ABD">
        <w:rPr>
          <w:rFonts w:ascii="Times New Roman" w:eastAsia="Times New Roman" w:hAnsi="Times New Roman" w:cs="Times New Roman"/>
          <w:sz w:val="28"/>
          <w:szCs w:val="28"/>
          <w:lang w:eastAsia="ru-RU"/>
        </w:rPr>
        <w:t xml:space="preserve"> (фронтальные занятия). </w:t>
      </w:r>
    </w:p>
    <w:p w:rsidR="00047ABD" w:rsidRPr="00047ABD" w:rsidRDefault="00047ABD" w:rsidP="00B4667F">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i/>
          <w:iCs/>
          <w:sz w:val="28"/>
          <w:szCs w:val="28"/>
          <w:lang w:eastAsia="ru-RU"/>
        </w:rPr>
      </w:pPr>
      <w:r w:rsidRPr="00047ABD">
        <w:rPr>
          <w:rFonts w:ascii="Times New Roman" w:eastAsia="Times New Roman" w:hAnsi="Times New Roman" w:cs="Times New Roman"/>
          <w:iCs/>
          <w:sz w:val="28"/>
          <w:szCs w:val="28"/>
          <w:lang w:eastAsia="ru-RU"/>
        </w:rPr>
        <w:t>Основные задачи реализации  содержания:</w:t>
      </w:r>
      <w:r w:rsidRPr="00047ABD">
        <w:rPr>
          <w:rFonts w:ascii="Times New Roman" w:eastAsia="Times New Roman" w:hAnsi="Times New Roman" w:cs="Times New Roman"/>
          <w:i/>
          <w:iCs/>
          <w:sz w:val="28"/>
          <w:szCs w:val="28"/>
          <w:lang w:eastAsia="ru-RU"/>
        </w:rPr>
        <w:t xml:space="preserve"> </w:t>
      </w:r>
      <w:r w:rsidRPr="00047ABD">
        <w:rPr>
          <w:rFonts w:ascii="Times New Roman" w:eastAsia="Times New Roman" w:hAnsi="Times New Roman" w:cs="Times New Roman"/>
          <w:sz w:val="28"/>
          <w:szCs w:val="28"/>
          <w:lang w:eastAsia="ru-RU"/>
        </w:rPr>
        <w:t>Эстетическое воспитание, развитие эмоционально</w:t>
      </w:r>
      <w:r>
        <w:rPr>
          <w:rFonts w:ascii="Times New Roman" w:eastAsia="Times New Roman" w:hAnsi="Times New Roman" w:cs="Times New Roman"/>
          <w:sz w:val="28"/>
          <w:szCs w:val="28"/>
          <w:lang w:eastAsia="ru-RU"/>
        </w:rPr>
        <w:t>-</w:t>
      </w:r>
      <w:r w:rsidRPr="00047ABD">
        <w:rPr>
          <w:rFonts w:ascii="Times New Roman" w:eastAsia="Times New Roman" w:hAnsi="Times New Roman" w:cs="Times New Roman"/>
          <w:sz w:val="28"/>
          <w:szCs w:val="28"/>
          <w:lang w:eastAsia="ru-RU"/>
        </w:rPr>
        <w:t>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047ABD" w:rsidRPr="00047ABD" w:rsidRDefault="00047ABD" w:rsidP="00B4667F">
      <w:pPr>
        <w:spacing w:after="0" w:line="360" w:lineRule="auto"/>
        <w:ind w:firstLine="709"/>
        <w:jc w:val="both"/>
        <w:rPr>
          <w:rFonts w:ascii="Times New Roman" w:eastAsia="Times New Roman" w:hAnsi="Times New Roman" w:cs="Times New Roman"/>
          <w:i/>
          <w:iCs/>
          <w:sz w:val="28"/>
          <w:szCs w:val="28"/>
          <w:lang w:eastAsia="ru-RU"/>
        </w:rPr>
      </w:pPr>
      <w:r w:rsidRPr="00047ABD">
        <w:rPr>
          <w:rFonts w:ascii="Times New Roman" w:eastAsia="Times New Roman" w:hAnsi="Times New Roman" w:cs="Times New Roman"/>
          <w:bCs/>
          <w:sz w:val="28"/>
          <w:szCs w:val="28"/>
          <w:lang w:eastAsia="ru-RU"/>
        </w:rPr>
        <w:lastRenderedPageBreak/>
        <w:t>Коррекционный курс</w:t>
      </w:r>
      <w:r w:rsidRPr="00047ABD">
        <w:rPr>
          <w:rFonts w:ascii="Times New Roman" w:eastAsia="Times New Roman" w:hAnsi="Times New Roman" w:cs="Times New Roman"/>
          <w:b/>
          <w:bCs/>
          <w:i/>
          <w:iCs/>
          <w:sz w:val="28"/>
          <w:szCs w:val="28"/>
          <w:lang w:eastAsia="ru-RU"/>
        </w:rPr>
        <w:t xml:space="preserve"> «Социально-бытовая ориентировка»</w:t>
      </w:r>
      <w:r w:rsidRPr="00047ABD">
        <w:rPr>
          <w:rFonts w:ascii="Times New Roman" w:eastAsia="Times New Roman" w:hAnsi="Times New Roman" w:cs="Times New Roman"/>
          <w:i/>
          <w:iCs/>
          <w:sz w:val="28"/>
          <w:szCs w:val="28"/>
          <w:lang w:eastAsia="ru-RU"/>
        </w:rPr>
        <w:t xml:space="preserve"> </w:t>
      </w:r>
      <w:r w:rsidRPr="00047ABD">
        <w:rPr>
          <w:rFonts w:ascii="Times New Roman" w:eastAsia="Times New Roman" w:hAnsi="Times New Roman" w:cs="Times New Roman"/>
          <w:sz w:val="28"/>
          <w:szCs w:val="28"/>
          <w:lang w:eastAsia="ru-RU"/>
        </w:rPr>
        <w:t>(фронтальные занятия).</w:t>
      </w:r>
      <w:r w:rsidRPr="00047ABD">
        <w:rPr>
          <w:rFonts w:ascii="Times New Roman" w:eastAsia="Times New Roman" w:hAnsi="Times New Roman" w:cs="Times New Roman"/>
          <w:i/>
          <w:iCs/>
          <w:sz w:val="28"/>
          <w:szCs w:val="28"/>
          <w:lang w:eastAsia="ru-RU"/>
        </w:rPr>
        <w:t xml:space="preserve"> </w:t>
      </w:r>
    </w:p>
    <w:p w:rsidR="00047ABD" w:rsidRDefault="00047ABD" w:rsidP="00B4667F">
      <w:pPr>
        <w:pStyle w:val="Standard"/>
        <w:rPr>
          <w:rFonts w:eastAsia="Times New Roman" w:cs="Times New Roman"/>
          <w:sz w:val="20"/>
          <w:szCs w:val="20"/>
          <w:lang w:eastAsia="ru-RU"/>
        </w:rPr>
      </w:pPr>
      <w:r w:rsidRPr="00047ABD">
        <w:rPr>
          <w:rFonts w:ascii="Times New Roman" w:eastAsia="Times New Roman" w:hAnsi="Times New Roman" w:cs="Times New Roman"/>
          <w:iCs/>
          <w:lang w:eastAsia="ru-RU"/>
        </w:rPr>
        <w:t>Основные задачи реализации  содержания:</w:t>
      </w:r>
      <w:r w:rsidRPr="00047ABD">
        <w:rPr>
          <w:rFonts w:ascii="Times New Roman" w:eastAsia="Times New Roman" w:hAnsi="Times New Roman" w:cs="Times New Roman"/>
          <w:lang w:eastAsia="ru-RU"/>
        </w:rPr>
        <w:t xml:space="preserve">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w:t>
      </w:r>
      <w:r w:rsidRPr="00047ABD">
        <w:rPr>
          <w:rFonts w:ascii="Times New Roman" w:eastAsia="Times New Roman" w:hAnsi="Times New Roman" w:cs="Times New Roman"/>
          <w:lang w:eastAsia="ru-RU"/>
        </w:rPr>
        <w:softHyphen/>
        <w:t>дения. Развитие морально-этических представлений и соответствующих качеств личности. Формирование культуры поведения, его саморегуляции. Формирование знаний о речевом этикете, культуры устной коммуникации в условиях активизации речевой деятельности.  Формирование взаимоотношений с детьми и взрослыми.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r w:rsidRPr="005F235E">
        <w:rPr>
          <w:rFonts w:eastAsia="Times New Roman" w:cs="Times New Roman"/>
          <w:sz w:val="20"/>
          <w:szCs w:val="20"/>
          <w:lang w:eastAsia="ru-RU"/>
        </w:rPr>
        <w:t xml:space="preserve"> </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5" w:name="_Toc413974312"/>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bookmarkEnd w:id="25"/>
    </w:p>
    <w:p w:rsidR="001602EA" w:rsidRPr="005C49A7" w:rsidRDefault="001602EA" w:rsidP="001602EA">
      <w:pPr>
        <w:pStyle w:val="Default"/>
        <w:spacing w:line="360" w:lineRule="auto"/>
        <w:ind w:firstLine="709"/>
        <w:jc w:val="both"/>
        <w:rPr>
          <w:sz w:val="28"/>
          <w:szCs w:val="28"/>
        </w:rPr>
      </w:pPr>
      <w:r w:rsidRPr="005C49A7">
        <w:rPr>
          <w:sz w:val="28"/>
          <w:szCs w:val="28"/>
        </w:rPr>
        <w:t xml:space="preserve">Программа внеурочной деятельности является организационным механизмом реализации АООП НОО обучающихся с РАС. </w:t>
      </w:r>
    </w:p>
    <w:p w:rsidR="001602EA" w:rsidRPr="00BF3FA5" w:rsidRDefault="001602EA" w:rsidP="001602EA">
      <w:pPr>
        <w:pStyle w:val="western"/>
        <w:spacing w:before="0" w:beforeAutospacing="0" w:line="360" w:lineRule="auto"/>
        <w:ind w:firstLine="709"/>
        <w:jc w:val="both"/>
        <w:rPr>
          <w:sz w:val="28"/>
          <w:szCs w:val="28"/>
        </w:rPr>
      </w:pPr>
      <w:r w:rsidRPr="005C49A7">
        <w:rPr>
          <w:sz w:val="28"/>
          <w:szCs w:val="28"/>
        </w:rPr>
        <w:t>Программа внеурочной деятельности обеспечивает учет индивидуальных особенностей и потребностей обучающихся с РАС через организацию внеурочной деятельности</w:t>
      </w:r>
      <w:r w:rsidR="00BF3FA5" w:rsidRPr="00BF3FA5">
        <w:rPr>
          <w:sz w:val="26"/>
          <w:szCs w:val="26"/>
        </w:rPr>
        <w:t xml:space="preserve"> </w:t>
      </w:r>
      <w:r w:rsidR="00BF3FA5">
        <w:rPr>
          <w:sz w:val="26"/>
          <w:szCs w:val="26"/>
        </w:rPr>
        <w:t xml:space="preserve"> </w:t>
      </w:r>
      <w:r w:rsidR="00BF3FA5" w:rsidRPr="00904615">
        <w:rPr>
          <w:sz w:val="26"/>
          <w:szCs w:val="26"/>
        </w:rPr>
        <w:t xml:space="preserve"> </w:t>
      </w:r>
      <w:r w:rsidR="00BF3FA5" w:rsidRPr="00BF3FA5">
        <w:rPr>
          <w:sz w:val="28"/>
          <w:szCs w:val="28"/>
        </w:rPr>
        <w:t>как совместно осмысленной деятельности</w:t>
      </w:r>
      <w:r w:rsidRPr="00BF3FA5">
        <w:rPr>
          <w:sz w:val="28"/>
          <w:szCs w:val="28"/>
        </w:rPr>
        <w:t>.</w:t>
      </w:r>
    </w:p>
    <w:p w:rsidR="001602EA" w:rsidRPr="005C49A7" w:rsidRDefault="001602EA" w:rsidP="001602EA">
      <w:pPr>
        <w:pStyle w:val="western"/>
        <w:spacing w:before="0" w:beforeAutospacing="0" w:line="360" w:lineRule="auto"/>
        <w:ind w:firstLine="709"/>
        <w:jc w:val="both"/>
        <w:rPr>
          <w:b/>
          <w:sz w:val="28"/>
          <w:szCs w:val="28"/>
        </w:rPr>
      </w:pPr>
      <w:r w:rsidRPr="005C49A7">
        <w:rPr>
          <w:sz w:val="28"/>
          <w:szCs w:val="28"/>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 и 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lastRenderedPageBreak/>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РАС, организации их свободного времени.</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Внеурочная деятельность ориентирована на создание условий для:</w:t>
      </w:r>
      <w:r w:rsidRPr="005C49A7">
        <w:rPr>
          <w:b/>
          <w:bCs/>
          <w:i/>
          <w:iCs/>
          <w:sz w:val="28"/>
          <w:szCs w:val="28"/>
        </w:rPr>
        <w:t xml:space="preserve"> </w:t>
      </w:r>
      <w:r w:rsidRPr="005C49A7">
        <w:rPr>
          <w:bCs/>
          <w:iCs/>
          <w:sz w:val="28"/>
          <w:szCs w:val="28"/>
        </w:rPr>
        <w:t>творческой самореализации обучающихся с РАС в комфортной р</w:t>
      </w:r>
      <w:r w:rsidRPr="005C49A7">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5C49A7">
        <w:rPr>
          <w:bCs/>
          <w:iCs/>
          <w:sz w:val="28"/>
          <w:szCs w:val="28"/>
        </w:rPr>
        <w:t xml:space="preserve">социального становления обучающегося </w:t>
      </w:r>
      <w:r w:rsidRPr="005C49A7">
        <w:rPr>
          <w:sz w:val="28"/>
          <w:szCs w:val="28"/>
        </w:rPr>
        <w:t>в процессе общения и совместной деятельности в детском сообществе, активного взаимодействия со сверстниками и педагогами.</w:t>
      </w:r>
    </w:p>
    <w:p w:rsidR="001602EA" w:rsidRPr="005C49A7" w:rsidRDefault="001602EA" w:rsidP="001602EA">
      <w:pPr>
        <w:pStyle w:val="western"/>
        <w:spacing w:before="0" w:beforeAutospacing="0" w:line="360" w:lineRule="auto"/>
        <w:ind w:firstLine="709"/>
        <w:jc w:val="both"/>
        <w:rPr>
          <w:sz w:val="28"/>
          <w:szCs w:val="28"/>
        </w:rPr>
      </w:pPr>
      <w:r w:rsidRPr="005C49A7">
        <w:rPr>
          <w:b/>
          <w:i/>
          <w:sz w:val="28"/>
          <w:szCs w:val="28"/>
        </w:rPr>
        <w:t>Основными целями</w:t>
      </w:r>
      <w:r w:rsidRPr="005C49A7">
        <w:rPr>
          <w:sz w:val="28"/>
          <w:szCs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РАС, создание воспитывающей среды, обеспечивающей развитие социальных, интеллектуальных интересов учащихся в свободное время.</w:t>
      </w:r>
    </w:p>
    <w:p w:rsidR="001602EA" w:rsidRPr="005C49A7" w:rsidRDefault="001602EA" w:rsidP="001602EA">
      <w:pPr>
        <w:shd w:val="clear" w:color="auto" w:fill="FFFFFF"/>
        <w:spacing w:after="0" w:line="360" w:lineRule="auto"/>
        <w:ind w:firstLine="709"/>
        <w:jc w:val="both"/>
        <w:rPr>
          <w:rFonts w:ascii="Times New Roman" w:hAnsi="Times New Roman" w:cs="Times New Roman"/>
          <w:b/>
          <w:i/>
          <w:color w:val="000000"/>
          <w:sz w:val="28"/>
          <w:szCs w:val="28"/>
        </w:rPr>
      </w:pPr>
      <w:r w:rsidRPr="005C49A7">
        <w:rPr>
          <w:rFonts w:ascii="Times New Roman" w:hAnsi="Times New Roman" w:cs="Times New Roman"/>
          <w:b/>
          <w:i/>
          <w:color w:val="000000"/>
          <w:sz w:val="28"/>
          <w:szCs w:val="28"/>
        </w:rPr>
        <w:t>Основные задачи:</w:t>
      </w:r>
    </w:p>
    <w:p w:rsidR="001602EA" w:rsidRPr="005C49A7" w:rsidRDefault="001602EA" w:rsidP="001602EA">
      <w:pPr>
        <w:pStyle w:val="ad"/>
        <w:tabs>
          <w:tab w:val="num" w:pos="900"/>
        </w:tabs>
        <w:spacing w:before="0" w:after="0"/>
        <w:ind w:firstLine="709"/>
        <w:jc w:val="both"/>
        <w:rPr>
          <w:sz w:val="28"/>
          <w:szCs w:val="28"/>
        </w:rPr>
      </w:pPr>
      <w:r w:rsidRPr="005C49A7">
        <w:rPr>
          <w:sz w:val="28"/>
          <w:szCs w:val="28"/>
        </w:rPr>
        <w:t>коррекция всех компонентов психофизического, интеллектуального, личностного развития обучающихся с РАС с учетом их  возрастных и индивидуальных особенностей;</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sz w:val="28"/>
          <w:szCs w:val="28"/>
        </w:rPr>
        <w:t>развитие активности,  самостоятельности и независимости в повседневной жизни;</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bCs/>
          <w:sz w:val="28"/>
          <w:szCs w:val="28"/>
        </w:rPr>
        <w:t>развитие возможных избирательных способностей и интересов обучающегося в разных видах деятельности;</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1602EA" w:rsidRPr="005C49A7" w:rsidRDefault="001602EA" w:rsidP="001602EA">
      <w:pPr>
        <w:tabs>
          <w:tab w:val="num" w:pos="563"/>
        </w:tabs>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формирование эстетических потребностей, ценностей и чувств; </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расширение представлений обучающегося о мире и о себе, его социального опыта;</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положительного отношения к базовым общественным ценностям;</w:t>
      </w:r>
    </w:p>
    <w:p w:rsidR="001602EA" w:rsidRPr="005C49A7" w:rsidRDefault="001602EA" w:rsidP="001602EA">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5C49A7">
        <w:rPr>
          <w:rFonts w:ascii="Times New Roman" w:hAnsi="Times New Roman" w:cs="Times New Roman"/>
          <w:sz w:val="28"/>
          <w:szCs w:val="28"/>
        </w:rPr>
        <w:t xml:space="preserve"> </w:t>
      </w:r>
    </w:p>
    <w:p w:rsidR="001602EA" w:rsidRPr="005C49A7" w:rsidRDefault="001602EA" w:rsidP="001602EA">
      <w:pPr>
        <w:spacing w:after="0" w:line="360" w:lineRule="auto"/>
        <w:ind w:firstLine="709"/>
        <w:jc w:val="both"/>
        <w:rPr>
          <w:rFonts w:ascii="Times New Roman" w:hAnsi="Times New Roman" w:cs="Times New Roman"/>
          <w:bCs/>
          <w:sz w:val="28"/>
          <w:szCs w:val="28"/>
        </w:rPr>
      </w:pPr>
      <w:r w:rsidRPr="005C49A7">
        <w:rPr>
          <w:rFonts w:ascii="Times New Roman" w:hAnsi="Times New Roman" w:cs="Times New Roman"/>
          <w:bCs/>
          <w:sz w:val="28"/>
          <w:szCs w:val="28"/>
        </w:rPr>
        <w:t>расширение круга общения, выход обучающегося за пределы семьи и образовательной организации;</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укрепление доверия к другим людям; </w:t>
      </w:r>
    </w:p>
    <w:p w:rsidR="001602EA" w:rsidRPr="005C49A7" w:rsidRDefault="001602EA" w:rsidP="001602EA">
      <w:pPr>
        <w:overflowPunct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Внеурочная деятельность организуется по направлениям развития личности (коррекционно-развивающее, спортивно-оздоровительное, духовно-нравственное, социальное, общеинтеллектуальное, общекультурное) в таких формах как экскурсии, кружки, «веселые старты», олимпиады, соревнования, походы, проекты и т.д.</w:t>
      </w:r>
    </w:p>
    <w:p w:rsidR="001602EA" w:rsidRPr="005C49A7" w:rsidRDefault="001602EA" w:rsidP="001602EA">
      <w:pPr>
        <w:pStyle w:val="western"/>
        <w:spacing w:before="0" w:beforeAutospacing="0" w:line="360" w:lineRule="auto"/>
        <w:ind w:firstLine="567"/>
        <w:jc w:val="both"/>
        <w:rPr>
          <w:sz w:val="28"/>
          <w:szCs w:val="28"/>
        </w:rPr>
      </w:pPr>
      <w:r w:rsidRPr="005C49A7">
        <w:rPr>
          <w:b/>
          <w:sz w:val="28"/>
          <w:szCs w:val="28"/>
        </w:rPr>
        <w:t>Коррекционно-развивающ</w:t>
      </w:r>
      <w:r w:rsidR="00047ABD">
        <w:rPr>
          <w:b/>
          <w:sz w:val="28"/>
          <w:szCs w:val="28"/>
        </w:rPr>
        <w:t xml:space="preserve">ая область </w:t>
      </w:r>
      <w:r w:rsidRPr="005C49A7">
        <w:rPr>
          <w:sz w:val="28"/>
          <w:szCs w:val="28"/>
        </w:rPr>
        <w:t xml:space="preserve">является </w:t>
      </w:r>
      <w:r w:rsidRPr="005C49A7">
        <w:rPr>
          <w:b/>
          <w:sz w:val="28"/>
          <w:szCs w:val="28"/>
        </w:rPr>
        <w:t xml:space="preserve">обязательной </w:t>
      </w:r>
      <w:r w:rsidRPr="005C49A7">
        <w:rPr>
          <w:sz w:val="28"/>
          <w:szCs w:val="28"/>
        </w:rPr>
        <w:t xml:space="preserve">частью внеурочной деятельности, поддерживающей процесс освоения содержания АООП начального общего образования обучающихся с РАС. </w:t>
      </w:r>
      <w:r w:rsidRPr="005C49A7">
        <w:rPr>
          <w:caps/>
          <w:sz w:val="28"/>
          <w:szCs w:val="28"/>
        </w:rPr>
        <w:t>С</w:t>
      </w:r>
      <w:r w:rsidRPr="005C49A7">
        <w:rPr>
          <w:sz w:val="28"/>
          <w:szCs w:val="28"/>
        </w:rPr>
        <w:t>одержание этого направления представлено коррекционн</w:t>
      </w:r>
      <w:r w:rsidR="00047ABD">
        <w:rPr>
          <w:sz w:val="28"/>
          <w:szCs w:val="28"/>
        </w:rPr>
        <w:t>ыми образовательными курсами</w:t>
      </w:r>
      <w:r w:rsidRPr="005C49A7">
        <w:rPr>
          <w:caps/>
          <w:sz w:val="28"/>
          <w:szCs w:val="28"/>
        </w:rPr>
        <w:t>.</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w:t>
      </w:r>
      <w:r>
        <w:rPr>
          <w:sz w:val="28"/>
          <w:szCs w:val="28"/>
        </w:rPr>
        <w:t>РАС</w:t>
      </w:r>
      <w:r w:rsidRPr="005C49A7">
        <w:rPr>
          <w:sz w:val="28"/>
          <w:szCs w:val="28"/>
        </w:rPr>
        <w:t xml:space="preserve">, так и обычно развивающихся сверстников. </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w:t>
      </w:r>
      <w:r w:rsidRPr="005C49A7">
        <w:rPr>
          <w:sz w:val="28"/>
          <w:szCs w:val="28"/>
        </w:rPr>
        <w:lastRenderedPageBreak/>
        <w:t xml:space="preserve">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 </w:t>
      </w:r>
    </w:p>
    <w:p w:rsidR="001602EA" w:rsidRPr="005C49A7" w:rsidRDefault="001602EA" w:rsidP="001602EA">
      <w:pPr>
        <w:pStyle w:val="western"/>
        <w:spacing w:before="0" w:beforeAutospacing="0" w:line="360" w:lineRule="auto"/>
        <w:ind w:firstLine="709"/>
        <w:jc w:val="both"/>
        <w:rPr>
          <w:sz w:val="28"/>
          <w:szCs w:val="28"/>
        </w:rPr>
      </w:pPr>
      <w:r w:rsidRPr="005C49A7">
        <w:rPr>
          <w:sz w:val="28"/>
          <w:szCs w:val="28"/>
        </w:rPr>
        <w:t>Программа внеурочной деятельности разрабатывается образовательной организацией с учётом, этнических, социально-экономических и иных особенностей региона, запросов семей и других субъектов образовательного процесса</w:t>
      </w:r>
      <w:r w:rsidRPr="005C49A7">
        <w:rPr>
          <w:spacing w:val="-4"/>
          <w:sz w:val="28"/>
          <w:szCs w:val="28"/>
        </w:rPr>
        <w:t xml:space="preserve"> основе системно-деятельностного и культурно-исторического подходов</w:t>
      </w:r>
      <w:r w:rsidRPr="005C49A7">
        <w:rPr>
          <w:sz w:val="28"/>
          <w:szCs w:val="28"/>
        </w:rPr>
        <w:t>.</w:t>
      </w: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6" w:name="_Toc413974313"/>
      <w:r>
        <w:rPr>
          <w:rFonts w:ascii="Times New Roman" w:hAnsi="Times New Roman" w:cs="Times New Roman"/>
          <w:b/>
          <w:color w:val="auto"/>
          <w:sz w:val="28"/>
          <w:szCs w:val="28"/>
        </w:rPr>
        <w:t>3</w:t>
      </w:r>
      <w:r w:rsidRPr="00AA129E">
        <w:rPr>
          <w:rFonts w:ascii="Times New Roman" w:hAnsi="Times New Roman" w:cs="Times New Roman"/>
          <w:b/>
          <w:color w:val="auto"/>
          <w:sz w:val="28"/>
          <w:szCs w:val="28"/>
        </w:rPr>
        <w:t>.3. Организационный раздел</w:t>
      </w:r>
      <w:bookmarkEnd w:id="26"/>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27" w:name="_Toc413974314"/>
      <w:r>
        <w:rPr>
          <w:rFonts w:ascii="Times New Roman" w:hAnsi="Times New Roman" w:cs="Times New Roman"/>
          <w:b/>
          <w:color w:val="auto"/>
          <w:sz w:val="28"/>
          <w:szCs w:val="28"/>
        </w:rPr>
        <w:t>3</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bookmarkEnd w:id="27"/>
    </w:p>
    <w:p w:rsidR="00FA303E" w:rsidRPr="005C49A7" w:rsidRDefault="00FA303E" w:rsidP="00FA303E">
      <w:pPr>
        <w:tabs>
          <w:tab w:val="left" w:pos="1260"/>
        </w:tabs>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АООП НОО обучающихся с РАС может включать как один, так и несколько учебных планов. </w:t>
      </w:r>
      <w:r w:rsidRPr="005C49A7">
        <w:rPr>
          <w:rFonts w:ascii="Times New Roman" w:hAnsi="Times New Roman" w:cs="Times New Roman"/>
          <w:color w:val="auto"/>
          <w:sz w:val="28"/>
          <w:szCs w:val="28"/>
        </w:rPr>
        <w:t xml:space="preserve">Для развития потенциала тех обучающихся с РАС,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5C49A7">
        <w:rPr>
          <w:rFonts w:ascii="Times New Roman" w:hAnsi="Times New Roman" w:cs="Times New Roman"/>
          <w:color w:val="auto"/>
          <w:spacing w:val="2"/>
          <w:sz w:val="28"/>
          <w:szCs w:val="28"/>
        </w:rPr>
        <w:t>учебные программы (содержание дисциплин, курсов, моду</w:t>
      </w:r>
      <w:r w:rsidRPr="005C49A7">
        <w:rPr>
          <w:rFonts w:ascii="Times New Roman" w:hAnsi="Times New Roman" w:cs="Times New Roman"/>
          <w:color w:val="auto"/>
          <w:sz w:val="28"/>
          <w:szCs w:val="28"/>
        </w:rPr>
        <w:t xml:space="preserve">лей, формы образования).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Учебный план обеспечивает в случаях предусмотренных законодательством Российской Федерации в области образования</w:t>
      </w:r>
      <w:r w:rsidRPr="005C49A7">
        <w:rPr>
          <w:rStyle w:val="a3"/>
          <w:rFonts w:ascii="Times New Roman" w:hAnsi="Times New Roman"/>
          <w:sz w:val="28"/>
          <w:szCs w:val="28"/>
        </w:rPr>
        <w:footnoteReference w:id="18"/>
      </w:r>
      <w:r w:rsidRPr="005C49A7">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FA303E" w:rsidRPr="005C49A7"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Для первой ступени общего образования обучающихся с РАС представлены </w:t>
      </w:r>
      <w:r w:rsidR="00FD086F">
        <w:rPr>
          <w:rFonts w:ascii="Times New Roman" w:hAnsi="Times New Roman" w:cs="Times New Roman"/>
          <w:color w:val="auto"/>
          <w:kern w:val="0"/>
          <w:sz w:val="28"/>
          <w:szCs w:val="28"/>
          <w:lang w:eastAsia="ru-RU"/>
        </w:rPr>
        <w:t xml:space="preserve">четыре </w:t>
      </w:r>
      <w:r w:rsidRPr="005C49A7">
        <w:rPr>
          <w:rFonts w:ascii="Times New Roman" w:hAnsi="Times New Roman" w:cs="Times New Roman"/>
          <w:color w:val="auto"/>
          <w:kern w:val="0"/>
          <w:sz w:val="28"/>
          <w:szCs w:val="28"/>
          <w:lang w:eastAsia="ru-RU"/>
        </w:rPr>
        <w:t>варианта примерного учебного плана:</w:t>
      </w:r>
    </w:p>
    <w:p w:rsidR="00FA303E" w:rsidRPr="005C49A7"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 xml:space="preserve">вариант 1 — для образовательных организаций, в которых обучение </w:t>
      </w:r>
      <w:r w:rsidR="00FD086F">
        <w:rPr>
          <w:rFonts w:ascii="Times New Roman" w:hAnsi="Times New Roman" w:cs="Times New Roman"/>
          <w:color w:val="auto"/>
          <w:kern w:val="0"/>
          <w:sz w:val="28"/>
          <w:szCs w:val="28"/>
          <w:lang w:eastAsia="ru-RU"/>
        </w:rPr>
        <w:t xml:space="preserve"> в течение 5-ти лет </w:t>
      </w:r>
      <w:r w:rsidRPr="005C49A7">
        <w:rPr>
          <w:rFonts w:ascii="Times New Roman" w:hAnsi="Times New Roman" w:cs="Times New Roman"/>
          <w:color w:val="auto"/>
          <w:kern w:val="0"/>
          <w:sz w:val="28"/>
          <w:szCs w:val="28"/>
          <w:lang w:eastAsia="ru-RU"/>
        </w:rPr>
        <w:t>ведётся на русском языке;</w:t>
      </w:r>
    </w:p>
    <w:p w:rsidR="00FA303E" w:rsidRDefault="00FA303E" w:rsidP="00FA303E">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2 — для образовательных организаций, в которых обучение ведётся </w:t>
      </w:r>
      <w:r w:rsidR="00FD086F">
        <w:rPr>
          <w:rFonts w:ascii="Times New Roman" w:hAnsi="Times New Roman" w:cs="Times New Roman"/>
          <w:color w:val="auto"/>
          <w:kern w:val="0"/>
          <w:sz w:val="28"/>
          <w:szCs w:val="28"/>
          <w:lang w:eastAsia="ru-RU"/>
        </w:rPr>
        <w:t xml:space="preserve">в течение 5-ти лет </w:t>
      </w:r>
      <w:r w:rsidRPr="005C49A7">
        <w:rPr>
          <w:rFonts w:ascii="Times New Roman" w:hAnsi="Times New Roman" w:cs="Times New Roman"/>
          <w:color w:val="auto"/>
          <w:kern w:val="0"/>
          <w:sz w:val="28"/>
          <w:szCs w:val="28"/>
          <w:lang w:eastAsia="ru-RU"/>
        </w:rPr>
        <w:t>на русском языке, но наряду с ним изучаетс</w:t>
      </w:r>
      <w:r w:rsidR="00FD086F">
        <w:rPr>
          <w:rFonts w:ascii="Times New Roman" w:hAnsi="Times New Roman" w:cs="Times New Roman"/>
          <w:color w:val="auto"/>
          <w:kern w:val="0"/>
          <w:sz w:val="28"/>
          <w:szCs w:val="28"/>
          <w:lang w:eastAsia="ru-RU"/>
        </w:rPr>
        <w:t>я один из языков народов России;</w:t>
      </w:r>
    </w:p>
    <w:p w:rsidR="00FD086F" w:rsidRPr="005C49A7" w:rsidRDefault="00FD086F" w:rsidP="00FD086F">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w:t>
      </w:r>
      <w:r>
        <w:rPr>
          <w:rFonts w:ascii="Times New Roman" w:hAnsi="Times New Roman" w:cs="Times New Roman"/>
          <w:color w:val="auto"/>
          <w:kern w:val="0"/>
          <w:sz w:val="28"/>
          <w:szCs w:val="28"/>
          <w:lang w:eastAsia="ru-RU"/>
        </w:rPr>
        <w:t>3</w:t>
      </w:r>
      <w:r w:rsidRPr="005C49A7">
        <w:rPr>
          <w:rFonts w:ascii="Times New Roman" w:hAnsi="Times New Roman" w:cs="Times New Roman"/>
          <w:color w:val="auto"/>
          <w:kern w:val="0"/>
          <w:sz w:val="28"/>
          <w:szCs w:val="28"/>
          <w:lang w:eastAsia="ru-RU"/>
        </w:rPr>
        <w:t xml:space="preserve"> — для образовательных организаций, в которых обучение ведётся </w:t>
      </w:r>
      <w:r>
        <w:rPr>
          <w:rFonts w:ascii="Times New Roman" w:hAnsi="Times New Roman" w:cs="Times New Roman"/>
          <w:color w:val="auto"/>
          <w:kern w:val="0"/>
          <w:sz w:val="28"/>
          <w:szCs w:val="28"/>
          <w:lang w:eastAsia="ru-RU"/>
        </w:rPr>
        <w:t xml:space="preserve">в течение 6-ти лет </w:t>
      </w:r>
      <w:r w:rsidRPr="005C49A7">
        <w:rPr>
          <w:rFonts w:ascii="Times New Roman" w:hAnsi="Times New Roman" w:cs="Times New Roman"/>
          <w:color w:val="auto"/>
          <w:kern w:val="0"/>
          <w:sz w:val="28"/>
          <w:szCs w:val="28"/>
          <w:lang w:eastAsia="ru-RU"/>
        </w:rPr>
        <w:t>на русском языке;</w:t>
      </w:r>
    </w:p>
    <w:p w:rsidR="00FD086F" w:rsidRPr="005C49A7" w:rsidRDefault="00FD086F" w:rsidP="00FD086F">
      <w:pPr>
        <w:suppressAutoHyphens w:val="0"/>
        <w:autoSpaceDE w:val="0"/>
        <w:autoSpaceDN w:val="0"/>
        <w:adjustRightInd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вариант </w:t>
      </w:r>
      <w:r>
        <w:rPr>
          <w:rFonts w:ascii="Times New Roman" w:hAnsi="Times New Roman" w:cs="Times New Roman"/>
          <w:color w:val="auto"/>
          <w:kern w:val="0"/>
          <w:sz w:val="28"/>
          <w:szCs w:val="28"/>
          <w:lang w:eastAsia="ru-RU"/>
        </w:rPr>
        <w:t>4</w:t>
      </w:r>
      <w:r w:rsidRPr="005C49A7">
        <w:rPr>
          <w:rFonts w:ascii="Times New Roman" w:hAnsi="Times New Roman" w:cs="Times New Roman"/>
          <w:color w:val="auto"/>
          <w:kern w:val="0"/>
          <w:sz w:val="28"/>
          <w:szCs w:val="28"/>
          <w:lang w:eastAsia="ru-RU"/>
        </w:rPr>
        <w:t xml:space="preserve"> — для образовательных организаций, в которых обучение ведётся </w:t>
      </w:r>
      <w:r>
        <w:rPr>
          <w:rFonts w:ascii="Times New Roman" w:hAnsi="Times New Roman" w:cs="Times New Roman"/>
          <w:color w:val="auto"/>
          <w:kern w:val="0"/>
          <w:sz w:val="28"/>
          <w:szCs w:val="28"/>
          <w:lang w:eastAsia="ru-RU"/>
        </w:rPr>
        <w:t xml:space="preserve">в течение 6-ти лет </w:t>
      </w:r>
      <w:r w:rsidRPr="005C49A7">
        <w:rPr>
          <w:rFonts w:ascii="Times New Roman" w:hAnsi="Times New Roman" w:cs="Times New Roman"/>
          <w:color w:val="auto"/>
          <w:kern w:val="0"/>
          <w:sz w:val="28"/>
          <w:szCs w:val="28"/>
          <w:lang w:eastAsia="ru-RU"/>
        </w:rPr>
        <w:t>на русском языке, но наряду с ним изучается один из языков народов России.</w:t>
      </w:r>
    </w:p>
    <w:p w:rsidR="00FA303E" w:rsidRPr="005C49A7" w:rsidRDefault="00FA303E" w:rsidP="00FA303E">
      <w:pPr>
        <w:pStyle w:val="a9"/>
        <w:spacing w:line="360" w:lineRule="auto"/>
        <w:ind w:firstLine="709"/>
        <w:rPr>
          <w:rFonts w:ascii="Times New Roman" w:hAnsi="Times New Roman" w:cs="Times New Roman"/>
          <w:color w:val="auto"/>
          <w:spacing w:val="2"/>
          <w:sz w:val="28"/>
          <w:szCs w:val="28"/>
        </w:rPr>
      </w:pPr>
      <w:r w:rsidRPr="005C49A7">
        <w:rPr>
          <w:rFonts w:ascii="Times New Roman" w:hAnsi="Times New Roman" w:cs="Times New Roman"/>
          <w:color w:val="auto"/>
          <w:sz w:val="28"/>
          <w:szCs w:val="28"/>
        </w:rPr>
        <w:t>Сроки освоения АООП НОО (вариант</w:t>
      </w:r>
      <w:r w:rsidR="00047ABD">
        <w:rPr>
          <w:rFonts w:ascii="Times New Roman" w:hAnsi="Times New Roman" w:cs="Times New Roman"/>
          <w:color w:val="auto"/>
          <w:sz w:val="28"/>
          <w:szCs w:val="28"/>
        </w:rPr>
        <w:t xml:space="preserve"> 8.2.</w:t>
      </w:r>
      <w:r w:rsidRPr="005C49A7">
        <w:rPr>
          <w:rFonts w:ascii="Times New Roman" w:hAnsi="Times New Roman" w:cs="Times New Roman"/>
          <w:color w:val="auto"/>
          <w:sz w:val="28"/>
          <w:szCs w:val="28"/>
        </w:rPr>
        <w:t>) обучающимися с РАС составляют 5 лет</w:t>
      </w:r>
      <w:r w:rsidR="006F7F0B">
        <w:rPr>
          <w:rFonts w:ascii="Times New Roman" w:hAnsi="Times New Roman" w:cs="Times New Roman"/>
          <w:color w:val="auto"/>
          <w:sz w:val="28"/>
          <w:szCs w:val="28"/>
        </w:rPr>
        <w:t xml:space="preserve"> или 6 лет</w:t>
      </w:r>
      <w:r w:rsidRPr="005C49A7">
        <w:rPr>
          <w:rFonts w:ascii="Times New Roman" w:hAnsi="Times New Roman" w:cs="Times New Roman"/>
          <w:color w:val="auto"/>
          <w:sz w:val="28"/>
          <w:szCs w:val="28"/>
        </w:rPr>
        <w:t xml:space="preserve"> (</w:t>
      </w:r>
      <w:r w:rsidR="006F7F0B">
        <w:rPr>
          <w:rFonts w:ascii="Times New Roman" w:hAnsi="Times New Roman" w:cs="Times New Roman"/>
          <w:color w:val="auto"/>
          <w:sz w:val="28"/>
          <w:szCs w:val="28"/>
        </w:rPr>
        <w:t>включая один первый или два первых  дополнительных</w:t>
      </w:r>
      <w:r w:rsidRPr="005C49A7">
        <w:rPr>
          <w:rFonts w:ascii="Times New Roman" w:hAnsi="Times New Roman" w:cs="Times New Roman"/>
          <w:color w:val="auto"/>
          <w:sz w:val="28"/>
          <w:szCs w:val="28"/>
        </w:rPr>
        <w:t xml:space="preserve"> класс</w:t>
      </w:r>
      <w:r w:rsidR="006F7F0B">
        <w:rPr>
          <w:rFonts w:ascii="Times New Roman" w:hAnsi="Times New Roman" w:cs="Times New Roman"/>
          <w:color w:val="auto"/>
          <w:sz w:val="28"/>
          <w:szCs w:val="28"/>
        </w:rPr>
        <w:t>а</w:t>
      </w:r>
      <w:r w:rsidRPr="005C49A7">
        <w:rPr>
          <w:rFonts w:ascii="Times New Roman" w:hAnsi="Times New Roman" w:cs="Times New Roman"/>
          <w:color w:val="auto"/>
          <w:sz w:val="28"/>
          <w:szCs w:val="28"/>
        </w:rPr>
        <w:t>).</w:t>
      </w:r>
    </w:p>
    <w:p w:rsidR="00FA303E" w:rsidRPr="005C49A7" w:rsidRDefault="00FA303E" w:rsidP="00FA303E">
      <w:pPr>
        <w:pStyle w:val="Default"/>
        <w:spacing w:line="360" w:lineRule="auto"/>
        <w:ind w:firstLine="709"/>
        <w:jc w:val="both"/>
        <w:rPr>
          <w:color w:val="auto"/>
          <w:sz w:val="28"/>
          <w:szCs w:val="28"/>
        </w:rPr>
      </w:pPr>
      <w:r w:rsidRPr="005C49A7">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FA303E" w:rsidRPr="005C49A7" w:rsidRDefault="00FA303E" w:rsidP="00FA303E">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Продолжительность учебного года на первой ступени общего образования составляет 34 недели, в 1 </w:t>
      </w:r>
      <w:r w:rsidR="006F7F0B">
        <w:rPr>
          <w:rFonts w:ascii="Times New Roman" w:hAnsi="Times New Roman" w:cs="Times New Roman"/>
          <w:sz w:val="28"/>
          <w:szCs w:val="28"/>
        </w:rPr>
        <w:t xml:space="preserve">и первых дополнительных </w:t>
      </w:r>
      <w:r w:rsidRPr="005C49A7">
        <w:rPr>
          <w:rFonts w:ascii="Times New Roman" w:hAnsi="Times New Roman" w:cs="Times New Roman"/>
          <w:sz w:val="28"/>
          <w:szCs w:val="28"/>
        </w:rPr>
        <w:t>класс</w:t>
      </w:r>
      <w:r w:rsidR="006F7F0B">
        <w:rPr>
          <w:rFonts w:ascii="Times New Roman" w:hAnsi="Times New Roman" w:cs="Times New Roman"/>
          <w:sz w:val="28"/>
          <w:szCs w:val="28"/>
        </w:rPr>
        <w:t>ах</w:t>
      </w:r>
      <w:r w:rsidRPr="005C49A7">
        <w:rPr>
          <w:rFonts w:ascii="Times New Roman" w:hAnsi="Times New Roman" w:cs="Times New Roman"/>
          <w:sz w:val="28"/>
          <w:szCs w:val="28"/>
        </w:rPr>
        <w:t xml:space="preserve">  — 33 недели. Продолжительность каникул в течение учебного года составляет не менее 30 календарных дней, летом — не менее </w:t>
      </w:r>
      <w:r w:rsidRPr="005C49A7">
        <w:rPr>
          <w:rFonts w:ascii="Times New Roman" w:hAnsi="Times New Roman" w:cs="Times New Roman"/>
          <w:spacing w:val="2"/>
          <w:sz w:val="28"/>
          <w:szCs w:val="28"/>
        </w:rPr>
        <w:t>8 недель. Для обучающихся в </w:t>
      </w:r>
      <w:r w:rsidR="006F7F0B">
        <w:rPr>
          <w:rFonts w:ascii="Times New Roman" w:hAnsi="Times New Roman" w:cs="Times New Roman"/>
          <w:spacing w:val="2"/>
          <w:sz w:val="28"/>
          <w:szCs w:val="28"/>
        </w:rPr>
        <w:t xml:space="preserve">  </w:t>
      </w:r>
      <w:r w:rsidRPr="005C49A7">
        <w:rPr>
          <w:rFonts w:ascii="Times New Roman" w:hAnsi="Times New Roman" w:cs="Times New Roman"/>
          <w:spacing w:val="2"/>
          <w:sz w:val="28"/>
          <w:szCs w:val="28"/>
        </w:rPr>
        <w:t xml:space="preserve">1 классе устанавливаются в </w:t>
      </w:r>
      <w:r w:rsidRPr="005C49A7">
        <w:rPr>
          <w:rFonts w:ascii="Times New Roman" w:hAnsi="Times New Roman" w:cs="Times New Roman"/>
          <w:sz w:val="28"/>
          <w:szCs w:val="28"/>
        </w:rPr>
        <w:t xml:space="preserve">течение года дополнительные недельные каникулы. </w:t>
      </w:r>
    </w:p>
    <w:p w:rsidR="00FA303E" w:rsidRPr="005C49A7" w:rsidRDefault="00FA303E" w:rsidP="00FA303E">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sz w:val="28"/>
          <w:szCs w:val="28"/>
        </w:rPr>
        <w:t xml:space="preserve">Продолжительность учебных занятий составляет 35—40 минут (по решению образовательной организации). </w:t>
      </w:r>
      <w:r w:rsidRPr="005C49A7">
        <w:rPr>
          <w:rFonts w:ascii="Times New Roman" w:hAnsi="Times New Roman" w:cs="Times New Roman"/>
          <w:color w:val="auto"/>
          <w:sz w:val="28"/>
          <w:szCs w:val="28"/>
        </w:rPr>
        <w:t xml:space="preserve">При определении продолжительности занятий в </w:t>
      </w:r>
      <w:r w:rsidR="000F1510">
        <w:rPr>
          <w:rFonts w:ascii="Times New Roman" w:hAnsi="Times New Roman" w:cs="Times New Roman"/>
          <w:color w:val="auto"/>
          <w:sz w:val="28"/>
          <w:szCs w:val="28"/>
        </w:rPr>
        <w:t>1-х</w:t>
      </w:r>
      <w:r w:rsidRPr="005C49A7">
        <w:rPr>
          <w:rFonts w:ascii="Times New Roman" w:hAnsi="Times New Roman" w:cs="Times New Roman"/>
          <w:color w:val="auto"/>
          <w:sz w:val="28"/>
          <w:szCs w:val="28"/>
        </w:rPr>
        <w:t xml:space="preserve"> классах используется «ступенчатый» режим обучения: в первом полугодии (в сентябре, октябре − по 3 урока в день по 35 минут каждый, в </w:t>
      </w:r>
      <w:r w:rsidRPr="005C49A7">
        <w:rPr>
          <w:rFonts w:ascii="Times New Roman" w:hAnsi="Times New Roman" w:cs="Times New Roman"/>
          <w:color w:val="auto"/>
          <w:sz w:val="28"/>
          <w:szCs w:val="28"/>
        </w:rPr>
        <w:lastRenderedPageBreak/>
        <w:t>ноябре-декабре − по 4 урока по 35 минут каждый; январь-май − по 4 урока по 40 минут каждый);</w:t>
      </w:r>
      <w:r w:rsidRPr="005C49A7">
        <w:rPr>
          <w:rStyle w:val="a3"/>
          <w:rFonts w:ascii="Times New Roman" w:hAnsi="Times New Roman"/>
          <w:color w:val="auto"/>
          <w:sz w:val="28"/>
          <w:szCs w:val="28"/>
        </w:rPr>
        <w:footnoteReference w:id="19"/>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часов, отводимых на изучение учебных предметов «Русский язык», «Литературное чтение» и «</w:t>
      </w:r>
      <w:r w:rsidRPr="005C49A7">
        <w:rPr>
          <w:rFonts w:ascii="Times New Roman" w:hAnsi="Times New Roman" w:cs="Times New Roman"/>
          <w:color w:val="auto"/>
          <w:sz w:val="28"/>
          <w:szCs w:val="28"/>
        </w:rPr>
        <w:t>Родной язык и литературное чтение</w:t>
      </w:r>
      <w:r w:rsidRPr="005C49A7">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обучающихся с </w:t>
      </w:r>
      <w:r>
        <w:rPr>
          <w:rFonts w:ascii="Times New Roman" w:hAnsi="Times New Roman" w:cs="Times New Roman"/>
          <w:sz w:val="28"/>
          <w:szCs w:val="28"/>
        </w:rPr>
        <w:t>РАС</w:t>
      </w:r>
      <w:r w:rsidRPr="005C49A7">
        <w:rPr>
          <w:rFonts w:ascii="Times New Roman" w:hAnsi="Times New Roman" w:cs="Times New Roman"/>
          <w:sz w:val="28"/>
          <w:szCs w:val="28"/>
        </w:rPr>
        <w:t>.</w:t>
      </w:r>
    </w:p>
    <w:p w:rsidR="00FA303E" w:rsidRPr="005C49A7" w:rsidRDefault="00FA303E" w:rsidP="00FA303E">
      <w:pPr>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sz w:val="28"/>
          <w:szCs w:val="28"/>
        </w:rPr>
        <w:t xml:space="preserve">В предметную область «Филология» введен учебный предмет «Иностранный язык», в результате изучения которого у обучающихся с РАС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РАС </w:t>
      </w:r>
      <w:r w:rsidRPr="005C49A7">
        <w:rPr>
          <w:rFonts w:ascii="Times New Roman" w:hAnsi="Times New Roman" w:cs="Times New Roman"/>
          <w:color w:val="auto"/>
          <w:kern w:val="0"/>
          <w:sz w:val="28"/>
          <w:szCs w:val="28"/>
          <w:lang w:eastAsia="ru-RU"/>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Часы коррекционно-развивающей </w:t>
      </w:r>
      <w:r w:rsidR="000F1510">
        <w:rPr>
          <w:rFonts w:ascii="Times New Roman" w:hAnsi="Times New Roman" w:cs="Times New Roman"/>
          <w:sz w:val="28"/>
          <w:szCs w:val="28"/>
        </w:rPr>
        <w:t xml:space="preserve">области </w:t>
      </w:r>
      <w:r w:rsidRPr="005C49A7">
        <w:rPr>
          <w:rFonts w:ascii="Times New Roman" w:hAnsi="Times New Roman" w:cs="Times New Roman"/>
          <w:sz w:val="28"/>
          <w:szCs w:val="28"/>
        </w:rPr>
        <w:t xml:space="preserve">представлены групповыми и индивидуальными коррекционно-развивающими занятиями, направленными на </w:t>
      </w:r>
      <w:r w:rsidRPr="005C49A7">
        <w:rPr>
          <w:rFonts w:ascii="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w:t>
      </w:r>
      <w:r w:rsidR="000F1510">
        <w:rPr>
          <w:rFonts w:ascii="Times New Roman" w:hAnsi="Times New Roman" w:cs="Times New Roman"/>
          <w:color w:val="auto"/>
          <w:kern w:val="0"/>
          <w:sz w:val="28"/>
          <w:szCs w:val="28"/>
          <w:lang w:eastAsia="ru-RU"/>
        </w:rPr>
        <w:t xml:space="preserve">. </w:t>
      </w:r>
      <w:r w:rsidRPr="005C49A7">
        <w:rPr>
          <w:rFonts w:ascii="Times New Roman" w:hAnsi="Times New Roman" w:cs="Times New Roman"/>
          <w:sz w:val="28"/>
          <w:szCs w:val="28"/>
        </w:rPr>
        <w:t>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15-20 мин., на групповые занятия – 35-40 минут.</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учебных занятий за 5 учебных лет не может составлять более 3732 часов</w:t>
      </w:r>
      <w:r w:rsidR="000F1510">
        <w:rPr>
          <w:rFonts w:ascii="Times New Roman" w:hAnsi="Times New Roman" w:cs="Times New Roman"/>
          <w:sz w:val="28"/>
          <w:szCs w:val="28"/>
        </w:rPr>
        <w:t xml:space="preserve">, за </w:t>
      </w:r>
      <w:r w:rsidR="004A7EFA">
        <w:rPr>
          <w:rFonts w:ascii="Times New Roman" w:hAnsi="Times New Roman" w:cs="Times New Roman"/>
          <w:sz w:val="28"/>
          <w:szCs w:val="28"/>
        </w:rPr>
        <w:t xml:space="preserve">6 лет </w:t>
      </w:r>
      <w:r w:rsidR="000F1510">
        <w:rPr>
          <w:rFonts w:ascii="Times New Roman" w:hAnsi="Times New Roman" w:cs="Times New Roman"/>
          <w:sz w:val="28"/>
          <w:szCs w:val="28"/>
        </w:rPr>
        <w:t xml:space="preserve"> – более 4478 часов</w:t>
      </w:r>
      <w:r w:rsidRPr="005C49A7">
        <w:rPr>
          <w:rFonts w:ascii="Times New Roman" w:hAnsi="Times New Roman" w:cs="Times New Roman"/>
          <w:sz w:val="28"/>
          <w:szCs w:val="28"/>
        </w:rPr>
        <w:t xml:space="preserve">. </w:t>
      </w:r>
    </w:p>
    <w:p w:rsidR="00FA303E"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Время, отводимое на внеурочную деятельность, на ступени начального общего обучения составляет − 1680 часов</w:t>
      </w:r>
      <w:r w:rsidR="00CA1D9C">
        <w:rPr>
          <w:rFonts w:ascii="Times New Roman" w:hAnsi="Times New Roman" w:cs="Times New Roman"/>
          <w:sz w:val="28"/>
          <w:szCs w:val="28"/>
        </w:rPr>
        <w:t xml:space="preserve"> (2016 часов</w:t>
      </w:r>
      <w:r w:rsidR="004A7EFA">
        <w:rPr>
          <w:rFonts w:ascii="Times New Roman" w:hAnsi="Times New Roman" w:cs="Times New Roman"/>
          <w:sz w:val="28"/>
          <w:szCs w:val="28"/>
        </w:rPr>
        <w:t xml:space="preserve"> за 6 лет</w:t>
      </w:r>
      <w:r w:rsidR="00CA1D9C">
        <w:rPr>
          <w:rFonts w:ascii="Times New Roman" w:hAnsi="Times New Roman" w:cs="Times New Roman"/>
          <w:sz w:val="28"/>
          <w:szCs w:val="28"/>
        </w:rPr>
        <w:t>)</w:t>
      </w:r>
      <w:r w:rsidRPr="005C49A7">
        <w:rPr>
          <w:rFonts w:ascii="Times New Roman" w:hAnsi="Times New Roman" w:cs="Times New Roman"/>
          <w:sz w:val="28"/>
          <w:szCs w:val="28"/>
        </w:rPr>
        <w:t xml:space="preserve">, из них </w:t>
      </w:r>
      <w:r w:rsidR="004A7EFA">
        <w:rPr>
          <w:rFonts w:ascii="Times New Roman" w:hAnsi="Times New Roman" w:cs="Times New Roman"/>
          <w:sz w:val="28"/>
          <w:szCs w:val="28"/>
        </w:rPr>
        <w:t xml:space="preserve">не менее 850 </w:t>
      </w:r>
      <w:r w:rsidRPr="005C49A7">
        <w:rPr>
          <w:rFonts w:ascii="Times New Roman" w:hAnsi="Times New Roman" w:cs="Times New Roman"/>
          <w:sz w:val="28"/>
          <w:szCs w:val="28"/>
        </w:rPr>
        <w:t>ч</w:t>
      </w:r>
      <w:r w:rsidR="004A7EFA">
        <w:rPr>
          <w:rFonts w:ascii="Times New Roman" w:hAnsi="Times New Roman" w:cs="Times New Roman"/>
          <w:sz w:val="28"/>
          <w:szCs w:val="28"/>
        </w:rPr>
        <w:t xml:space="preserve">. (1010 ч. за 6 лет) </w:t>
      </w:r>
      <w:r w:rsidRPr="005C49A7">
        <w:rPr>
          <w:rFonts w:ascii="Times New Roman" w:hAnsi="Times New Roman" w:cs="Times New Roman"/>
          <w:sz w:val="28"/>
          <w:szCs w:val="28"/>
        </w:rPr>
        <w:t xml:space="preserve"> приходится на коррекционно-развивающее направление.</w:t>
      </w:r>
    </w:p>
    <w:p w:rsidR="00E14555" w:rsidRPr="003458CB" w:rsidRDefault="003458CB" w:rsidP="003458CB">
      <w:pPr>
        <w:spacing w:after="0" w:line="240" w:lineRule="auto"/>
        <w:ind w:firstLine="709"/>
        <w:jc w:val="both"/>
        <w:rPr>
          <w:rFonts w:ascii="Times New Roman" w:hAnsi="Times New Roman" w:cs="Times New Roman"/>
          <w:sz w:val="16"/>
          <w:szCs w:val="16"/>
        </w:rPr>
      </w:pPr>
      <w:r>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123"/>
        <w:gridCol w:w="900"/>
        <w:gridCol w:w="961"/>
      </w:tblGrid>
      <w:tr w:rsidR="00FA303E" w:rsidRPr="005C49A7">
        <w:tc>
          <w:tcPr>
            <w:tcW w:w="9889" w:type="dxa"/>
            <w:gridSpan w:val="9"/>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Примерный годовой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sz w:val="28"/>
                <w:szCs w:val="28"/>
              </w:rPr>
              <w:br/>
              <w:t>(вариант 1</w:t>
            </w:r>
            <w:r w:rsidR="004A7EFA">
              <w:rPr>
                <w:rFonts w:ascii="Times New Roman" w:hAnsi="Times New Roman" w:cs="Times New Roman"/>
                <w:b/>
                <w:sz w:val="28"/>
                <w:szCs w:val="28"/>
              </w:rPr>
              <w:t xml:space="preserve"> -5 лет</w:t>
            </w:r>
            <w:r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3458CB">
            <w:pPr>
              <w:spacing w:after="0" w:line="240" w:lineRule="auto"/>
              <w:rPr>
                <w:rFonts w:ascii="Times New Roman" w:hAnsi="Times New Roman" w:cs="Times New Roman"/>
                <w:b/>
                <w:sz w:val="28"/>
                <w:szCs w:val="28"/>
              </w:rPr>
            </w:pPr>
          </w:p>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284" w:type="dxa"/>
            <w:gridSpan w:val="6"/>
            <w:tcBorders>
              <w:top w:val="single" w:sz="4" w:space="0" w:color="000000"/>
              <w:left w:val="single" w:sz="4" w:space="0" w:color="000000"/>
              <w:bottom w:val="single" w:sz="4" w:space="0" w:color="auto"/>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96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rPr>
                <w:rFonts w:ascii="Times New Roman" w:hAnsi="Times New Roman" w:cs="Times New Roman"/>
                <w:noProof/>
                <w:sz w:val="28"/>
                <w:szCs w:val="28"/>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FA303E" w:rsidRPr="005C49A7" w:rsidRDefault="004A7EFA"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Pr="004A7EFA"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004A7EFA">
              <w:rPr>
                <w:rFonts w:ascii="Times New Roman" w:hAnsi="Times New Roman" w:cs="Times New Roman"/>
                <w:sz w:val="28"/>
                <w:szCs w:val="28"/>
              </w:rPr>
              <w:t xml:space="preserve"> </w:t>
            </w:r>
            <w:r w:rsidR="004A7EFA" w:rsidRPr="004A7EFA">
              <w:rPr>
                <w:rFonts w:ascii="Times New Roman" w:hAnsi="Times New Roman" w:cs="Times New Roman"/>
              </w:rPr>
              <w:t>доп</w:t>
            </w:r>
            <w:r w:rsidR="004A7EFA">
              <w:rPr>
                <w:rFonts w:ascii="Times New Roman" w:hAnsi="Times New Roman" w:cs="Times New Roman"/>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1023" w:type="dxa"/>
            <w:gridSpan w:val="2"/>
            <w:tcBorders>
              <w:top w:val="single" w:sz="4" w:space="0" w:color="auto"/>
              <w:left w:val="single" w:sz="4" w:space="0" w:color="auto"/>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961" w:type="dxa"/>
            <w:vMerge/>
            <w:tcBorders>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245" w:type="dxa"/>
            <w:gridSpan w:val="7"/>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772</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638</w:t>
            </w:r>
          </w:p>
        </w:tc>
      </w:tr>
      <w:tr w:rsidR="00FA303E" w:rsidRPr="005C49A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672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r>
      <w:tr w:rsidR="00FA303E" w:rsidRPr="005C49A7">
        <w:trPr>
          <w:trHeight w:val="394"/>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trHeight w:val="598"/>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23" w:type="dxa"/>
            <w:gridSpan w:val="2"/>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6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3528</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1023" w:type="dxa"/>
            <w:gridSpan w:val="2"/>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3732</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1680</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1176</w:t>
            </w:r>
          </w:p>
        </w:tc>
      </w:tr>
      <w:tr w:rsidR="00FA303E" w:rsidRPr="005C49A7">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1008</w:t>
            </w:r>
          </w:p>
        </w:tc>
      </w:tr>
      <w:tr w:rsidR="00FA303E" w:rsidRPr="005C49A7">
        <w:tc>
          <w:tcPr>
            <w:tcW w:w="4644" w:type="dxa"/>
            <w:gridSpan w:val="2"/>
            <w:tcBorders>
              <w:left w:val="single" w:sz="4" w:space="0" w:color="000000"/>
              <w:bottom w:val="single" w:sz="4" w:space="0" w:color="000000"/>
              <w:right w:val="single" w:sz="4" w:space="0" w:color="000000"/>
            </w:tcBorders>
            <w:vAlign w:val="center"/>
          </w:tcPr>
          <w:p w:rsidR="00FA303E" w:rsidRDefault="003458CB" w:rsidP="003458CB">
            <w:pPr>
              <w:spacing w:after="0" w:line="240" w:lineRule="auto"/>
              <w:jc w:val="both"/>
              <w:rPr>
                <w:rFonts w:ascii="Times New Roman" w:hAnsi="Times New Roman" w:cs="Times New Roman"/>
                <w:kern w:val="2"/>
                <w:sz w:val="28"/>
                <w:szCs w:val="28"/>
              </w:rPr>
            </w:pPr>
            <w:r w:rsidRPr="005C49A7">
              <w:rPr>
                <w:rFonts w:ascii="Times New Roman" w:hAnsi="Times New Roman" w:cs="Times New Roman"/>
                <w:kern w:val="2"/>
                <w:sz w:val="28"/>
                <w:szCs w:val="28"/>
              </w:rPr>
              <w:t>Р</w:t>
            </w:r>
            <w:r w:rsidR="00FA303E" w:rsidRPr="005C49A7">
              <w:rPr>
                <w:rFonts w:ascii="Times New Roman" w:hAnsi="Times New Roman" w:cs="Times New Roman"/>
                <w:kern w:val="2"/>
                <w:sz w:val="28"/>
                <w:szCs w:val="28"/>
              </w:rPr>
              <w:t>итмика</w:t>
            </w:r>
          </w:p>
          <w:p w:rsidR="003458CB" w:rsidRPr="005C49A7" w:rsidRDefault="003458CB" w:rsidP="003458CB">
            <w:pPr>
              <w:spacing w:after="0" w:line="240" w:lineRule="auto"/>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 xml:space="preserve">другие направления внеурочной </w:t>
            </w:r>
            <w:r w:rsidRPr="005C49A7">
              <w:rPr>
                <w:rFonts w:ascii="Times New Roman" w:hAnsi="Times New Roman" w:cs="Times New Roman"/>
                <w:i/>
                <w:sz w:val="28"/>
                <w:szCs w:val="28"/>
              </w:rPr>
              <w:lastRenderedPageBreak/>
              <w:t>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lastRenderedPageBreak/>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504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lastRenderedPageBreak/>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832"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1122</w:t>
            </w:r>
          </w:p>
        </w:tc>
        <w:tc>
          <w:tcPr>
            <w:tcW w:w="900"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96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5412</w:t>
            </w:r>
          </w:p>
        </w:tc>
      </w:tr>
    </w:tbl>
    <w:p w:rsidR="00FA303E" w:rsidRPr="005C49A7" w:rsidRDefault="00FA303E" w:rsidP="00FA303E">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gridCol w:w="1276"/>
      </w:tblGrid>
      <w:tr w:rsidR="00FA303E" w:rsidRPr="005C49A7">
        <w:tc>
          <w:tcPr>
            <w:tcW w:w="9889" w:type="dxa"/>
            <w:gridSpan w:val="8"/>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Примерный недельный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004A7EFA" w:rsidRPr="004A7EFA">
              <w:rPr>
                <w:rFonts w:ascii="Times New Roman" w:hAnsi="Times New Roman" w:cs="Times New Roman"/>
                <w:color w:val="auto"/>
                <w:sz w:val="28"/>
                <w:szCs w:val="28"/>
              </w:rPr>
              <w:t>)</w:t>
            </w:r>
            <w:r w:rsidRPr="005C49A7">
              <w:rPr>
                <w:rFonts w:ascii="Times New Roman" w:hAnsi="Times New Roman" w:cs="Times New Roman"/>
                <w:b/>
                <w:color w:val="auto"/>
                <w:sz w:val="28"/>
                <w:szCs w:val="28"/>
              </w:rPr>
              <w:br/>
            </w:r>
            <w:r w:rsidRPr="005C49A7">
              <w:rPr>
                <w:rFonts w:ascii="Times New Roman" w:hAnsi="Times New Roman" w:cs="Times New Roman"/>
                <w:b/>
                <w:sz w:val="28"/>
                <w:szCs w:val="28"/>
              </w:rPr>
              <w:t>(вариант 1</w:t>
            </w:r>
            <w:r w:rsidR="004A7EFA">
              <w:rPr>
                <w:rFonts w:ascii="Times New Roman" w:hAnsi="Times New Roman" w:cs="Times New Roman"/>
                <w:b/>
                <w:sz w:val="28"/>
                <w:szCs w:val="28"/>
              </w:rPr>
              <w:t xml:space="preserve"> -5 </w:t>
            </w:r>
            <w:r w:rsidR="00FD086F">
              <w:rPr>
                <w:rFonts w:ascii="Times New Roman" w:hAnsi="Times New Roman" w:cs="Times New Roman"/>
                <w:b/>
                <w:sz w:val="28"/>
                <w:szCs w:val="28"/>
              </w:rPr>
              <w:t>л</w:t>
            </w:r>
            <w:r w:rsidR="004A7EFA">
              <w:rPr>
                <w:rFonts w:ascii="Times New Roman" w:hAnsi="Times New Roman" w:cs="Times New Roman"/>
                <w:b/>
                <w:sz w:val="28"/>
                <w:szCs w:val="28"/>
              </w:rPr>
              <w:t>ет</w:t>
            </w:r>
            <w:r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FA303E">
            <w:pPr>
              <w:spacing w:after="0" w:line="240" w:lineRule="auto"/>
              <w:rPr>
                <w:rFonts w:ascii="Times New Roman" w:hAnsi="Times New Roman" w:cs="Times New Roman"/>
                <w:b/>
                <w:sz w:val="28"/>
                <w:szCs w:val="28"/>
              </w:rPr>
            </w:pPr>
          </w:p>
          <w:p w:rsidR="00FA303E" w:rsidRPr="005C49A7" w:rsidRDefault="00FA303E" w:rsidP="00FA303E">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p w:rsidR="00FA303E" w:rsidRPr="005C49A7" w:rsidRDefault="00FA303E" w:rsidP="00FA303E">
            <w:pPr>
              <w:spacing w:after="0" w:line="240" w:lineRule="auto"/>
              <w:jc w:val="right"/>
              <w:rPr>
                <w:rFonts w:ascii="Times New Roman" w:hAnsi="Times New Roman" w:cs="Times New Roman"/>
                <w:b/>
                <w:sz w:val="28"/>
                <w:szCs w:val="28"/>
              </w:rPr>
            </w:pPr>
          </w:p>
        </w:tc>
        <w:tc>
          <w:tcPr>
            <w:tcW w:w="3969" w:type="dxa"/>
            <w:gridSpan w:val="5"/>
            <w:tcBorders>
              <w:top w:val="single" w:sz="4" w:space="0" w:color="000000"/>
              <w:left w:val="single" w:sz="4" w:space="0" w:color="000000"/>
              <w:bottom w:val="single" w:sz="4" w:space="0" w:color="auto"/>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A303E" w:rsidRPr="005C49A7" w:rsidRDefault="00FA303E" w:rsidP="00FA303E">
            <w:pPr>
              <w:tabs>
                <w:tab w:val="left" w:pos="525"/>
              </w:tabs>
              <w:spacing w:after="0" w:line="240" w:lineRule="auto"/>
              <w:rPr>
                <w:rFonts w:ascii="Times New Roman" w:hAnsi="Times New Roman" w:cs="Times New Roman"/>
                <w:b/>
                <w:sz w:val="28"/>
                <w:szCs w:val="28"/>
              </w:rPr>
            </w:pP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rPr>
                <w:rFonts w:ascii="Times New Roman" w:hAnsi="Times New Roman" w:cs="Times New Roman"/>
                <w:noProof/>
                <w:sz w:val="28"/>
                <w:szCs w:val="28"/>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FA303E" w:rsidRPr="005C49A7" w:rsidRDefault="004A7EFA"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4A7EFA" w:rsidRPr="004A7EFA" w:rsidRDefault="004A7EFA" w:rsidP="00FA303E">
            <w:pPr>
              <w:spacing w:after="0" w:line="240" w:lineRule="auto"/>
              <w:jc w:val="center"/>
              <w:rPr>
                <w:rFonts w:ascii="Times New Roman" w:hAnsi="Times New Roman" w:cs="Times New Roman"/>
              </w:rPr>
            </w:pPr>
            <w:r>
              <w:rPr>
                <w:rFonts w:ascii="Times New Roman" w:hAnsi="Times New Roman" w:cs="Times New Roman"/>
              </w:rPr>
              <w:t>д</w:t>
            </w:r>
            <w:r w:rsidRPr="004A7EFA">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08" w:type="dxa"/>
            <w:tcBorders>
              <w:top w:val="single" w:sz="4" w:space="0" w:color="auto"/>
              <w:left w:val="single" w:sz="4" w:space="0" w:color="auto"/>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276"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23</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FA303E"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FA303E"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647"/>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p w:rsidR="003458CB" w:rsidRPr="005C49A7" w:rsidRDefault="003458CB" w:rsidP="00FA303E">
            <w:pPr>
              <w:spacing w:after="0" w:line="240" w:lineRule="auto"/>
              <w:jc w:val="both"/>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111</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w:t>
            </w:r>
            <w:r w:rsidRPr="005C49A7">
              <w:rPr>
                <w:rFonts w:ascii="Times New Roman" w:hAnsi="Times New Roman" w:cs="Times New Roman"/>
                <w:sz w:val="28"/>
                <w:szCs w:val="28"/>
              </w:rPr>
              <w:lastRenderedPageBreak/>
              <w:t>(включая коррекционно-развивающую работу)</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50</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lastRenderedPageBreak/>
              <w:t>коррекционно-развивающая работа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35</w:t>
            </w:r>
          </w:p>
        </w:tc>
      </w:tr>
      <w:tr w:rsidR="00FA303E" w:rsidRPr="005C49A7">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30</w:t>
            </w:r>
          </w:p>
        </w:tc>
      </w:tr>
      <w:tr w:rsidR="00FA303E" w:rsidRPr="005C49A7">
        <w:tc>
          <w:tcPr>
            <w:tcW w:w="4644" w:type="dxa"/>
            <w:gridSpan w:val="2"/>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15</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161</w:t>
            </w:r>
          </w:p>
        </w:tc>
      </w:tr>
    </w:tbl>
    <w:p w:rsidR="00FA303E" w:rsidRPr="005C49A7" w:rsidRDefault="00FA303E" w:rsidP="00FA303E">
      <w:pPr>
        <w:spacing w:after="0"/>
        <w:rPr>
          <w:rFonts w:ascii="Times New Roman" w:hAnsi="Times New Roman" w:cs="Times New Roman"/>
          <w:sz w:val="28"/>
          <w:szCs w:val="2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709"/>
        <w:gridCol w:w="155"/>
        <w:gridCol w:w="900"/>
        <w:gridCol w:w="79"/>
        <w:gridCol w:w="642"/>
        <w:gridCol w:w="32"/>
        <w:gridCol w:w="147"/>
        <w:gridCol w:w="530"/>
        <w:gridCol w:w="303"/>
        <w:gridCol w:w="32"/>
        <w:gridCol w:w="575"/>
        <w:gridCol w:w="293"/>
        <w:gridCol w:w="32"/>
        <w:gridCol w:w="749"/>
        <w:gridCol w:w="32"/>
      </w:tblGrid>
      <w:tr w:rsidR="00FA303E" w:rsidRPr="005C49A7">
        <w:trPr>
          <w:gridAfter w:val="1"/>
          <w:wAfter w:w="32" w:type="dxa"/>
        </w:trPr>
        <w:tc>
          <w:tcPr>
            <w:tcW w:w="9822" w:type="dxa"/>
            <w:gridSpan w:val="16"/>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sz w:val="28"/>
                <w:szCs w:val="28"/>
              </w:rPr>
              <w:br w:type="page"/>
            </w:r>
            <w:r w:rsidRPr="005C49A7">
              <w:rPr>
                <w:rFonts w:ascii="Times New Roman" w:hAnsi="Times New Roman" w:cs="Times New Roman"/>
                <w:b/>
                <w:sz w:val="28"/>
                <w:szCs w:val="28"/>
              </w:rPr>
              <w:t>Примерный годовой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color w:val="auto"/>
                <w:sz w:val="28"/>
                <w:szCs w:val="28"/>
              </w:rPr>
              <w:br/>
            </w:r>
            <w:r w:rsidRPr="005C49A7">
              <w:rPr>
                <w:rFonts w:ascii="Times New Roman" w:hAnsi="Times New Roman" w:cs="Times New Roman"/>
                <w:b/>
                <w:sz w:val="28"/>
                <w:szCs w:val="28"/>
              </w:rPr>
              <w:t>(вариант 2</w:t>
            </w:r>
            <w:r w:rsidR="004A7EFA">
              <w:rPr>
                <w:rFonts w:ascii="Times New Roman" w:hAnsi="Times New Roman" w:cs="Times New Roman"/>
                <w:b/>
                <w:sz w:val="28"/>
                <w:szCs w:val="28"/>
              </w:rPr>
              <w:t xml:space="preserve"> – 5 лет</w:t>
            </w:r>
            <w:r w:rsidRPr="005C49A7">
              <w:rPr>
                <w:rFonts w:ascii="Times New Roman" w:hAnsi="Times New Roman" w:cs="Times New Roman"/>
                <w:b/>
                <w:sz w:val="28"/>
                <w:szCs w:val="28"/>
              </w:rPr>
              <w:t>)</w:t>
            </w:r>
          </w:p>
        </w:tc>
      </w:tr>
      <w:tr w:rsidR="00FA303E" w:rsidRPr="005C49A7">
        <w:trPr>
          <w:gridAfter w:val="1"/>
          <w:wAfter w:w="32" w:type="dxa"/>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FA303E">
            <w:pPr>
              <w:spacing w:after="0" w:line="240" w:lineRule="auto"/>
              <w:rPr>
                <w:rFonts w:ascii="Times New Roman" w:hAnsi="Times New Roman" w:cs="Times New Roman"/>
                <w:b/>
                <w:sz w:val="28"/>
                <w:szCs w:val="28"/>
              </w:rPr>
            </w:pPr>
          </w:p>
          <w:p w:rsidR="00FA303E" w:rsidRPr="005C49A7" w:rsidRDefault="00FA303E" w:rsidP="00FA303E">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104" w:type="dxa"/>
            <w:gridSpan w:val="11"/>
            <w:tcBorders>
              <w:top w:val="single" w:sz="4" w:space="0" w:color="000000"/>
              <w:left w:val="single" w:sz="4" w:space="0" w:color="000000"/>
              <w:bottom w:val="single" w:sz="4" w:space="0" w:color="auto"/>
              <w:right w:val="single" w:sz="4" w:space="0" w:color="000000"/>
            </w:tcBorders>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1074" w:type="dxa"/>
            <w:gridSpan w:val="3"/>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A303E" w:rsidRPr="005C49A7">
        <w:trPr>
          <w:gridAfter w:val="1"/>
          <w:wAfter w:w="32" w:type="dxa"/>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FA303E">
            <w:pPr>
              <w:spacing w:after="0" w:line="240" w:lineRule="auto"/>
              <w:rPr>
                <w:rFonts w:ascii="Times New Roman" w:hAnsi="Times New Roman" w:cs="Times New Roman"/>
                <w:noProof/>
                <w:sz w:val="28"/>
                <w:szCs w:val="28"/>
                <w:lang w:eastAsia="ru-RU"/>
              </w:rPr>
            </w:pPr>
          </w:p>
        </w:tc>
        <w:tc>
          <w:tcPr>
            <w:tcW w:w="709" w:type="dxa"/>
            <w:tcBorders>
              <w:top w:val="single" w:sz="4" w:space="0" w:color="auto"/>
              <w:left w:val="single" w:sz="4" w:space="0" w:color="000000"/>
              <w:bottom w:val="single" w:sz="4" w:space="0" w:color="000000"/>
              <w:right w:val="single" w:sz="4" w:space="0" w:color="000000"/>
            </w:tcBorders>
          </w:tcPr>
          <w:p w:rsidR="00161652" w:rsidRDefault="00161652" w:rsidP="00161652">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FA303E" w:rsidRPr="005C49A7" w:rsidRDefault="00FA303E" w:rsidP="00161652">
            <w:pPr>
              <w:spacing w:after="0" w:line="240" w:lineRule="auto"/>
              <w:jc w:val="center"/>
              <w:rPr>
                <w:rFonts w:ascii="Times New Roman" w:hAnsi="Times New Roman" w:cs="Times New Roman"/>
                <w:sz w:val="28"/>
                <w:szCs w:val="28"/>
              </w:rPr>
            </w:pPr>
          </w:p>
        </w:tc>
        <w:tc>
          <w:tcPr>
            <w:tcW w:w="1134" w:type="dxa"/>
            <w:gridSpan w:val="3"/>
            <w:tcBorders>
              <w:top w:val="single" w:sz="4" w:space="0" w:color="auto"/>
              <w:left w:val="single" w:sz="4" w:space="0" w:color="000000"/>
              <w:bottom w:val="single" w:sz="4" w:space="0" w:color="000000"/>
              <w:right w:val="single" w:sz="4" w:space="0" w:color="000000"/>
            </w:tcBorders>
          </w:tcPr>
          <w:p w:rsidR="00FA303E"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161652" w:rsidRPr="00161652" w:rsidRDefault="00161652" w:rsidP="00FA303E">
            <w:pPr>
              <w:spacing w:after="0" w:line="240" w:lineRule="auto"/>
              <w:jc w:val="center"/>
              <w:rPr>
                <w:rFonts w:ascii="Times New Roman" w:hAnsi="Times New Roman" w:cs="Times New Roman"/>
                <w:sz w:val="28"/>
                <w:szCs w:val="28"/>
              </w:rPr>
            </w:pPr>
            <w:r>
              <w:rPr>
                <w:rFonts w:ascii="Times New Roman" w:hAnsi="Times New Roman" w:cs="Times New Roman"/>
              </w:rPr>
              <w:t>д</w:t>
            </w:r>
            <w:r w:rsidRPr="004A7EFA">
              <w:rPr>
                <w:rFonts w:ascii="Times New Roman" w:hAnsi="Times New Roman" w:cs="Times New Roman"/>
              </w:rPr>
              <w:t>оп.</w:t>
            </w:r>
          </w:p>
        </w:tc>
        <w:tc>
          <w:tcPr>
            <w:tcW w:w="642" w:type="dxa"/>
            <w:tcBorders>
              <w:top w:val="single" w:sz="4" w:space="0" w:color="auto"/>
              <w:left w:val="single" w:sz="4" w:space="0" w:color="000000"/>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gridSpan w:val="3"/>
            <w:tcBorders>
              <w:top w:val="single" w:sz="4" w:space="0" w:color="auto"/>
              <w:left w:val="single" w:sz="4" w:space="0" w:color="000000"/>
              <w:bottom w:val="single" w:sz="4" w:space="0" w:color="000000"/>
              <w:right w:val="single" w:sz="4" w:space="0" w:color="auto"/>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910" w:type="dxa"/>
            <w:gridSpan w:val="3"/>
            <w:tcBorders>
              <w:top w:val="single" w:sz="4" w:space="0" w:color="auto"/>
              <w:left w:val="single" w:sz="4" w:space="0" w:color="auto"/>
              <w:bottom w:val="single" w:sz="4" w:space="0" w:color="000000"/>
              <w:right w:val="single" w:sz="4" w:space="0" w:color="000000"/>
            </w:tcBorders>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074" w:type="dxa"/>
            <w:gridSpan w:val="3"/>
            <w:vMerge/>
            <w:tcBorders>
              <w:left w:val="single" w:sz="4" w:space="0" w:color="000000"/>
              <w:bottom w:val="single" w:sz="4" w:space="0" w:color="000000"/>
              <w:right w:val="single" w:sz="4" w:space="0" w:color="000000"/>
            </w:tcBorders>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178" w:type="dxa"/>
            <w:gridSpan w:val="1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r>
      <w:tr w:rsidR="00FA303E" w:rsidRPr="005C49A7">
        <w:trPr>
          <w:gridAfter w:val="1"/>
          <w:wAfter w:w="32" w:type="dxa"/>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638</w:t>
            </w:r>
          </w:p>
        </w:tc>
      </w:tr>
      <w:tr w:rsidR="00FA303E" w:rsidRPr="005C49A7">
        <w:trPr>
          <w:gridAfter w:val="1"/>
          <w:wAfter w:w="32" w:type="dxa"/>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rPr>
          <w:gridAfter w:val="1"/>
          <w:wAfter w:w="32" w:type="dxa"/>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uppressAutoHyphens w:val="0"/>
              <w:autoSpaceDE w:val="0"/>
              <w:autoSpaceDN w:val="0"/>
              <w:adjustRightInd w:val="0"/>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436</w:t>
            </w:r>
          </w:p>
        </w:tc>
      </w:tr>
      <w:tr w:rsidR="00FA303E" w:rsidRPr="005C49A7">
        <w:trPr>
          <w:gridAfter w:val="1"/>
          <w:wAfter w:w="32" w:type="dxa"/>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132</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136</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672</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66</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336</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r>
      <w:tr w:rsidR="00FA303E" w:rsidRPr="005C49A7">
        <w:trPr>
          <w:gridAfter w:val="1"/>
          <w:wAfter w:w="32" w:type="dxa"/>
          <w:trHeight w:val="394"/>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Height w:val="598"/>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Pr>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6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900" w:type="dxa"/>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99</w:t>
            </w:r>
          </w:p>
        </w:tc>
        <w:tc>
          <w:tcPr>
            <w:tcW w:w="72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1012" w:type="dxa"/>
            <w:gridSpan w:val="4"/>
            <w:tcBorders>
              <w:top w:val="single" w:sz="4" w:space="0" w:color="000000"/>
              <w:left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900" w:type="dxa"/>
            <w:gridSpan w:val="3"/>
            <w:tcBorders>
              <w:top w:val="single" w:sz="4" w:space="0" w:color="000000"/>
              <w:left w:val="single" w:sz="4" w:space="0" w:color="auto"/>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102</w:t>
            </w:r>
          </w:p>
        </w:tc>
        <w:tc>
          <w:tcPr>
            <w:tcW w:w="781"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504</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lastRenderedPageBreak/>
              <w:t>Итого</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714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3528</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r>
      <w:tr w:rsidR="00FA303E"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693</w:t>
            </w:r>
          </w:p>
        </w:tc>
        <w:tc>
          <w:tcPr>
            <w:tcW w:w="753" w:type="dxa"/>
            <w:gridSpan w:val="3"/>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1012" w:type="dxa"/>
            <w:gridSpan w:val="4"/>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782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3732</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330</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340</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1680</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231</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238</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1176</w:t>
            </w:r>
          </w:p>
        </w:tc>
      </w:tr>
      <w:tr w:rsidR="00FA303E" w:rsidRPr="005C49A7">
        <w:trPr>
          <w:gridAfter w:val="1"/>
          <w:wAfter w:w="32" w:type="dxa"/>
        </w:trPr>
        <w:tc>
          <w:tcPr>
            <w:tcW w:w="4644" w:type="dxa"/>
            <w:gridSpan w:val="2"/>
            <w:tcBorders>
              <w:top w:val="single" w:sz="4" w:space="0" w:color="000000"/>
              <w:left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198</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1008</w:t>
            </w:r>
          </w:p>
        </w:tc>
      </w:tr>
      <w:tr w:rsidR="00FA303E" w:rsidRPr="005C49A7">
        <w:trPr>
          <w:gridAfter w:val="1"/>
          <w:wAfter w:w="32" w:type="dxa"/>
        </w:trPr>
        <w:tc>
          <w:tcPr>
            <w:tcW w:w="4644" w:type="dxa"/>
            <w:gridSpan w:val="2"/>
            <w:tcBorders>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33</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34</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168</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99</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102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504</w:t>
            </w:r>
          </w:p>
        </w:tc>
      </w:tr>
      <w:tr w:rsidR="00FA303E" w:rsidRPr="005C49A7">
        <w:trPr>
          <w:gridAfter w:val="1"/>
          <w:wAfter w:w="32"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864"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90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1023</w:t>
            </w:r>
          </w:p>
        </w:tc>
        <w:tc>
          <w:tcPr>
            <w:tcW w:w="900" w:type="dxa"/>
            <w:gridSpan w:val="4"/>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833" w:type="dxa"/>
            <w:gridSpan w:val="2"/>
            <w:tcBorders>
              <w:top w:val="single" w:sz="4" w:space="0" w:color="000000"/>
              <w:left w:val="single" w:sz="4" w:space="0" w:color="000000"/>
              <w:bottom w:val="single" w:sz="4" w:space="0" w:color="000000"/>
              <w:right w:val="single" w:sz="4" w:space="0" w:color="auto"/>
            </w:tcBorders>
            <w:vAlign w:val="center"/>
          </w:tcPr>
          <w:p w:rsidR="00FA303E" w:rsidRPr="005C49A7" w:rsidRDefault="00161652" w:rsidP="00FA30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A303E" w:rsidRPr="005C49A7">
              <w:rPr>
                <w:rFonts w:ascii="Times New Roman" w:hAnsi="Times New Roman" w:cs="Times New Roman"/>
                <w:b/>
                <w:sz w:val="28"/>
                <w:szCs w:val="28"/>
              </w:rPr>
              <w:t>1122</w:t>
            </w:r>
          </w:p>
        </w:tc>
        <w:tc>
          <w:tcPr>
            <w:tcW w:w="900" w:type="dxa"/>
            <w:gridSpan w:val="3"/>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FA303E">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1122</w:t>
            </w:r>
          </w:p>
        </w:tc>
        <w:tc>
          <w:tcPr>
            <w:tcW w:w="781"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161652">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5412</w:t>
            </w:r>
          </w:p>
        </w:tc>
      </w:tr>
    </w:tbl>
    <w:p w:rsidR="00FA303E" w:rsidRDefault="00FA303E" w:rsidP="00FA303E">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977"/>
        <w:gridCol w:w="850"/>
        <w:gridCol w:w="709"/>
        <w:gridCol w:w="709"/>
        <w:gridCol w:w="709"/>
        <w:gridCol w:w="708"/>
        <w:gridCol w:w="1276"/>
      </w:tblGrid>
      <w:tr w:rsidR="00FA303E" w:rsidRPr="005C49A7">
        <w:tc>
          <w:tcPr>
            <w:tcW w:w="9889" w:type="dxa"/>
            <w:gridSpan w:val="8"/>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b/>
                <w:sz w:val="28"/>
                <w:szCs w:val="28"/>
              </w:rPr>
              <w:t>Примерный недельный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sidR="004A7EFA">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sz w:val="28"/>
                <w:szCs w:val="28"/>
              </w:rPr>
              <w:br/>
              <w:t>(вариант 2</w:t>
            </w:r>
            <w:r w:rsidR="004A7EFA">
              <w:rPr>
                <w:rFonts w:ascii="Times New Roman" w:hAnsi="Times New Roman" w:cs="Times New Roman"/>
                <w:b/>
                <w:sz w:val="28"/>
                <w:szCs w:val="28"/>
              </w:rPr>
              <w:t xml:space="preserve"> – 5 лет</w:t>
            </w:r>
            <w:r w:rsidRPr="005C49A7">
              <w:rPr>
                <w:rFonts w:ascii="Times New Roman" w:hAnsi="Times New Roman" w:cs="Times New Roman"/>
                <w:b/>
                <w:sz w:val="28"/>
                <w:szCs w:val="28"/>
              </w:rPr>
              <w:t>)</w:t>
            </w:r>
          </w:p>
        </w:tc>
      </w:tr>
      <w:tr w:rsidR="00FA303E"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A303E" w:rsidRPr="005C49A7" w:rsidRDefault="00FA303E" w:rsidP="003458CB">
            <w:pPr>
              <w:spacing w:after="0" w:line="240" w:lineRule="auto"/>
              <w:rPr>
                <w:rFonts w:ascii="Times New Roman" w:hAnsi="Times New Roman" w:cs="Times New Roman"/>
                <w:b/>
                <w:sz w:val="28"/>
                <w:szCs w:val="28"/>
              </w:rPr>
            </w:pPr>
          </w:p>
          <w:p w:rsidR="00FA303E" w:rsidRPr="005C49A7" w:rsidRDefault="00FA303E" w:rsidP="003458CB">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A303E" w:rsidRPr="005C49A7" w:rsidRDefault="00FA303E" w:rsidP="003458CB">
            <w:pPr>
              <w:tabs>
                <w:tab w:val="left" w:pos="525"/>
              </w:tabs>
              <w:spacing w:after="0" w:line="240" w:lineRule="auto"/>
              <w:rPr>
                <w:rFonts w:ascii="Times New Roman" w:hAnsi="Times New Roman" w:cs="Times New Roman"/>
                <w:b/>
                <w:sz w:val="28"/>
                <w:szCs w:val="28"/>
              </w:rPr>
            </w:pPr>
          </w:p>
        </w:tc>
      </w:tr>
      <w:tr w:rsidR="00FA303E"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A303E" w:rsidRPr="005C49A7" w:rsidRDefault="00FA303E" w:rsidP="003458CB">
            <w:pPr>
              <w:spacing w:after="0" w:line="240" w:lineRule="auto"/>
              <w:rPr>
                <w:rFonts w:ascii="Times New Roman" w:hAnsi="Times New Roman" w:cs="Times New Roman"/>
                <w:noProof/>
                <w:sz w:val="28"/>
                <w:szCs w:val="28"/>
                <w:lang w:eastAsia="ru-RU"/>
              </w:rPr>
            </w:pPr>
          </w:p>
        </w:tc>
        <w:tc>
          <w:tcPr>
            <w:tcW w:w="850" w:type="dxa"/>
            <w:tcBorders>
              <w:top w:val="single" w:sz="4" w:space="0" w:color="auto"/>
              <w:left w:val="single" w:sz="4" w:space="0" w:color="000000"/>
              <w:bottom w:val="single" w:sz="4" w:space="0" w:color="000000"/>
              <w:right w:val="single" w:sz="4" w:space="0" w:color="000000"/>
            </w:tcBorders>
          </w:tcPr>
          <w:p w:rsidR="00FA303E" w:rsidRPr="005C49A7" w:rsidRDefault="009A1F7B"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p>
        </w:tc>
        <w:tc>
          <w:tcPr>
            <w:tcW w:w="709" w:type="dxa"/>
            <w:tcBorders>
              <w:top w:val="single" w:sz="4" w:space="0" w:color="auto"/>
              <w:left w:val="single" w:sz="4" w:space="0" w:color="000000"/>
              <w:bottom w:val="single" w:sz="4" w:space="0" w:color="000000"/>
              <w:right w:val="single" w:sz="4" w:space="0" w:color="000000"/>
            </w:tcBorders>
          </w:tcPr>
          <w:p w:rsidR="00FA303E"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9A1F7B" w:rsidRPr="009A1F7B" w:rsidRDefault="009A1F7B" w:rsidP="003458CB">
            <w:pPr>
              <w:spacing w:after="0" w:line="240" w:lineRule="auto"/>
              <w:jc w:val="center"/>
              <w:rPr>
                <w:rFonts w:ascii="Times New Roman" w:hAnsi="Times New Roman" w:cs="Times New Roman"/>
              </w:rPr>
            </w:pPr>
            <w:r>
              <w:rPr>
                <w:rFonts w:ascii="Times New Roman" w:hAnsi="Times New Roman" w:cs="Times New Roman"/>
              </w:rPr>
              <w:t>д</w:t>
            </w:r>
            <w:r w:rsidRPr="009A1F7B">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09" w:type="dxa"/>
            <w:tcBorders>
              <w:top w:val="single" w:sz="4" w:space="0" w:color="auto"/>
              <w:left w:val="single" w:sz="4" w:space="0" w:color="000000"/>
              <w:bottom w:val="single" w:sz="4" w:space="0" w:color="000000"/>
              <w:right w:val="single" w:sz="4" w:space="0" w:color="auto"/>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08" w:type="dxa"/>
            <w:tcBorders>
              <w:top w:val="single" w:sz="4" w:space="0" w:color="auto"/>
              <w:left w:val="single" w:sz="4" w:space="0" w:color="auto"/>
              <w:bottom w:val="single" w:sz="4" w:space="0" w:color="000000"/>
              <w:right w:val="single" w:sz="4" w:space="0" w:color="000000"/>
            </w:tcBorders>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276" w:type="dxa"/>
            <w:vMerge/>
            <w:tcBorders>
              <w:top w:val="single" w:sz="4" w:space="0" w:color="000000"/>
              <w:left w:val="single" w:sz="4" w:space="0" w:color="000000"/>
              <w:bottom w:val="single" w:sz="4" w:space="0" w:color="000000"/>
              <w:right w:val="single" w:sz="4" w:space="0" w:color="000000"/>
            </w:tcBorders>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r>
      <w:tr w:rsidR="00FA303E"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13</w:t>
            </w:r>
          </w:p>
        </w:tc>
      </w:tr>
      <w:tr w:rsidR="00FA303E" w:rsidRPr="005C49A7">
        <w:trPr>
          <w:trHeight w:val="404"/>
        </w:trPr>
        <w:tc>
          <w:tcPr>
            <w:tcW w:w="1951" w:type="dxa"/>
            <w:vMerge/>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FA303E"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647"/>
        </w:trPr>
        <w:tc>
          <w:tcPr>
            <w:tcW w:w="1951" w:type="dxa"/>
            <w:vMerge/>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977"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rPr>
          <w:trHeight w:val="759"/>
        </w:trPr>
        <w:tc>
          <w:tcPr>
            <w:tcW w:w="1951"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977"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50"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9" w:type="dxa"/>
            <w:tcBorders>
              <w:top w:val="single" w:sz="4" w:space="0" w:color="000000"/>
              <w:left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08" w:type="dxa"/>
            <w:tcBorders>
              <w:top w:val="single" w:sz="4" w:space="0" w:color="000000"/>
              <w:left w:val="single" w:sz="4" w:space="0" w:color="auto"/>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276" w:type="dxa"/>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111</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50</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35</w:t>
            </w:r>
          </w:p>
        </w:tc>
      </w:tr>
      <w:tr w:rsidR="00FA303E" w:rsidRPr="005C49A7">
        <w:tc>
          <w:tcPr>
            <w:tcW w:w="4928" w:type="dxa"/>
            <w:gridSpan w:val="2"/>
            <w:tcBorders>
              <w:top w:val="single" w:sz="4" w:space="0" w:color="000000"/>
              <w:left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30</w:t>
            </w:r>
          </w:p>
        </w:tc>
      </w:tr>
      <w:tr w:rsidR="00FA303E" w:rsidRPr="005C49A7">
        <w:tc>
          <w:tcPr>
            <w:tcW w:w="4928" w:type="dxa"/>
            <w:gridSpan w:val="2"/>
            <w:tcBorders>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15</w:t>
            </w:r>
          </w:p>
        </w:tc>
      </w:tr>
      <w:tr w:rsidR="00FA303E" w:rsidRPr="005C49A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A303E" w:rsidRPr="005C49A7" w:rsidRDefault="00FA303E" w:rsidP="003458CB">
            <w:pPr>
              <w:spacing w:after="0" w:line="240" w:lineRule="auto"/>
              <w:jc w:val="center"/>
              <w:rPr>
                <w:rFonts w:ascii="Times New Roman" w:hAnsi="Times New Roman" w:cs="Times New Roman"/>
                <w:sz w:val="28"/>
                <w:szCs w:val="28"/>
              </w:rPr>
            </w:pPr>
            <w:r w:rsidRPr="005C49A7">
              <w:rPr>
                <w:rFonts w:ascii="Times New Roman" w:hAnsi="Times New Roman" w:cs="Times New Roman"/>
                <w:b/>
                <w:sz w:val="28"/>
                <w:szCs w:val="28"/>
              </w:rPr>
              <w:t>161</w:t>
            </w:r>
          </w:p>
        </w:tc>
      </w:tr>
    </w:tbl>
    <w:p w:rsidR="00FA303E" w:rsidRPr="005C49A7" w:rsidRDefault="00FA303E" w:rsidP="00FA303E">
      <w:pPr>
        <w:spacing w:after="0" w:line="360" w:lineRule="auto"/>
        <w:ind w:firstLine="709"/>
        <w:jc w:val="both"/>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477"/>
        <w:gridCol w:w="720"/>
        <w:gridCol w:w="63"/>
        <w:gridCol w:w="837"/>
        <w:gridCol w:w="720"/>
        <w:gridCol w:w="720"/>
        <w:gridCol w:w="720"/>
        <w:gridCol w:w="540"/>
        <w:gridCol w:w="180"/>
        <w:gridCol w:w="961"/>
      </w:tblGrid>
      <w:tr w:rsidR="00FD086F" w:rsidRPr="005C49A7">
        <w:tc>
          <w:tcPr>
            <w:tcW w:w="9889" w:type="dxa"/>
            <w:gridSpan w:val="11"/>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12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Примерный годовой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Pr>
                <w:rFonts w:ascii="Times New Roman" w:hAnsi="Times New Roman" w:cs="Times New Roman"/>
                <w:b/>
                <w:sz w:val="28"/>
                <w:szCs w:val="28"/>
              </w:rPr>
              <w:br/>
              <w:t>(вариант 3 -6 лет</w:t>
            </w:r>
            <w:r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4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320" w:type="dxa"/>
            <w:gridSpan w:val="7"/>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1141" w:type="dxa"/>
            <w:gridSpan w:val="2"/>
            <w:vMerge w:val="restart"/>
            <w:tcBorders>
              <w:top w:val="single" w:sz="4" w:space="0" w:color="000000"/>
              <w:left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FD086F"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0" w:line="240" w:lineRule="auto"/>
              <w:rPr>
                <w:rFonts w:ascii="Times New Roman" w:hAnsi="Times New Roman" w:cs="Times New Roman"/>
                <w:sz w:val="28"/>
                <w:szCs w:val="28"/>
              </w:rPr>
            </w:pPr>
          </w:p>
        </w:tc>
        <w:tc>
          <w:tcPr>
            <w:tcW w:w="24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rPr>
                <w:rFonts w:ascii="Times New Roman" w:hAnsi="Times New Roman" w:cs="Times New Roman"/>
                <w:noProof/>
                <w:sz w:val="28"/>
                <w:szCs w:val="28"/>
                <w:lang w:eastAsia="ru-RU"/>
              </w:rPr>
            </w:pPr>
          </w:p>
        </w:tc>
        <w:tc>
          <w:tcPr>
            <w:tcW w:w="783" w:type="dxa"/>
            <w:gridSpan w:val="2"/>
            <w:tcBorders>
              <w:top w:val="single" w:sz="4" w:space="0" w:color="auto"/>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837" w:type="dxa"/>
            <w:tcBorders>
              <w:top w:val="single" w:sz="4" w:space="0" w:color="auto"/>
              <w:left w:val="single" w:sz="4" w:space="0" w:color="000000"/>
              <w:bottom w:val="single" w:sz="4" w:space="0" w:color="000000"/>
              <w:right w:val="single" w:sz="4" w:space="0" w:color="000000"/>
            </w:tcBorders>
          </w:tcPr>
          <w:p w:rsidR="007253F4"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FD086F" w:rsidRPr="005C49A7" w:rsidRDefault="00FD086F" w:rsidP="00FD086F">
            <w:pPr>
              <w:spacing w:after="0" w:line="240" w:lineRule="auto"/>
              <w:jc w:val="center"/>
              <w:rPr>
                <w:rFonts w:ascii="Times New Roman" w:hAnsi="Times New Roman" w:cs="Times New Roman"/>
                <w:sz w:val="28"/>
                <w:szCs w:val="28"/>
              </w:rPr>
            </w:pPr>
            <w:r w:rsidRPr="004A7EFA">
              <w:rPr>
                <w:rFonts w:ascii="Times New Roman" w:hAnsi="Times New Roman" w:cs="Times New Roman"/>
              </w:rPr>
              <w:t>доп</w:t>
            </w:r>
            <w:r>
              <w:rPr>
                <w:rFonts w:ascii="Times New Roman" w:hAnsi="Times New Roman" w:cs="Times New Roman"/>
              </w:rPr>
              <w:t>.</w:t>
            </w:r>
          </w:p>
        </w:tc>
        <w:tc>
          <w:tcPr>
            <w:tcW w:w="720" w:type="dxa"/>
            <w:tcBorders>
              <w:top w:val="single" w:sz="4" w:space="0" w:color="auto"/>
              <w:left w:val="single" w:sz="4" w:space="0" w:color="000000"/>
              <w:bottom w:val="single" w:sz="4" w:space="0" w:color="000000"/>
              <w:right w:val="single" w:sz="4" w:space="0" w:color="000000"/>
            </w:tcBorders>
          </w:tcPr>
          <w:p w:rsidR="00FD086F" w:rsidRPr="004A7EFA"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r w:rsidRPr="004A7EFA">
              <w:rPr>
                <w:rFonts w:ascii="Times New Roman" w:hAnsi="Times New Roman" w:cs="Times New Roman"/>
              </w:rPr>
              <w:t>доп</w:t>
            </w:r>
            <w:r>
              <w:rPr>
                <w:rFonts w:ascii="Times New Roman" w:hAnsi="Times New Roman" w:cs="Times New Roman"/>
              </w:rPr>
              <w:t xml:space="preserve">. </w:t>
            </w:r>
          </w:p>
        </w:tc>
        <w:tc>
          <w:tcPr>
            <w:tcW w:w="720" w:type="dxa"/>
            <w:tcBorders>
              <w:top w:val="single" w:sz="4" w:space="0" w:color="auto"/>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720" w:type="dxa"/>
            <w:tcBorders>
              <w:top w:val="single" w:sz="4" w:space="0" w:color="auto"/>
              <w:left w:val="single" w:sz="4" w:space="0" w:color="000000"/>
              <w:bottom w:val="single" w:sz="4" w:space="0" w:color="000000"/>
              <w:right w:val="single" w:sz="4" w:space="0" w:color="auto"/>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540" w:type="dxa"/>
            <w:tcBorders>
              <w:top w:val="single" w:sz="4" w:space="0" w:color="auto"/>
              <w:left w:val="single" w:sz="4" w:space="0" w:color="auto"/>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141" w:type="dxa"/>
            <w:gridSpan w:val="2"/>
            <w:vMerge/>
            <w:tcBorders>
              <w:left w:val="single" w:sz="4" w:space="0" w:color="000000"/>
              <w:bottom w:val="single" w:sz="4" w:space="0" w:color="000000"/>
              <w:right w:val="single" w:sz="4" w:space="0" w:color="000000"/>
            </w:tcBorders>
          </w:tcPr>
          <w:p w:rsidR="00FD086F" w:rsidRPr="005C49A7" w:rsidRDefault="00FD086F" w:rsidP="00FD086F">
            <w:pPr>
              <w:spacing w:after="0" w:line="240" w:lineRule="auto"/>
              <w:rPr>
                <w:rFonts w:ascii="Times New Roman" w:hAnsi="Times New Roman" w:cs="Times New Roman"/>
                <w:sz w:val="28"/>
                <w:szCs w:val="28"/>
              </w:rPr>
            </w:pPr>
          </w:p>
        </w:tc>
      </w:tr>
      <w:tr w:rsidR="00FD086F"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461" w:type="dxa"/>
            <w:gridSpan w:val="9"/>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rPr>
                <w:rFonts w:ascii="Times New Roman" w:hAnsi="Times New Roman" w:cs="Times New Roman"/>
                <w:sz w:val="28"/>
                <w:szCs w:val="28"/>
              </w:rPr>
            </w:pPr>
          </w:p>
        </w:tc>
      </w:tr>
      <w:tr w:rsidR="00644B0B" w:rsidRPr="005C49A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165</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165</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165</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170</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937</w:t>
            </w:r>
          </w:p>
        </w:tc>
      </w:tr>
      <w:tr w:rsidR="00644B0B"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132</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770</w:t>
            </w:r>
          </w:p>
        </w:tc>
      </w:tr>
      <w:tr w:rsidR="00644B0B" w:rsidRPr="005C49A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720"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rPr>
                <w:rFonts w:ascii="Times New Roman" w:hAnsi="Times New Roman" w:cs="Times New Roman"/>
              </w:rPr>
            </w:pPr>
            <w:r w:rsidRPr="00644B0B">
              <w:rPr>
                <w:rFonts w:ascii="Times New Roman" w:hAnsi="Times New Roman" w:cs="Times New Roman"/>
              </w:rPr>
              <w:t>132</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136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804</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66</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66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w:t>
            </w:r>
            <w:r w:rsidR="007253F4">
              <w:rPr>
                <w:rFonts w:ascii="Times New Roman" w:hAnsi="Times New Roman" w:cs="Times New Roman"/>
              </w:rPr>
              <w:t>72</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Основы религиозных культур и светской </w:t>
            </w:r>
            <w:r w:rsidRPr="005C49A7">
              <w:rPr>
                <w:rFonts w:ascii="Times New Roman" w:hAnsi="Times New Roman" w:cs="Times New Roman"/>
                <w:sz w:val="28"/>
                <w:szCs w:val="28"/>
              </w:rPr>
              <w:lastRenderedPageBreak/>
              <w:t>этики</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Основы религиозных культур и светской этики</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sym w:font="Symbol" w:char="F02D"/>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sym w:font="Symbol" w:char="F02D"/>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sym w:font="Symbol" w:char="F02D"/>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r>
      <w:tr w:rsidR="00644B0B" w:rsidRPr="005C49A7">
        <w:trPr>
          <w:trHeight w:val="394"/>
        </w:trPr>
        <w:tc>
          <w:tcPr>
            <w:tcW w:w="1951" w:type="dxa"/>
            <w:vMerge w:val="restart"/>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Искусство</w:t>
            </w: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jc w:val="center"/>
              <w:rPr>
                <w:rFonts w:ascii="Times New Roman" w:hAnsi="Times New Roman" w:cs="Times New Roman"/>
              </w:rPr>
            </w:pPr>
            <w:r>
              <w:rPr>
                <w:rFonts w:ascii="Times New Roman" w:hAnsi="Times New Roman" w:cs="Times New Roman"/>
              </w:rPr>
              <w:t>201</w:t>
            </w:r>
          </w:p>
        </w:tc>
      </w:tr>
      <w:tr w:rsidR="00644B0B" w:rsidRPr="005C49A7">
        <w:trPr>
          <w:trHeight w:val="598"/>
        </w:trPr>
        <w:tc>
          <w:tcPr>
            <w:tcW w:w="1951" w:type="dxa"/>
            <w:vMerge/>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jc w:val="center"/>
              <w:rPr>
                <w:rFonts w:ascii="Times New Roman" w:hAnsi="Times New Roman" w:cs="Times New Roman"/>
              </w:rPr>
            </w:pPr>
            <w:r>
              <w:rPr>
                <w:rFonts w:ascii="Times New Roman" w:hAnsi="Times New Roman" w:cs="Times New Roman"/>
              </w:rPr>
              <w:t>201</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477"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644B0B" w:rsidRPr="005C49A7">
        <w:trPr>
          <w:trHeight w:val="759"/>
        </w:trPr>
        <w:tc>
          <w:tcPr>
            <w:tcW w:w="195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477"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99</w:t>
            </w:r>
          </w:p>
        </w:tc>
        <w:tc>
          <w:tcPr>
            <w:tcW w:w="900" w:type="dxa"/>
            <w:gridSpan w:val="2"/>
            <w:tcBorders>
              <w:top w:val="single" w:sz="4" w:space="0" w:color="000000"/>
              <w:left w:val="single" w:sz="4" w:space="0" w:color="auto"/>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99</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99</w:t>
            </w:r>
          </w:p>
        </w:tc>
        <w:tc>
          <w:tcPr>
            <w:tcW w:w="720" w:type="dxa"/>
            <w:tcBorders>
              <w:top w:val="single" w:sz="4" w:space="0" w:color="000000"/>
              <w:left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720" w:type="dxa"/>
            <w:tcBorders>
              <w:top w:val="single" w:sz="4" w:space="0" w:color="000000"/>
              <w:left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720" w:type="dxa"/>
            <w:gridSpan w:val="2"/>
            <w:tcBorders>
              <w:top w:val="single" w:sz="4" w:space="0" w:color="000000"/>
              <w:left w:val="single" w:sz="4" w:space="0" w:color="auto"/>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102</w:t>
            </w:r>
          </w:p>
        </w:tc>
        <w:tc>
          <w:tcPr>
            <w:tcW w:w="961" w:type="dxa"/>
            <w:tcBorders>
              <w:top w:val="single" w:sz="4" w:space="0" w:color="000000"/>
              <w:left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rPr>
            </w:pPr>
            <w:r>
              <w:rPr>
                <w:rFonts w:ascii="Times New Roman" w:hAnsi="Times New Roman" w:cs="Times New Roman"/>
              </w:rPr>
              <w:t>603</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693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714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4221</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68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693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693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782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4425</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330</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Pr>
                <w:rFonts w:ascii="Times New Roman" w:hAnsi="Times New Roman" w:cs="Times New Roman"/>
                <w:b/>
              </w:rPr>
              <w:t>330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330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340</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b/>
              </w:rPr>
            </w:pPr>
            <w:r>
              <w:rPr>
                <w:rFonts w:ascii="Times New Roman" w:hAnsi="Times New Roman" w:cs="Times New Roman"/>
                <w:b/>
              </w:rPr>
              <w:t>2010</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i/>
              </w:rPr>
            </w:pPr>
            <w:r w:rsidRPr="00644B0B">
              <w:rPr>
                <w:rFonts w:ascii="Times New Roman" w:hAnsi="Times New Roman" w:cs="Times New Roman"/>
                <w:i/>
              </w:rPr>
              <w:t>231</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i/>
              </w:rPr>
            </w:pPr>
            <w:r>
              <w:rPr>
                <w:rFonts w:ascii="Times New Roman" w:hAnsi="Times New Roman" w:cs="Times New Roman"/>
                <w:i/>
              </w:rPr>
              <w:t>231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238</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7253F4" w:rsidP="00FD086F">
            <w:pPr>
              <w:spacing w:after="0" w:line="240" w:lineRule="auto"/>
              <w:jc w:val="center"/>
              <w:rPr>
                <w:rFonts w:ascii="Times New Roman" w:hAnsi="Times New Roman" w:cs="Times New Roman"/>
                <w:i/>
              </w:rPr>
            </w:pPr>
            <w:r>
              <w:rPr>
                <w:rFonts w:ascii="Times New Roman" w:hAnsi="Times New Roman" w:cs="Times New Roman"/>
                <w:i/>
              </w:rPr>
              <w:t>1407</w:t>
            </w:r>
          </w:p>
        </w:tc>
      </w:tr>
      <w:tr w:rsidR="00644B0B" w:rsidRPr="005C49A7">
        <w:tc>
          <w:tcPr>
            <w:tcW w:w="4428" w:type="dxa"/>
            <w:gridSpan w:val="2"/>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198</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198</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198</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204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1</w:t>
            </w:r>
            <w:r w:rsidR="00161652">
              <w:rPr>
                <w:rFonts w:ascii="Times New Roman" w:hAnsi="Times New Roman" w:cs="Times New Roman"/>
              </w:rPr>
              <w:t>206</w:t>
            </w:r>
          </w:p>
        </w:tc>
      </w:tr>
      <w:tr w:rsidR="00644B0B" w:rsidRPr="005C49A7">
        <w:tc>
          <w:tcPr>
            <w:tcW w:w="4428" w:type="dxa"/>
            <w:gridSpan w:val="2"/>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rPr>
            </w:pPr>
            <w:r w:rsidRPr="00644B0B">
              <w:rPr>
                <w:rFonts w:ascii="Times New Roman" w:hAnsi="Times New Roman" w:cs="Times New Roman"/>
              </w:rPr>
              <w:t>33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rPr>
            </w:pPr>
            <w:r>
              <w:rPr>
                <w:rFonts w:ascii="Times New Roman" w:hAnsi="Times New Roman" w:cs="Times New Roman"/>
              </w:rPr>
              <w:t xml:space="preserve"> 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rPr>
            </w:pPr>
            <w:r w:rsidRPr="00644B0B">
              <w:rPr>
                <w:rFonts w:ascii="Times New Roman" w:hAnsi="Times New Roman" w:cs="Times New Roman"/>
              </w:rPr>
              <w:t>34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161652"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i/>
              </w:rPr>
            </w:pPr>
            <w:r w:rsidRPr="00644B0B">
              <w:rPr>
                <w:rFonts w:ascii="Times New Roman" w:hAnsi="Times New Roman" w:cs="Times New Roman"/>
                <w:i/>
              </w:rPr>
              <w:t>99</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i/>
              </w:rPr>
            </w:pPr>
            <w:r>
              <w:rPr>
                <w:rFonts w:ascii="Times New Roman" w:hAnsi="Times New Roman" w:cs="Times New Roman"/>
                <w:i/>
              </w:rPr>
              <w:t>99</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99</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i/>
              </w:rPr>
            </w:pPr>
            <w:r w:rsidRPr="00644B0B">
              <w:rPr>
                <w:rFonts w:ascii="Times New Roman" w:hAnsi="Times New Roman" w:cs="Times New Roman"/>
                <w:i/>
              </w:rPr>
              <w:t>102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161652" w:rsidP="00FD086F">
            <w:pPr>
              <w:spacing w:after="0" w:line="240" w:lineRule="auto"/>
              <w:jc w:val="center"/>
              <w:rPr>
                <w:rFonts w:ascii="Times New Roman" w:hAnsi="Times New Roman" w:cs="Times New Roman"/>
                <w:i/>
              </w:rPr>
            </w:pPr>
            <w:r>
              <w:rPr>
                <w:rFonts w:ascii="Times New Roman" w:hAnsi="Times New Roman" w:cs="Times New Roman"/>
                <w:i/>
              </w:rPr>
              <w:t>603</w:t>
            </w:r>
          </w:p>
        </w:tc>
      </w:tr>
      <w:tr w:rsidR="00644B0B" w:rsidRPr="005C49A7">
        <w:tc>
          <w:tcPr>
            <w:tcW w:w="4428"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1023</w:t>
            </w:r>
          </w:p>
        </w:tc>
        <w:tc>
          <w:tcPr>
            <w:tcW w:w="90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644B0B">
            <w:pPr>
              <w:spacing w:after="0" w:line="240" w:lineRule="auto"/>
              <w:rPr>
                <w:rFonts w:ascii="Times New Roman" w:hAnsi="Times New Roman" w:cs="Times New Roman"/>
                <w:b/>
              </w:rPr>
            </w:pPr>
            <w:r w:rsidRPr="00644B0B">
              <w:rPr>
                <w:rFonts w:ascii="Times New Roman" w:hAnsi="Times New Roman" w:cs="Times New Roman"/>
                <w:b/>
              </w:rPr>
              <w:t>1023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1023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720" w:type="dxa"/>
            <w:tcBorders>
              <w:top w:val="single" w:sz="4" w:space="0" w:color="000000"/>
              <w:left w:val="single" w:sz="4" w:space="0" w:color="000000"/>
              <w:bottom w:val="single" w:sz="4" w:space="0" w:color="000000"/>
              <w:right w:val="single" w:sz="4" w:space="0" w:color="auto"/>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644B0B" w:rsidRDefault="00644B0B" w:rsidP="00FD086F">
            <w:pPr>
              <w:spacing w:after="0" w:line="240" w:lineRule="auto"/>
              <w:jc w:val="center"/>
              <w:rPr>
                <w:rFonts w:ascii="Times New Roman" w:hAnsi="Times New Roman" w:cs="Times New Roman"/>
                <w:b/>
              </w:rPr>
            </w:pPr>
            <w:r w:rsidRPr="00644B0B">
              <w:rPr>
                <w:rFonts w:ascii="Times New Roman" w:hAnsi="Times New Roman" w:cs="Times New Roman"/>
                <w:b/>
              </w:rPr>
              <w:t>1122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Default="00644B0B" w:rsidP="00161652">
            <w:pPr>
              <w:spacing w:after="0" w:line="240" w:lineRule="auto"/>
              <w:jc w:val="both"/>
              <w:rPr>
                <w:rFonts w:ascii="Times New Roman" w:hAnsi="Times New Roman" w:cs="Times New Roman"/>
                <w:b/>
              </w:rPr>
            </w:pPr>
          </w:p>
          <w:p w:rsidR="00161652" w:rsidRDefault="00161652" w:rsidP="00FD086F">
            <w:pPr>
              <w:spacing w:after="0" w:line="240" w:lineRule="auto"/>
              <w:jc w:val="center"/>
              <w:rPr>
                <w:rFonts w:ascii="Times New Roman" w:hAnsi="Times New Roman" w:cs="Times New Roman"/>
                <w:b/>
              </w:rPr>
            </w:pPr>
            <w:r>
              <w:rPr>
                <w:rFonts w:ascii="Times New Roman" w:hAnsi="Times New Roman" w:cs="Times New Roman"/>
                <w:b/>
              </w:rPr>
              <w:t>6435</w:t>
            </w:r>
          </w:p>
          <w:p w:rsidR="00161652" w:rsidRPr="00644B0B" w:rsidRDefault="00161652" w:rsidP="00FD086F">
            <w:pPr>
              <w:spacing w:after="0" w:line="240" w:lineRule="auto"/>
              <w:jc w:val="center"/>
              <w:rPr>
                <w:rFonts w:ascii="Times New Roman" w:hAnsi="Times New Roman" w:cs="Times New Roman"/>
                <w:b/>
              </w:rPr>
            </w:pPr>
          </w:p>
        </w:tc>
      </w:tr>
    </w:tbl>
    <w:p w:rsidR="00FD086F" w:rsidRDefault="00FD086F" w:rsidP="00FD086F">
      <w:pPr>
        <w:spacing w:after="0" w:line="360" w:lineRule="auto"/>
        <w:jc w:val="center"/>
        <w:rPr>
          <w:rFonts w:ascii="Times New Roman" w:hAnsi="Times New Roman" w:cs="Times New Roman"/>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684"/>
        <w:gridCol w:w="720"/>
        <w:gridCol w:w="720"/>
        <w:gridCol w:w="720"/>
        <w:gridCol w:w="540"/>
        <w:gridCol w:w="180"/>
        <w:gridCol w:w="540"/>
        <w:gridCol w:w="180"/>
        <w:gridCol w:w="961"/>
      </w:tblGrid>
      <w:tr w:rsidR="00FD086F" w:rsidRPr="005C49A7">
        <w:tc>
          <w:tcPr>
            <w:tcW w:w="9889" w:type="dxa"/>
            <w:gridSpan w:val="11"/>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Примерный недельный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4A7EFA">
              <w:rPr>
                <w:rFonts w:ascii="Times New Roman" w:hAnsi="Times New Roman" w:cs="Times New Roman"/>
                <w:color w:val="auto"/>
                <w:sz w:val="28"/>
                <w:szCs w:val="28"/>
              </w:rPr>
              <w:t>)</w:t>
            </w:r>
            <w:r w:rsidRPr="005C49A7">
              <w:rPr>
                <w:rFonts w:ascii="Times New Roman" w:hAnsi="Times New Roman" w:cs="Times New Roman"/>
                <w:b/>
                <w:color w:val="auto"/>
                <w:sz w:val="28"/>
                <w:szCs w:val="28"/>
              </w:rPr>
              <w:br/>
            </w:r>
            <w:r>
              <w:rPr>
                <w:rFonts w:ascii="Times New Roman" w:hAnsi="Times New Roman" w:cs="Times New Roman"/>
                <w:b/>
                <w:sz w:val="28"/>
                <w:szCs w:val="28"/>
              </w:rPr>
              <w:t>(вариант 3 -6 лет</w:t>
            </w:r>
            <w:r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p w:rsidR="00FD086F" w:rsidRPr="005C49A7" w:rsidRDefault="00FD086F" w:rsidP="00FD086F">
            <w:pPr>
              <w:spacing w:after="0" w:line="240" w:lineRule="auto"/>
              <w:jc w:val="right"/>
              <w:rPr>
                <w:rFonts w:ascii="Times New Roman" w:hAnsi="Times New Roman" w:cs="Times New Roman"/>
                <w:b/>
                <w:sz w:val="28"/>
                <w:szCs w:val="28"/>
              </w:rPr>
            </w:pPr>
          </w:p>
        </w:tc>
        <w:tc>
          <w:tcPr>
            <w:tcW w:w="4104" w:type="dxa"/>
            <w:gridSpan w:val="7"/>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1141" w:type="dxa"/>
            <w:gridSpan w:val="2"/>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D086F" w:rsidRPr="005C49A7" w:rsidRDefault="00FD086F" w:rsidP="00FD086F">
            <w:pPr>
              <w:tabs>
                <w:tab w:val="left" w:pos="525"/>
              </w:tabs>
              <w:spacing w:after="0" w:line="240" w:lineRule="auto"/>
              <w:rPr>
                <w:rFonts w:ascii="Times New Roman" w:hAnsi="Times New Roman" w:cs="Times New Roman"/>
                <w:b/>
                <w:sz w:val="28"/>
                <w:szCs w:val="28"/>
              </w:rPr>
            </w:pPr>
          </w:p>
        </w:tc>
      </w:tr>
      <w:tr w:rsidR="00644B0B"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644B0B" w:rsidRPr="005C49A7" w:rsidRDefault="00644B0B" w:rsidP="00FD086F">
            <w:pPr>
              <w:spacing w:after="0" w:line="240" w:lineRule="auto"/>
              <w:rPr>
                <w:rFonts w:ascii="Times New Roman" w:hAnsi="Times New Roman" w:cs="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644B0B" w:rsidRPr="005C49A7" w:rsidRDefault="00644B0B" w:rsidP="00FD086F">
            <w:pPr>
              <w:spacing w:after="0" w:line="240" w:lineRule="auto"/>
              <w:rPr>
                <w:rFonts w:ascii="Times New Roman" w:hAnsi="Times New Roman" w:cs="Times New Roman"/>
                <w:noProof/>
                <w:sz w:val="28"/>
                <w:szCs w:val="28"/>
                <w:lang w:eastAsia="ru-RU"/>
              </w:rPr>
            </w:pPr>
          </w:p>
        </w:tc>
        <w:tc>
          <w:tcPr>
            <w:tcW w:w="684" w:type="dxa"/>
            <w:tcBorders>
              <w:top w:val="single" w:sz="4" w:space="0" w:color="auto"/>
              <w:left w:val="single" w:sz="4" w:space="0" w:color="000000"/>
              <w:bottom w:val="single" w:sz="4" w:space="0" w:color="000000"/>
              <w:right w:val="single" w:sz="4" w:space="0" w:color="auto"/>
            </w:tcBorders>
          </w:tcPr>
          <w:p w:rsidR="00644B0B" w:rsidRPr="005C49A7" w:rsidRDefault="00644B0B" w:rsidP="00644B0B">
            <w:pPr>
              <w:spacing w:after="0" w:line="240" w:lineRule="auto"/>
              <w:rPr>
                <w:rFonts w:ascii="Times New Roman" w:hAnsi="Times New Roman" w:cs="Times New Roman"/>
                <w:sz w:val="28"/>
                <w:szCs w:val="28"/>
              </w:rPr>
            </w:pPr>
            <w:r w:rsidRPr="005C49A7">
              <w:rPr>
                <w:rFonts w:ascii="Times New Roman" w:hAnsi="Times New Roman" w:cs="Times New Roman"/>
                <w:sz w:val="28"/>
                <w:szCs w:val="28"/>
                <w:lang w:val="en-US"/>
              </w:rPr>
              <w:t>I</w:t>
            </w:r>
            <w:r w:rsidRPr="005C49A7">
              <w:rPr>
                <w:rFonts w:ascii="Times New Roman" w:hAnsi="Times New Roman" w:cs="Times New Roman"/>
                <w:sz w:val="28"/>
                <w:szCs w:val="28"/>
              </w:rPr>
              <w:t xml:space="preserve"> </w:t>
            </w:r>
          </w:p>
        </w:tc>
        <w:tc>
          <w:tcPr>
            <w:tcW w:w="720" w:type="dxa"/>
            <w:tcBorders>
              <w:top w:val="single" w:sz="4" w:space="0" w:color="auto"/>
              <w:left w:val="single" w:sz="4" w:space="0" w:color="auto"/>
              <w:bottom w:val="single" w:sz="4" w:space="0" w:color="000000"/>
              <w:right w:val="single" w:sz="4" w:space="0" w:color="000000"/>
            </w:tcBorders>
          </w:tcPr>
          <w:p w:rsidR="00644B0B" w:rsidRDefault="00644B0B" w:rsidP="00644B0B">
            <w:pPr>
              <w:spacing w:after="0" w:line="240" w:lineRule="auto"/>
              <w:rPr>
                <w:rFonts w:ascii="Times New Roman" w:hAnsi="Times New Roman" w:cs="Times New Roman"/>
                <w:sz w:val="28"/>
                <w:szCs w:val="28"/>
              </w:rPr>
            </w:pPr>
            <w:r w:rsidRPr="005C49A7">
              <w:rPr>
                <w:rFonts w:ascii="Times New Roman" w:hAnsi="Times New Roman" w:cs="Times New Roman"/>
                <w:sz w:val="28"/>
                <w:szCs w:val="28"/>
                <w:lang w:val="en-US"/>
              </w:rPr>
              <w:t>I</w:t>
            </w:r>
          </w:p>
          <w:p w:rsidR="00644B0B" w:rsidRPr="00644B0B" w:rsidRDefault="00644B0B" w:rsidP="00644B0B">
            <w:pPr>
              <w:spacing w:after="0" w:line="240" w:lineRule="auto"/>
              <w:rPr>
                <w:rFonts w:ascii="Times New Roman" w:hAnsi="Times New Roman" w:cs="Times New Roman"/>
                <w:sz w:val="28"/>
                <w:szCs w:val="28"/>
              </w:rPr>
            </w:pPr>
            <w:r>
              <w:rPr>
                <w:rFonts w:ascii="Times New Roman" w:hAnsi="Times New Roman" w:cs="Times New Roman"/>
              </w:rPr>
              <w:t>д</w:t>
            </w:r>
            <w:r w:rsidRPr="004A7EFA">
              <w:rPr>
                <w:rFonts w:ascii="Times New Roman" w:hAnsi="Times New Roman" w:cs="Times New Roman"/>
              </w:rPr>
              <w:t>оп.</w:t>
            </w:r>
          </w:p>
        </w:tc>
        <w:tc>
          <w:tcPr>
            <w:tcW w:w="720" w:type="dxa"/>
            <w:tcBorders>
              <w:top w:val="single" w:sz="4" w:space="0" w:color="auto"/>
              <w:left w:val="single" w:sz="4" w:space="0" w:color="000000"/>
              <w:bottom w:val="single" w:sz="4" w:space="0" w:color="000000"/>
              <w:right w:val="single" w:sz="4" w:space="0" w:color="000000"/>
            </w:tcBorders>
          </w:tcPr>
          <w:p w:rsidR="00644B0B"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644B0B" w:rsidRPr="004A7EFA" w:rsidRDefault="00644B0B" w:rsidP="00FD086F">
            <w:pPr>
              <w:spacing w:after="0" w:line="240" w:lineRule="auto"/>
              <w:jc w:val="center"/>
              <w:rPr>
                <w:rFonts w:ascii="Times New Roman" w:hAnsi="Times New Roman" w:cs="Times New Roman"/>
              </w:rPr>
            </w:pPr>
            <w:r>
              <w:rPr>
                <w:rFonts w:ascii="Times New Roman" w:hAnsi="Times New Roman" w:cs="Times New Roman"/>
              </w:rPr>
              <w:t>д</w:t>
            </w:r>
            <w:r w:rsidRPr="004A7EFA">
              <w:rPr>
                <w:rFonts w:ascii="Times New Roman" w:hAnsi="Times New Roman" w:cs="Times New Roman"/>
              </w:rPr>
              <w:t>оп.</w:t>
            </w:r>
          </w:p>
        </w:tc>
        <w:tc>
          <w:tcPr>
            <w:tcW w:w="720" w:type="dxa"/>
            <w:tcBorders>
              <w:top w:val="single" w:sz="4" w:space="0" w:color="auto"/>
              <w:left w:val="single" w:sz="4" w:space="0" w:color="000000"/>
              <w:bottom w:val="single" w:sz="4" w:space="0" w:color="000000"/>
              <w:right w:val="single" w:sz="4" w:space="0" w:color="000000"/>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540" w:type="dxa"/>
            <w:tcBorders>
              <w:top w:val="single" w:sz="4" w:space="0" w:color="auto"/>
              <w:left w:val="single" w:sz="4" w:space="0" w:color="000000"/>
              <w:bottom w:val="single" w:sz="4" w:space="0" w:color="000000"/>
              <w:right w:val="single" w:sz="4" w:space="0" w:color="auto"/>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20" w:type="dxa"/>
            <w:gridSpan w:val="2"/>
            <w:tcBorders>
              <w:top w:val="single" w:sz="4" w:space="0" w:color="auto"/>
              <w:left w:val="single" w:sz="4" w:space="0" w:color="auto"/>
              <w:bottom w:val="single" w:sz="4" w:space="0" w:color="000000"/>
              <w:right w:val="single" w:sz="4" w:space="0" w:color="000000"/>
            </w:tcBorders>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1141" w:type="dxa"/>
            <w:gridSpan w:val="2"/>
            <w:vMerge/>
            <w:tcBorders>
              <w:top w:val="single" w:sz="4" w:space="0" w:color="000000"/>
              <w:left w:val="single" w:sz="4" w:space="0" w:color="000000"/>
              <w:bottom w:val="single" w:sz="4" w:space="0" w:color="000000"/>
              <w:right w:val="single" w:sz="4" w:space="0" w:color="000000"/>
            </w:tcBorders>
          </w:tcPr>
          <w:p w:rsidR="00644B0B" w:rsidRPr="005C49A7" w:rsidRDefault="00644B0B" w:rsidP="00FD086F">
            <w:pPr>
              <w:spacing w:after="0" w:line="240" w:lineRule="auto"/>
              <w:rPr>
                <w:rFonts w:ascii="Times New Roman" w:hAnsi="Times New Roman" w:cs="Times New Roman"/>
                <w:sz w:val="28"/>
                <w:szCs w:val="28"/>
              </w:rPr>
            </w:pP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4561" w:type="dxa"/>
            <w:gridSpan w:val="8"/>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r>
      <w:tr w:rsidR="00644B0B"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23</w:t>
            </w:r>
          </w:p>
        </w:tc>
      </w:tr>
      <w:tr w:rsidR="00644B0B"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19</w:t>
            </w:r>
          </w:p>
        </w:tc>
      </w:tr>
      <w:tr w:rsidR="00644B0B"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644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Математика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20</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Обществознание и естествозна</w:t>
            </w:r>
            <w:r w:rsidR="007253F4">
              <w:rPr>
                <w:rFonts w:ascii="Times New Roman" w:hAnsi="Times New Roman" w:cs="Times New Roman"/>
                <w:sz w:val="28"/>
                <w:szCs w:val="28"/>
              </w:rPr>
              <w:t>-</w:t>
            </w:r>
            <w:r w:rsidRPr="005C49A7">
              <w:rPr>
                <w:rFonts w:ascii="Times New Roman" w:hAnsi="Times New Roman" w:cs="Times New Roman"/>
                <w:sz w:val="28"/>
                <w:szCs w:val="28"/>
              </w:rPr>
              <w:t>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644B0B"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rPr>
          <w:trHeight w:val="647"/>
        </w:trPr>
        <w:tc>
          <w:tcPr>
            <w:tcW w:w="1951" w:type="dxa"/>
            <w:vMerge/>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5</w:t>
            </w:r>
          </w:p>
        </w:tc>
      </w:tr>
      <w:tr w:rsidR="00644B0B" w:rsidRPr="005C49A7">
        <w:trPr>
          <w:trHeight w:val="759"/>
        </w:trPr>
        <w:tc>
          <w:tcPr>
            <w:tcW w:w="195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693"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684" w:type="dxa"/>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gridSpan w:val="2"/>
            <w:tcBorders>
              <w:top w:val="single" w:sz="4" w:space="0" w:color="000000"/>
              <w:left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gridSpan w:val="2"/>
            <w:tcBorders>
              <w:top w:val="single" w:sz="4" w:space="0" w:color="000000"/>
              <w:left w:val="single" w:sz="4" w:space="0" w:color="auto"/>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15</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w:t>
            </w:r>
            <w:r w:rsidR="009A1F7B">
              <w:rPr>
                <w:rFonts w:ascii="Times New Roman" w:hAnsi="Times New Roman" w:cs="Times New Roman"/>
                <w:b/>
                <w:sz w:val="28"/>
                <w:szCs w:val="28"/>
              </w:rPr>
              <w:t>26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7253F4" w:rsidP="00644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10</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60</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t>коррекционно-развивающая работа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7</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42</w:t>
            </w:r>
          </w:p>
        </w:tc>
      </w:tr>
      <w:tr w:rsidR="00644B0B" w:rsidRPr="005C49A7">
        <w:tc>
          <w:tcPr>
            <w:tcW w:w="4644" w:type="dxa"/>
            <w:gridSpan w:val="2"/>
            <w:tcBorders>
              <w:top w:val="single" w:sz="4" w:space="0" w:color="000000"/>
              <w:left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644B0B" w:rsidRPr="005C49A7">
        <w:tc>
          <w:tcPr>
            <w:tcW w:w="4644" w:type="dxa"/>
            <w:gridSpan w:val="2"/>
            <w:tcBorders>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18</w:t>
            </w:r>
          </w:p>
        </w:tc>
      </w:tr>
      <w:tr w:rsidR="00644B0B" w:rsidRPr="005C49A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684" w:type="dxa"/>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20" w:type="dxa"/>
            <w:tcBorders>
              <w:top w:val="single" w:sz="4" w:space="0" w:color="000000"/>
              <w:left w:val="single" w:sz="4" w:space="0" w:color="auto"/>
              <w:bottom w:val="single" w:sz="4" w:space="0" w:color="000000"/>
              <w:right w:val="single" w:sz="4" w:space="0" w:color="000000"/>
            </w:tcBorders>
            <w:vAlign w:val="center"/>
          </w:tcPr>
          <w:p w:rsidR="00644B0B" w:rsidRPr="005C49A7" w:rsidRDefault="007253F4"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720"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gridSpan w:val="2"/>
            <w:tcBorders>
              <w:top w:val="single" w:sz="4" w:space="0" w:color="000000"/>
              <w:left w:val="single" w:sz="4" w:space="0" w:color="000000"/>
              <w:bottom w:val="single" w:sz="4" w:space="0" w:color="000000"/>
              <w:right w:val="single" w:sz="4" w:space="0" w:color="auto"/>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gridSpan w:val="2"/>
            <w:tcBorders>
              <w:top w:val="single" w:sz="4" w:space="0" w:color="000000"/>
              <w:left w:val="single" w:sz="4" w:space="0" w:color="auto"/>
              <w:bottom w:val="single" w:sz="4" w:space="0" w:color="000000"/>
              <w:right w:val="single" w:sz="4" w:space="0" w:color="000000"/>
            </w:tcBorders>
            <w:vAlign w:val="center"/>
          </w:tcPr>
          <w:p w:rsidR="00644B0B" w:rsidRPr="005C49A7" w:rsidRDefault="00644B0B"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961" w:type="dxa"/>
            <w:tcBorders>
              <w:top w:val="single" w:sz="4" w:space="0" w:color="000000"/>
              <w:left w:val="single" w:sz="4" w:space="0" w:color="000000"/>
              <w:bottom w:val="single" w:sz="4" w:space="0" w:color="000000"/>
              <w:right w:val="single" w:sz="4" w:space="0" w:color="000000"/>
            </w:tcBorders>
            <w:vAlign w:val="center"/>
          </w:tcPr>
          <w:p w:rsidR="00644B0B" w:rsidRPr="005C49A7" w:rsidRDefault="009A1F7B"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192</w:t>
            </w:r>
          </w:p>
        </w:tc>
      </w:tr>
    </w:tbl>
    <w:p w:rsidR="003458CB" w:rsidRDefault="003458CB" w:rsidP="00FD086F">
      <w:pPr>
        <w:spacing w:after="0"/>
        <w:rPr>
          <w:rFonts w:ascii="Times New Roman" w:hAnsi="Times New Roman" w:cs="Times New Roman"/>
          <w:sz w:val="28"/>
          <w:szCs w:val="28"/>
        </w:rPr>
      </w:pPr>
    </w:p>
    <w:p w:rsidR="00FD086F" w:rsidRPr="005C49A7" w:rsidRDefault="003458CB" w:rsidP="00FD086F">
      <w:pPr>
        <w:spacing w:after="0"/>
        <w:rPr>
          <w:rFonts w:ascii="Times New Roman" w:hAnsi="Times New Roman" w:cs="Times New Roman"/>
          <w:sz w:val="28"/>
          <w:szCs w:val="28"/>
        </w:rPr>
      </w:pPr>
      <w:r>
        <w:rPr>
          <w:rFonts w:ascii="Times New Roman" w:hAnsi="Times New Roman" w:cs="Times New Roman"/>
          <w:sz w:val="28"/>
          <w:szCs w:val="28"/>
        </w:rPr>
        <w:br w:type="page"/>
      </w:r>
    </w:p>
    <w:tbl>
      <w:tblPr>
        <w:tblW w:w="9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47"/>
        <w:gridCol w:w="2301"/>
        <w:gridCol w:w="822"/>
        <w:gridCol w:w="75"/>
        <w:gridCol w:w="633"/>
        <w:gridCol w:w="87"/>
        <w:gridCol w:w="720"/>
        <w:gridCol w:w="44"/>
        <w:gridCol w:w="709"/>
        <w:gridCol w:w="75"/>
        <w:gridCol w:w="639"/>
        <w:gridCol w:w="900"/>
        <w:gridCol w:w="38"/>
        <w:gridCol w:w="834"/>
      </w:tblGrid>
      <w:tr w:rsidR="00FD086F" w:rsidRPr="005C49A7">
        <w:tc>
          <w:tcPr>
            <w:tcW w:w="9824" w:type="dxa"/>
            <w:gridSpan w:val="14"/>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sz w:val="28"/>
                <w:szCs w:val="28"/>
              </w:rPr>
              <w:lastRenderedPageBreak/>
              <w:br w:type="page"/>
            </w:r>
            <w:r w:rsidRPr="005C49A7">
              <w:rPr>
                <w:rFonts w:ascii="Times New Roman" w:hAnsi="Times New Roman" w:cs="Times New Roman"/>
                <w:sz w:val="28"/>
                <w:szCs w:val="28"/>
              </w:rPr>
              <w:br w:type="page"/>
            </w:r>
            <w:r w:rsidRPr="005C49A7">
              <w:rPr>
                <w:rFonts w:ascii="Times New Roman" w:hAnsi="Times New Roman" w:cs="Times New Roman"/>
                <w:b/>
                <w:sz w:val="28"/>
                <w:szCs w:val="28"/>
              </w:rPr>
              <w:t>Примерный годовой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color w:val="auto"/>
                <w:sz w:val="28"/>
                <w:szCs w:val="28"/>
              </w:rPr>
              <w:br/>
            </w:r>
            <w:r w:rsidRPr="005C49A7">
              <w:rPr>
                <w:rFonts w:ascii="Times New Roman" w:hAnsi="Times New Roman" w:cs="Times New Roman"/>
                <w:b/>
                <w:sz w:val="28"/>
                <w:szCs w:val="28"/>
              </w:rPr>
              <w:t xml:space="preserve">(вариант </w:t>
            </w:r>
            <w:r>
              <w:rPr>
                <w:rFonts w:ascii="Times New Roman" w:hAnsi="Times New Roman" w:cs="Times New Roman"/>
                <w:b/>
                <w:sz w:val="28"/>
                <w:szCs w:val="28"/>
              </w:rPr>
              <w:t>4 – 6 лет</w:t>
            </w:r>
            <w:r w:rsidRPr="005C49A7">
              <w:rPr>
                <w:rFonts w:ascii="Times New Roman" w:hAnsi="Times New Roman" w:cs="Times New Roman"/>
                <w:b/>
                <w:sz w:val="28"/>
                <w:szCs w:val="28"/>
              </w:rPr>
              <w:t>)</w:t>
            </w:r>
          </w:p>
        </w:tc>
      </w:tr>
      <w:tr w:rsidR="00FD086F" w:rsidRPr="005C49A7">
        <w:trPr>
          <w:trHeight w:val="472"/>
        </w:trPr>
        <w:tc>
          <w:tcPr>
            <w:tcW w:w="1947"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301"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742" w:type="dxa"/>
            <w:gridSpan w:val="11"/>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год</w:t>
            </w:r>
          </w:p>
        </w:tc>
        <w:tc>
          <w:tcPr>
            <w:tcW w:w="834" w:type="dxa"/>
            <w:vMerge w:val="restart"/>
            <w:tcBorders>
              <w:top w:val="single" w:sz="4" w:space="0" w:color="000000"/>
              <w:left w:val="single" w:sz="4" w:space="0" w:color="000000"/>
              <w:right w:val="single" w:sz="4" w:space="0" w:color="000000"/>
            </w:tcBorders>
            <w:vAlign w:val="center"/>
          </w:tcPr>
          <w:p w:rsidR="00FD086F" w:rsidRPr="007F2FDA" w:rsidRDefault="00FD086F" w:rsidP="00FD086F">
            <w:pPr>
              <w:spacing w:after="0" w:line="240" w:lineRule="auto"/>
              <w:jc w:val="center"/>
              <w:rPr>
                <w:rFonts w:ascii="Times New Roman" w:hAnsi="Times New Roman" w:cs="Times New Roman"/>
                <w:b/>
                <w:sz w:val="24"/>
                <w:szCs w:val="24"/>
              </w:rPr>
            </w:pPr>
            <w:r w:rsidRPr="007F2FDA">
              <w:rPr>
                <w:rFonts w:ascii="Times New Roman" w:hAnsi="Times New Roman" w:cs="Times New Roman"/>
                <w:b/>
                <w:sz w:val="24"/>
                <w:szCs w:val="24"/>
              </w:rPr>
              <w:t>Всего</w:t>
            </w:r>
          </w:p>
        </w:tc>
      </w:tr>
      <w:tr w:rsidR="00E52FBA" w:rsidRPr="005C49A7">
        <w:trPr>
          <w:trHeight w:val="299"/>
        </w:trPr>
        <w:tc>
          <w:tcPr>
            <w:tcW w:w="1947" w:type="dxa"/>
            <w:vMerge/>
            <w:tcBorders>
              <w:top w:val="single" w:sz="4" w:space="0" w:color="000000"/>
              <w:left w:val="single" w:sz="4" w:space="0" w:color="000000"/>
              <w:bottom w:val="single" w:sz="4" w:space="0" w:color="000000"/>
              <w:right w:val="single" w:sz="4" w:space="0" w:color="000000"/>
            </w:tcBorders>
          </w:tcPr>
          <w:p w:rsidR="009A1F7B" w:rsidRPr="005C49A7" w:rsidRDefault="009A1F7B" w:rsidP="00FD086F">
            <w:pPr>
              <w:spacing w:after="0" w:line="240" w:lineRule="auto"/>
              <w:rPr>
                <w:rFonts w:ascii="Times New Roman" w:hAnsi="Times New Roman" w:cs="Times New Roman"/>
                <w:sz w:val="28"/>
                <w:szCs w:val="28"/>
              </w:rPr>
            </w:pPr>
          </w:p>
        </w:tc>
        <w:tc>
          <w:tcPr>
            <w:tcW w:w="2301"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9A1F7B" w:rsidRPr="005C49A7" w:rsidRDefault="009A1F7B" w:rsidP="00FD086F">
            <w:pPr>
              <w:spacing w:after="0" w:line="240" w:lineRule="auto"/>
              <w:rPr>
                <w:rFonts w:ascii="Times New Roman" w:hAnsi="Times New Roman" w:cs="Times New Roman"/>
                <w:noProof/>
                <w:sz w:val="28"/>
                <w:szCs w:val="28"/>
                <w:lang w:eastAsia="ru-RU"/>
              </w:rPr>
            </w:pPr>
          </w:p>
        </w:tc>
        <w:tc>
          <w:tcPr>
            <w:tcW w:w="897" w:type="dxa"/>
            <w:gridSpan w:val="2"/>
            <w:tcBorders>
              <w:top w:val="single" w:sz="4" w:space="0" w:color="auto"/>
              <w:left w:val="single" w:sz="4" w:space="0" w:color="000000"/>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r>
              <w:rPr>
                <w:rFonts w:ascii="Times New Roman" w:hAnsi="Times New Roman" w:cs="Times New Roman"/>
                <w:sz w:val="28"/>
                <w:szCs w:val="28"/>
              </w:rPr>
              <w:t xml:space="preserve"> </w:t>
            </w:r>
          </w:p>
        </w:tc>
        <w:tc>
          <w:tcPr>
            <w:tcW w:w="720" w:type="dxa"/>
            <w:gridSpan w:val="2"/>
            <w:tcBorders>
              <w:top w:val="single" w:sz="4" w:space="0" w:color="auto"/>
              <w:left w:val="single" w:sz="4" w:space="0" w:color="000000"/>
              <w:bottom w:val="single" w:sz="4" w:space="0" w:color="000000"/>
              <w:right w:val="single" w:sz="4" w:space="0" w:color="auto"/>
            </w:tcBorders>
          </w:tcPr>
          <w:p w:rsidR="009A1F7B" w:rsidRDefault="007F2FDA" w:rsidP="009A1F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A1F7B" w:rsidRPr="005C49A7">
              <w:rPr>
                <w:rFonts w:ascii="Times New Roman" w:hAnsi="Times New Roman" w:cs="Times New Roman"/>
                <w:sz w:val="28"/>
                <w:szCs w:val="28"/>
                <w:lang w:val="en-US"/>
              </w:rPr>
              <w:t>I</w:t>
            </w:r>
          </w:p>
          <w:p w:rsidR="009A1F7B" w:rsidRPr="009A1F7B" w:rsidRDefault="007F2FDA" w:rsidP="009A1F7B">
            <w:pPr>
              <w:spacing w:after="0" w:line="240" w:lineRule="auto"/>
              <w:jc w:val="center"/>
              <w:rPr>
                <w:rFonts w:ascii="Times New Roman" w:hAnsi="Times New Roman" w:cs="Times New Roman"/>
              </w:rPr>
            </w:pPr>
            <w:r>
              <w:rPr>
                <w:rFonts w:ascii="Times New Roman" w:hAnsi="Times New Roman" w:cs="Times New Roman"/>
              </w:rPr>
              <w:t xml:space="preserve">  </w:t>
            </w:r>
            <w:r w:rsidR="009A1F7B">
              <w:rPr>
                <w:rFonts w:ascii="Times New Roman" w:hAnsi="Times New Roman" w:cs="Times New Roman"/>
              </w:rPr>
              <w:t>д</w:t>
            </w:r>
            <w:r w:rsidR="009A1F7B" w:rsidRPr="009A1F7B">
              <w:rPr>
                <w:rFonts w:ascii="Times New Roman" w:hAnsi="Times New Roman" w:cs="Times New Roman"/>
              </w:rPr>
              <w:t>оп.</w:t>
            </w:r>
          </w:p>
        </w:tc>
        <w:tc>
          <w:tcPr>
            <w:tcW w:w="720" w:type="dxa"/>
            <w:tcBorders>
              <w:top w:val="single" w:sz="4" w:space="0" w:color="auto"/>
              <w:left w:val="single" w:sz="4" w:space="0" w:color="auto"/>
              <w:bottom w:val="single" w:sz="4" w:space="0" w:color="000000"/>
              <w:right w:val="single" w:sz="4" w:space="0" w:color="000000"/>
            </w:tcBorders>
          </w:tcPr>
          <w:p w:rsidR="009A1F7B" w:rsidRDefault="007F2FDA" w:rsidP="009A1F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A1F7B" w:rsidRPr="005C49A7">
              <w:rPr>
                <w:rFonts w:ascii="Times New Roman" w:hAnsi="Times New Roman" w:cs="Times New Roman"/>
                <w:sz w:val="28"/>
                <w:szCs w:val="28"/>
                <w:lang w:val="en-US"/>
              </w:rPr>
              <w:t>I</w:t>
            </w:r>
          </w:p>
          <w:p w:rsidR="009A1F7B" w:rsidRPr="009A1F7B" w:rsidRDefault="007F2FDA" w:rsidP="009A1F7B">
            <w:pPr>
              <w:spacing w:after="0" w:line="240" w:lineRule="auto"/>
              <w:jc w:val="center"/>
              <w:rPr>
                <w:rFonts w:ascii="Times New Roman" w:hAnsi="Times New Roman" w:cs="Times New Roman"/>
                <w:sz w:val="28"/>
                <w:szCs w:val="28"/>
              </w:rPr>
            </w:pPr>
            <w:r>
              <w:rPr>
                <w:rFonts w:ascii="Times New Roman" w:hAnsi="Times New Roman" w:cs="Times New Roman"/>
              </w:rPr>
              <w:t xml:space="preserve">  </w:t>
            </w:r>
            <w:r w:rsidR="009A1F7B">
              <w:rPr>
                <w:rFonts w:ascii="Times New Roman" w:hAnsi="Times New Roman" w:cs="Times New Roman"/>
              </w:rPr>
              <w:t>д</w:t>
            </w:r>
            <w:r w:rsidR="009A1F7B" w:rsidRPr="009A1F7B">
              <w:rPr>
                <w:rFonts w:ascii="Times New Roman" w:hAnsi="Times New Roman" w:cs="Times New Roman"/>
              </w:rPr>
              <w:t>оп.</w:t>
            </w:r>
          </w:p>
        </w:tc>
        <w:tc>
          <w:tcPr>
            <w:tcW w:w="828" w:type="dxa"/>
            <w:gridSpan w:val="3"/>
            <w:tcBorders>
              <w:top w:val="single" w:sz="4" w:space="0" w:color="auto"/>
              <w:left w:val="single" w:sz="4" w:space="0" w:color="000000"/>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639" w:type="dxa"/>
            <w:tcBorders>
              <w:top w:val="single" w:sz="4" w:space="0" w:color="auto"/>
              <w:left w:val="single" w:sz="4" w:space="0" w:color="000000"/>
              <w:bottom w:val="single" w:sz="4" w:space="0" w:color="000000"/>
              <w:right w:val="single" w:sz="4" w:space="0" w:color="auto"/>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938" w:type="dxa"/>
            <w:gridSpan w:val="2"/>
            <w:tcBorders>
              <w:top w:val="single" w:sz="4" w:space="0" w:color="auto"/>
              <w:left w:val="single" w:sz="4" w:space="0" w:color="auto"/>
              <w:bottom w:val="single" w:sz="4" w:space="0" w:color="000000"/>
              <w:right w:val="single" w:sz="4" w:space="0" w:color="000000"/>
            </w:tcBorders>
          </w:tcPr>
          <w:p w:rsidR="009A1F7B" w:rsidRPr="005C49A7" w:rsidRDefault="009A1F7B"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834" w:type="dxa"/>
            <w:vMerge/>
            <w:tcBorders>
              <w:left w:val="single" w:sz="4" w:space="0" w:color="000000"/>
              <w:bottom w:val="single" w:sz="4" w:space="0" w:color="000000"/>
              <w:right w:val="single" w:sz="4" w:space="0" w:color="000000"/>
            </w:tcBorders>
          </w:tcPr>
          <w:p w:rsidR="009A1F7B" w:rsidRPr="005C49A7" w:rsidRDefault="009A1F7B" w:rsidP="00FD086F">
            <w:pPr>
              <w:spacing w:after="0" w:line="240" w:lineRule="auto"/>
              <w:rPr>
                <w:rFonts w:ascii="Times New Roman" w:hAnsi="Times New Roman" w:cs="Times New Roman"/>
                <w:sz w:val="28"/>
                <w:szCs w:val="28"/>
              </w:rPr>
            </w:pPr>
          </w:p>
        </w:tc>
      </w:tr>
      <w:tr w:rsidR="00FD086F"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576" w:type="dxa"/>
            <w:gridSpan w:val="12"/>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rPr>
                <w:rFonts w:ascii="Times New Roman" w:hAnsi="Times New Roman" w:cs="Times New Roman"/>
                <w:sz w:val="28"/>
                <w:szCs w:val="28"/>
              </w:rPr>
            </w:pPr>
          </w:p>
        </w:tc>
      </w:tr>
      <w:tr w:rsidR="00E52FBA" w:rsidRPr="005C49A7">
        <w:tc>
          <w:tcPr>
            <w:tcW w:w="1947" w:type="dxa"/>
            <w:vMerge w:val="restart"/>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132</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132</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303230" w:rsidP="00FD086F">
            <w:pPr>
              <w:spacing w:after="0" w:line="240" w:lineRule="auto"/>
              <w:jc w:val="center"/>
              <w:rPr>
                <w:rFonts w:ascii="Times New Roman" w:hAnsi="Times New Roman" w:cs="Times New Roman"/>
              </w:rPr>
            </w:pPr>
            <w:r>
              <w:rPr>
                <w:rFonts w:ascii="Times New Roman" w:hAnsi="Times New Roman" w:cs="Times New Roman"/>
              </w:rPr>
              <w:t>770</w:t>
            </w:r>
          </w:p>
        </w:tc>
      </w:tr>
      <w:tr w:rsidR="00E52FBA" w:rsidRPr="005C49A7">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66</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66</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303230" w:rsidP="00FD086F">
            <w:pPr>
              <w:spacing w:after="0" w:line="240" w:lineRule="auto"/>
              <w:jc w:val="center"/>
              <w:rPr>
                <w:rFonts w:ascii="Times New Roman" w:hAnsi="Times New Roman" w:cs="Times New Roman"/>
              </w:rPr>
            </w:pPr>
            <w:r>
              <w:rPr>
                <w:rFonts w:ascii="Times New Roman" w:hAnsi="Times New Roman" w:cs="Times New Roman"/>
              </w:rPr>
              <w:t>402</w:t>
            </w:r>
          </w:p>
        </w:tc>
      </w:tr>
      <w:tr w:rsidR="00E52FBA" w:rsidRPr="005C49A7">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uppressAutoHyphens w:val="0"/>
              <w:autoSpaceDE w:val="0"/>
              <w:autoSpaceDN w:val="0"/>
              <w:adjustRightInd w:val="0"/>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99</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99</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535</w:t>
            </w:r>
          </w:p>
        </w:tc>
      </w:tr>
      <w:tr w:rsidR="00E52FBA" w:rsidRPr="005C49A7">
        <w:trPr>
          <w:trHeight w:val="562"/>
        </w:trPr>
        <w:tc>
          <w:tcPr>
            <w:tcW w:w="1947" w:type="dxa"/>
            <w:vMerge/>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7F2FDA">
            <w:pPr>
              <w:spacing w:after="0" w:line="240" w:lineRule="auto"/>
              <w:jc w:val="center"/>
              <w:rPr>
                <w:rFonts w:ascii="Times New Roman" w:hAnsi="Times New Roman" w:cs="Times New Roman"/>
              </w:rPr>
            </w:pPr>
            <w:r>
              <w:rPr>
                <w:rFonts w:ascii="Times New Roman" w:hAnsi="Times New Roman" w:cs="Times New Roman"/>
              </w:rPr>
              <w:t>-</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 и информатика</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132</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132</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136</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804</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66</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66</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402</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sym w:font="Symbol" w:char="F02D"/>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7F2FDA">
            <w:pPr>
              <w:spacing w:after="0" w:line="240" w:lineRule="auto"/>
              <w:jc w:val="center"/>
              <w:rPr>
                <w:rFonts w:ascii="Times New Roman" w:hAnsi="Times New Roman" w:cs="Times New Roman"/>
              </w:rPr>
            </w:pPr>
            <w:r>
              <w:rPr>
                <w:rFonts w:ascii="Times New Roman" w:hAnsi="Times New Roman" w:cs="Times New Roman"/>
              </w:rPr>
              <w:t>_</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sym w:font="Symbol" w:char="F02D"/>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r>
      <w:tr w:rsidR="00E52FBA" w:rsidRPr="005C49A7">
        <w:trPr>
          <w:trHeight w:val="394"/>
        </w:trPr>
        <w:tc>
          <w:tcPr>
            <w:tcW w:w="1947" w:type="dxa"/>
            <w:vMerge w:val="restart"/>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jc w:val="center"/>
              <w:rPr>
                <w:rFonts w:ascii="Times New Roman" w:hAnsi="Times New Roman" w:cs="Times New Roman"/>
              </w:rPr>
            </w:pPr>
            <w:r>
              <w:rPr>
                <w:rFonts w:ascii="Times New Roman" w:hAnsi="Times New Roman" w:cs="Times New Roman"/>
              </w:rPr>
              <w:t>201</w:t>
            </w:r>
          </w:p>
        </w:tc>
      </w:tr>
      <w:tr w:rsidR="00E52FBA" w:rsidRPr="005C49A7">
        <w:trPr>
          <w:trHeight w:val="598"/>
        </w:trPr>
        <w:tc>
          <w:tcPr>
            <w:tcW w:w="1947" w:type="dxa"/>
            <w:vMerge/>
            <w:tcBorders>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jc w:val="center"/>
              <w:rPr>
                <w:rFonts w:ascii="Times New Roman" w:hAnsi="Times New Roman" w:cs="Times New Roman"/>
              </w:rPr>
            </w:pPr>
            <w:r>
              <w:rPr>
                <w:rFonts w:ascii="Times New Roman" w:hAnsi="Times New Roman" w:cs="Times New Roman"/>
              </w:rPr>
              <w:t>201</w:t>
            </w:r>
          </w:p>
        </w:tc>
      </w:tr>
      <w:tr w:rsidR="00E52FBA" w:rsidRPr="005C49A7">
        <w:tc>
          <w:tcPr>
            <w:tcW w:w="1947"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301" w:type="dxa"/>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E52FBA" w:rsidRPr="005C49A7">
        <w:trPr>
          <w:trHeight w:val="759"/>
        </w:trPr>
        <w:tc>
          <w:tcPr>
            <w:tcW w:w="1947"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Физическая культура</w:t>
            </w:r>
          </w:p>
        </w:tc>
        <w:tc>
          <w:tcPr>
            <w:tcW w:w="2301" w:type="dxa"/>
            <w:tcBorders>
              <w:top w:val="single" w:sz="4" w:space="0" w:color="000000"/>
              <w:left w:val="single" w:sz="4" w:space="0" w:color="000000"/>
              <w:right w:val="single" w:sz="4" w:space="0" w:color="000000"/>
            </w:tcBorders>
            <w:vAlign w:val="center"/>
          </w:tcPr>
          <w:p w:rsidR="00E52FBA" w:rsidRPr="005C49A7" w:rsidRDefault="00E52FB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822" w:type="dxa"/>
            <w:tcBorders>
              <w:top w:val="single" w:sz="4" w:space="0" w:color="000000"/>
              <w:left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rPr>
            </w:pPr>
            <w:r w:rsidRPr="009A1F7B">
              <w:rPr>
                <w:rFonts w:ascii="Times New Roman" w:hAnsi="Times New Roman" w:cs="Times New Roman"/>
              </w:rPr>
              <w:t>99</w:t>
            </w:r>
          </w:p>
        </w:tc>
        <w:tc>
          <w:tcPr>
            <w:tcW w:w="708" w:type="dxa"/>
            <w:gridSpan w:val="2"/>
            <w:tcBorders>
              <w:top w:val="single" w:sz="4" w:space="0" w:color="000000"/>
              <w:left w:val="single" w:sz="4" w:space="0" w:color="auto"/>
              <w:right w:val="single" w:sz="4" w:space="0" w:color="000000"/>
            </w:tcBorders>
            <w:vAlign w:val="center"/>
          </w:tcPr>
          <w:p w:rsidR="00E52FBA" w:rsidRPr="009A1F7B" w:rsidRDefault="007F2FDA" w:rsidP="00E52FBA">
            <w:pPr>
              <w:spacing w:after="0" w:line="240" w:lineRule="auto"/>
              <w:rPr>
                <w:rFonts w:ascii="Times New Roman" w:hAnsi="Times New Roman" w:cs="Times New Roman"/>
              </w:rPr>
            </w:pPr>
            <w:r>
              <w:rPr>
                <w:rFonts w:ascii="Times New Roman" w:hAnsi="Times New Roman" w:cs="Times New Roman"/>
              </w:rPr>
              <w:t xml:space="preserve"> 99</w:t>
            </w:r>
          </w:p>
        </w:tc>
        <w:tc>
          <w:tcPr>
            <w:tcW w:w="851" w:type="dxa"/>
            <w:gridSpan w:val="3"/>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99</w:t>
            </w:r>
          </w:p>
        </w:tc>
        <w:tc>
          <w:tcPr>
            <w:tcW w:w="709" w:type="dxa"/>
            <w:tcBorders>
              <w:top w:val="single" w:sz="4" w:space="0" w:color="000000"/>
              <w:left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714" w:type="dxa"/>
            <w:gridSpan w:val="2"/>
            <w:tcBorders>
              <w:top w:val="single" w:sz="4" w:space="0" w:color="000000"/>
              <w:left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900" w:type="dxa"/>
            <w:tcBorders>
              <w:top w:val="single" w:sz="4" w:space="0" w:color="000000"/>
              <w:left w:val="single" w:sz="4" w:space="0" w:color="auto"/>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102</w:t>
            </w:r>
          </w:p>
        </w:tc>
        <w:tc>
          <w:tcPr>
            <w:tcW w:w="872" w:type="dxa"/>
            <w:gridSpan w:val="2"/>
            <w:tcBorders>
              <w:top w:val="single" w:sz="4" w:space="0" w:color="000000"/>
              <w:left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603</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9A1F7B">
            <w:pPr>
              <w:spacing w:after="0" w:line="240" w:lineRule="auto"/>
              <w:rPr>
                <w:rFonts w:ascii="Times New Roman" w:hAnsi="Times New Roman" w:cs="Times New Roman"/>
                <w:b/>
              </w:rPr>
            </w:pPr>
            <w:r w:rsidRPr="009A1F7B">
              <w:rPr>
                <w:rFonts w:ascii="Times New Roman" w:hAnsi="Times New Roman" w:cs="Times New Roman"/>
                <w:b/>
              </w:rPr>
              <w:t>693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rPr>
                <w:rFonts w:ascii="Times New Roman" w:hAnsi="Times New Roman" w:cs="Times New Roman"/>
                <w:b/>
              </w:rPr>
            </w:pPr>
            <w:r>
              <w:rPr>
                <w:rFonts w:ascii="Times New Roman" w:hAnsi="Times New Roman" w:cs="Times New Roman"/>
                <w:b/>
              </w:rPr>
              <w:t>693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714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b/>
              </w:rPr>
            </w:pPr>
            <w:r>
              <w:rPr>
                <w:rFonts w:ascii="Times New Roman" w:hAnsi="Times New Roman" w:cs="Times New Roman"/>
                <w:b/>
              </w:rPr>
              <w:t>4221</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E52FBA">
            <w:pPr>
              <w:spacing w:after="0" w:line="240" w:lineRule="auto"/>
              <w:jc w:val="center"/>
              <w:rPr>
                <w:rFonts w:ascii="Times New Roman" w:hAnsi="Times New Roman" w:cs="Times New Roman"/>
              </w:rPr>
            </w:pPr>
            <w:r>
              <w:rPr>
                <w:rFonts w:ascii="Times New Roman" w:hAnsi="Times New Roman" w:cs="Times New Roman"/>
              </w:rPr>
              <w:t>-</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68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r>
      <w:tr w:rsidR="00E52FB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E52FBA" w:rsidRPr="005C49A7" w:rsidRDefault="00E52FB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годовая нагрузка</w:t>
            </w:r>
            <w:r w:rsidRPr="005C49A7">
              <w:rPr>
                <w:rFonts w:ascii="Times New Roman" w:hAnsi="Times New Roman" w:cs="Times New Roman"/>
                <w:sz w:val="28"/>
                <w:szCs w:val="28"/>
              </w:rPr>
              <w:t xml:space="preserve"> (при 5-дневной учебной неделе)</w:t>
            </w:r>
          </w:p>
        </w:tc>
        <w:tc>
          <w:tcPr>
            <w:tcW w:w="822" w:type="dxa"/>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E52FBA" w:rsidRPr="009A1F7B" w:rsidRDefault="007F2FDA" w:rsidP="00FD086F">
            <w:pPr>
              <w:spacing w:after="0" w:line="240" w:lineRule="auto"/>
              <w:jc w:val="center"/>
              <w:rPr>
                <w:rFonts w:ascii="Times New Roman" w:hAnsi="Times New Roman" w:cs="Times New Roman"/>
                <w:b/>
              </w:rPr>
            </w:pPr>
            <w:r>
              <w:rPr>
                <w:rFonts w:ascii="Times New Roman" w:hAnsi="Times New Roman" w:cs="Times New Roman"/>
                <w:b/>
              </w:rPr>
              <w:t>693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900" w:type="dxa"/>
            <w:tcBorders>
              <w:top w:val="single" w:sz="4" w:space="0" w:color="000000"/>
              <w:left w:val="single" w:sz="4" w:space="0" w:color="auto"/>
              <w:bottom w:val="single" w:sz="4" w:space="0" w:color="000000"/>
              <w:right w:val="single" w:sz="4" w:space="0" w:color="000000"/>
            </w:tcBorders>
            <w:vAlign w:val="center"/>
          </w:tcPr>
          <w:p w:rsidR="00E52FBA" w:rsidRPr="009A1F7B" w:rsidRDefault="00E52FBA" w:rsidP="00FD086F">
            <w:pPr>
              <w:spacing w:after="0" w:line="240" w:lineRule="auto"/>
              <w:jc w:val="center"/>
              <w:rPr>
                <w:rFonts w:ascii="Times New Roman" w:hAnsi="Times New Roman" w:cs="Times New Roman"/>
                <w:b/>
              </w:rPr>
            </w:pPr>
            <w:r w:rsidRPr="009A1F7B">
              <w:rPr>
                <w:rFonts w:ascii="Times New Roman" w:hAnsi="Times New Roman" w:cs="Times New Roman"/>
                <w:b/>
              </w:rPr>
              <w:t>782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E52FBA" w:rsidRPr="009A1F7B" w:rsidRDefault="00F0476A" w:rsidP="00FD086F">
            <w:pPr>
              <w:spacing w:after="0" w:line="240" w:lineRule="auto"/>
              <w:jc w:val="center"/>
              <w:rPr>
                <w:rFonts w:ascii="Times New Roman" w:hAnsi="Times New Roman" w:cs="Times New Roman"/>
                <w:b/>
              </w:rPr>
            </w:pPr>
            <w:r>
              <w:rPr>
                <w:rFonts w:ascii="Times New Roman" w:hAnsi="Times New Roman" w:cs="Times New Roman"/>
                <w:b/>
              </w:rPr>
              <w:t>4425</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w:t>
            </w:r>
            <w:r w:rsidRPr="005C49A7">
              <w:rPr>
                <w:rFonts w:ascii="Times New Roman" w:hAnsi="Times New Roman" w:cs="Times New Roman"/>
                <w:sz w:val="28"/>
                <w:szCs w:val="28"/>
              </w:rPr>
              <w:lastRenderedPageBreak/>
              <w:t>развивающую работу)</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b/>
              </w:rPr>
            </w:pPr>
            <w:r w:rsidRPr="009A1F7B">
              <w:rPr>
                <w:rFonts w:ascii="Times New Roman" w:hAnsi="Times New Roman" w:cs="Times New Roman"/>
                <w:b/>
              </w:rPr>
              <w:lastRenderedPageBreak/>
              <w:t>330</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b/>
              </w:rPr>
            </w:pPr>
            <w:r>
              <w:rPr>
                <w:rFonts w:ascii="Times New Roman" w:hAnsi="Times New Roman" w:cs="Times New Roman"/>
                <w:b/>
              </w:rPr>
              <w:t>330</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340</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b/>
              </w:rPr>
            </w:pPr>
            <w:r w:rsidRPr="009A1F7B">
              <w:rPr>
                <w:rFonts w:ascii="Times New Roman" w:hAnsi="Times New Roman" w:cs="Times New Roman"/>
                <w:b/>
              </w:rPr>
              <w:t>1</w:t>
            </w:r>
            <w:r w:rsidR="00F0476A">
              <w:rPr>
                <w:rFonts w:ascii="Times New Roman" w:hAnsi="Times New Roman" w:cs="Times New Roman"/>
                <w:b/>
              </w:rPr>
              <w:t>960</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b/>
                <w:i/>
                <w:sz w:val="28"/>
                <w:szCs w:val="28"/>
              </w:rPr>
            </w:pPr>
            <w:r w:rsidRPr="005C49A7">
              <w:rPr>
                <w:rFonts w:ascii="Times New Roman" w:hAnsi="Times New Roman" w:cs="Times New Roman"/>
                <w:i/>
                <w:sz w:val="28"/>
                <w:szCs w:val="28"/>
              </w:rPr>
              <w:lastRenderedPageBreak/>
              <w:t>коррекционно-развивающая работа</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i/>
              </w:rPr>
            </w:pPr>
            <w:r w:rsidRPr="009A1F7B">
              <w:rPr>
                <w:rFonts w:ascii="Times New Roman" w:hAnsi="Times New Roman" w:cs="Times New Roman"/>
                <w:i/>
              </w:rPr>
              <w:t>231</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i/>
              </w:rPr>
            </w:pPr>
            <w:r>
              <w:rPr>
                <w:rFonts w:ascii="Times New Roman" w:hAnsi="Times New Roman" w:cs="Times New Roman"/>
                <w:i/>
              </w:rPr>
              <w:t>231</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238</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w:t>
            </w:r>
            <w:r w:rsidR="00F0476A">
              <w:rPr>
                <w:rFonts w:ascii="Times New Roman" w:hAnsi="Times New Roman" w:cs="Times New Roman"/>
                <w:i/>
              </w:rPr>
              <w:t>407</w:t>
            </w:r>
          </w:p>
        </w:tc>
      </w:tr>
      <w:tr w:rsidR="007F2FDA" w:rsidRPr="005C49A7">
        <w:tc>
          <w:tcPr>
            <w:tcW w:w="4248" w:type="dxa"/>
            <w:gridSpan w:val="2"/>
            <w:tcBorders>
              <w:top w:val="single" w:sz="4" w:space="0" w:color="000000"/>
              <w:left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rPr>
            </w:pPr>
            <w:r w:rsidRPr="009A1F7B">
              <w:rPr>
                <w:rFonts w:ascii="Times New Roman" w:hAnsi="Times New Roman" w:cs="Times New Roman"/>
              </w:rPr>
              <w:t>198</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rPr>
            </w:pPr>
            <w:r>
              <w:rPr>
                <w:rFonts w:ascii="Times New Roman" w:hAnsi="Times New Roman" w:cs="Times New Roman"/>
              </w:rPr>
              <w:t>198</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204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1</w:t>
            </w:r>
            <w:r w:rsidR="00F0476A">
              <w:rPr>
                <w:rFonts w:ascii="Times New Roman" w:hAnsi="Times New Roman" w:cs="Times New Roman"/>
              </w:rPr>
              <w:t>206</w:t>
            </w:r>
          </w:p>
        </w:tc>
      </w:tr>
      <w:tr w:rsidR="007F2FDA" w:rsidRPr="005C49A7">
        <w:tc>
          <w:tcPr>
            <w:tcW w:w="4248" w:type="dxa"/>
            <w:gridSpan w:val="2"/>
            <w:tcBorders>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rPr>
            </w:pPr>
            <w:r w:rsidRPr="009A1F7B">
              <w:rPr>
                <w:rFonts w:ascii="Times New Roman" w:hAnsi="Times New Roman" w:cs="Times New Roman"/>
              </w:rPr>
              <w:t>33</w:t>
            </w:r>
          </w:p>
        </w:tc>
        <w:tc>
          <w:tcPr>
            <w:tcW w:w="708" w:type="dxa"/>
            <w:gridSpan w:val="2"/>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7F2FDA">
            <w:pPr>
              <w:spacing w:after="0" w:line="240" w:lineRule="auto"/>
              <w:rPr>
                <w:rFonts w:ascii="Times New Roman" w:hAnsi="Times New Roman" w:cs="Times New Roman"/>
              </w:rPr>
            </w:pPr>
            <w:r>
              <w:rPr>
                <w:rFonts w:ascii="Times New Roman" w:hAnsi="Times New Roman" w:cs="Times New Roman"/>
              </w:rPr>
              <w:t xml:space="preserve"> 33</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rPr>
            </w:pPr>
            <w:r w:rsidRPr="009A1F7B">
              <w:rPr>
                <w:rFonts w:ascii="Times New Roman" w:hAnsi="Times New Roman" w:cs="Times New Roman"/>
              </w:rPr>
              <w:t>34</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F0476A" w:rsidP="00FD086F">
            <w:pPr>
              <w:spacing w:after="0" w:line="240" w:lineRule="auto"/>
              <w:jc w:val="center"/>
              <w:rPr>
                <w:rFonts w:ascii="Times New Roman" w:hAnsi="Times New Roman" w:cs="Times New Roman"/>
              </w:rPr>
            </w:pPr>
            <w:r>
              <w:rPr>
                <w:rFonts w:ascii="Times New Roman" w:hAnsi="Times New Roman" w:cs="Times New Roman"/>
              </w:rPr>
              <w:t>201</w:t>
            </w:r>
          </w:p>
        </w:tc>
      </w:tr>
      <w:tr w:rsidR="007F2FDA" w:rsidRPr="005C49A7">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5C49A7" w:rsidRDefault="007F2FD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822" w:type="dxa"/>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7F2FDA">
            <w:pPr>
              <w:spacing w:after="0" w:line="240" w:lineRule="auto"/>
              <w:rPr>
                <w:rFonts w:ascii="Times New Roman" w:hAnsi="Times New Roman" w:cs="Times New Roman"/>
                <w:i/>
              </w:rPr>
            </w:pPr>
            <w:r w:rsidRPr="009A1F7B">
              <w:rPr>
                <w:rFonts w:ascii="Times New Roman" w:hAnsi="Times New Roman" w:cs="Times New Roman"/>
                <w:i/>
              </w:rPr>
              <w:t>99</w:t>
            </w:r>
          </w:p>
        </w:tc>
        <w:tc>
          <w:tcPr>
            <w:tcW w:w="708" w:type="dxa"/>
            <w:gridSpan w:val="2"/>
            <w:tcBorders>
              <w:top w:val="single" w:sz="4" w:space="0" w:color="000000"/>
              <w:left w:val="single" w:sz="4" w:space="0" w:color="auto"/>
              <w:bottom w:val="nil"/>
              <w:right w:val="single" w:sz="4" w:space="0" w:color="000000"/>
            </w:tcBorders>
            <w:vAlign w:val="center"/>
          </w:tcPr>
          <w:p w:rsidR="007F2FDA" w:rsidRPr="009A1F7B" w:rsidRDefault="007F2FDA" w:rsidP="007F2FDA">
            <w:pPr>
              <w:spacing w:after="0" w:line="240" w:lineRule="auto"/>
              <w:rPr>
                <w:rFonts w:ascii="Times New Roman" w:hAnsi="Times New Roman" w:cs="Times New Roman"/>
                <w:i/>
              </w:rPr>
            </w:pPr>
            <w:r>
              <w:rPr>
                <w:rFonts w:ascii="Times New Roman" w:hAnsi="Times New Roman" w:cs="Times New Roman"/>
                <w:i/>
              </w:rPr>
              <w:t>99</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9A1F7B" w:rsidRDefault="007F2FDA" w:rsidP="00FD086F">
            <w:pPr>
              <w:spacing w:after="0" w:line="240" w:lineRule="auto"/>
              <w:jc w:val="center"/>
              <w:rPr>
                <w:rFonts w:ascii="Times New Roman" w:hAnsi="Times New Roman" w:cs="Times New Roman"/>
                <w:i/>
              </w:rPr>
            </w:pPr>
            <w:r w:rsidRPr="009A1F7B">
              <w:rPr>
                <w:rFonts w:ascii="Times New Roman" w:hAnsi="Times New Roman" w:cs="Times New Roman"/>
                <w:i/>
              </w:rPr>
              <w:t>102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9A1F7B" w:rsidRDefault="00F0476A" w:rsidP="00FD086F">
            <w:pPr>
              <w:spacing w:after="0" w:line="240" w:lineRule="auto"/>
              <w:jc w:val="center"/>
              <w:rPr>
                <w:rFonts w:ascii="Times New Roman" w:hAnsi="Times New Roman" w:cs="Times New Roman"/>
                <w:i/>
              </w:rPr>
            </w:pPr>
            <w:r>
              <w:rPr>
                <w:rFonts w:ascii="Times New Roman" w:hAnsi="Times New Roman" w:cs="Times New Roman"/>
                <w:i/>
              </w:rPr>
              <w:t>603</w:t>
            </w:r>
          </w:p>
        </w:tc>
      </w:tr>
      <w:tr w:rsidR="007F2FDA" w:rsidRPr="007F2FDA">
        <w:tc>
          <w:tcPr>
            <w:tcW w:w="4248" w:type="dxa"/>
            <w:gridSpan w:val="2"/>
            <w:tcBorders>
              <w:top w:val="single" w:sz="4" w:space="0" w:color="000000"/>
              <w:left w:val="single" w:sz="4" w:space="0" w:color="000000"/>
              <w:bottom w:val="single" w:sz="4" w:space="0" w:color="000000"/>
              <w:right w:val="single" w:sz="4" w:space="0" w:color="000000"/>
            </w:tcBorders>
            <w:vAlign w:val="center"/>
          </w:tcPr>
          <w:p w:rsidR="007F2FDA" w:rsidRPr="007F2FDA" w:rsidRDefault="007F2FDA" w:rsidP="00FD086F">
            <w:pPr>
              <w:spacing w:after="0" w:line="240" w:lineRule="auto"/>
              <w:jc w:val="right"/>
              <w:rPr>
                <w:rFonts w:ascii="Times New Roman" w:hAnsi="Times New Roman" w:cs="Times New Roman"/>
                <w:b/>
              </w:rPr>
            </w:pPr>
            <w:r w:rsidRPr="007F2FDA">
              <w:rPr>
                <w:rFonts w:ascii="Times New Roman" w:hAnsi="Times New Roman" w:cs="Times New Roman"/>
                <w:b/>
              </w:rPr>
              <w:t>Всего к финансированию</w:t>
            </w:r>
          </w:p>
        </w:tc>
        <w:tc>
          <w:tcPr>
            <w:tcW w:w="822" w:type="dxa"/>
            <w:tcBorders>
              <w:top w:val="single" w:sz="4" w:space="0" w:color="000000"/>
              <w:left w:val="single" w:sz="4" w:space="0" w:color="000000"/>
              <w:bottom w:val="single" w:sz="4" w:space="0" w:color="000000"/>
              <w:right w:val="nil"/>
            </w:tcBorders>
            <w:vAlign w:val="center"/>
          </w:tcPr>
          <w:p w:rsidR="007F2FDA" w:rsidRPr="007F2FDA" w:rsidRDefault="007F2FDA" w:rsidP="007F2FDA">
            <w:pPr>
              <w:spacing w:after="0" w:line="240" w:lineRule="auto"/>
              <w:rPr>
                <w:rFonts w:ascii="Times New Roman" w:hAnsi="Times New Roman" w:cs="Times New Roman"/>
                <w:b/>
              </w:rPr>
            </w:pPr>
            <w:r w:rsidRPr="007F2FDA">
              <w:rPr>
                <w:rFonts w:ascii="Times New Roman" w:hAnsi="Times New Roman" w:cs="Times New Roman"/>
                <w:b/>
              </w:rPr>
              <w:t>1023</w:t>
            </w:r>
          </w:p>
        </w:tc>
        <w:tc>
          <w:tcPr>
            <w:tcW w:w="708" w:type="dxa"/>
            <w:gridSpan w:val="2"/>
            <w:tcBorders>
              <w:top w:val="nil"/>
              <w:left w:val="nil"/>
              <w:bottom w:val="nil"/>
              <w:right w:val="nil"/>
            </w:tcBorders>
            <w:vAlign w:val="center"/>
          </w:tcPr>
          <w:p w:rsidR="007F2FDA" w:rsidRPr="007F2FDA" w:rsidRDefault="007F2FDA" w:rsidP="007F2FDA">
            <w:pPr>
              <w:spacing w:after="0" w:line="240" w:lineRule="auto"/>
              <w:rPr>
                <w:rFonts w:ascii="Times New Roman" w:hAnsi="Times New Roman" w:cs="Times New Roman"/>
                <w:b/>
              </w:rPr>
            </w:pPr>
            <w:r>
              <w:rPr>
                <w:rFonts w:ascii="Times New Roman" w:hAnsi="Times New Roman" w:cs="Times New Roman"/>
                <w:b/>
              </w:rPr>
              <w:t>1023</w:t>
            </w:r>
          </w:p>
        </w:tc>
        <w:tc>
          <w:tcPr>
            <w:tcW w:w="851" w:type="dxa"/>
            <w:gridSpan w:val="3"/>
            <w:tcBorders>
              <w:top w:val="single" w:sz="4" w:space="0" w:color="000000"/>
              <w:left w:val="nil"/>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714" w:type="dxa"/>
            <w:gridSpan w:val="2"/>
            <w:tcBorders>
              <w:top w:val="single" w:sz="4" w:space="0" w:color="000000"/>
              <w:left w:val="single" w:sz="4" w:space="0" w:color="000000"/>
              <w:bottom w:val="single" w:sz="4" w:space="0" w:color="000000"/>
              <w:right w:val="single" w:sz="4" w:space="0" w:color="auto"/>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900" w:type="dxa"/>
            <w:tcBorders>
              <w:top w:val="single" w:sz="4" w:space="0" w:color="000000"/>
              <w:left w:val="single" w:sz="4" w:space="0" w:color="auto"/>
              <w:bottom w:val="single" w:sz="4" w:space="0" w:color="000000"/>
              <w:right w:val="single" w:sz="4" w:space="0" w:color="000000"/>
            </w:tcBorders>
            <w:vAlign w:val="center"/>
          </w:tcPr>
          <w:p w:rsidR="007F2FDA" w:rsidRPr="007F2FDA" w:rsidRDefault="007F2FDA" w:rsidP="00FD086F">
            <w:pPr>
              <w:spacing w:after="0" w:line="240" w:lineRule="auto"/>
              <w:jc w:val="center"/>
              <w:rPr>
                <w:rFonts w:ascii="Times New Roman" w:hAnsi="Times New Roman" w:cs="Times New Roman"/>
                <w:b/>
              </w:rPr>
            </w:pPr>
            <w:r w:rsidRPr="007F2FDA">
              <w:rPr>
                <w:rFonts w:ascii="Times New Roman" w:hAnsi="Times New Roman" w:cs="Times New Roman"/>
                <w:b/>
              </w:rPr>
              <w:t>1122</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rsidR="007F2FDA" w:rsidRPr="007F2FDA" w:rsidRDefault="00F0476A" w:rsidP="00FD086F">
            <w:pPr>
              <w:spacing w:after="0" w:line="240" w:lineRule="auto"/>
              <w:jc w:val="center"/>
              <w:rPr>
                <w:rFonts w:ascii="Times New Roman" w:hAnsi="Times New Roman" w:cs="Times New Roman"/>
                <w:b/>
              </w:rPr>
            </w:pPr>
            <w:r>
              <w:rPr>
                <w:rFonts w:ascii="Times New Roman" w:hAnsi="Times New Roman" w:cs="Times New Roman"/>
                <w:b/>
              </w:rPr>
              <w:t>6435</w:t>
            </w:r>
          </w:p>
        </w:tc>
      </w:tr>
    </w:tbl>
    <w:p w:rsidR="00FD086F" w:rsidRPr="007F2FDA" w:rsidRDefault="00FD086F" w:rsidP="00FD086F">
      <w:pPr>
        <w:spacing w:after="0" w:line="360" w:lineRule="auto"/>
        <w:jc w:val="center"/>
        <w:rPr>
          <w:rFonts w:ascii="Times New Roman" w:hAnsi="Times New Roman" w:cs="Times New Roman"/>
        </w:rPr>
      </w:pPr>
    </w:p>
    <w:tbl>
      <w:tblPr>
        <w:tblW w:w="9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57"/>
        <w:gridCol w:w="540"/>
        <w:gridCol w:w="630"/>
        <w:gridCol w:w="709"/>
        <w:gridCol w:w="636"/>
        <w:gridCol w:w="1012"/>
        <w:gridCol w:w="720"/>
        <w:gridCol w:w="961"/>
      </w:tblGrid>
      <w:tr w:rsidR="00FD086F" w:rsidRPr="005C49A7">
        <w:tc>
          <w:tcPr>
            <w:tcW w:w="9816" w:type="dxa"/>
            <w:gridSpan w:val="9"/>
            <w:tcBorders>
              <w:top w:val="single" w:sz="4" w:space="0" w:color="000000"/>
              <w:left w:val="single" w:sz="4" w:space="0" w:color="000000"/>
              <w:bottom w:val="single" w:sz="4" w:space="0" w:color="000000"/>
              <w:right w:val="single" w:sz="4" w:space="0" w:color="000000"/>
            </w:tcBorders>
          </w:tcPr>
          <w:p w:rsidR="00FD086F" w:rsidRPr="005C49A7" w:rsidRDefault="00FD086F" w:rsidP="00FD086F">
            <w:pPr>
              <w:spacing w:after="120" w:line="240" w:lineRule="auto"/>
              <w:jc w:val="center"/>
              <w:rPr>
                <w:rFonts w:ascii="Times New Roman" w:hAnsi="Times New Roman" w:cs="Times New Roman"/>
                <w:b/>
                <w:sz w:val="28"/>
                <w:szCs w:val="28"/>
              </w:rPr>
            </w:pPr>
            <w:r w:rsidRPr="005C49A7">
              <w:rPr>
                <w:rFonts w:ascii="Times New Roman" w:hAnsi="Times New Roman" w:cs="Times New Roman"/>
                <w:sz w:val="28"/>
                <w:szCs w:val="28"/>
              </w:rPr>
              <w:br w:type="page"/>
            </w:r>
            <w:r w:rsidRPr="005C49A7">
              <w:rPr>
                <w:rFonts w:ascii="Times New Roman" w:hAnsi="Times New Roman" w:cs="Times New Roman"/>
                <w:b/>
                <w:sz w:val="28"/>
                <w:szCs w:val="28"/>
              </w:rPr>
              <w:t>Примерный недельный учебный план начального общего образования</w:t>
            </w:r>
            <w:r w:rsidRPr="005C49A7">
              <w:rPr>
                <w:rFonts w:ascii="Times New Roman" w:hAnsi="Times New Roman" w:cs="Times New Roman"/>
                <w:b/>
                <w:sz w:val="28"/>
                <w:szCs w:val="28"/>
              </w:rPr>
              <w:br/>
            </w:r>
            <w:r w:rsidRPr="005C49A7">
              <w:rPr>
                <w:rFonts w:ascii="Times New Roman" w:hAnsi="Times New Roman" w:cs="Times New Roman"/>
                <w:b/>
                <w:color w:val="auto"/>
                <w:sz w:val="28"/>
                <w:szCs w:val="28"/>
              </w:rPr>
              <w:t xml:space="preserve">обучающихся с расстройствами аутистического спектра (вариант </w:t>
            </w:r>
            <w:r>
              <w:rPr>
                <w:rFonts w:ascii="Times New Roman" w:hAnsi="Times New Roman" w:cs="Times New Roman"/>
                <w:b/>
                <w:color w:val="auto"/>
                <w:sz w:val="28"/>
                <w:szCs w:val="28"/>
              </w:rPr>
              <w:t>8.2.</w:t>
            </w:r>
            <w:r w:rsidRPr="005C49A7">
              <w:rPr>
                <w:rFonts w:ascii="Times New Roman" w:hAnsi="Times New Roman" w:cs="Times New Roman"/>
                <w:b/>
                <w:color w:val="auto"/>
                <w:sz w:val="28"/>
                <w:szCs w:val="28"/>
              </w:rPr>
              <w:t>)</w:t>
            </w:r>
            <w:r w:rsidRPr="005C49A7">
              <w:rPr>
                <w:rFonts w:ascii="Times New Roman" w:hAnsi="Times New Roman" w:cs="Times New Roman"/>
                <w:b/>
                <w:sz w:val="28"/>
                <w:szCs w:val="28"/>
              </w:rPr>
              <w:br/>
              <w:t xml:space="preserve">(вариант </w:t>
            </w:r>
            <w:r w:rsidR="00F0476A">
              <w:rPr>
                <w:rFonts w:ascii="Times New Roman" w:hAnsi="Times New Roman" w:cs="Times New Roman"/>
                <w:b/>
                <w:sz w:val="28"/>
                <w:szCs w:val="28"/>
              </w:rPr>
              <w:t>4</w:t>
            </w:r>
            <w:r>
              <w:rPr>
                <w:rFonts w:ascii="Times New Roman" w:hAnsi="Times New Roman" w:cs="Times New Roman"/>
                <w:b/>
                <w:sz w:val="28"/>
                <w:szCs w:val="28"/>
              </w:rPr>
              <w:t xml:space="preserve"> – </w:t>
            </w:r>
            <w:r w:rsidR="00F0476A">
              <w:rPr>
                <w:rFonts w:ascii="Times New Roman" w:hAnsi="Times New Roman" w:cs="Times New Roman"/>
                <w:b/>
                <w:sz w:val="28"/>
                <w:szCs w:val="28"/>
              </w:rPr>
              <w:t>6</w:t>
            </w:r>
            <w:r>
              <w:rPr>
                <w:rFonts w:ascii="Times New Roman" w:hAnsi="Times New Roman" w:cs="Times New Roman"/>
                <w:b/>
                <w:sz w:val="28"/>
                <w:szCs w:val="28"/>
              </w:rPr>
              <w:t xml:space="preserve"> лет</w:t>
            </w:r>
            <w:r w:rsidRPr="005C49A7">
              <w:rPr>
                <w:rFonts w:ascii="Times New Roman" w:hAnsi="Times New Roman" w:cs="Times New Roman"/>
                <w:b/>
                <w:sz w:val="28"/>
                <w:szCs w:val="28"/>
              </w:rPr>
              <w:t>)</w:t>
            </w:r>
          </w:p>
        </w:tc>
      </w:tr>
      <w:tr w:rsidR="00FD086F" w:rsidRPr="005C49A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Предметные </w:t>
            </w:r>
            <w:r w:rsidRPr="005C49A7">
              <w:rPr>
                <w:rFonts w:ascii="Times New Roman" w:hAnsi="Times New Roman" w:cs="Times New Roman"/>
                <w:b/>
                <w:sz w:val="28"/>
                <w:szCs w:val="28"/>
              </w:rPr>
              <w:br/>
              <w:t>области</w:t>
            </w:r>
          </w:p>
        </w:tc>
        <w:tc>
          <w:tcPr>
            <w:tcW w:w="265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FD086F" w:rsidRPr="005C49A7" w:rsidRDefault="00FD086F"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 xml:space="preserve">Классы </w:t>
            </w:r>
          </w:p>
          <w:p w:rsidR="00FD086F" w:rsidRPr="005C49A7" w:rsidRDefault="00FD086F" w:rsidP="00FD086F">
            <w:pPr>
              <w:spacing w:after="0" w:line="240" w:lineRule="auto"/>
              <w:rPr>
                <w:rFonts w:ascii="Times New Roman" w:hAnsi="Times New Roman" w:cs="Times New Roman"/>
                <w:b/>
                <w:sz w:val="28"/>
                <w:szCs w:val="28"/>
              </w:rPr>
            </w:pPr>
          </w:p>
          <w:p w:rsidR="00FD086F" w:rsidRPr="005C49A7" w:rsidRDefault="00FD086F" w:rsidP="00FD086F">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Учебные предметы</w:t>
            </w:r>
          </w:p>
        </w:tc>
        <w:tc>
          <w:tcPr>
            <w:tcW w:w="4247" w:type="dxa"/>
            <w:gridSpan w:val="6"/>
            <w:tcBorders>
              <w:top w:val="single" w:sz="4" w:space="0" w:color="000000"/>
              <w:left w:val="single" w:sz="4" w:space="0" w:color="000000"/>
              <w:bottom w:val="single" w:sz="4" w:space="0" w:color="auto"/>
              <w:right w:val="single" w:sz="4" w:space="0" w:color="000000"/>
            </w:tcBorders>
          </w:tcPr>
          <w:p w:rsidR="00FD086F" w:rsidRPr="005C49A7" w:rsidRDefault="00FD086F"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 xml:space="preserve">Количество часов </w:t>
            </w:r>
            <w:r w:rsidRPr="005C49A7">
              <w:rPr>
                <w:rFonts w:ascii="Times New Roman" w:hAnsi="Times New Roman" w:cs="Times New Roman"/>
                <w:b/>
                <w:sz w:val="28"/>
                <w:szCs w:val="28"/>
              </w:rPr>
              <w:br/>
              <w:t>в неделю</w:t>
            </w:r>
          </w:p>
        </w:tc>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FD086F" w:rsidRPr="005C49A7" w:rsidRDefault="00FD086F" w:rsidP="00FD086F">
            <w:pPr>
              <w:tabs>
                <w:tab w:val="left" w:pos="525"/>
              </w:tabs>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Всего</w:t>
            </w:r>
          </w:p>
          <w:p w:rsidR="00FD086F" w:rsidRPr="005C49A7" w:rsidRDefault="00FD086F" w:rsidP="00FD086F">
            <w:pPr>
              <w:tabs>
                <w:tab w:val="left" w:pos="525"/>
              </w:tabs>
              <w:spacing w:after="0" w:line="240" w:lineRule="auto"/>
              <w:rPr>
                <w:rFonts w:ascii="Times New Roman" w:hAnsi="Times New Roman" w:cs="Times New Roman"/>
                <w:b/>
                <w:sz w:val="28"/>
                <w:szCs w:val="28"/>
              </w:rPr>
            </w:pPr>
          </w:p>
        </w:tc>
      </w:tr>
      <w:tr w:rsidR="000B1C8A" w:rsidRPr="005C49A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0B1C8A" w:rsidRPr="005C49A7" w:rsidRDefault="000B1C8A" w:rsidP="00FD086F">
            <w:pPr>
              <w:spacing w:after="0" w:line="240" w:lineRule="auto"/>
              <w:rPr>
                <w:rFonts w:ascii="Times New Roman" w:hAnsi="Times New Roman" w:cs="Times New Roman"/>
                <w:sz w:val="28"/>
                <w:szCs w:val="28"/>
              </w:rPr>
            </w:pPr>
          </w:p>
        </w:tc>
        <w:tc>
          <w:tcPr>
            <w:tcW w:w="265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0B1C8A" w:rsidRPr="005C49A7" w:rsidRDefault="000B1C8A" w:rsidP="00FD086F">
            <w:pPr>
              <w:spacing w:after="0" w:line="240" w:lineRule="auto"/>
              <w:rPr>
                <w:rFonts w:ascii="Times New Roman" w:hAnsi="Times New Roman" w:cs="Times New Roman"/>
                <w:noProof/>
                <w:sz w:val="28"/>
                <w:szCs w:val="28"/>
                <w:lang w:eastAsia="ru-RU"/>
              </w:rPr>
            </w:pPr>
          </w:p>
        </w:tc>
        <w:tc>
          <w:tcPr>
            <w:tcW w:w="540" w:type="dxa"/>
            <w:tcBorders>
              <w:top w:val="single" w:sz="4" w:space="0" w:color="auto"/>
              <w:left w:val="single" w:sz="4" w:space="0" w:color="000000"/>
              <w:bottom w:val="single" w:sz="4" w:space="0" w:color="000000"/>
              <w:right w:val="single" w:sz="4" w:space="0" w:color="auto"/>
            </w:tcBorders>
          </w:tcPr>
          <w:p w:rsidR="000B1C8A" w:rsidRDefault="000B1C8A" w:rsidP="000B1C8A">
            <w:pPr>
              <w:spacing w:after="0" w:line="240" w:lineRule="auto"/>
              <w:rPr>
                <w:rFonts w:ascii="Times New Roman" w:hAnsi="Times New Roman" w:cs="Times New Roman"/>
                <w:sz w:val="28"/>
                <w:szCs w:val="28"/>
                <w:lang w:val="en-US"/>
              </w:rPr>
            </w:pPr>
            <w:r w:rsidRPr="005C49A7">
              <w:rPr>
                <w:rFonts w:ascii="Times New Roman" w:hAnsi="Times New Roman" w:cs="Times New Roman"/>
                <w:sz w:val="28"/>
                <w:szCs w:val="28"/>
                <w:lang w:val="en-US"/>
              </w:rPr>
              <w:t>I</w:t>
            </w:r>
          </w:p>
          <w:p w:rsidR="000B1C8A" w:rsidRPr="005C49A7" w:rsidRDefault="000B1C8A" w:rsidP="000B1C8A">
            <w:pPr>
              <w:spacing w:after="0" w:line="240" w:lineRule="auto"/>
              <w:jc w:val="center"/>
              <w:rPr>
                <w:rFonts w:ascii="Times New Roman" w:hAnsi="Times New Roman" w:cs="Times New Roman"/>
                <w:sz w:val="28"/>
                <w:szCs w:val="28"/>
              </w:rPr>
            </w:pPr>
          </w:p>
        </w:tc>
        <w:tc>
          <w:tcPr>
            <w:tcW w:w="630" w:type="dxa"/>
            <w:tcBorders>
              <w:top w:val="single" w:sz="4" w:space="0" w:color="auto"/>
              <w:left w:val="single" w:sz="4" w:space="0" w:color="auto"/>
              <w:bottom w:val="single" w:sz="4" w:space="0" w:color="000000"/>
              <w:right w:val="single" w:sz="4" w:space="0" w:color="000000"/>
            </w:tcBorders>
          </w:tcPr>
          <w:p w:rsidR="000B1C8A" w:rsidRDefault="000B1C8A" w:rsidP="000B1C8A">
            <w:pPr>
              <w:spacing w:after="0" w:line="240" w:lineRule="auto"/>
              <w:ind w:left="132"/>
              <w:rPr>
                <w:rFonts w:ascii="Times New Roman" w:hAnsi="Times New Roman" w:cs="Times New Roman"/>
                <w:sz w:val="28"/>
                <w:szCs w:val="28"/>
              </w:rPr>
            </w:pPr>
            <w:r w:rsidRPr="005C49A7">
              <w:rPr>
                <w:rFonts w:ascii="Times New Roman" w:hAnsi="Times New Roman" w:cs="Times New Roman"/>
                <w:sz w:val="28"/>
                <w:szCs w:val="28"/>
                <w:lang w:val="en-US"/>
              </w:rPr>
              <w:t>I</w:t>
            </w:r>
          </w:p>
          <w:p w:rsidR="000B1C8A" w:rsidRPr="005C49A7" w:rsidRDefault="000B1C8A" w:rsidP="000B1C8A">
            <w:pPr>
              <w:ind w:left="12"/>
              <w:jc w:val="center"/>
              <w:rPr>
                <w:rFonts w:ascii="Times New Roman" w:hAnsi="Times New Roman" w:cs="Times New Roman"/>
                <w:sz w:val="28"/>
                <w:szCs w:val="28"/>
              </w:rPr>
            </w:pPr>
            <w:r>
              <w:rPr>
                <w:rFonts w:ascii="Times New Roman" w:hAnsi="Times New Roman" w:cs="Times New Roman"/>
              </w:rPr>
              <w:t>д</w:t>
            </w:r>
            <w:r w:rsidRPr="009A1F7B">
              <w:rPr>
                <w:rFonts w:ascii="Times New Roman" w:hAnsi="Times New Roman" w:cs="Times New Roman"/>
              </w:rPr>
              <w:t>оп.</w:t>
            </w:r>
          </w:p>
        </w:tc>
        <w:tc>
          <w:tcPr>
            <w:tcW w:w="709" w:type="dxa"/>
            <w:tcBorders>
              <w:top w:val="single" w:sz="4" w:space="0" w:color="auto"/>
              <w:left w:val="single" w:sz="4" w:space="0" w:color="000000"/>
              <w:bottom w:val="single" w:sz="4" w:space="0" w:color="000000"/>
              <w:right w:val="single" w:sz="4" w:space="0" w:color="000000"/>
            </w:tcBorders>
          </w:tcPr>
          <w:p w:rsidR="000B1C8A"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w:t>
            </w:r>
          </w:p>
          <w:p w:rsidR="000B1C8A" w:rsidRPr="000B1C8A" w:rsidRDefault="000B1C8A" w:rsidP="00FD086F">
            <w:pPr>
              <w:spacing w:after="0" w:line="240" w:lineRule="auto"/>
              <w:jc w:val="center"/>
              <w:rPr>
                <w:rFonts w:ascii="Times New Roman" w:hAnsi="Times New Roman" w:cs="Times New Roman"/>
              </w:rPr>
            </w:pPr>
            <w:r>
              <w:rPr>
                <w:rFonts w:ascii="Times New Roman" w:hAnsi="Times New Roman" w:cs="Times New Roman"/>
              </w:rPr>
              <w:t>д</w:t>
            </w:r>
            <w:r w:rsidRPr="000B1C8A">
              <w:rPr>
                <w:rFonts w:ascii="Times New Roman" w:hAnsi="Times New Roman" w:cs="Times New Roman"/>
              </w:rPr>
              <w:t>оп.</w:t>
            </w:r>
          </w:p>
        </w:tc>
        <w:tc>
          <w:tcPr>
            <w:tcW w:w="636" w:type="dxa"/>
            <w:tcBorders>
              <w:top w:val="single" w:sz="4" w:space="0" w:color="auto"/>
              <w:left w:val="single" w:sz="4" w:space="0" w:color="000000"/>
              <w:bottom w:val="single" w:sz="4" w:space="0" w:color="000000"/>
              <w:right w:val="single" w:sz="4" w:space="0" w:color="000000"/>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w:t>
            </w:r>
          </w:p>
        </w:tc>
        <w:tc>
          <w:tcPr>
            <w:tcW w:w="1012" w:type="dxa"/>
            <w:tcBorders>
              <w:top w:val="single" w:sz="4" w:space="0" w:color="auto"/>
              <w:left w:val="single" w:sz="4" w:space="0" w:color="000000"/>
              <w:bottom w:val="single" w:sz="4" w:space="0" w:color="000000"/>
              <w:right w:val="single" w:sz="4" w:space="0" w:color="auto"/>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III</w:t>
            </w:r>
          </w:p>
        </w:tc>
        <w:tc>
          <w:tcPr>
            <w:tcW w:w="720" w:type="dxa"/>
            <w:tcBorders>
              <w:top w:val="single" w:sz="4" w:space="0" w:color="auto"/>
              <w:left w:val="single" w:sz="4" w:space="0" w:color="auto"/>
              <w:bottom w:val="single" w:sz="4" w:space="0" w:color="000000"/>
              <w:right w:val="single" w:sz="4" w:space="0" w:color="000000"/>
            </w:tcBorders>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lang w:val="en-US"/>
              </w:rPr>
              <w:t>IV</w:t>
            </w:r>
          </w:p>
        </w:tc>
        <w:tc>
          <w:tcPr>
            <w:tcW w:w="961" w:type="dxa"/>
            <w:vMerge/>
            <w:tcBorders>
              <w:top w:val="single" w:sz="4" w:space="0" w:color="000000"/>
              <w:left w:val="single" w:sz="4" w:space="0" w:color="000000"/>
              <w:bottom w:val="single" w:sz="4" w:space="0" w:color="000000"/>
              <w:right w:val="single" w:sz="4" w:space="0" w:color="000000"/>
            </w:tcBorders>
          </w:tcPr>
          <w:p w:rsidR="000B1C8A" w:rsidRPr="005C49A7" w:rsidRDefault="000B1C8A" w:rsidP="00FD086F">
            <w:pPr>
              <w:spacing w:after="0" w:line="240" w:lineRule="auto"/>
              <w:rPr>
                <w:rFonts w:ascii="Times New Roman" w:hAnsi="Times New Roman" w:cs="Times New Roman"/>
                <w:sz w:val="28"/>
                <w:szCs w:val="28"/>
              </w:rPr>
            </w:pP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i/>
                <w:sz w:val="28"/>
                <w:szCs w:val="28"/>
              </w:rPr>
            </w:pPr>
            <w:r w:rsidRPr="005C49A7">
              <w:rPr>
                <w:rFonts w:ascii="Times New Roman" w:hAnsi="Times New Roman" w:cs="Times New Roman"/>
                <w:b/>
                <w:i/>
                <w:sz w:val="28"/>
                <w:szCs w:val="28"/>
              </w:rPr>
              <w:t>Обязательная часть</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4668" w:type="dxa"/>
            <w:gridSpan w:val="6"/>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r>
      <w:tr w:rsidR="000B1C8A" w:rsidRPr="005C49A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Филология</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Русский язык</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4</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r>
      <w:tr w:rsidR="000B1C8A"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Литературное чтение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2</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2</w:t>
            </w:r>
          </w:p>
        </w:tc>
      </w:tr>
      <w:tr w:rsidR="000B1C8A" w:rsidRPr="005C49A7">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color w:val="auto"/>
                <w:kern w:val="0"/>
                <w:sz w:val="28"/>
                <w:szCs w:val="28"/>
                <w:lang w:eastAsia="ru-RU"/>
              </w:rPr>
              <w:t>Родной язык и литературное чтение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3</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6</w:t>
            </w:r>
          </w:p>
        </w:tc>
      </w:tr>
      <w:tr w:rsidR="000B1C8A" w:rsidRPr="005C49A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Иностранный язык</w:t>
            </w:r>
          </w:p>
        </w:tc>
        <w:tc>
          <w:tcPr>
            <w:tcW w:w="540" w:type="dxa"/>
            <w:tcBorders>
              <w:top w:val="single" w:sz="4" w:space="0" w:color="auto"/>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630" w:type="dxa"/>
            <w:tcBorders>
              <w:top w:val="single" w:sz="4" w:space="0" w:color="auto"/>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 информатика</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Математика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4</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4</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r w:rsidR="009749D1">
              <w:rPr>
                <w:rFonts w:ascii="Times New Roman" w:hAnsi="Times New Roman" w:cs="Times New Roman"/>
                <w:sz w:val="28"/>
                <w:szCs w:val="28"/>
              </w:rPr>
              <w:t>6</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Обществознание и естествознание</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Окружающий мир</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2</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2</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Основы религиозных культур и светской этики</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sym w:font="Symbol" w:char="F02D"/>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r>
      <w:tr w:rsidR="000B1C8A" w:rsidRPr="005C49A7">
        <w:trPr>
          <w:trHeight w:val="441"/>
        </w:trPr>
        <w:tc>
          <w:tcPr>
            <w:tcW w:w="1951" w:type="dxa"/>
            <w:vMerge w:val="restart"/>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Искусство</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Музыка</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rPr>
          <w:trHeight w:val="647"/>
        </w:trPr>
        <w:tc>
          <w:tcPr>
            <w:tcW w:w="1951" w:type="dxa"/>
            <w:vMerge/>
            <w:tcBorders>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Изобразительное искусство</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right w:val="single" w:sz="4" w:space="0" w:color="000000"/>
            </w:tcBorders>
            <w:vAlign w:val="center"/>
          </w:tcPr>
          <w:p w:rsidR="000B1C8A" w:rsidRPr="005C49A7" w:rsidRDefault="009749D1" w:rsidP="00FD086F">
            <w:pPr>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c>
          <w:tcPr>
            <w:tcW w:w="195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2657"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Технология</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rPr>
          <w:trHeight w:val="759"/>
        </w:trPr>
        <w:tc>
          <w:tcPr>
            <w:tcW w:w="195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lastRenderedPageBreak/>
              <w:t>Физическая культура</w:t>
            </w:r>
          </w:p>
        </w:tc>
        <w:tc>
          <w:tcPr>
            <w:tcW w:w="2657"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 xml:space="preserve">Физическая культура </w:t>
            </w:r>
          </w:p>
        </w:tc>
        <w:tc>
          <w:tcPr>
            <w:tcW w:w="540" w:type="dxa"/>
            <w:tcBorders>
              <w:top w:val="single" w:sz="4" w:space="0" w:color="000000"/>
              <w:left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3</w:t>
            </w:r>
          </w:p>
        </w:tc>
        <w:tc>
          <w:tcPr>
            <w:tcW w:w="630" w:type="dxa"/>
            <w:tcBorders>
              <w:top w:val="single" w:sz="4" w:space="0" w:color="000000"/>
              <w:left w:val="single" w:sz="4" w:space="0" w:color="auto"/>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w:t>
            </w:r>
          </w:p>
        </w:tc>
        <w:tc>
          <w:tcPr>
            <w:tcW w:w="709"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636"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1012" w:type="dxa"/>
            <w:tcBorders>
              <w:top w:val="single" w:sz="4" w:space="0" w:color="000000"/>
              <w:left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720" w:type="dxa"/>
            <w:tcBorders>
              <w:top w:val="single" w:sz="4" w:space="0" w:color="000000"/>
              <w:left w:val="single" w:sz="4" w:space="0" w:color="auto"/>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3</w:t>
            </w:r>
          </w:p>
        </w:tc>
        <w:tc>
          <w:tcPr>
            <w:tcW w:w="961" w:type="dxa"/>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r w:rsidR="009749D1">
              <w:rPr>
                <w:rFonts w:ascii="Times New Roman" w:hAnsi="Times New Roman" w:cs="Times New Roman"/>
                <w:sz w:val="28"/>
                <w:szCs w:val="28"/>
              </w:rPr>
              <w:t>8</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Итого</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21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21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126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b/>
                <w:sz w:val="28"/>
                <w:szCs w:val="28"/>
              </w:rPr>
            </w:pPr>
            <w:r w:rsidRPr="005C49A7">
              <w:rPr>
                <w:rFonts w:ascii="Times New Roman" w:hAnsi="Times New Roman" w:cs="Times New Roman"/>
                <w:b/>
                <w:i/>
                <w:sz w:val="28"/>
                <w:szCs w:val="28"/>
              </w:rPr>
              <w:t>Часть, формируемая участниками образовательного процесса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2</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Максимально допустимая недельная нагрузка</w:t>
            </w:r>
            <w:r w:rsidRPr="005C49A7">
              <w:rPr>
                <w:rFonts w:ascii="Times New Roman" w:hAnsi="Times New Roman" w:cs="Times New Roman"/>
                <w:sz w:val="28"/>
                <w:szCs w:val="28"/>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21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21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23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b/>
                <w:sz w:val="28"/>
                <w:szCs w:val="28"/>
              </w:rPr>
              <w:t>Внеурочная деятельность</w:t>
            </w:r>
            <w:r w:rsidRPr="005C49A7">
              <w:rPr>
                <w:rFonts w:ascii="Times New Roman" w:hAnsi="Times New Roman" w:cs="Times New Roman"/>
                <w:sz w:val="28"/>
                <w:szCs w:val="28"/>
              </w:rPr>
              <w:t xml:space="preserve"> (включая коррекционно-развивающую работу)</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10</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10</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0B1C8A" w:rsidRPr="005C49A7">
              <w:rPr>
                <w:rFonts w:ascii="Times New Roman" w:hAnsi="Times New Roman" w:cs="Times New Roman"/>
                <w:sz w:val="28"/>
                <w:szCs w:val="28"/>
              </w:rPr>
              <w:t>0</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коррекционно-развивающая работа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i/>
                <w:sz w:val="28"/>
                <w:szCs w:val="28"/>
              </w:rPr>
            </w:pPr>
            <w:r w:rsidRPr="005C49A7">
              <w:rPr>
                <w:rFonts w:ascii="Times New Roman" w:hAnsi="Times New Roman" w:cs="Times New Roman"/>
                <w:i/>
                <w:sz w:val="28"/>
                <w:szCs w:val="28"/>
              </w:rPr>
              <w:t>7</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7</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7</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42</w:t>
            </w:r>
          </w:p>
        </w:tc>
      </w:tr>
      <w:tr w:rsidR="000B1C8A" w:rsidRPr="005C49A7">
        <w:tc>
          <w:tcPr>
            <w:tcW w:w="4608" w:type="dxa"/>
            <w:gridSpan w:val="2"/>
            <w:tcBorders>
              <w:top w:val="single" w:sz="4" w:space="0" w:color="000000"/>
              <w:left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коррекционно-развивающие занятия</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6</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6</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0B1C8A" w:rsidRPr="005C49A7">
        <w:tc>
          <w:tcPr>
            <w:tcW w:w="4608" w:type="dxa"/>
            <w:gridSpan w:val="2"/>
            <w:tcBorders>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sz w:val="28"/>
                <w:szCs w:val="28"/>
              </w:rPr>
            </w:pPr>
            <w:r w:rsidRPr="005C49A7">
              <w:rPr>
                <w:rFonts w:ascii="Times New Roman" w:hAnsi="Times New Roman" w:cs="Times New Roman"/>
                <w:kern w:val="2"/>
                <w:sz w:val="28"/>
                <w:szCs w:val="28"/>
              </w:rPr>
              <w:t>ритмика</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sz w:val="28"/>
                <w:szCs w:val="28"/>
              </w:rPr>
            </w:pPr>
            <w:r w:rsidRPr="005C49A7">
              <w:rPr>
                <w:rFonts w:ascii="Times New Roman" w:hAnsi="Times New Roman" w:cs="Times New Roman"/>
                <w:sz w:val="28"/>
                <w:szCs w:val="28"/>
              </w:rPr>
              <w:t>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sz w:val="28"/>
                <w:szCs w:val="28"/>
              </w:rPr>
              <w:t>1</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9749D1" w:rsidP="00FD0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both"/>
              <w:rPr>
                <w:rFonts w:ascii="Times New Roman" w:hAnsi="Times New Roman" w:cs="Times New Roman"/>
                <w:i/>
                <w:sz w:val="28"/>
                <w:szCs w:val="28"/>
              </w:rPr>
            </w:pPr>
            <w:r w:rsidRPr="005C49A7">
              <w:rPr>
                <w:rFonts w:ascii="Times New Roman" w:hAnsi="Times New Roman" w:cs="Times New Roman"/>
                <w:i/>
                <w:sz w:val="28"/>
                <w:szCs w:val="28"/>
              </w:rPr>
              <w:t>другие направления внеурочной деятельности</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i/>
                <w:sz w:val="28"/>
                <w:szCs w:val="28"/>
              </w:rPr>
            </w:pPr>
            <w:r w:rsidRPr="005C49A7">
              <w:rPr>
                <w:rFonts w:ascii="Times New Roman" w:hAnsi="Times New Roman" w:cs="Times New Roman"/>
                <w:i/>
                <w:sz w:val="28"/>
                <w:szCs w:val="28"/>
              </w:rPr>
              <w:t>3</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3</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i/>
                <w:sz w:val="28"/>
                <w:szCs w:val="28"/>
              </w:rPr>
            </w:pPr>
            <w:r w:rsidRPr="005C49A7">
              <w:rPr>
                <w:rFonts w:ascii="Times New Roman" w:hAnsi="Times New Roman" w:cs="Times New Roman"/>
                <w:i/>
                <w:sz w:val="28"/>
                <w:szCs w:val="28"/>
              </w:rPr>
              <w:t>1</w:t>
            </w:r>
            <w:r w:rsidR="009749D1">
              <w:rPr>
                <w:rFonts w:ascii="Times New Roman" w:hAnsi="Times New Roman" w:cs="Times New Roman"/>
                <w:i/>
                <w:sz w:val="28"/>
                <w:szCs w:val="28"/>
              </w:rPr>
              <w:t>8</w:t>
            </w:r>
          </w:p>
        </w:tc>
      </w:tr>
      <w:tr w:rsidR="000B1C8A" w:rsidRPr="005C49A7">
        <w:tc>
          <w:tcPr>
            <w:tcW w:w="4608" w:type="dxa"/>
            <w:gridSpan w:val="2"/>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right"/>
              <w:rPr>
                <w:rFonts w:ascii="Times New Roman" w:hAnsi="Times New Roman" w:cs="Times New Roman"/>
                <w:b/>
                <w:sz w:val="28"/>
                <w:szCs w:val="28"/>
              </w:rPr>
            </w:pPr>
            <w:r w:rsidRPr="005C49A7">
              <w:rPr>
                <w:rFonts w:ascii="Times New Roman" w:hAnsi="Times New Roman" w:cs="Times New Roman"/>
                <w:b/>
                <w:sz w:val="28"/>
                <w:szCs w:val="28"/>
              </w:rPr>
              <w:t>Всего к финансированию</w:t>
            </w:r>
          </w:p>
        </w:tc>
        <w:tc>
          <w:tcPr>
            <w:tcW w:w="540"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0B1C8A">
            <w:pPr>
              <w:spacing w:after="0" w:line="240" w:lineRule="auto"/>
              <w:rPr>
                <w:rFonts w:ascii="Times New Roman" w:hAnsi="Times New Roman" w:cs="Times New Roman"/>
                <w:b/>
                <w:sz w:val="28"/>
                <w:szCs w:val="28"/>
              </w:rPr>
            </w:pPr>
            <w:r w:rsidRPr="005C49A7">
              <w:rPr>
                <w:rFonts w:ascii="Times New Roman" w:hAnsi="Times New Roman" w:cs="Times New Roman"/>
                <w:b/>
                <w:sz w:val="28"/>
                <w:szCs w:val="28"/>
              </w:rPr>
              <w:t>31</w:t>
            </w:r>
          </w:p>
        </w:tc>
        <w:tc>
          <w:tcPr>
            <w:tcW w:w="63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0B1C8A">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31</w:t>
            </w:r>
          </w:p>
        </w:tc>
        <w:tc>
          <w:tcPr>
            <w:tcW w:w="709"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31</w:t>
            </w:r>
          </w:p>
        </w:tc>
        <w:tc>
          <w:tcPr>
            <w:tcW w:w="636"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1012" w:type="dxa"/>
            <w:tcBorders>
              <w:top w:val="single" w:sz="4" w:space="0" w:color="000000"/>
              <w:left w:val="single" w:sz="4" w:space="0" w:color="000000"/>
              <w:bottom w:val="single" w:sz="4" w:space="0" w:color="000000"/>
              <w:right w:val="single" w:sz="4" w:space="0" w:color="auto"/>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720" w:type="dxa"/>
            <w:tcBorders>
              <w:top w:val="single" w:sz="4" w:space="0" w:color="000000"/>
              <w:left w:val="single" w:sz="4" w:space="0" w:color="auto"/>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b/>
                <w:sz w:val="28"/>
                <w:szCs w:val="28"/>
              </w:rPr>
            </w:pPr>
            <w:r w:rsidRPr="005C49A7">
              <w:rPr>
                <w:rFonts w:ascii="Times New Roman" w:hAnsi="Times New Roman" w:cs="Times New Roman"/>
                <w:b/>
                <w:sz w:val="28"/>
                <w:szCs w:val="28"/>
              </w:rPr>
              <w:t>33</w:t>
            </w:r>
          </w:p>
        </w:tc>
        <w:tc>
          <w:tcPr>
            <w:tcW w:w="961" w:type="dxa"/>
            <w:tcBorders>
              <w:top w:val="single" w:sz="4" w:space="0" w:color="000000"/>
              <w:left w:val="single" w:sz="4" w:space="0" w:color="000000"/>
              <w:bottom w:val="single" w:sz="4" w:space="0" w:color="000000"/>
              <w:right w:val="single" w:sz="4" w:space="0" w:color="000000"/>
            </w:tcBorders>
            <w:vAlign w:val="center"/>
          </w:tcPr>
          <w:p w:rsidR="000B1C8A" w:rsidRPr="005C49A7" w:rsidRDefault="000B1C8A" w:rsidP="00FD086F">
            <w:pPr>
              <w:spacing w:after="0" w:line="240" w:lineRule="auto"/>
              <w:jc w:val="center"/>
              <w:rPr>
                <w:rFonts w:ascii="Times New Roman" w:hAnsi="Times New Roman" w:cs="Times New Roman"/>
                <w:sz w:val="28"/>
                <w:szCs w:val="28"/>
              </w:rPr>
            </w:pPr>
            <w:r w:rsidRPr="005C49A7">
              <w:rPr>
                <w:rFonts w:ascii="Times New Roman" w:hAnsi="Times New Roman" w:cs="Times New Roman"/>
                <w:b/>
                <w:sz w:val="28"/>
                <w:szCs w:val="28"/>
              </w:rPr>
              <w:t>1</w:t>
            </w:r>
            <w:r w:rsidR="009749D1">
              <w:rPr>
                <w:rFonts w:ascii="Times New Roman" w:hAnsi="Times New Roman" w:cs="Times New Roman"/>
                <w:b/>
                <w:sz w:val="28"/>
                <w:szCs w:val="28"/>
              </w:rPr>
              <w:t>92</w:t>
            </w:r>
          </w:p>
        </w:tc>
      </w:tr>
    </w:tbl>
    <w:p w:rsidR="00FD086F" w:rsidRPr="005C49A7" w:rsidRDefault="00FD086F" w:rsidP="00FD086F">
      <w:pPr>
        <w:spacing w:after="0" w:line="360" w:lineRule="auto"/>
        <w:ind w:firstLine="709"/>
        <w:jc w:val="both"/>
        <w:rPr>
          <w:rFonts w:ascii="Times New Roman" w:hAnsi="Times New Roman" w:cs="Times New Roman"/>
          <w:sz w:val="28"/>
          <w:szCs w:val="28"/>
        </w:rPr>
      </w:pPr>
    </w:p>
    <w:p w:rsidR="0036168F" w:rsidRPr="00F63254" w:rsidRDefault="0036168F" w:rsidP="003458CB">
      <w:pPr>
        <w:spacing w:before="120" w:after="120" w:line="240" w:lineRule="auto"/>
        <w:jc w:val="center"/>
        <w:outlineLvl w:val="2"/>
        <w:rPr>
          <w:rFonts w:ascii="Times New Roman" w:hAnsi="Times New Roman" w:cs="Times New Roman"/>
          <w:b/>
          <w:color w:val="auto"/>
          <w:sz w:val="28"/>
          <w:szCs w:val="28"/>
        </w:rPr>
      </w:pPr>
      <w:bookmarkStart w:id="28" w:name="_Toc413974315"/>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bookmarkEnd w:id="28"/>
      <w:r w:rsidRPr="00F63254">
        <w:rPr>
          <w:rFonts w:ascii="Times New Roman" w:hAnsi="Times New Roman" w:cs="Times New Roman"/>
          <w:b/>
          <w:color w:val="auto"/>
          <w:kern w:val="28"/>
          <w:sz w:val="28"/>
          <w:szCs w:val="28"/>
        </w:rPr>
        <w:t xml:space="preserve"> </w:t>
      </w:r>
    </w:p>
    <w:p w:rsidR="00047ABD" w:rsidRPr="005C49A7" w:rsidRDefault="00047ABD" w:rsidP="003458CB">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sz w:val="28"/>
          <w:szCs w:val="28"/>
        </w:rPr>
        <w:t>Требования к условиям получения образования обучающимися с РАС</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определяются</w:t>
      </w:r>
      <w:r w:rsidRPr="005C49A7">
        <w:rPr>
          <w:rFonts w:ascii="Times New Roman" w:hAnsi="Times New Roman" w:cs="Times New Roman"/>
          <w:caps/>
          <w:sz w:val="28"/>
          <w:szCs w:val="28"/>
        </w:rPr>
        <w:t xml:space="preserve"> ФГОС НОО </w:t>
      </w:r>
      <w:r w:rsidRPr="005C49A7">
        <w:rPr>
          <w:rFonts w:ascii="Times New Roman" w:hAnsi="Times New Roman" w:cs="Times New Roman"/>
          <w:sz w:val="28"/>
          <w:szCs w:val="28"/>
        </w:rPr>
        <w:t>обучающихся с</w:t>
      </w:r>
      <w:r w:rsidRPr="005C49A7">
        <w:rPr>
          <w:rFonts w:ascii="Times New Roman" w:hAnsi="Times New Roman" w:cs="Times New Roman"/>
          <w:caps/>
          <w:sz w:val="28"/>
          <w:szCs w:val="28"/>
        </w:rPr>
        <w:t xml:space="preserve"> РАС </w:t>
      </w:r>
      <w:r w:rsidRPr="005C49A7">
        <w:rPr>
          <w:rFonts w:ascii="Times New Roman" w:hAnsi="Times New Roman" w:cs="Times New Roman"/>
          <w:sz w:val="28"/>
          <w:szCs w:val="28"/>
        </w:rPr>
        <w:t>и</w:t>
      </w:r>
      <w:r w:rsidRPr="005C49A7">
        <w:rPr>
          <w:rFonts w:ascii="Times New Roman" w:hAnsi="Times New Roman" w:cs="Times New Roman"/>
          <w:caps/>
          <w:sz w:val="28"/>
          <w:szCs w:val="28"/>
        </w:rPr>
        <w:t xml:space="preserve"> </w:t>
      </w:r>
      <w:r w:rsidRPr="005C49A7">
        <w:rPr>
          <w:rFonts w:ascii="Times New Roman" w:hAnsi="Times New Roman" w:cs="Times New Roman"/>
          <w:color w:val="auto"/>
          <w:sz w:val="28"/>
          <w:szCs w:val="28"/>
        </w:rPr>
        <w:t>представляют собой систему требований к кадровым, финансовым, материально-техническим и иным условиям реализации АООП НОО и достижения планируемых результатов этой категорией обучающихся.</w:t>
      </w:r>
    </w:p>
    <w:p w:rsidR="00047ABD" w:rsidRPr="005C49A7" w:rsidRDefault="00047ABD" w:rsidP="00047ABD">
      <w:pPr>
        <w:pStyle w:val="14TexstOSNOVA1012"/>
        <w:spacing w:line="360" w:lineRule="auto"/>
        <w:ind w:firstLine="709"/>
        <w:rPr>
          <w:rFonts w:ascii="Times New Roman" w:hAnsi="Times New Roman" w:cs="Times New Roman"/>
          <w:caps/>
          <w:sz w:val="28"/>
          <w:szCs w:val="28"/>
        </w:rPr>
      </w:pPr>
      <w:r w:rsidRPr="005C49A7">
        <w:rPr>
          <w:rFonts w:ascii="Times New Roman" w:hAnsi="Times New Roman" w:cs="Times New Roman"/>
          <w:sz w:val="28"/>
          <w:szCs w:val="28"/>
        </w:rPr>
        <w:t xml:space="preserve">Требования к условиям получения образования обучающимися с РАС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РАС,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w:t>
      </w:r>
      <w:r w:rsidRPr="005C49A7">
        <w:rPr>
          <w:rFonts w:ascii="Times New Roman" w:hAnsi="Times New Roman" w:cs="Times New Roman"/>
          <w:sz w:val="28"/>
          <w:szCs w:val="28"/>
        </w:rPr>
        <w:lastRenderedPageBreak/>
        <w:t>обучающихся; гарантирует охрану и укрепление физического, психического и социального здоровья обучающихся.</w:t>
      </w:r>
    </w:p>
    <w:p w:rsidR="0036168F" w:rsidRPr="00F63254" w:rsidRDefault="0036168F" w:rsidP="0036168F">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FA303E" w:rsidRPr="005C49A7" w:rsidRDefault="00FA303E" w:rsidP="003458CB">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sz w:val="28"/>
          <w:szCs w:val="28"/>
        </w:rPr>
        <w:t>Образовательная организация, реализующая АООП НОО для обучающихся с РАС,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Уровень квалификации работников образовательной организации, реализующей АООП НОО обучающихся с РАС,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Образовательная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РАС.</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 xml:space="preserve">В штат специалистов образовательной организации, реализующей вариант </w:t>
      </w:r>
      <w:r w:rsidR="00F34DB7">
        <w:rPr>
          <w:rFonts w:ascii="Times New Roman" w:hAnsi="Times New Roman" w:cs="Times New Roman"/>
          <w:sz w:val="28"/>
          <w:szCs w:val="28"/>
        </w:rPr>
        <w:t>8.2.</w:t>
      </w:r>
      <w:r w:rsidRPr="005C49A7">
        <w:rPr>
          <w:rFonts w:ascii="Times New Roman" w:hAnsi="Times New Roman" w:cs="Times New Roman"/>
          <w:sz w:val="28"/>
          <w:szCs w:val="28"/>
        </w:rPr>
        <w:t xml:space="preserve"> АООП НОО для образования обучающихся с РАС должны входить учителя-</w:t>
      </w:r>
      <w:r>
        <w:rPr>
          <w:rFonts w:ascii="Times New Roman" w:hAnsi="Times New Roman" w:cs="Times New Roman"/>
          <w:sz w:val="28"/>
          <w:szCs w:val="28"/>
        </w:rPr>
        <w:t>дефектологи</w:t>
      </w:r>
      <w:r w:rsidRPr="005C49A7">
        <w:rPr>
          <w:rFonts w:ascii="Times New Roman" w:hAnsi="Times New Roman" w:cs="Times New Roman"/>
          <w:sz w:val="28"/>
          <w:szCs w:val="28"/>
        </w:rPr>
        <w:t xml:space="preserve">, </w:t>
      </w:r>
      <w:r>
        <w:rPr>
          <w:rFonts w:ascii="Times New Roman" w:hAnsi="Times New Roman" w:cs="Times New Roman"/>
          <w:sz w:val="28"/>
          <w:szCs w:val="28"/>
        </w:rPr>
        <w:t xml:space="preserve">тьютор, ассистент (помощник), </w:t>
      </w:r>
      <w:r w:rsidRPr="005C49A7">
        <w:rPr>
          <w:rFonts w:ascii="Times New Roman" w:hAnsi="Times New Roman" w:cs="Times New Roman"/>
          <w:sz w:val="28"/>
          <w:szCs w:val="28"/>
        </w:rPr>
        <w:t>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caps/>
          <w:sz w:val="28"/>
          <w:szCs w:val="28"/>
        </w:rPr>
        <w:t>п</w:t>
      </w:r>
      <w:r w:rsidRPr="005C49A7">
        <w:rPr>
          <w:rFonts w:ascii="Times New Roman" w:hAnsi="Times New Roman" w:cs="Times New Roman"/>
          <w:i/>
          <w:sz w:val="28"/>
          <w:szCs w:val="28"/>
        </w:rPr>
        <w:t>едагоги,</w:t>
      </w:r>
      <w:r w:rsidRPr="005C49A7">
        <w:rPr>
          <w:rFonts w:ascii="Times New Roman" w:hAnsi="Times New Roman" w:cs="Times New Roman"/>
          <w:sz w:val="28"/>
          <w:szCs w:val="28"/>
        </w:rPr>
        <w:t xml:space="preserve"> реализующие АООП НОО (вариант </w:t>
      </w:r>
      <w:r w:rsidR="00F34DB7">
        <w:rPr>
          <w:rFonts w:ascii="Times New Roman" w:hAnsi="Times New Roman" w:cs="Times New Roman"/>
          <w:sz w:val="28"/>
          <w:szCs w:val="28"/>
        </w:rPr>
        <w:t>8.2.</w:t>
      </w:r>
      <w:r w:rsidRPr="005C49A7">
        <w:rPr>
          <w:rFonts w:ascii="Times New Roman" w:hAnsi="Times New Roman" w:cs="Times New Roman"/>
          <w:sz w:val="28"/>
          <w:szCs w:val="28"/>
        </w:rPr>
        <w:t>) для обучающихся с РАС должны иметь высшее профессиональное образование</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по одному</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из вариантов программ подготовки</w:t>
      </w:r>
      <w:r w:rsidRPr="005C49A7">
        <w:rPr>
          <w:rFonts w:ascii="Times New Roman" w:hAnsi="Times New Roman" w:cs="Times New Roman"/>
          <w:caps/>
          <w:sz w:val="28"/>
          <w:szCs w:val="28"/>
        </w:rPr>
        <w:t>:</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а) по направлению «Специальное (дефектологическое) образование» по образовательным программам подготовки олигофренопедагога;</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б) по направлению «Педагогика» по образовательным программам подготовки олигофренопедагога;</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lastRenderedPageBreak/>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Воспитатели, </w:t>
      </w:r>
      <w:r w:rsidRPr="005C49A7">
        <w:rPr>
          <w:rFonts w:ascii="Times New Roman" w:hAnsi="Times New Roman" w:cs="Times New Roman"/>
          <w:sz w:val="28"/>
          <w:szCs w:val="28"/>
        </w:rPr>
        <w:t xml:space="preserve">принимающие участие в реализации варианта </w:t>
      </w:r>
      <w:r w:rsidR="00F34DB7">
        <w:rPr>
          <w:rFonts w:ascii="Times New Roman" w:hAnsi="Times New Roman" w:cs="Times New Roman"/>
          <w:sz w:val="28"/>
          <w:szCs w:val="28"/>
        </w:rPr>
        <w:t>8.2.</w:t>
      </w:r>
      <w:r w:rsidRPr="005C49A7">
        <w:rPr>
          <w:rFonts w:ascii="Times New Roman" w:hAnsi="Times New Roman" w:cs="Times New Roman"/>
          <w:sz w:val="28"/>
          <w:szCs w:val="28"/>
        </w:rPr>
        <w:t xml:space="preserve"> АООП НОО</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должны иметь высшее или среднее профессиональное образование</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по одному</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из вариантов программ подготовки</w:t>
      </w:r>
      <w:r w:rsidRPr="005C49A7">
        <w:rPr>
          <w:rFonts w:ascii="Times New Roman" w:hAnsi="Times New Roman" w:cs="Times New Roman"/>
          <w:caps/>
          <w:sz w:val="28"/>
          <w:szCs w:val="28"/>
        </w:rPr>
        <w:t xml:space="preserve">: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специальности «Специальная педагогика в специальных (коррекционных) образовательных учреждениях» или «Специальное дошкольное образование»;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направлению «Специальное (дефектологическое) образование» (степень бакалавра </w:t>
      </w:r>
      <w:r w:rsidRPr="005C49A7">
        <w:rPr>
          <w:color w:val="auto"/>
          <w:sz w:val="28"/>
          <w:szCs w:val="28"/>
        </w:rPr>
        <w:t xml:space="preserve">или магистра) по образовательным программам подготовки олигофренопедагога;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специальности «Олигофренопедагогика»; </w:t>
      </w:r>
    </w:p>
    <w:p w:rsidR="00FA303E" w:rsidRPr="005C49A7" w:rsidRDefault="00FA303E" w:rsidP="003458CB">
      <w:pPr>
        <w:pStyle w:val="Default"/>
        <w:spacing w:line="360" w:lineRule="auto"/>
        <w:ind w:firstLine="709"/>
        <w:jc w:val="both"/>
        <w:rPr>
          <w:sz w:val="28"/>
          <w:szCs w:val="28"/>
        </w:rPr>
      </w:pPr>
      <w:r w:rsidRPr="005C49A7">
        <w:rPr>
          <w:sz w:val="28"/>
          <w:szCs w:val="28"/>
        </w:rPr>
        <w:t xml:space="preserve">- по другим педагогическим специальностям с обязательным прохождением профессиональной переподготовки или повышения квалификации в области специальной педагогики или специальной психологии, подтвержденной сертификатом установленного образца. </w:t>
      </w:r>
    </w:p>
    <w:p w:rsidR="00FA303E" w:rsidRPr="005C49A7" w:rsidRDefault="00FA303E" w:rsidP="003458CB">
      <w:pPr>
        <w:pStyle w:val="Default"/>
        <w:spacing w:line="360" w:lineRule="auto"/>
        <w:ind w:firstLine="709"/>
        <w:jc w:val="both"/>
        <w:rPr>
          <w:color w:val="auto"/>
          <w:sz w:val="28"/>
          <w:szCs w:val="28"/>
        </w:rPr>
      </w:pPr>
      <w:r w:rsidRPr="005C49A7">
        <w:rPr>
          <w:i/>
          <w:color w:val="auto"/>
          <w:sz w:val="28"/>
          <w:szCs w:val="28"/>
        </w:rPr>
        <w:t xml:space="preserve">Педагог-психолог </w:t>
      </w:r>
      <w:r w:rsidRPr="005C49A7">
        <w:rPr>
          <w:color w:val="auto"/>
          <w:sz w:val="28"/>
          <w:szCs w:val="28"/>
        </w:rPr>
        <w:t>должны иметь высшее профессиональное образование по одному из вариантов программ подготовки:</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специальности «Специальная психология»; </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FA303E" w:rsidRPr="005C49A7" w:rsidRDefault="00FA303E" w:rsidP="003458CB">
      <w:pPr>
        <w:pStyle w:val="Default"/>
        <w:spacing w:line="360" w:lineRule="auto"/>
        <w:ind w:firstLine="709"/>
        <w:jc w:val="both"/>
        <w:rPr>
          <w:color w:val="auto"/>
          <w:sz w:val="28"/>
          <w:szCs w:val="28"/>
        </w:rPr>
      </w:pPr>
      <w:r w:rsidRPr="005C49A7">
        <w:rPr>
          <w:color w:val="auto"/>
          <w:sz w:val="28"/>
          <w:szCs w:val="28"/>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lastRenderedPageBreak/>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FA303E" w:rsidRPr="005C49A7" w:rsidRDefault="00FA303E" w:rsidP="003458CB">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квалификации в области олигофренопедагогики и психологии детей с расстройствами аутистического спектра, подтвержденные дипломом о профессиональной переподготовке или удостоверением о повышении квалификации установленного образца</w:t>
      </w:r>
      <w:r w:rsidRPr="005C49A7">
        <w:rPr>
          <w:rFonts w:ascii="Times New Roman" w:hAnsi="Times New Roman" w:cs="Times New Roman"/>
          <w:caps/>
          <w:sz w:val="28"/>
          <w:szCs w:val="28"/>
        </w:rPr>
        <w:t>.</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Учитель-логопед</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t xml:space="preserve">- по специальности «Логопедия»; </w:t>
      </w:r>
    </w:p>
    <w:p w:rsidR="00FA303E" w:rsidRPr="005C49A7" w:rsidRDefault="00FA303E" w:rsidP="003458CB">
      <w:pPr>
        <w:pStyle w:val="Default"/>
        <w:spacing w:line="360" w:lineRule="auto"/>
        <w:ind w:firstLine="709"/>
        <w:jc w:val="both"/>
        <w:rPr>
          <w:color w:val="auto"/>
          <w:sz w:val="28"/>
          <w:szCs w:val="28"/>
        </w:rPr>
      </w:pPr>
      <w:r w:rsidRPr="005C49A7">
        <w:rPr>
          <w:sz w:val="28"/>
          <w:szCs w:val="28"/>
        </w:rPr>
        <w:t xml:space="preserve">- </w:t>
      </w:r>
      <w:r w:rsidRPr="005C49A7">
        <w:rPr>
          <w:color w:val="auto"/>
          <w:sz w:val="28"/>
          <w:szCs w:val="28"/>
        </w:rPr>
        <w:t xml:space="preserve">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FA303E" w:rsidRPr="005C49A7" w:rsidRDefault="00FA303E" w:rsidP="003458CB">
      <w:pPr>
        <w:pStyle w:val="Default"/>
        <w:spacing w:line="360" w:lineRule="auto"/>
        <w:ind w:firstLine="709"/>
        <w:jc w:val="both"/>
        <w:rPr>
          <w:sz w:val="28"/>
          <w:szCs w:val="28"/>
        </w:rPr>
      </w:pPr>
      <w:r w:rsidRPr="005C49A7">
        <w:rPr>
          <w:color w:val="auto"/>
          <w:sz w:val="28"/>
          <w:szCs w:val="28"/>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учитель-логопед должен обязательно пройти переподготовку или курсы повышения квалификации в области олигофренопедагогики</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и психологии детей с расстройствами аутистического спектра, подтвержденные дипломом о профессиональной переподготовке или удостоверением о повышении квалификации установленного образца.</w:t>
      </w:r>
    </w:p>
    <w:p w:rsidR="00FA303E" w:rsidRPr="005C49A7" w:rsidRDefault="00FA303E" w:rsidP="003458CB">
      <w:pPr>
        <w:pStyle w:val="western"/>
        <w:spacing w:before="0" w:beforeAutospacing="0" w:line="360" w:lineRule="auto"/>
        <w:ind w:firstLine="709"/>
        <w:jc w:val="both"/>
        <w:rPr>
          <w:sz w:val="28"/>
          <w:szCs w:val="28"/>
        </w:rPr>
      </w:pPr>
      <w:r w:rsidRPr="005C49A7">
        <w:rPr>
          <w:sz w:val="28"/>
          <w:szCs w:val="28"/>
        </w:rPr>
        <w:t xml:space="preserve">Музыкальный работник, учитель физкультуры, рисования, трудового обучения, занятые в образовании обучающихся с РАС должны иметь уровень образования не ниже среднего профессионального по профилю преподаваемой дисциплины с обязательным прохождением профессиональной переподготовки </w:t>
      </w:r>
      <w:r w:rsidRPr="005C49A7">
        <w:rPr>
          <w:sz w:val="28"/>
          <w:szCs w:val="28"/>
        </w:rPr>
        <w:lastRenderedPageBreak/>
        <w:t>или повышением квалификации в области специальной педагогики или специальной психологии, подтвержденные дипломом о профессиональной переподготовке или удостоверением о повышении квалификации установленного образца.</w:t>
      </w:r>
    </w:p>
    <w:p w:rsidR="00FA303E" w:rsidRPr="005C49A7" w:rsidRDefault="00FA303E" w:rsidP="003458C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 процесс реализации АООП НОО (вариант </w:t>
      </w:r>
      <w:r w:rsidR="00F34DB7">
        <w:rPr>
          <w:rFonts w:ascii="Times New Roman" w:hAnsi="Times New Roman"/>
          <w:sz w:val="28"/>
          <w:szCs w:val="28"/>
        </w:rPr>
        <w:t>8.2.</w:t>
      </w:r>
      <w:r w:rsidRPr="005C49A7">
        <w:rPr>
          <w:rFonts w:ascii="Times New Roman" w:hAnsi="Times New Roman"/>
          <w:sz w:val="28"/>
          <w:szCs w:val="28"/>
        </w:rPr>
        <w:t xml:space="preserve">) для обучающихся с РАС (в условиях обучения в одном классе с обучающимися без ограничений </w:t>
      </w:r>
      <w:r w:rsidR="00F34DB7">
        <w:rPr>
          <w:rFonts w:ascii="Times New Roman" w:hAnsi="Times New Roman"/>
          <w:sz w:val="28"/>
          <w:szCs w:val="28"/>
        </w:rPr>
        <w:t xml:space="preserve">возможностей </w:t>
      </w:r>
      <w:r w:rsidRPr="005C49A7">
        <w:rPr>
          <w:rFonts w:ascii="Times New Roman" w:hAnsi="Times New Roman"/>
          <w:sz w:val="28"/>
          <w:szCs w:val="28"/>
        </w:rPr>
        <w:t>здоровья</w:t>
      </w:r>
      <w:r w:rsidRPr="005C49A7">
        <w:rPr>
          <w:rFonts w:ascii="Times New Roman" w:hAnsi="Times New Roman"/>
          <w:i/>
          <w:sz w:val="28"/>
          <w:szCs w:val="28"/>
        </w:rPr>
        <w:t>)</w:t>
      </w:r>
      <w:r w:rsidRPr="005C49A7">
        <w:rPr>
          <w:rFonts w:ascii="Times New Roman" w:hAnsi="Times New Roman"/>
          <w:sz w:val="28"/>
          <w:szCs w:val="28"/>
        </w:rPr>
        <w:t xml:space="preserve"> образовательная организация может временно или постоянно обеспечить (по рекомендации ПМПК) участие </w:t>
      </w:r>
      <w:r w:rsidRPr="005C49A7">
        <w:rPr>
          <w:rFonts w:ascii="Times New Roman" w:hAnsi="Times New Roman"/>
          <w:i/>
          <w:sz w:val="28"/>
          <w:szCs w:val="28"/>
        </w:rPr>
        <w:t>тьютора</w:t>
      </w:r>
      <w:r w:rsidRPr="005C49A7">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FA303E" w:rsidRPr="005C49A7" w:rsidRDefault="00FA303E" w:rsidP="003458CB">
      <w:pPr>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С целью поддержки в образовательном процессе обучающихся с РАС в штанное расписание образовательной организации может быть включен ассистент (помощник)</w:t>
      </w:r>
      <w:r w:rsidRPr="005C49A7">
        <w:rPr>
          <w:rFonts w:ascii="Times New Roman" w:hAnsi="Times New Roman" w:cs="Times New Roman"/>
          <w:sz w:val="28"/>
          <w:szCs w:val="28"/>
        </w:rPr>
        <w:footnoteReference w:id="20"/>
      </w:r>
      <w:r w:rsidRPr="005C49A7">
        <w:rPr>
          <w:rFonts w:ascii="Times New Roman" w:hAnsi="Times New Roman" w:cs="Times New Roman"/>
          <w:sz w:val="28"/>
          <w:szCs w:val="28"/>
        </w:rPr>
        <w:t xml:space="preserve">, имеющий образование не ниже общего среднего и прошедший соответствующую программу подготовки к работе с детьми.  </w:t>
      </w:r>
    </w:p>
    <w:p w:rsidR="00FA303E" w:rsidRPr="005C49A7" w:rsidRDefault="00FA303E" w:rsidP="003458C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FA303E" w:rsidRPr="005C49A7" w:rsidRDefault="00FA303E" w:rsidP="003458C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медицинских работников) других организаций к работе с обучающимися с РАС для удовлетворения их особых образовательных потребностей.</w:t>
      </w:r>
    </w:p>
    <w:p w:rsidR="00FA303E" w:rsidRPr="005C49A7" w:rsidRDefault="00FA303E" w:rsidP="003458CB">
      <w:pPr>
        <w:pStyle w:val="western"/>
        <w:spacing w:before="0" w:beforeAutospacing="0" w:line="360" w:lineRule="auto"/>
        <w:ind w:firstLine="709"/>
        <w:jc w:val="both"/>
        <w:rPr>
          <w:color w:val="auto"/>
          <w:sz w:val="28"/>
          <w:szCs w:val="28"/>
        </w:rPr>
      </w:pPr>
      <w:r w:rsidRPr="005C49A7">
        <w:rPr>
          <w:color w:val="auto"/>
          <w:sz w:val="28"/>
          <w:szCs w:val="28"/>
        </w:rPr>
        <w:t xml:space="preserve">Требования к трудовым функциям педагогических работников (общепедагогической (обучение), воспитательной и развивающей </w:t>
      </w:r>
      <w:r w:rsidRPr="005C49A7">
        <w:rPr>
          <w:color w:val="auto"/>
          <w:sz w:val="28"/>
          <w:szCs w:val="28"/>
        </w:rPr>
        <w:lastRenderedPageBreak/>
        <w:t>деятельности) определены Стандартом профессиональной деятельности педагога</w:t>
      </w:r>
      <w:r w:rsidRPr="005C49A7">
        <w:rPr>
          <w:rStyle w:val="a3"/>
          <w:color w:val="auto"/>
          <w:sz w:val="28"/>
          <w:szCs w:val="28"/>
        </w:rPr>
        <w:footnoteReference w:id="21"/>
      </w:r>
      <w:r w:rsidRPr="005C49A7">
        <w:rPr>
          <w:color w:val="auto"/>
          <w:sz w:val="28"/>
          <w:szCs w:val="28"/>
        </w:rPr>
        <w:t xml:space="preserve">. </w:t>
      </w:r>
    </w:p>
    <w:p w:rsidR="0036168F" w:rsidRPr="00F63254"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FA303E" w:rsidRPr="005C49A7" w:rsidRDefault="00FA303E" w:rsidP="00FA303E">
      <w:pPr>
        <w:spacing w:line="360" w:lineRule="auto"/>
        <w:ind w:firstLine="708"/>
        <w:contextualSpacing/>
        <w:jc w:val="both"/>
        <w:rPr>
          <w:rFonts w:ascii="Times New Roman" w:hAnsi="Times New Roman" w:cs="Times New Roman"/>
          <w:sz w:val="28"/>
          <w:szCs w:val="28"/>
        </w:rPr>
      </w:pPr>
      <w:r w:rsidRPr="005C49A7">
        <w:rPr>
          <w:rFonts w:ascii="Times New Roman" w:hAnsi="Times New Roman" w:cs="Times New Roman"/>
          <w:sz w:val="28"/>
          <w:szCs w:val="28"/>
        </w:rPr>
        <w:t xml:space="preserve">Финансовое обеспечение образования обучающихся с РАС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FA303E" w:rsidRPr="005C49A7" w:rsidRDefault="00FA303E" w:rsidP="00FA303E">
      <w:pPr>
        <w:spacing w:line="360" w:lineRule="auto"/>
        <w:ind w:firstLine="708"/>
        <w:contextualSpacing/>
        <w:jc w:val="both"/>
        <w:rPr>
          <w:rFonts w:ascii="Times New Roman" w:hAnsi="Times New Roman" w:cs="Times New Roman"/>
          <w:b/>
          <w:sz w:val="28"/>
          <w:szCs w:val="28"/>
        </w:rPr>
      </w:pPr>
      <w:r w:rsidRPr="005C49A7">
        <w:rPr>
          <w:rFonts w:ascii="Times New Roman" w:hAnsi="Times New Roman" w:cs="Times New Roman"/>
          <w:sz w:val="28"/>
          <w:szCs w:val="28"/>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РАС,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5C49A7">
        <w:rPr>
          <w:rStyle w:val="a3"/>
          <w:rFonts w:ascii="Times New Roman" w:hAnsi="Times New Roman"/>
          <w:sz w:val="28"/>
          <w:szCs w:val="28"/>
        </w:rPr>
        <w:footnoteReference w:id="22"/>
      </w:r>
      <w:r w:rsidRPr="005C49A7">
        <w:rPr>
          <w:rFonts w:ascii="Times New Roman" w:hAnsi="Times New Roman" w:cs="Times New Roman"/>
          <w:sz w:val="28"/>
          <w:szCs w:val="28"/>
        </w:rPr>
        <w:t xml:space="preserve">. </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color w:val="000000"/>
          <w:sz w:val="28"/>
          <w:szCs w:val="28"/>
        </w:rPr>
        <w:lastRenderedPageBreak/>
        <w:t>Финансирование коррекционно-развивающей области должно осуществляться в объеме, предусмотренным законодательством.</w:t>
      </w:r>
    </w:p>
    <w:p w:rsidR="00FA303E" w:rsidRPr="005C49A7" w:rsidRDefault="00FA303E" w:rsidP="003458CB">
      <w:pPr>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обучающихся с РАС.</w:t>
      </w:r>
    </w:p>
    <w:p w:rsidR="00FA303E" w:rsidRPr="005C49A7" w:rsidRDefault="00FA303E" w:rsidP="003458CB">
      <w:pPr>
        <w:shd w:val="clear" w:color="auto" w:fill="FFFFFF"/>
        <w:spacing w:after="0" w:line="360" w:lineRule="auto"/>
        <w:ind w:firstLine="708"/>
        <w:jc w:val="both"/>
        <w:rPr>
          <w:rFonts w:ascii="Times New Roman" w:hAnsi="Times New Roman" w:cs="Times New Roman"/>
          <w:sz w:val="28"/>
          <w:szCs w:val="28"/>
        </w:rPr>
      </w:pPr>
      <w:r w:rsidRPr="005C49A7">
        <w:rPr>
          <w:rFonts w:ascii="Times New Roman" w:hAnsi="Times New Roman" w:cs="Times New Roman"/>
          <w:sz w:val="28"/>
          <w:szCs w:val="28"/>
        </w:rPr>
        <w:t>Финансовые условия реализации АООП НОО обучающихся с РАС должны:</w:t>
      </w:r>
    </w:p>
    <w:p w:rsidR="00FA303E" w:rsidRPr="00F34DB7" w:rsidRDefault="00FA303E" w:rsidP="003458CB">
      <w:pPr>
        <w:pStyle w:val="af5"/>
        <w:rPr>
          <w:rFonts w:ascii="Times New Roman" w:hAnsi="Times New Roman" w:cs="Times New Roman"/>
          <w:szCs w:val="28"/>
        </w:rPr>
      </w:pPr>
      <w:r w:rsidRPr="00F34DB7">
        <w:rPr>
          <w:rFonts w:ascii="Times New Roman" w:hAnsi="Times New Roman" w:cs="Times New Roman"/>
          <w:szCs w:val="28"/>
        </w:rPr>
        <w:t>обеспечивать образовательной организации возможность исполнения требований ФГОС НОО обучающихся с РАС;</w:t>
      </w:r>
    </w:p>
    <w:p w:rsidR="00FA303E" w:rsidRPr="00F34DB7" w:rsidRDefault="00FA303E" w:rsidP="003458CB">
      <w:pPr>
        <w:pStyle w:val="af5"/>
        <w:rPr>
          <w:rFonts w:ascii="Times New Roman" w:hAnsi="Times New Roman" w:cs="Times New Roman"/>
          <w:szCs w:val="28"/>
        </w:rPr>
      </w:pPr>
      <w:r w:rsidRPr="00F34DB7">
        <w:rPr>
          <w:rFonts w:ascii="Times New Roman" w:hAnsi="Times New Roman" w:cs="Times New Roman"/>
          <w:szCs w:val="28"/>
        </w:rPr>
        <w:t>обеспечивать реализацию обязательной части АООП НОО и части, формируемой участниками образовательных отношений</w:t>
      </w:r>
      <w:r w:rsidRPr="00F34DB7">
        <w:rPr>
          <w:rFonts w:ascii="Times New Roman" w:hAnsi="Times New Roman" w:cs="Times New Roman"/>
          <w:bCs/>
          <w:szCs w:val="28"/>
        </w:rPr>
        <w:t xml:space="preserve"> вне зависимости от количества учебных дней в неделю</w:t>
      </w:r>
      <w:r w:rsidRPr="00F34DB7">
        <w:rPr>
          <w:rFonts w:ascii="Times New Roman" w:hAnsi="Times New Roman" w:cs="Times New Roman"/>
          <w:szCs w:val="28"/>
        </w:rPr>
        <w:t>;</w:t>
      </w:r>
    </w:p>
    <w:p w:rsidR="00FA303E" w:rsidRPr="00F34DB7" w:rsidRDefault="00FA303E" w:rsidP="003458CB">
      <w:pPr>
        <w:pStyle w:val="af5"/>
        <w:rPr>
          <w:rFonts w:ascii="Times New Roman" w:hAnsi="Times New Roman" w:cs="Times New Roman"/>
          <w:bCs/>
          <w:iCs/>
          <w:szCs w:val="28"/>
        </w:rPr>
      </w:pPr>
      <w:r w:rsidRPr="00F34DB7">
        <w:rPr>
          <w:rFonts w:ascii="Times New Roman" w:hAnsi="Times New Roman" w:cs="Times New Roman"/>
          <w:szCs w:val="28"/>
        </w:rPr>
        <w:t xml:space="preserve">отражать </w:t>
      </w:r>
      <w:r w:rsidRPr="00F34DB7">
        <w:rPr>
          <w:rFonts w:ascii="Times New Roman" w:hAnsi="Times New Roman" w:cs="Times New Roman"/>
          <w:iCs/>
          <w:szCs w:val="28"/>
        </w:rPr>
        <w:t>структуру и объем расходов, необходимых для реализации АООП НОО и достижения планируемых результатов, а также механизм их формирования.</w:t>
      </w:r>
    </w:p>
    <w:p w:rsidR="00FA303E" w:rsidRPr="005C49A7" w:rsidRDefault="00FA303E" w:rsidP="003458CB">
      <w:pPr>
        <w:pStyle w:val="14TexstOSNOVA1012"/>
        <w:spacing w:line="360" w:lineRule="auto"/>
        <w:ind w:firstLine="708"/>
        <w:rPr>
          <w:rFonts w:ascii="Times New Roman" w:hAnsi="Times New Roman" w:cs="Times New Roman"/>
          <w:caps/>
          <w:color w:val="00000A"/>
          <w:sz w:val="28"/>
          <w:szCs w:val="28"/>
        </w:rPr>
      </w:pPr>
      <w:r w:rsidRPr="005C49A7">
        <w:rPr>
          <w:rFonts w:ascii="Times New Roman" w:hAnsi="Times New Roman" w:cs="Times New Roman"/>
          <w:caps/>
          <w:color w:val="00000A"/>
          <w:sz w:val="28"/>
          <w:szCs w:val="28"/>
        </w:rPr>
        <w:t xml:space="preserve">6. </w:t>
      </w:r>
      <w:r w:rsidRPr="005C49A7">
        <w:rPr>
          <w:rFonts w:ascii="Times New Roman" w:hAnsi="Times New Roman" w:cs="Times New Roman"/>
          <w:color w:val="00000A"/>
          <w:sz w:val="28"/>
          <w:szCs w:val="28"/>
        </w:rPr>
        <w:t>Структура расходов на образование включает</w:t>
      </w:r>
      <w:r w:rsidRPr="005C49A7">
        <w:rPr>
          <w:rFonts w:ascii="Times New Roman" w:hAnsi="Times New Roman" w:cs="Times New Roman"/>
          <w:caps/>
          <w:color w:val="00000A"/>
          <w:sz w:val="28"/>
          <w:szCs w:val="28"/>
        </w:rPr>
        <w:t>:</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образование обучающегося с РАС на основе АООП НОО;</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сопровождение ребенка в период его нахождения в образовательной организации</w:t>
      </w:r>
      <w:r w:rsidRPr="005C49A7">
        <w:rPr>
          <w:rFonts w:ascii="Times New Roman" w:hAnsi="Times New Roman" w:cs="Times New Roman"/>
          <w:caps/>
          <w:color w:val="00000A"/>
          <w:sz w:val="28"/>
          <w:szCs w:val="28"/>
        </w:rPr>
        <w:t>;</w:t>
      </w:r>
    </w:p>
    <w:p w:rsidR="00FA303E" w:rsidRPr="005C49A7"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5C49A7">
        <w:rPr>
          <w:rFonts w:ascii="Times New Roman" w:hAnsi="Times New Roman" w:cs="Times New Roman"/>
          <w:color w:val="00000A"/>
          <w:sz w:val="28"/>
          <w:szCs w:val="28"/>
        </w:rPr>
        <w:t>консультирование родителей и членов семей по вопросам образования ребенка</w:t>
      </w:r>
      <w:r w:rsidRPr="005C49A7">
        <w:rPr>
          <w:rFonts w:ascii="Times New Roman" w:hAnsi="Times New Roman" w:cs="Times New Roman"/>
          <w:caps/>
          <w:color w:val="00000A"/>
          <w:sz w:val="28"/>
          <w:szCs w:val="28"/>
        </w:rPr>
        <w:t>;</w:t>
      </w:r>
    </w:p>
    <w:p w:rsidR="00FA303E" w:rsidRPr="00E362AF" w:rsidRDefault="00FA303E" w:rsidP="005E09D0">
      <w:pPr>
        <w:pStyle w:val="14TexstOSNOVA1012"/>
        <w:numPr>
          <w:ilvl w:val="0"/>
          <w:numId w:val="8"/>
        </w:numPr>
        <w:tabs>
          <w:tab w:val="clear" w:pos="1165"/>
          <w:tab w:val="num" w:pos="0"/>
        </w:tabs>
        <w:suppressAutoHyphens/>
        <w:autoSpaceDE/>
        <w:autoSpaceDN/>
        <w:adjustRightInd/>
        <w:spacing w:line="360" w:lineRule="auto"/>
        <w:ind w:left="0" w:firstLine="708"/>
        <w:textAlignment w:val="baseline"/>
        <w:rPr>
          <w:rFonts w:ascii="Times New Roman" w:hAnsi="Times New Roman" w:cs="Times New Roman"/>
          <w:sz w:val="28"/>
          <w:szCs w:val="28"/>
        </w:rPr>
      </w:pPr>
      <w:r w:rsidRPr="005C49A7">
        <w:rPr>
          <w:rFonts w:ascii="Times New Roman" w:hAnsi="Times New Roman" w:cs="Times New Roman"/>
          <w:color w:val="00000A"/>
          <w:sz w:val="28"/>
          <w:szCs w:val="28"/>
        </w:rPr>
        <w:t>обеспечение необходимым учебным, информационно-техническим оборудованием и учебно-дидактическим материалом</w:t>
      </w:r>
      <w:r w:rsidRPr="005C49A7">
        <w:rPr>
          <w:rFonts w:ascii="Times New Roman" w:hAnsi="Times New Roman" w:cs="Times New Roman"/>
          <w:caps/>
          <w:color w:val="00000A"/>
          <w:sz w:val="28"/>
          <w:szCs w:val="28"/>
        </w:rPr>
        <w:t>.</w:t>
      </w:r>
    </w:p>
    <w:p w:rsidR="00E362AF" w:rsidRPr="004167FD" w:rsidRDefault="00E362AF" w:rsidP="00E362AF">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E362AF" w:rsidRPr="004167FD" w:rsidRDefault="00E362AF" w:rsidP="00E362AF">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E362AF" w:rsidRPr="008E3C9D" w:rsidRDefault="00E362AF" w:rsidP="00E362AF">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w:t>
      </w:r>
      <w:bookmarkStart w:id="29" w:name="_GoBack"/>
      <w:bookmarkEnd w:id="29"/>
      <w:r w:rsidRPr="008E3C9D">
        <w:rPr>
          <w:rFonts w:ascii="Times New Roman" w:hAnsi="Times New Roman"/>
          <w:spacing w:val="-2"/>
          <w:sz w:val="28"/>
          <w:szCs w:val="28"/>
        </w:rPr>
        <w:t>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обучающихся с РАС, </w:t>
      </w:r>
      <w:r w:rsidRPr="008E3C9D">
        <w:rPr>
          <w:rFonts w:ascii="Times New Roman" w:hAnsi="Times New Roman"/>
          <w:spacing w:val="-2"/>
          <w:sz w:val="28"/>
          <w:szCs w:val="28"/>
        </w:rPr>
        <w:t xml:space="preserve">требованиями к наполняемости классов в соответствии с СанПиН. Учитывается то, что </w:t>
      </w:r>
      <w:r w:rsidRPr="008E3C9D">
        <w:rPr>
          <w:rFonts w:ascii="Times New Roman" w:hAnsi="Times New Roman"/>
          <w:spacing w:val="-2"/>
          <w:sz w:val="28"/>
          <w:szCs w:val="28"/>
        </w:rPr>
        <w:lastRenderedPageBreak/>
        <w:t>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E362AF" w:rsidRPr="004167FD" w:rsidRDefault="00E362AF" w:rsidP="00E362AF">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E362AF" w:rsidRPr="004167FD" w:rsidRDefault="00E362AF" w:rsidP="00E362AF">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E362AF" w:rsidRPr="004167FD" w:rsidRDefault="00E362AF" w:rsidP="00E362AF">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E362AF" w:rsidRPr="004167FD" w:rsidRDefault="00E362AF" w:rsidP="00E362AF">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E362AF" w:rsidRPr="004167FD" w:rsidRDefault="00E362AF" w:rsidP="00E362AF">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E362AF" w:rsidRPr="009D49E3" w:rsidRDefault="00E362AF" w:rsidP="00E362AF">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E362AF" w:rsidRPr="004167FD" w:rsidRDefault="00E362AF" w:rsidP="00E362AF">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lastRenderedPageBreak/>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E362AF" w:rsidRPr="004167FD"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E362AF" w:rsidRPr="0081481B"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E362AF" w:rsidRPr="009D0DCE"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w:t>
      </w:r>
      <w:r w:rsidRPr="004167FD">
        <w:rPr>
          <w:rFonts w:ascii="Times New Roman" w:hAnsi="Times New Roman"/>
          <w:sz w:val="28"/>
          <w:szCs w:val="28"/>
        </w:rPr>
        <w:lastRenderedPageBreak/>
        <w:t xml:space="preserve">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E362AF" w:rsidRPr="004167FD" w:rsidRDefault="00E362AF" w:rsidP="00E362AF">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E362AF" w:rsidRPr="004167FD" w:rsidRDefault="00E362AF" w:rsidP="00E362AF">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w:t>
      </w:r>
    </w:p>
    <w:p w:rsidR="00E362AF" w:rsidRPr="006A05C6" w:rsidRDefault="00E362AF" w:rsidP="00E362AF">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 xml:space="preserve"> может определяться по формуле:</w:t>
      </w:r>
    </w:p>
    <w:p w:rsidR="00E362AF" w:rsidRPr="004167FD" w:rsidRDefault="00E362AF" w:rsidP="00E362AF">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E362AF" w:rsidRPr="004167FD" w:rsidRDefault="00E362AF" w:rsidP="00E362AF">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с РАС</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E362AF" w:rsidRPr="004167FD" w:rsidRDefault="00E362AF" w:rsidP="00E362AF">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E362AF" w:rsidRPr="004167FD" w:rsidRDefault="00E362AF" w:rsidP="00E362AF">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E362AF" w:rsidRPr="004167FD" w:rsidRDefault="00E362AF" w:rsidP="00E362AF">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E362AF"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w:t>
      </w:r>
      <w:r w:rsidRPr="004167FD">
        <w:rPr>
          <w:rFonts w:ascii="Times New Roman" w:hAnsi="Times New Roman"/>
          <w:sz w:val="28"/>
          <w:szCs w:val="28"/>
        </w:rPr>
        <w:lastRenderedPageBreak/>
        <w:t>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E362AF"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E362AF" w:rsidRPr="008E3C9D" w:rsidRDefault="00E362AF" w:rsidP="00E362AF">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w:t>
      </w:r>
      <w:r w:rsidRPr="004167FD">
        <w:rPr>
          <w:rFonts w:ascii="Times New Roman" w:hAnsi="Times New Roman"/>
          <w:sz w:val="28"/>
          <w:szCs w:val="28"/>
        </w:rPr>
        <w:lastRenderedPageBreak/>
        <w:t>выделенных ей учредителем на приобретение такого имущества (далее - нормативные затраты на содержание особо ценного 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E362AF" w:rsidRPr="00124C76"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E362AF" w:rsidRDefault="00E362AF" w:rsidP="00E362AF">
      <w:pPr>
        <w:spacing w:after="0" w:line="360" w:lineRule="auto"/>
        <w:ind w:firstLine="709"/>
        <w:jc w:val="both"/>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E362AF" w:rsidRDefault="00E362AF" w:rsidP="00E362AF"/>
    <w:p w:rsidR="00E362AF" w:rsidRPr="00E362AF" w:rsidRDefault="00E362AF" w:rsidP="00E362AF">
      <w:pPr>
        <w:pStyle w:val="NormalWeb1"/>
        <w:spacing w:before="0" w:after="0"/>
        <w:ind w:firstLine="709"/>
        <w:jc w:val="both"/>
        <w:rPr>
          <w:caps/>
          <w:color w:val="00000A"/>
          <w:sz w:val="28"/>
          <w:szCs w:val="28"/>
        </w:rPr>
      </w:pPr>
    </w:p>
    <w:p w:rsidR="00E362AF" w:rsidRPr="005C49A7" w:rsidRDefault="00E362AF" w:rsidP="00E362AF">
      <w:pPr>
        <w:pStyle w:val="14TexstOSNOVA1012"/>
        <w:suppressAutoHyphens/>
        <w:autoSpaceDE/>
        <w:autoSpaceDN/>
        <w:adjustRightInd/>
        <w:spacing w:line="360" w:lineRule="auto"/>
        <w:ind w:firstLine="0"/>
        <w:textAlignment w:val="baseline"/>
        <w:rPr>
          <w:rFonts w:ascii="Times New Roman" w:hAnsi="Times New Roman" w:cs="Times New Roman"/>
          <w:sz w:val="28"/>
          <w:szCs w:val="28"/>
        </w:rPr>
      </w:pPr>
    </w:p>
    <w:p w:rsidR="0036168F"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lastRenderedPageBreak/>
        <w:t>Материально-технические условия</w:t>
      </w:r>
    </w:p>
    <w:p w:rsidR="00FA303E" w:rsidRPr="005C49A7" w:rsidRDefault="00FA303E" w:rsidP="00FA303E">
      <w:pPr>
        <w:pStyle w:val="Default"/>
        <w:spacing w:line="360" w:lineRule="auto"/>
        <w:ind w:firstLine="709"/>
        <w:jc w:val="both"/>
        <w:rPr>
          <w:sz w:val="28"/>
          <w:szCs w:val="28"/>
        </w:rPr>
      </w:pPr>
      <w:r w:rsidRPr="005C49A7">
        <w:rPr>
          <w:sz w:val="28"/>
          <w:szCs w:val="28"/>
        </w:rPr>
        <w:t xml:space="preserve">Материально-техническое обеспечение школьного образования обучающихся с </w:t>
      </w:r>
      <w:r>
        <w:rPr>
          <w:sz w:val="28"/>
          <w:szCs w:val="28"/>
        </w:rPr>
        <w:t>РАС</w:t>
      </w:r>
      <w:r w:rsidRPr="005C49A7">
        <w:rPr>
          <w:sz w:val="28"/>
          <w:szCs w:val="28"/>
        </w:rPr>
        <w:t xml:space="preserve">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организации пространства, в котором обучается ребенок с РАС;</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организации временного режима обучения;</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РАС;</w:t>
      </w:r>
    </w:p>
    <w:p w:rsidR="00FA303E" w:rsidRPr="005C49A7" w:rsidRDefault="00FA303E" w:rsidP="005E09D0">
      <w:pPr>
        <w:pStyle w:val="18TexstSPISOK1"/>
        <w:numPr>
          <w:ilvl w:val="0"/>
          <w:numId w:val="7"/>
        </w:numPr>
        <w:tabs>
          <w:tab w:val="num" w:pos="1069"/>
        </w:tabs>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специальным учебникам, рабочим тетрадям, дидактическим материалам, отвечающим особым образовательным потребностям обучающихся с РАС и позволяющих реализовывать выбранный вариант программы.</w:t>
      </w:r>
    </w:p>
    <w:p w:rsidR="00FA303E" w:rsidRPr="005C49A7" w:rsidRDefault="00FA303E" w:rsidP="00FA303E">
      <w:pPr>
        <w:pStyle w:val="Default"/>
        <w:spacing w:line="360" w:lineRule="auto"/>
        <w:jc w:val="center"/>
        <w:rPr>
          <w:b/>
          <w:i/>
          <w:color w:val="auto"/>
          <w:sz w:val="28"/>
          <w:szCs w:val="28"/>
        </w:rPr>
      </w:pPr>
      <w:r w:rsidRPr="005C49A7">
        <w:rPr>
          <w:b/>
          <w:i/>
          <w:color w:val="auto"/>
          <w:sz w:val="28"/>
          <w:szCs w:val="28"/>
        </w:rPr>
        <w:t>Требования к организации пространства</w:t>
      </w:r>
    </w:p>
    <w:p w:rsidR="00FA303E" w:rsidRPr="005C49A7" w:rsidRDefault="00FA303E" w:rsidP="00FA303E">
      <w:pPr>
        <w:pStyle w:val="Default"/>
        <w:spacing w:line="336" w:lineRule="auto"/>
        <w:ind w:firstLine="708"/>
        <w:jc w:val="both"/>
        <w:rPr>
          <w:sz w:val="28"/>
          <w:szCs w:val="28"/>
        </w:rPr>
      </w:pPr>
      <w:r w:rsidRPr="005C49A7">
        <w:rPr>
          <w:sz w:val="28"/>
          <w:szCs w:val="28"/>
        </w:rPr>
        <w:t xml:space="preserve">Пространство (прежде всего здание и прилегающая территория), в котором осуществляется образование обучающихся с РАС должно соответствовать общим требованиям, предъявляемым к образовательным организациям, в частности: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санитарно-гигиенических </w:t>
      </w:r>
      <w:r w:rsidRPr="005C49A7">
        <w:rPr>
          <w:color w:val="auto"/>
          <w:sz w:val="28"/>
          <w:szCs w:val="28"/>
        </w:rPr>
        <w:t>норм</w:t>
      </w:r>
      <w:r w:rsidRPr="005C49A7">
        <w:rPr>
          <w:color w:val="FF0000"/>
          <w:sz w:val="28"/>
          <w:szCs w:val="28"/>
        </w:rPr>
        <w:t xml:space="preserve"> </w:t>
      </w:r>
      <w:r w:rsidRPr="005C49A7">
        <w:rPr>
          <w:sz w:val="28"/>
          <w:szCs w:val="28"/>
        </w:rPr>
        <w:t xml:space="preserve">образовательного процесса (требования к водоснабжению, канализации, освещению, воздушно-тепловому режиму и т. д.);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пожарной и электробезопасности; </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к соблюдению</w:t>
      </w:r>
      <w:r w:rsidRPr="005C49A7">
        <w:rPr>
          <w:color w:val="auto"/>
          <w:sz w:val="28"/>
          <w:szCs w:val="28"/>
        </w:rPr>
        <w:t xml:space="preserve"> требований</w:t>
      </w:r>
      <w:r w:rsidRPr="005C49A7">
        <w:rPr>
          <w:color w:val="FF0000"/>
          <w:sz w:val="28"/>
          <w:szCs w:val="28"/>
        </w:rPr>
        <w:t xml:space="preserve"> </w:t>
      </w:r>
      <w:r w:rsidRPr="005C49A7">
        <w:rPr>
          <w:sz w:val="28"/>
          <w:szCs w:val="28"/>
        </w:rPr>
        <w:t>охраны труда;</w:t>
      </w:r>
    </w:p>
    <w:p w:rsidR="00FA303E" w:rsidRPr="005C49A7" w:rsidRDefault="00FA303E" w:rsidP="005E09D0">
      <w:pPr>
        <w:pStyle w:val="Default"/>
        <w:numPr>
          <w:ilvl w:val="0"/>
          <w:numId w:val="10"/>
        </w:numPr>
        <w:tabs>
          <w:tab w:val="clear" w:pos="720"/>
          <w:tab w:val="num" w:pos="993"/>
        </w:tabs>
        <w:spacing w:line="336" w:lineRule="auto"/>
        <w:ind w:left="0" w:firstLine="709"/>
        <w:jc w:val="both"/>
        <w:rPr>
          <w:sz w:val="28"/>
          <w:szCs w:val="28"/>
        </w:rPr>
      </w:pPr>
      <w:r w:rsidRPr="005C49A7">
        <w:rPr>
          <w:sz w:val="28"/>
          <w:szCs w:val="28"/>
        </w:rPr>
        <w:t xml:space="preserve">к соблюдению </w:t>
      </w:r>
      <w:r w:rsidRPr="005C49A7">
        <w:rPr>
          <w:color w:val="auto"/>
          <w:sz w:val="28"/>
          <w:szCs w:val="28"/>
        </w:rPr>
        <w:t>своевременных сроков и</w:t>
      </w:r>
      <w:r w:rsidRPr="005C49A7">
        <w:rPr>
          <w:sz w:val="28"/>
          <w:szCs w:val="28"/>
        </w:rPr>
        <w:t xml:space="preserve"> необходимых объемов текущего и капитального ремонта и др.</w:t>
      </w:r>
    </w:p>
    <w:p w:rsidR="00FA303E" w:rsidRPr="005C49A7" w:rsidRDefault="00FA303E" w:rsidP="00FA303E">
      <w:pPr>
        <w:widowControl w:val="0"/>
        <w:tabs>
          <w:tab w:val="left" w:pos="0"/>
        </w:tabs>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Материально-техническая база реализации адаптированной основной </w:t>
      </w:r>
      <w:r w:rsidRPr="005C49A7">
        <w:rPr>
          <w:rFonts w:ascii="Times New Roman" w:hAnsi="Times New Roman" w:cs="Times New Roman"/>
          <w:sz w:val="28"/>
          <w:szCs w:val="28"/>
        </w:rPr>
        <w:lastRenderedPageBreak/>
        <w:t>образовательной программы начального образования обучающихся с РАС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FA303E" w:rsidRPr="005C49A7" w:rsidRDefault="00FA303E" w:rsidP="005E09D0">
      <w:pPr>
        <w:pStyle w:val="Default"/>
        <w:numPr>
          <w:ilvl w:val="0"/>
          <w:numId w:val="12"/>
        </w:numPr>
        <w:tabs>
          <w:tab w:val="clear" w:pos="720"/>
          <w:tab w:val="num" w:pos="993"/>
        </w:tabs>
        <w:spacing w:line="360" w:lineRule="auto"/>
        <w:ind w:left="0" w:firstLine="709"/>
        <w:jc w:val="both"/>
        <w:rPr>
          <w:color w:val="auto"/>
          <w:sz w:val="28"/>
          <w:szCs w:val="28"/>
        </w:rPr>
      </w:pPr>
      <w:r w:rsidRPr="005C49A7">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зданию образовательного учреждения (высота и архитектура здания);</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помещениям библиотек (площадь, размещение рабочих зон, наличие читального зала, число читательских мест, медиатеки);</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 xml:space="preserve">помещениям для осуществления образовательного и коррекционно-развивающего 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актовому и физкультурному залам, залу для проведения занятий по ритмике;</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 xml:space="preserve">кабинетам медицинского назначения; </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FA303E" w:rsidRPr="005C49A7" w:rsidRDefault="00FA303E" w:rsidP="005E09D0">
      <w:pPr>
        <w:pStyle w:val="Default"/>
        <w:numPr>
          <w:ilvl w:val="0"/>
          <w:numId w:val="11"/>
        </w:numPr>
        <w:tabs>
          <w:tab w:val="clear" w:pos="360"/>
          <w:tab w:val="num" w:pos="993"/>
        </w:tabs>
        <w:spacing w:line="360" w:lineRule="auto"/>
        <w:ind w:left="0" w:firstLine="709"/>
        <w:jc w:val="both"/>
        <w:rPr>
          <w:color w:val="auto"/>
          <w:sz w:val="28"/>
          <w:szCs w:val="28"/>
        </w:rPr>
      </w:pPr>
      <w:r w:rsidRPr="005C49A7">
        <w:rPr>
          <w:color w:val="auto"/>
          <w:sz w:val="28"/>
          <w:szCs w:val="28"/>
        </w:rPr>
        <w:t>туалетам, душевым, коридорам и другим помещениям.</w:t>
      </w:r>
    </w:p>
    <w:p w:rsidR="00FA303E" w:rsidRPr="005C49A7" w:rsidRDefault="00FA303E" w:rsidP="00FA303E">
      <w:pPr>
        <w:pStyle w:val="18TexstSPISOK1"/>
        <w:spacing w:line="360" w:lineRule="auto"/>
        <w:ind w:left="0"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РАС.</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Для обучаю</w:t>
      </w:r>
      <w:r>
        <w:rPr>
          <w:rFonts w:ascii="Times New Roman" w:hAnsi="Times New Roman" w:cs="Times New Roman"/>
          <w:sz w:val="28"/>
          <w:szCs w:val="28"/>
        </w:rPr>
        <w:t>щихся с РАС</w:t>
      </w:r>
      <w:r w:rsidRPr="005C49A7">
        <w:rPr>
          <w:rFonts w:ascii="Times New Roman" w:hAnsi="Times New Roman" w:cs="Times New Roman"/>
          <w:sz w:val="28"/>
          <w:szCs w:val="28"/>
        </w:rPr>
        <w:t xml:space="preserve">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5C49A7">
        <w:rPr>
          <w:rFonts w:ascii="Times New Roman" w:hAnsi="Times New Roman" w:cs="Times New Roman"/>
          <w:iCs/>
          <w:sz w:val="28"/>
          <w:szCs w:val="28"/>
        </w:rPr>
        <w:t>стенды</w:t>
      </w:r>
      <w:r w:rsidRPr="005C49A7">
        <w:rPr>
          <w:rFonts w:ascii="Times New Roman" w:hAnsi="Times New Roman" w:cs="Times New Roman"/>
          <w:sz w:val="28"/>
          <w:szCs w:val="28"/>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FA303E" w:rsidRPr="005C49A7" w:rsidRDefault="00FA303E" w:rsidP="00FA303E">
      <w:pPr>
        <w:spacing w:after="0" w:line="360" w:lineRule="auto"/>
        <w:ind w:firstLine="709"/>
        <w:jc w:val="both"/>
        <w:rPr>
          <w:rFonts w:ascii="Times New Roman" w:hAnsi="Times New Roman" w:cs="Times New Roman"/>
          <w:sz w:val="28"/>
          <w:szCs w:val="28"/>
          <w:lang w:eastAsia="ru-RU"/>
        </w:rPr>
      </w:pPr>
      <w:r w:rsidRPr="005C49A7">
        <w:rPr>
          <w:rFonts w:ascii="Times New Roman" w:hAnsi="Times New Roman" w:cs="Times New Roman"/>
          <w:iCs/>
          <w:sz w:val="28"/>
          <w:szCs w:val="28"/>
        </w:rPr>
        <w:t xml:space="preserve">Организация рабочего пространства обучающегося с </w:t>
      </w:r>
      <w:r>
        <w:rPr>
          <w:rFonts w:ascii="Times New Roman" w:hAnsi="Times New Roman" w:cs="Times New Roman"/>
          <w:iCs/>
          <w:sz w:val="28"/>
          <w:szCs w:val="28"/>
        </w:rPr>
        <w:t>РАС</w:t>
      </w:r>
      <w:r w:rsidRPr="005C49A7">
        <w:rPr>
          <w:rFonts w:ascii="Times New Roman" w:hAnsi="Times New Roman" w:cs="Times New Roman"/>
          <w:iCs/>
          <w:sz w:val="28"/>
          <w:szCs w:val="28"/>
        </w:rPr>
        <w:t xml:space="preserve"> в классе</w:t>
      </w:r>
      <w:r w:rsidRPr="005C49A7">
        <w:rPr>
          <w:rFonts w:ascii="Times New Roman" w:hAnsi="Times New Roman" w:cs="Times New Roman"/>
          <w:b/>
          <w:i/>
          <w:iCs/>
          <w:sz w:val="28"/>
          <w:szCs w:val="28"/>
        </w:rPr>
        <w:t xml:space="preserve"> </w:t>
      </w:r>
      <w:r w:rsidRPr="005C49A7">
        <w:rPr>
          <w:rFonts w:ascii="Times New Roman" w:hAnsi="Times New Roman" w:cs="Times New Roman"/>
          <w:sz w:val="28"/>
          <w:szCs w:val="28"/>
        </w:rPr>
        <w:t xml:space="preserve">предполагает выбор парты и партнера. </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FA303E" w:rsidRPr="005C49A7" w:rsidRDefault="00FA303E" w:rsidP="00FA303E">
      <w:pPr>
        <w:pStyle w:val="Default"/>
        <w:spacing w:line="360" w:lineRule="auto"/>
        <w:jc w:val="center"/>
        <w:rPr>
          <w:b/>
          <w:i/>
          <w:color w:val="auto"/>
          <w:sz w:val="28"/>
          <w:szCs w:val="28"/>
        </w:rPr>
      </w:pPr>
      <w:r w:rsidRPr="005C49A7">
        <w:rPr>
          <w:b/>
          <w:i/>
          <w:color w:val="auto"/>
          <w:sz w:val="28"/>
          <w:szCs w:val="28"/>
        </w:rPr>
        <w:t>Требования к организации временного режима</w:t>
      </w:r>
    </w:p>
    <w:p w:rsidR="00FA303E" w:rsidRPr="005C49A7" w:rsidRDefault="00FA303E" w:rsidP="003458CB">
      <w:pPr>
        <w:pStyle w:val="Default"/>
        <w:spacing w:line="360" w:lineRule="auto"/>
        <w:ind w:firstLine="709"/>
        <w:jc w:val="both"/>
        <w:rPr>
          <w:sz w:val="28"/>
          <w:szCs w:val="28"/>
        </w:rPr>
      </w:pPr>
      <w:r w:rsidRPr="005C49A7">
        <w:rPr>
          <w:sz w:val="28"/>
          <w:szCs w:val="28"/>
        </w:rPr>
        <w:t>Временной режим образования обучающихся с РАС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Организация временного режима обучения детей с РАС должна соответствовать их особым образовательным потребностям и учитывать их индивидуальные возможности.</w:t>
      </w:r>
    </w:p>
    <w:p w:rsidR="00A83C6C"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Сроки освоения АООП НОО обучающимися с РАС для </w:t>
      </w:r>
      <w:r w:rsidRPr="005C49A7">
        <w:rPr>
          <w:rFonts w:ascii="Times New Roman" w:hAnsi="Times New Roman" w:cs="Times New Roman"/>
          <w:b/>
          <w:sz w:val="28"/>
          <w:szCs w:val="28"/>
        </w:rPr>
        <w:t xml:space="preserve">варианта </w:t>
      </w:r>
      <w:r w:rsidR="00F34DB7">
        <w:rPr>
          <w:rFonts w:ascii="Times New Roman" w:hAnsi="Times New Roman" w:cs="Times New Roman"/>
          <w:b/>
          <w:sz w:val="28"/>
          <w:szCs w:val="28"/>
        </w:rPr>
        <w:t>8.2.</w:t>
      </w:r>
      <w:r w:rsidRPr="005C49A7">
        <w:rPr>
          <w:rFonts w:ascii="Times New Roman" w:hAnsi="Times New Roman" w:cs="Times New Roman"/>
          <w:sz w:val="28"/>
          <w:szCs w:val="28"/>
        </w:rPr>
        <w:t xml:space="preserve"> составляют</w:t>
      </w:r>
      <w:r w:rsidR="00A83C6C">
        <w:rPr>
          <w:rFonts w:ascii="Times New Roman" w:hAnsi="Times New Roman" w:cs="Times New Roman"/>
          <w:sz w:val="28"/>
          <w:szCs w:val="28"/>
        </w:rPr>
        <w:t>:</w:t>
      </w:r>
    </w:p>
    <w:p w:rsidR="00A83C6C" w:rsidRPr="005C49A7" w:rsidRDefault="00A83C6C" w:rsidP="00345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A303E" w:rsidRPr="005C49A7">
        <w:rPr>
          <w:rFonts w:ascii="Times New Roman" w:hAnsi="Times New Roman" w:cs="Times New Roman"/>
          <w:sz w:val="28"/>
          <w:szCs w:val="28"/>
        </w:rPr>
        <w:t>5 лет (</w:t>
      </w:r>
      <w:r w:rsidR="00F34DB7">
        <w:rPr>
          <w:rFonts w:ascii="Times New Roman" w:hAnsi="Times New Roman" w:cs="Times New Roman"/>
          <w:sz w:val="28"/>
          <w:szCs w:val="28"/>
        </w:rPr>
        <w:t>с дополнительным первым классом</w:t>
      </w:r>
      <w:r w:rsidR="00FA303E" w:rsidRPr="005C49A7">
        <w:rPr>
          <w:rFonts w:ascii="Times New Roman" w:hAnsi="Times New Roman" w:cs="Times New Roman"/>
          <w:sz w:val="28"/>
          <w:szCs w:val="28"/>
        </w:rPr>
        <w:t>)</w:t>
      </w:r>
      <w:r>
        <w:rPr>
          <w:rFonts w:ascii="Times New Roman" w:hAnsi="Times New Roman" w:cs="Times New Roman"/>
          <w:sz w:val="28"/>
          <w:szCs w:val="28"/>
        </w:rPr>
        <w:t xml:space="preserve"> для детей, посещавших дошкольное образовательное учреждение до поступления в школу.</w:t>
      </w:r>
    </w:p>
    <w:p w:rsidR="00FA303E" w:rsidRPr="005C49A7" w:rsidRDefault="00A83C6C" w:rsidP="00345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4DB7">
        <w:rPr>
          <w:rFonts w:ascii="Times New Roman" w:hAnsi="Times New Roman" w:cs="Times New Roman"/>
          <w:sz w:val="28"/>
          <w:szCs w:val="28"/>
        </w:rPr>
        <w:t xml:space="preserve">6 лет (с двумя дополнительными первыми классами) </w:t>
      </w:r>
      <w:r>
        <w:rPr>
          <w:rFonts w:ascii="Times New Roman" w:hAnsi="Times New Roman" w:cs="Times New Roman"/>
          <w:sz w:val="28"/>
          <w:szCs w:val="28"/>
        </w:rPr>
        <w:t>для детей, не посещавших дошкольного образовательного учреждения до поступления в школу.</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Устанавливается следующая продолжительность учебного года:</w:t>
      </w:r>
      <w:r w:rsidRPr="005C49A7">
        <w:rPr>
          <w:rFonts w:ascii="Times New Roman" w:hAnsi="Times New Roman" w:cs="Times New Roman"/>
          <w:sz w:val="28"/>
          <w:szCs w:val="28"/>
        </w:rPr>
        <w:br/>
      </w:r>
      <w:r w:rsidRPr="005C49A7">
        <w:rPr>
          <w:rFonts w:ascii="Times New Roman" w:hAnsi="Times New Roman" w:cs="Times New Roman"/>
          <w:sz w:val="28"/>
          <w:szCs w:val="28"/>
          <w:lang w:val="en-US"/>
        </w:rPr>
        <w:t>I</w:t>
      </w:r>
      <w:r w:rsidR="00A83C6C">
        <w:rPr>
          <w:rFonts w:ascii="Times New Roman" w:hAnsi="Times New Roman" w:cs="Times New Roman"/>
          <w:sz w:val="28"/>
          <w:szCs w:val="28"/>
        </w:rPr>
        <w:t xml:space="preserve">-е </w:t>
      </w:r>
      <w:r w:rsidRPr="005C49A7">
        <w:rPr>
          <w:rFonts w:ascii="Times New Roman" w:hAnsi="Times New Roman" w:cs="Times New Roman"/>
          <w:sz w:val="28"/>
          <w:szCs w:val="28"/>
        </w:rPr>
        <w:t xml:space="preserve"> классы – 33 учебных недели; </w:t>
      </w:r>
      <w:r w:rsidRPr="005C49A7">
        <w:rPr>
          <w:rFonts w:ascii="Times New Roman" w:hAnsi="Times New Roman" w:cs="Times New Roman"/>
          <w:sz w:val="28"/>
          <w:szCs w:val="28"/>
          <w:lang w:val="en-US"/>
        </w:rPr>
        <w:t>II</w:t>
      </w:r>
      <w:r w:rsidRPr="005C49A7">
        <w:rPr>
          <w:rFonts w:ascii="Times New Roman" w:hAnsi="Times New Roman" w:cs="Times New Roman"/>
          <w:sz w:val="28"/>
          <w:szCs w:val="28"/>
        </w:rPr>
        <w:t xml:space="preserve"> </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lang w:val="en-US"/>
        </w:rPr>
        <w:t>IV</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классы – 34 учебных недели.</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профилактики переутомления обучающихся с РАС в годовом календарном учебном плане рекомендуется предусмотреть равномерное распределение периодов учебного времени и каникул.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РАС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Количество часов, отведенных на освоение обучающимися с РАС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FA303E" w:rsidRPr="005C49A7" w:rsidRDefault="00FA303E" w:rsidP="003458CB">
      <w:pPr>
        <w:spacing w:after="0" w:line="360" w:lineRule="auto"/>
        <w:ind w:firstLine="709"/>
        <w:jc w:val="both"/>
        <w:rPr>
          <w:rFonts w:ascii="Times New Roman" w:hAnsi="Times New Roman" w:cs="Times New Roman"/>
          <w:i/>
          <w:sz w:val="28"/>
          <w:szCs w:val="28"/>
        </w:rPr>
      </w:pPr>
      <w:r w:rsidRPr="005C49A7">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lastRenderedPageBreak/>
        <w:t xml:space="preserve">Учебные занятия следует начинать не ранее 8 часов. Проведение нулевых уроков не допускается. Число уроков в день: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для обучающихся</w:t>
      </w:r>
      <w:r w:rsidR="00A83C6C">
        <w:rPr>
          <w:rFonts w:ascii="Times New Roman" w:hAnsi="Times New Roman" w:cs="Times New Roman"/>
          <w:sz w:val="28"/>
          <w:szCs w:val="28"/>
        </w:rPr>
        <w:t xml:space="preserve"> </w:t>
      </w:r>
      <w:r w:rsidRPr="005C49A7">
        <w:rPr>
          <w:rFonts w:ascii="Times New Roman" w:hAnsi="Times New Roman" w:cs="Times New Roman"/>
          <w:sz w:val="28"/>
          <w:szCs w:val="28"/>
          <w:lang w:val="en-US"/>
        </w:rPr>
        <w:t>I</w:t>
      </w:r>
      <w:r w:rsidR="00A83C6C">
        <w:rPr>
          <w:rFonts w:ascii="Times New Roman" w:hAnsi="Times New Roman" w:cs="Times New Roman"/>
          <w:sz w:val="28"/>
          <w:szCs w:val="28"/>
        </w:rPr>
        <w:t>-х</w:t>
      </w:r>
      <w:r w:rsidRPr="005C49A7">
        <w:rPr>
          <w:rFonts w:ascii="Times New Roman" w:hAnsi="Times New Roman" w:cs="Times New Roman"/>
          <w:sz w:val="28"/>
          <w:szCs w:val="28"/>
        </w:rPr>
        <w:t xml:space="preserve"> классов – не должно превышать 4 уроков и один день в неделю – не более 5 уроков, за счет урока физической культуры;</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обучающихся </w:t>
      </w:r>
      <w:r w:rsidRPr="005C49A7">
        <w:rPr>
          <w:rFonts w:ascii="Times New Roman" w:hAnsi="Times New Roman" w:cs="Times New Roman"/>
          <w:sz w:val="28"/>
          <w:szCs w:val="28"/>
          <w:lang w:val="en-US"/>
        </w:rPr>
        <w:t>II</w:t>
      </w:r>
      <w:r w:rsidRPr="005C49A7">
        <w:rPr>
          <w:rFonts w:ascii="Times New Roman" w:hAnsi="Times New Roman" w:cs="Times New Roman"/>
          <w:sz w:val="28"/>
          <w:szCs w:val="28"/>
        </w:rPr>
        <w:t xml:space="preserve"> </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lang w:val="en-US"/>
        </w:rPr>
        <w:t>IV</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классов – не более 5 уроков.</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w:t>
      </w:r>
      <w:r w:rsidRPr="005C49A7">
        <w:rPr>
          <w:rFonts w:ascii="Times New Roman" w:hAnsi="Times New Roman" w:cs="Times New Roman"/>
          <w:sz w:val="28"/>
          <w:szCs w:val="28"/>
          <w:lang w:val="en-US"/>
        </w:rPr>
        <w:t>I</w:t>
      </w:r>
      <w:r w:rsidR="00A83C6C">
        <w:rPr>
          <w:rFonts w:ascii="Times New Roman" w:hAnsi="Times New Roman" w:cs="Times New Roman"/>
          <w:sz w:val="28"/>
          <w:szCs w:val="28"/>
        </w:rPr>
        <w:t>-х</w:t>
      </w:r>
      <w:r w:rsidRPr="005C49A7">
        <w:rPr>
          <w:rFonts w:ascii="Times New Roman" w:hAnsi="Times New Roman" w:cs="Times New Roman"/>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C49A7">
        <w:rPr>
          <w:rStyle w:val="a3"/>
          <w:rFonts w:ascii="Times New Roman" w:hAnsi="Times New Roman"/>
          <w:sz w:val="28"/>
          <w:szCs w:val="28"/>
        </w:rPr>
        <w:footnoteReference w:id="23"/>
      </w:r>
      <w:r w:rsidRPr="005C49A7">
        <w:rPr>
          <w:rFonts w:ascii="Times New Roman" w:hAnsi="Times New Roman" w:cs="Times New Roman"/>
          <w:sz w:val="28"/>
          <w:szCs w:val="28"/>
        </w:rPr>
        <w:t>.</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FA303E" w:rsidRPr="005C49A7" w:rsidRDefault="00FA303E" w:rsidP="003458CB">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обучении детей с РАС предусматривается специальный подход при комплектовании класса, в котором будет обучаться ребенок с РАС. Обучающиеся с</w:t>
      </w:r>
      <w:r w:rsidRPr="005C49A7">
        <w:rPr>
          <w:rFonts w:ascii="Times New Roman" w:hAnsi="Times New Roman" w:cs="Times New Roman"/>
          <w:caps/>
          <w:sz w:val="28"/>
          <w:szCs w:val="28"/>
        </w:rPr>
        <w:t xml:space="preserve"> РАС, </w:t>
      </w:r>
      <w:r w:rsidRPr="005C49A7">
        <w:rPr>
          <w:rFonts w:ascii="Times New Roman" w:hAnsi="Times New Roman" w:cs="Times New Roman"/>
          <w:sz w:val="28"/>
          <w:szCs w:val="28"/>
        </w:rPr>
        <w:t xml:space="preserve">осваивающие </w:t>
      </w:r>
      <w:r w:rsidRPr="005C49A7">
        <w:rPr>
          <w:rFonts w:ascii="Times New Roman" w:hAnsi="Times New Roman" w:cs="Times New Roman"/>
          <w:b/>
          <w:sz w:val="28"/>
          <w:szCs w:val="28"/>
        </w:rPr>
        <w:t xml:space="preserve">вариант </w:t>
      </w:r>
      <w:r w:rsidR="00A83C6C">
        <w:rPr>
          <w:rFonts w:ascii="Times New Roman" w:hAnsi="Times New Roman" w:cs="Times New Roman"/>
          <w:b/>
          <w:sz w:val="28"/>
          <w:szCs w:val="28"/>
        </w:rPr>
        <w:t>8.2.</w:t>
      </w:r>
      <w:r w:rsidRPr="005C49A7">
        <w:rPr>
          <w:rFonts w:ascii="Times New Roman" w:hAnsi="Times New Roman" w:cs="Times New Roman"/>
          <w:caps/>
          <w:sz w:val="28"/>
          <w:szCs w:val="28"/>
        </w:rPr>
        <w:t xml:space="preserve"> АООП НОО, </w:t>
      </w:r>
      <w:r w:rsidRPr="005C49A7">
        <w:rPr>
          <w:rFonts w:ascii="Times New Roman" w:hAnsi="Times New Roman" w:cs="Times New Roman"/>
          <w:sz w:val="28"/>
          <w:szCs w:val="28"/>
        </w:rPr>
        <w:t>обучаются в среде сверстников со сходным</w:t>
      </w:r>
      <w:r w:rsidR="00A83C6C">
        <w:rPr>
          <w:rFonts w:ascii="Times New Roman" w:hAnsi="Times New Roman" w:cs="Times New Roman"/>
          <w:sz w:val="28"/>
          <w:szCs w:val="28"/>
        </w:rPr>
        <w:t xml:space="preserve"> уровнем отставания в </w:t>
      </w:r>
      <w:r w:rsidRPr="005C49A7">
        <w:rPr>
          <w:rFonts w:ascii="Times New Roman" w:hAnsi="Times New Roman" w:cs="Times New Roman"/>
          <w:sz w:val="28"/>
          <w:szCs w:val="28"/>
        </w:rPr>
        <w:t>развити</w:t>
      </w:r>
      <w:r w:rsidR="00A83C6C">
        <w:rPr>
          <w:rFonts w:ascii="Times New Roman" w:hAnsi="Times New Roman" w:cs="Times New Roman"/>
          <w:sz w:val="28"/>
          <w:szCs w:val="28"/>
        </w:rPr>
        <w:t>и</w:t>
      </w:r>
      <w:r w:rsidRPr="005C49A7">
        <w:rPr>
          <w:rFonts w:ascii="Times New Roman" w:hAnsi="Times New Roman" w:cs="Times New Roman"/>
          <w:sz w:val="28"/>
          <w:szCs w:val="28"/>
        </w:rPr>
        <w:t xml:space="preserve"> в отдельных классах или в отдельных организациях, осуществляющих образовательную деятельность. </w:t>
      </w:r>
      <w:r w:rsidR="00A83C6C">
        <w:rPr>
          <w:rFonts w:ascii="Times New Roman" w:hAnsi="Times New Roman" w:cs="Times New Roman"/>
          <w:sz w:val="28"/>
          <w:szCs w:val="28"/>
        </w:rPr>
        <w:t xml:space="preserve"> </w:t>
      </w:r>
    </w:p>
    <w:p w:rsidR="00FA303E" w:rsidRPr="005C49A7" w:rsidRDefault="00FA303E" w:rsidP="00FA303E">
      <w:pPr>
        <w:pStyle w:val="18TexstSPISOK1"/>
        <w:spacing w:before="120" w:after="120" w:line="240" w:lineRule="auto"/>
        <w:ind w:left="0" w:firstLine="0"/>
        <w:jc w:val="center"/>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Требования к техническим средствам обучения</w:t>
      </w:r>
    </w:p>
    <w:p w:rsidR="00FA303E" w:rsidRPr="005C49A7" w:rsidRDefault="00FA303E" w:rsidP="00FA303E">
      <w:pPr>
        <w:pStyle w:val="Default"/>
        <w:spacing w:line="336" w:lineRule="auto"/>
        <w:ind w:firstLine="708"/>
        <w:jc w:val="both"/>
        <w:rPr>
          <w:sz w:val="28"/>
          <w:szCs w:val="28"/>
        </w:rPr>
      </w:pPr>
      <w:r w:rsidRPr="005C49A7">
        <w:rPr>
          <w:sz w:val="28"/>
          <w:szCs w:val="28"/>
        </w:rPr>
        <w:t>Технические средства обучения (</w:t>
      </w:r>
      <w:r w:rsidRPr="005C49A7">
        <w:rPr>
          <w:color w:val="auto"/>
          <w:sz w:val="28"/>
          <w:szCs w:val="28"/>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РАС, способствуют мотивации учебной деятельности, развивают познавательную активность обучающихся. </w:t>
      </w:r>
      <w:r w:rsidRPr="005C49A7">
        <w:rPr>
          <w:sz w:val="28"/>
          <w:szCs w:val="28"/>
        </w:rPr>
        <w:t xml:space="preserve">К </w:t>
      </w:r>
      <w:r w:rsidRPr="005C49A7">
        <w:rPr>
          <w:sz w:val="28"/>
          <w:szCs w:val="28"/>
        </w:rPr>
        <w:lastRenderedPageBreak/>
        <w:t>техническим средствам обучения обучающихся с РАС,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FA303E" w:rsidRPr="005C49A7" w:rsidRDefault="00FA303E" w:rsidP="00FA303E">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Информационно-образовательная среда образовательной организации должна включать в себя совокупность технологических средств,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FA303E" w:rsidRPr="005C49A7" w:rsidRDefault="00FA303E" w:rsidP="00FA303E">
      <w:pPr>
        <w:pStyle w:val="18TexstSPISOK1"/>
        <w:tabs>
          <w:tab w:val="clear" w:pos="640"/>
          <w:tab w:val="left" w:pos="142"/>
        </w:tabs>
        <w:spacing w:before="120" w:after="120" w:line="240" w:lineRule="auto"/>
        <w:ind w:left="0" w:firstLine="0"/>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Требования к учебникам, рабочим тетрадям и специальным дидактическим материалам</w:t>
      </w:r>
    </w:p>
    <w:p w:rsidR="00FA303E" w:rsidRPr="005C49A7" w:rsidRDefault="00FA303E" w:rsidP="00FA303E">
      <w:pPr>
        <w:pStyle w:val="Default"/>
        <w:spacing w:line="336" w:lineRule="auto"/>
        <w:ind w:firstLine="708"/>
        <w:jc w:val="both"/>
        <w:rPr>
          <w:sz w:val="28"/>
          <w:szCs w:val="28"/>
        </w:rPr>
      </w:pPr>
      <w:r w:rsidRPr="005C49A7">
        <w:rPr>
          <w:sz w:val="28"/>
          <w:szCs w:val="28"/>
        </w:rPr>
        <w:t xml:space="preserve">При освоении </w:t>
      </w:r>
      <w:r w:rsidRPr="005C49A7">
        <w:rPr>
          <w:b/>
          <w:sz w:val="28"/>
          <w:szCs w:val="28"/>
        </w:rPr>
        <w:t xml:space="preserve">варианта </w:t>
      </w:r>
      <w:r w:rsidR="00A83C6C">
        <w:rPr>
          <w:b/>
          <w:sz w:val="28"/>
          <w:szCs w:val="28"/>
        </w:rPr>
        <w:t>8.2.</w:t>
      </w:r>
      <w:r w:rsidRPr="005C49A7">
        <w:rPr>
          <w:sz w:val="28"/>
          <w:szCs w:val="28"/>
        </w:rPr>
        <w:t xml:space="preserve"> АООП НОО обучающиеся с РАС </w:t>
      </w:r>
      <w:r w:rsidR="00A83C6C">
        <w:rPr>
          <w:sz w:val="28"/>
          <w:szCs w:val="28"/>
        </w:rPr>
        <w:t xml:space="preserve"> </w:t>
      </w:r>
      <w:r w:rsidRPr="005C49A7">
        <w:rPr>
          <w:sz w:val="28"/>
          <w:szCs w:val="28"/>
        </w:rPr>
        <w:t xml:space="preserve"> обучаются </w:t>
      </w:r>
      <w:r w:rsidR="00A83C6C">
        <w:rPr>
          <w:sz w:val="28"/>
          <w:szCs w:val="28"/>
        </w:rPr>
        <w:t xml:space="preserve">или </w:t>
      </w:r>
      <w:r w:rsidRPr="005C49A7">
        <w:rPr>
          <w:sz w:val="28"/>
          <w:szCs w:val="28"/>
        </w:rPr>
        <w:t>по специальным учебникам, учитывающим особые образовательные потребности данной категории обучающихся</w:t>
      </w:r>
      <w:r w:rsidR="00A83C6C">
        <w:rPr>
          <w:sz w:val="28"/>
          <w:szCs w:val="28"/>
        </w:rPr>
        <w:t xml:space="preserve">, или </w:t>
      </w:r>
      <w:r w:rsidRPr="005C49A7">
        <w:rPr>
          <w:sz w:val="28"/>
          <w:szCs w:val="28"/>
        </w:rPr>
        <w:t>по базовым учебникам для сверстников, не имеющих ограничений здоровья</w:t>
      </w:r>
      <w:r w:rsidR="00191FDF">
        <w:rPr>
          <w:sz w:val="28"/>
          <w:szCs w:val="28"/>
        </w:rPr>
        <w:t>. Данные учебники д</w:t>
      </w:r>
      <w:r w:rsidR="00A83C6C">
        <w:rPr>
          <w:sz w:val="28"/>
          <w:szCs w:val="28"/>
        </w:rPr>
        <w:t xml:space="preserve">ополняются </w:t>
      </w:r>
      <w:r w:rsidRPr="005C49A7">
        <w:rPr>
          <w:sz w:val="28"/>
          <w:szCs w:val="28"/>
        </w:rPr>
        <w:t>специальными, учитывающими особые образовательные потребности</w:t>
      </w:r>
      <w:r w:rsidR="00191FDF">
        <w:rPr>
          <w:sz w:val="28"/>
          <w:szCs w:val="28"/>
        </w:rPr>
        <w:t xml:space="preserve"> обучающихся</w:t>
      </w:r>
      <w:r w:rsidRPr="005C49A7">
        <w:rPr>
          <w:sz w:val="28"/>
          <w:szCs w:val="28"/>
        </w:rPr>
        <w:t>, приложениями, дидактическими материалами, рабочими тетрадями и пр. на бумажных и/или электронных носителях, обеспечивающими поддержку освоения АООП НОО</w:t>
      </w:r>
      <w:r w:rsidR="00191FDF">
        <w:rPr>
          <w:sz w:val="28"/>
          <w:szCs w:val="28"/>
        </w:rPr>
        <w:t xml:space="preserve">, </w:t>
      </w:r>
      <w:r w:rsidR="00A83C6C">
        <w:rPr>
          <w:sz w:val="28"/>
          <w:szCs w:val="28"/>
        </w:rPr>
        <w:t>способствующим</w:t>
      </w:r>
      <w:r w:rsidRPr="005C49A7">
        <w:rPr>
          <w:sz w:val="28"/>
          <w:szCs w:val="28"/>
        </w:rPr>
        <w:t xml:space="preserve"> коррекци</w:t>
      </w:r>
      <w:r w:rsidR="00A83C6C">
        <w:rPr>
          <w:sz w:val="28"/>
          <w:szCs w:val="28"/>
        </w:rPr>
        <w:t>и</w:t>
      </w:r>
      <w:r w:rsidRPr="005C49A7">
        <w:rPr>
          <w:sz w:val="28"/>
          <w:szCs w:val="28"/>
        </w:rPr>
        <w:t xml:space="preserve"> недостатков психофизического развития обучающихся и более успешному продвижению в общем развитии.</w:t>
      </w:r>
    </w:p>
    <w:p w:rsidR="00FA303E" w:rsidRPr="005C49A7" w:rsidRDefault="00FA303E" w:rsidP="00FA303E">
      <w:pPr>
        <w:pStyle w:val="18TexstSPISOK1"/>
        <w:spacing w:line="360" w:lineRule="auto"/>
        <w:ind w:left="0" w:firstLine="709"/>
        <w:rPr>
          <w:rFonts w:ascii="Times New Roman" w:hAnsi="Times New Roman" w:cs="Times New Roman"/>
          <w:sz w:val="28"/>
          <w:szCs w:val="28"/>
        </w:rPr>
      </w:pPr>
      <w:r w:rsidRPr="005C49A7">
        <w:rPr>
          <w:rFonts w:ascii="Times New Roman" w:hAnsi="Times New Roman" w:cs="Times New Roman"/>
          <w:color w:val="auto"/>
          <w:sz w:val="28"/>
          <w:szCs w:val="28"/>
        </w:rPr>
        <w:t>Особые образовательные потребности обучающихся с РАС обусловливают необходимость специального подбора дидактического материала</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5C49A7">
        <w:rPr>
          <w:rFonts w:ascii="Times New Roman" w:hAnsi="Times New Roman" w:cs="Times New Roman"/>
          <w:caps/>
          <w:color w:val="auto"/>
          <w:sz w:val="28"/>
          <w:szCs w:val="28"/>
        </w:rPr>
        <w:t>.</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Освоение содержательной области </w:t>
      </w:r>
      <w:r w:rsidRPr="005C49A7">
        <w:rPr>
          <w:rFonts w:ascii="Times New Roman" w:hAnsi="Times New Roman" w:cs="Times New Roman"/>
          <w:b/>
          <w:sz w:val="28"/>
          <w:szCs w:val="28"/>
        </w:rPr>
        <w:t>«Филология»</w:t>
      </w:r>
      <w:r w:rsidRPr="005C49A7">
        <w:rPr>
          <w:rFonts w:ascii="Times New Roman" w:hAnsi="Times New Roman" w:cs="Times New Roman"/>
          <w:sz w:val="28"/>
          <w:szCs w:val="28"/>
        </w:rPr>
        <w:t xml:space="preserve"> предполагает использование </w:t>
      </w:r>
      <w:r w:rsidRPr="005C49A7">
        <w:rPr>
          <w:rFonts w:ascii="Times New Roman" w:hAnsi="Times New Roman" w:cs="Times New Roman"/>
          <w:color w:val="auto"/>
          <w:sz w:val="28"/>
          <w:szCs w:val="28"/>
        </w:rPr>
        <w:t xml:space="preserve">печатных пособий (наборы картинной азбуки; наборы </w:t>
      </w:r>
      <w:r w:rsidRPr="005C49A7">
        <w:rPr>
          <w:rFonts w:ascii="Times New Roman" w:hAnsi="Times New Roman" w:cs="Times New Roman"/>
          <w:color w:val="auto"/>
          <w:sz w:val="28"/>
          <w:szCs w:val="28"/>
        </w:rPr>
        <w:lastRenderedPageBreak/>
        <w:t>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Освоение содержательной области</w:t>
      </w:r>
      <w:r w:rsidRPr="005C49A7">
        <w:rPr>
          <w:rFonts w:ascii="Times New Roman" w:hAnsi="Times New Roman" w:cs="Times New Roman"/>
          <w:b/>
          <w:sz w:val="28"/>
          <w:szCs w:val="28"/>
        </w:rPr>
        <w:t xml:space="preserve"> «Математика»</w:t>
      </w:r>
      <w:r w:rsidRPr="005C49A7">
        <w:rPr>
          <w:rFonts w:ascii="Times New Roman" w:hAnsi="Times New Roman" w:cs="Times New Roman"/>
          <w:sz w:val="28"/>
          <w:szCs w:val="28"/>
        </w:rPr>
        <w:t xml:space="preserve"> 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5C49A7">
        <w:rPr>
          <w:rFonts w:ascii="Times New Roman" w:hAnsi="Times New Roman" w:cs="Times New Roman"/>
          <w:color w:val="auto"/>
          <w:sz w:val="28"/>
          <w:szCs w:val="28"/>
        </w:rPr>
        <w:t>настольных развивающих игр.</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5C49A7">
        <w:rPr>
          <w:rFonts w:ascii="Times New Roman" w:hAnsi="Times New Roman" w:cs="Times New Roman"/>
          <w:b/>
          <w:sz w:val="28"/>
          <w:szCs w:val="28"/>
        </w:rPr>
        <w:t xml:space="preserve"> «Обществознание и естествознание (Окружающий мир)» </w:t>
      </w:r>
      <w:r w:rsidRPr="005C49A7">
        <w:rPr>
          <w:rFonts w:ascii="Times New Roman" w:hAnsi="Times New Roman" w:cs="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РАС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 </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Специальный учебный и дидактический материал необходим для образования обучающихся с РАС в области </w:t>
      </w:r>
      <w:r w:rsidRPr="005C49A7">
        <w:rPr>
          <w:rFonts w:ascii="Times New Roman" w:hAnsi="Times New Roman" w:cs="Times New Roman"/>
          <w:b/>
          <w:sz w:val="28"/>
          <w:szCs w:val="28"/>
        </w:rPr>
        <w:t>«Искусство».</w:t>
      </w:r>
      <w:r w:rsidRPr="005C49A7">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w:t>
      </w:r>
      <w:r w:rsidRPr="005C49A7">
        <w:rPr>
          <w:rFonts w:ascii="Times New Roman" w:hAnsi="Times New Roman" w:cs="Times New Roman"/>
          <w:sz w:val="28"/>
          <w:szCs w:val="28"/>
        </w:rPr>
        <w:lastRenderedPageBreak/>
        <w:t>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РАС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FA303E" w:rsidRPr="005C49A7" w:rsidRDefault="00FA303E" w:rsidP="00FA303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color w:val="auto"/>
          <w:sz w:val="28"/>
          <w:szCs w:val="28"/>
        </w:rPr>
        <w:t xml:space="preserve">Овладение обучающимися с РАС образовательной областью </w:t>
      </w:r>
      <w:r w:rsidRPr="005C49A7">
        <w:rPr>
          <w:rFonts w:ascii="Times New Roman" w:hAnsi="Times New Roman" w:cs="Times New Roman"/>
          <w:b/>
          <w:color w:val="auto"/>
          <w:sz w:val="28"/>
          <w:szCs w:val="28"/>
        </w:rPr>
        <w:t>«Физическая культура</w:t>
      </w:r>
      <w:r w:rsidRPr="005C49A7">
        <w:rPr>
          <w:rFonts w:ascii="Times New Roman" w:hAnsi="Times New Roman" w:cs="Times New Roman"/>
          <w:b/>
          <w:caps/>
          <w:color w:val="auto"/>
          <w:sz w:val="28"/>
          <w:szCs w:val="28"/>
        </w:rPr>
        <w:t>»</w:t>
      </w:r>
      <w:r w:rsidRPr="005C49A7">
        <w:rPr>
          <w:rFonts w:ascii="Times New Roman" w:hAnsi="Times New Roman" w:cs="Times New Roman"/>
          <w:color w:val="auto"/>
          <w:sz w:val="28"/>
          <w:szCs w:val="28"/>
        </w:rPr>
        <w:t xml:space="preserve">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FA303E" w:rsidRPr="005C49A7" w:rsidRDefault="00FA303E" w:rsidP="00FA303E">
      <w:pPr>
        <w:widowControl w:val="0"/>
        <w:autoSpaceDE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Для овладения образовательной областью </w:t>
      </w:r>
      <w:r w:rsidRPr="005C49A7">
        <w:rPr>
          <w:rFonts w:ascii="Times New Roman" w:hAnsi="Times New Roman" w:cs="Times New Roman"/>
          <w:b/>
          <w:sz w:val="28"/>
          <w:szCs w:val="28"/>
        </w:rPr>
        <w:t>«Технологии»</w:t>
      </w:r>
      <w:r w:rsidRPr="005C49A7">
        <w:rPr>
          <w:rFonts w:ascii="Times New Roman" w:hAnsi="Times New Roman" w:cs="Times New Roman"/>
          <w:sz w:val="28"/>
          <w:szCs w:val="28"/>
        </w:rPr>
        <w:t xml:space="preserve"> обучающимся с РАС необходимо использование специфических инструментов (</w:t>
      </w:r>
      <w:r w:rsidRPr="005C49A7">
        <w:rPr>
          <w:rFonts w:ascii="Times New Roman" w:hAnsi="Times New Roman" w:cs="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5C49A7">
        <w:rPr>
          <w:rFonts w:ascii="Times New Roman" w:hAnsi="Times New Roman" w:cs="Times New Roman"/>
          <w:sz w:val="28"/>
          <w:szCs w:val="28"/>
        </w:rPr>
        <w:t>) и расходных материалов (</w:t>
      </w:r>
      <w:r w:rsidRPr="005C49A7">
        <w:rPr>
          <w:rFonts w:ascii="Times New Roman" w:hAnsi="Times New Roman" w:cs="Times New Roman"/>
          <w:iCs/>
          <w:sz w:val="28"/>
          <w:szCs w:val="28"/>
        </w:rPr>
        <w:t xml:space="preserve">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w:t>
      </w:r>
      <w:r w:rsidRPr="005C49A7">
        <w:rPr>
          <w:rFonts w:ascii="Times New Roman" w:hAnsi="Times New Roman" w:cs="Times New Roman"/>
          <w:sz w:val="28"/>
          <w:szCs w:val="28"/>
        </w:rPr>
        <w:t xml:space="preserve">в процессе формирования навыков ручного труда. </w:t>
      </w:r>
    </w:p>
    <w:p w:rsidR="00FA303E" w:rsidRPr="005C49A7" w:rsidRDefault="00FA303E" w:rsidP="00FA303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w:t>
      </w:r>
      <w:r w:rsidRPr="005C49A7">
        <w:rPr>
          <w:rFonts w:ascii="Times New Roman" w:hAnsi="Times New Roman" w:cs="Times New Roman"/>
          <w:b/>
          <w:color w:val="auto"/>
          <w:sz w:val="28"/>
          <w:szCs w:val="28"/>
        </w:rPr>
        <w:t xml:space="preserve">коррекционно-развивающих курсов (занятий) </w:t>
      </w:r>
      <w:r w:rsidRPr="005C49A7">
        <w:rPr>
          <w:rFonts w:ascii="Times New Roman" w:hAnsi="Times New Roman" w:cs="Times New Roman"/>
          <w:color w:val="auto"/>
          <w:sz w:val="28"/>
          <w:szCs w:val="28"/>
        </w:rPr>
        <w:t xml:space="preserve">включает обеспечение кабинета </w:t>
      </w:r>
      <w:r>
        <w:rPr>
          <w:rFonts w:ascii="Times New Roman" w:hAnsi="Times New Roman" w:cs="Times New Roman"/>
          <w:color w:val="auto"/>
          <w:sz w:val="28"/>
          <w:szCs w:val="28"/>
        </w:rPr>
        <w:t>тьютора</w:t>
      </w:r>
      <w:r w:rsidRPr="005C49A7">
        <w:rPr>
          <w:rFonts w:ascii="Times New Roman" w:hAnsi="Times New Roman" w:cs="Times New Roman"/>
          <w:color w:val="auto"/>
          <w:sz w:val="28"/>
          <w:szCs w:val="28"/>
        </w:rPr>
        <w:t>, психолога и зала для проведений занятий по ритмике</w:t>
      </w:r>
      <w:r w:rsidRPr="005C49A7">
        <w:rPr>
          <w:rFonts w:ascii="Times New Roman" w:hAnsi="Times New Roman" w:cs="Times New Roman"/>
          <w:caps/>
          <w:color w:val="auto"/>
          <w:sz w:val="28"/>
          <w:szCs w:val="28"/>
        </w:rPr>
        <w:t>.</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iCs/>
          <w:sz w:val="28"/>
          <w:szCs w:val="28"/>
        </w:rPr>
      </w:pPr>
      <w:r w:rsidRPr="005C49A7">
        <w:rPr>
          <w:rFonts w:ascii="Times New Roman" w:hAnsi="Times New Roman" w:cs="Times New Roman"/>
          <w:sz w:val="28"/>
          <w:szCs w:val="28"/>
        </w:rPr>
        <w:lastRenderedPageBreak/>
        <w:t xml:space="preserve">Материально-техническое оснащение кабинета </w:t>
      </w:r>
      <w:r>
        <w:rPr>
          <w:rFonts w:ascii="Times New Roman" w:hAnsi="Times New Roman" w:cs="Times New Roman"/>
          <w:sz w:val="28"/>
          <w:szCs w:val="28"/>
        </w:rPr>
        <w:t>тьютора</w:t>
      </w:r>
      <w:r w:rsidRPr="005C49A7">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игры и игрушки (настольные игры: кубики, мозаики, лото;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 наборы игрушек; технические средства обучения (</w:t>
      </w:r>
      <w:r w:rsidRPr="005C49A7">
        <w:rPr>
          <w:rFonts w:ascii="Times New Roman" w:hAnsi="Times New Roman" w:cs="Times New Roman"/>
          <w:iCs/>
          <w:sz w:val="28"/>
          <w:szCs w:val="28"/>
        </w:rPr>
        <w:t>CD/DVD – прогрыватели; телевизор; аудиовидеомагнитофон; компьютер с программным обеспечением; слайд-проектор; мультимедиапроектор; магнитная доска; экран).</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bCs/>
          <w:iCs/>
          <w:sz w:val="28"/>
          <w:szCs w:val="28"/>
        </w:rPr>
      </w:pPr>
      <w:r w:rsidRPr="005C49A7">
        <w:rPr>
          <w:rFonts w:ascii="Times New Roman" w:hAnsi="Times New Roman" w:cs="Times New Roman"/>
          <w:bCs/>
          <w:iCs/>
          <w:sz w:val="28"/>
          <w:szCs w:val="28"/>
        </w:rPr>
        <w:t xml:space="preserve">Материально-техническое оснащение кабинета </w:t>
      </w:r>
      <w:r w:rsidRPr="005C49A7">
        <w:rPr>
          <w:rFonts w:ascii="Times New Roman" w:hAnsi="Times New Roman" w:cs="Times New Roman"/>
          <w:b/>
          <w:bCs/>
          <w:iCs/>
          <w:sz w:val="28"/>
          <w:szCs w:val="28"/>
        </w:rPr>
        <w:t>психолога</w:t>
      </w:r>
      <w:r w:rsidRPr="005C49A7">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Сегена различной модификации; настольные игры); </w:t>
      </w:r>
      <w:r w:rsidRPr="005C49A7">
        <w:rPr>
          <w:rFonts w:ascii="Times New Roman" w:hAnsi="Times New Roman" w:cs="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FA303E" w:rsidRPr="005C49A7" w:rsidRDefault="00FA303E" w:rsidP="00FA303E">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iCs/>
          <w:sz w:val="28"/>
          <w:szCs w:val="28"/>
        </w:rPr>
        <w:t xml:space="preserve">Материально-техническое обеспечение </w:t>
      </w:r>
      <w:r w:rsidRPr="005C49A7">
        <w:rPr>
          <w:rFonts w:ascii="Times New Roman" w:hAnsi="Times New Roman" w:cs="Times New Roman"/>
          <w:b/>
          <w:bCs/>
          <w:iCs/>
          <w:sz w:val="28"/>
          <w:szCs w:val="28"/>
        </w:rPr>
        <w:t>зала для проведений занятий по ритмике</w:t>
      </w:r>
      <w:r w:rsidRPr="005C49A7">
        <w:rPr>
          <w:rFonts w:ascii="Times New Roman" w:hAnsi="Times New Roman" w:cs="Times New Roman"/>
          <w:bCs/>
          <w:iCs/>
          <w:sz w:val="28"/>
          <w:szCs w:val="28"/>
        </w:rPr>
        <w:t xml:space="preserve"> включает: специальное оборудование (хореографические станки; настенные зеркала); дидактическое оборудование (мячи; ленты; дождики, шары, обручи); музыкальные инструменты (</w:t>
      </w:r>
      <w:r w:rsidRPr="005C49A7">
        <w:rPr>
          <w:rFonts w:ascii="Times New Roman" w:hAnsi="Times New Roman" w:cs="Times New Roman"/>
          <w:sz w:val="28"/>
          <w:szCs w:val="28"/>
        </w:rPr>
        <w:t>фортепиано (пианино, рояль), баян /аккордеон, скрипка, гитара, клавишный синтезатор); комплект детских музыкальных инструментов (блок-флейта, глокеншпиль/трещотки, колокольчик, треугольник, барабан, бубен, румба, маракасы, кастаньеты, металлофоны, ксилофоны; свистульки, деревянные ложки); технические средства обучения; экранно-звуковые пособия.</w:t>
      </w:r>
    </w:p>
    <w:p w:rsidR="00FA303E" w:rsidRPr="005C49A7" w:rsidRDefault="00FA303E" w:rsidP="00FA303E">
      <w:pPr>
        <w:pStyle w:val="18TexstSPISOK1"/>
        <w:tabs>
          <w:tab w:val="clear" w:pos="360"/>
          <w:tab w:val="clear" w:pos="640"/>
          <w:tab w:val="left" w:pos="0"/>
        </w:tabs>
        <w:spacing w:before="120" w:after="120" w:line="240" w:lineRule="auto"/>
        <w:ind w:left="0" w:firstLine="0"/>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lastRenderedPageBreak/>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p>
    <w:p w:rsidR="00FA303E" w:rsidRPr="005C49A7" w:rsidRDefault="00FA303E" w:rsidP="00FA303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ОВЗ.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РАС.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РАС.</w:t>
      </w:r>
    </w:p>
    <w:p w:rsidR="00FA303E" w:rsidRPr="005C49A7" w:rsidRDefault="00FA303E" w:rsidP="00FA303E">
      <w:pPr>
        <w:pStyle w:val="14TexstOSNOVA1012"/>
        <w:spacing w:line="360" w:lineRule="auto"/>
        <w:ind w:firstLine="709"/>
        <w:rPr>
          <w:rFonts w:ascii="Times New Roman" w:hAnsi="Times New Roman" w:cs="Times New Roman"/>
          <w:i/>
          <w:caps/>
          <w:color w:val="00000A"/>
          <w:sz w:val="28"/>
          <w:szCs w:val="28"/>
        </w:rPr>
      </w:pPr>
      <w:r w:rsidRPr="005C49A7">
        <w:rPr>
          <w:rFonts w:ascii="Times New Roman" w:hAnsi="Times New Roman" w:cs="Times New Roman"/>
          <w:sz w:val="28"/>
          <w:szCs w:val="28"/>
        </w:rPr>
        <w:t>Учебно-методическое и информационное обеспечение реализации АООП НОО обучающихся с РАС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FA303E" w:rsidRPr="005C49A7" w:rsidRDefault="00FA303E" w:rsidP="00FA303E">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color w:val="auto"/>
          <w:sz w:val="28"/>
          <w:szCs w:val="28"/>
        </w:rPr>
        <w:t>Информационное обеспечение</w:t>
      </w:r>
      <w:r w:rsidRPr="005C49A7">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РАС и характеристики предполагаемых информационных связей участников образовательного процесса. </w:t>
      </w:r>
    </w:p>
    <w:p w:rsidR="00FA303E" w:rsidRPr="005C49A7" w:rsidRDefault="00FA303E" w:rsidP="00FA303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 xml:space="preserve">Информационно-методическое обеспечение </w:t>
      </w:r>
      <w:r w:rsidRPr="005C49A7">
        <w:rPr>
          <w:rFonts w:ascii="Times New Roman" w:hAnsi="Times New Roman" w:cs="Times New Roman"/>
          <w:color w:val="auto"/>
          <w:sz w:val="28"/>
          <w:szCs w:val="28"/>
        </w:rPr>
        <w:t>реализации АООП НОО обучающихся с РАС</w:t>
      </w:r>
      <w:r w:rsidRPr="005C49A7">
        <w:rPr>
          <w:rFonts w:ascii="Times New Roman" w:hAnsi="Times New Roman" w:cs="Times New Roman"/>
          <w:color w:val="auto"/>
          <w:sz w:val="28"/>
          <w:szCs w:val="28"/>
          <w:lang w:eastAsia="ar-SA"/>
        </w:rPr>
        <w:t xml:space="preserve"> </w:t>
      </w:r>
      <w:r w:rsidRPr="005C49A7">
        <w:rPr>
          <w:rFonts w:ascii="Times New Roman" w:hAnsi="Times New Roman" w:cs="Times New Roman"/>
          <w:iCs/>
          <w:color w:val="auto"/>
          <w:kern w:val="2"/>
          <w:sz w:val="28"/>
          <w:szCs w:val="28"/>
        </w:rPr>
        <w:t xml:space="preserve">направлено на </w:t>
      </w:r>
      <w:r w:rsidRPr="005C49A7">
        <w:rPr>
          <w:rFonts w:ascii="Times New Roman" w:hAnsi="Times New Roman" w:cs="Times New Roman"/>
          <w:color w:val="auto"/>
          <w:kern w:val="2"/>
          <w:sz w:val="28"/>
          <w:szCs w:val="28"/>
        </w:rPr>
        <w:t xml:space="preserve">обеспечение широкого, постоянного и </w:t>
      </w:r>
      <w:r w:rsidRPr="005C49A7">
        <w:rPr>
          <w:rFonts w:ascii="Times New Roman" w:hAnsi="Times New Roman" w:cs="Times New Roman"/>
          <w:color w:val="auto"/>
          <w:kern w:val="2"/>
          <w:sz w:val="28"/>
          <w:szCs w:val="28"/>
        </w:rPr>
        <w:lastRenderedPageBreak/>
        <w:t xml:space="preserve">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FA303E" w:rsidRPr="005C49A7" w:rsidRDefault="00FA303E" w:rsidP="00FA303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FA303E" w:rsidRPr="005C49A7" w:rsidRDefault="00FA303E" w:rsidP="00FA303E">
      <w:pPr>
        <w:pStyle w:val="af8"/>
        <w:rPr>
          <w:rFonts w:cs="Times New Roman"/>
          <w:kern w:val="2"/>
          <w:szCs w:val="28"/>
        </w:rPr>
      </w:pPr>
      <w:r w:rsidRPr="005C49A7">
        <w:rPr>
          <w:rFonts w:cs="Times New Roman"/>
          <w:szCs w:val="28"/>
        </w:rPr>
        <w:t>Необходимую нормативную правовую базу образования обучающихся с РАС.</w:t>
      </w:r>
    </w:p>
    <w:p w:rsidR="00FA303E" w:rsidRPr="005C49A7" w:rsidRDefault="00FA303E" w:rsidP="00FA303E">
      <w:pPr>
        <w:pStyle w:val="af8"/>
        <w:rPr>
          <w:rFonts w:cs="Times New Roman"/>
          <w:kern w:val="2"/>
          <w:szCs w:val="28"/>
        </w:rPr>
      </w:pPr>
      <w:r w:rsidRPr="005C49A7">
        <w:rPr>
          <w:rFonts w:cs="Times New Roman"/>
          <w:szCs w:val="28"/>
        </w:rPr>
        <w:t>Характеристики предполагаемых информационных связей участников образовательного процесса.</w:t>
      </w:r>
    </w:p>
    <w:p w:rsidR="00FA303E" w:rsidRPr="005C49A7" w:rsidRDefault="00FA303E" w:rsidP="005E09D0">
      <w:pPr>
        <w:pStyle w:val="Default"/>
        <w:numPr>
          <w:ilvl w:val="0"/>
          <w:numId w:val="13"/>
        </w:numPr>
        <w:spacing w:line="360" w:lineRule="auto"/>
        <w:ind w:left="0" w:firstLine="709"/>
        <w:jc w:val="both"/>
        <w:rPr>
          <w:kern w:val="2"/>
          <w:sz w:val="28"/>
          <w:szCs w:val="28"/>
        </w:rPr>
      </w:pPr>
      <w:r w:rsidRPr="005C49A7">
        <w:rPr>
          <w:sz w:val="28"/>
          <w:szCs w:val="28"/>
        </w:rPr>
        <w:t>Получения доступа к информационным ресурсам, различными способами (поиск информации  в сети интернет, работа в библиотеке и др.),</w:t>
      </w:r>
      <w:r w:rsidRPr="005C49A7">
        <w:rPr>
          <w:kern w:val="2"/>
          <w:sz w:val="28"/>
          <w:szCs w:val="28"/>
        </w:rPr>
        <w:t xml:space="preserve"> в том числе к электронным образовательным ресурсам, размещенным в федеральных и региональных базах данных. </w:t>
      </w:r>
    </w:p>
    <w:p w:rsidR="00FA303E" w:rsidRPr="005C49A7" w:rsidRDefault="00FA303E" w:rsidP="005E09D0">
      <w:pPr>
        <w:pStyle w:val="Default"/>
        <w:numPr>
          <w:ilvl w:val="0"/>
          <w:numId w:val="13"/>
        </w:numPr>
        <w:spacing w:line="360" w:lineRule="auto"/>
        <w:ind w:left="0" w:firstLine="709"/>
        <w:jc w:val="both"/>
        <w:rPr>
          <w:kern w:val="2"/>
          <w:sz w:val="28"/>
          <w:szCs w:val="28"/>
        </w:rPr>
      </w:pPr>
      <w:r w:rsidRPr="005C49A7">
        <w:rPr>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FA303E" w:rsidRPr="005C49A7" w:rsidRDefault="00FA303E" w:rsidP="00FA303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color w:val="auto"/>
          <w:sz w:val="28"/>
          <w:szCs w:val="28"/>
        </w:rPr>
        <w:t>Образование обучающихся с РАС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FA303E" w:rsidRPr="005C49A7" w:rsidRDefault="00FA303E" w:rsidP="00FA303E">
      <w:pPr>
        <w:spacing w:after="0" w:line="360" w:lineRule="auto"/>
        <w:ind w:firstLine="709"/>
        <w:jc w:val="both"/>
        <w:rPr>
          <w:rFonts w:ascii="Times New Roman" w:hAnsi="Times New Roman" w:cs="Times New Roman"/>
          <w:sz w:val="28"/>
          <w:szCs w:val="28"/>
        </w:rPr>
      </w:pPr>
    </w:p>
    <w:p w:rsidR="0036168F" w:rsidRDefault="003458CB" w:rsidP="0036168F">
      <w:pPr>
        <w:suppressAutoHyphens w:val="0"/>
        <w:spacing w:before="240" w:after="240" w:line="240" w:lineRule="auto"/>
        <w:jc w:val="center"/>
        <w:outlineLvl w:val="0"/>
        <w:rPr>
          <w:rFonts w:ascii="Times New Roman" w:hAnsi="Times New Roman" w:cs="Times New Roman"/>
          <w:b/>
          <w:color w:val="auto"/>
          <w:sz w:val="28"/>
          <w:szCs w:val="28"/>
        </w:rPr>
      </w:pPr>
      <w:r>
        <w:rPr>
          <w:rFonts w:ascii="Times New Roman" w:hAnsi="Times New Roman" w:cs="Times New Roman"/>
          <w:b/>
          <w:color w:val="auto"/>
          <w:sz w:val="28"/>
          <w:szCs w:val="28"/>
        </w:rPr>
        <w:br w:type="page"/>
      </w:r>
      <w:r w:rsidR="0036168F">
        <w:rPr>
          <w:rFonts w:ascii="Times New Roman" w:hAnsi="Times New Roman" w:cs="Times New Roman"/>
          <w:b/>
          <w:color w:val="auto"/>
          <w:sz w:val="28"/>
          <w:szCs w:val="28"/>
        </w:rPr>
        <w:lastRenderedPageBreak/>
        <w:t xml:space="preserve">4. </w:t>
      </w:r>
      <w:r w:rsidR="0036168F" w:rsidRPr="00F63254">
        <w:rPr>
          <w:rFonts w:ascii="Times New Roman" w:hAnsi="Times New Roman" w:cs="Times New Roman"/>
          <w:b/>
          <w:caps/>
          <w:color w:val="auto"/>
          <w:kern w:val="28"/>
          <w:sz w:val="28"/>
          <w:szCs w:val="28"/>
        </w:rPr>
        <w:t>Примерная а</w:t>
      </w:r>
      <w:r w:rsidR="0036168F" w:rsidRPr="00F63254">
        <w:rPr>
          <w:rFonts w:ascii="Times New Roman" w:hAnsi="Times New Roman" w:cs="Times New Roman"/>
          <w:b/>
          <w:caps/>
          <w:color w:val="auto"/>
          <w:sz w:val="28"/>
          <w:szCs w:val="28"/>
        </w:rPr>
        <w:t xml:space="preserve">даптированная основная </w:t>
      </w:r>
      <w:r w:rsidR="0036168F" w:rsidRPr="00FB065A">
        <w:rPr>
          <w:rFonts w:ascii="Times New Roman" w:hAnsi="Times New Roman" w:cs="Times New Roman"/>
          <w:b/>
          <w:caps/>
          <w:color w:val="auto"/>
          <w:sz w:val="28"/>
          <w:szCs w:val="28"/>
        </w:rPr>
        <w:t>общеобра</w:t>
      </w:r>
      <w:r w:rsidR="0036168F"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6168F" w:rsidRPr="00F63254">
        <w:rPr>
          <w:rFonts w:ascii="Times New Roman" w:hAnsi="Times New Roman" w:cs="Times New Roman"/>
          <w:b/>
          <w:caps/>
          <w:color w:val="auto"/>
          <w:sz w:val="28"/>
          <w:szCs w:val="28"/>
        </w:rPr>
        <w:br/>
        <w:t xml:space="preserve">С </w:t>
      </w:r>
      <w:r w:rsidR="0036168F">
        <w:rPr>
          <w:rFonts w:ascii="Times New Roman" w:hAnsi="Times New Roman" w:cs="Times New Roman"/>
          <w:b/>
          <w:caps/>
          <w:color w:val="auto"/>
          <w:sz w:val="28"/>
          <w:szCs w:val="28"/>
        </w:rPr>
        <w:t xml:space="preserve">РАССТРОЙСТВАМИ АУТИСТИЧЕСКОГО СПЕКТРА </w:t>
      </w:r>
      <w:r w:rsidR="0036168F" w:rsidRPr="00F63254">
        <w:rPr>
          <w:rFonts w:ascii="Times New Roman" w:hAnsi="Times New Roman" w:cs="Times New Roman"/>
          <w:b/>
          <w:caps/>
          <w:color w:val="auto"/>
          <w:sz w:val="28"/>
          <w:szCs w:val="28"/>
        </w:rPr>
        <w:t xml:space="preserve">(вариант </w:t>
      </w:r>
      <w:r w:rsidR="0036168F">
        <w:rPr>
          <w:rFonts w:ascii="Times New Roman" w:hAnsi="Times New Roman" w:cs="Times New Roman"/>
          <w:b/>
          <w:caps/>
          <w:color w:val="auto"/>
          <w:sz w:val="28"/>
          <w:szCs w:val="28"/>
        </w:rPr>
        <w:t>8.3</w:t>
      </w:r>
      <w:r w:rsidR="0036168F" w:rsidRPr="00F63254">
        <w:rPr>
          <w:rFonts w:ascii="Times New Roman" w:hAnsi="Times New Roman" w:cs="Times New Roman"/>
          <w:b/>
          <w:caps/>
          <w:color w:val="auto"/>
          <w:sz w:val="28"/>
          <w:szCs w:val="28"/>
        </w:rPr>
        <w:t>)</w:t>
      </w:r>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r>
        <w:rPr>
          <w:rFonts w:ascii="Times New Roman" w:hAnsi="Times New Roman" w:cs="Times New Roman"/>
          <w:b/>
          <w:color w:val="auto"/>
          <w:sz w:val="28"/>
          <w:szCs w:val="28"/>
        </w:rPr>
        <w:t>4.</w:t>
      </w:r>
      <w:r w:rsidRPr="00301148">
        <w:rPr>
          <w:rFonts w:ascii="Times New Roman" w:hAnsi="Times New Roman" w:cs="Times New Roman"/>
          <w:b/>
          <w:color w:val="auto"/>
          <w:sz w:val="28"/>
          <w:szCs w:val="28"/>
        </w:rPr>
        <w:t>1. Целевой раздел</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301148">
        <w:rPr>
          <w:rFonts w:ascii="Times New Roman" w:hAnsi="Times New Roman" w:cs="Times New Roman"/>
          <w:b/>
          <w:color w:val="auto"/>
          <w:sz w:val="28"/>
          <w:szCs w:val="28"/>
        </w:rPr>
        <w:t>1.1. Пояснительная записка</w:t>
      </w:r>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97229B" w:rsidRPr="00191FDF" w:rsidRDefault="0097229B" w:rsidP="007D0421">
      <w:pPr>
        <w:pStyle w:val="14TexstOSNOVA1012"/>
        <w:spacing w:line="360" w:lineRule="auto"/>
        <w:ind w:firstLine="720"/>
        <w:rPr>
          <w:rFonts w:ascii="Times New Roman" w:hAnsi="Times New Roman" w:cs="Times New Roman"/>
          <w:sz w:val="28"/>
          <w:szCs w:val="28"/>
        </w:rPr>
      </w:pPr>
      <w:r w:rsidRPr="008360C6">
        <w:rPr>
          <w:rFonts w:ascii="Times New Roman" w:hAnsi="Times New Roman" w:cs="Times New Roman"/>
          <w:sz w:val="28"/>
          <w:szCs w:val="28"/>
        </w:rPr>
        <w:t>Цел</w:t>
      </w:r>
      <w:r w:rsidR="00191FDF" w:rsidRPr="008360C6">
        <w:rPr>
          <w:rFonts w:ascii="Times New Roman" w:hAnsi="Times New Roman" w:cs="Times New Roman"/>
          <w:sz w:val="28"/>
          <w:szCs w:val="28"/>
        </w:rPr>
        <w:t>ь</w:t>
      </w:r>
      <w:r w:rsidRPr="008360C6">
        <w:rPr>
          <w:rFonts w:ascii="Times New Roman" w:hAnsi="Times New Roman" w:cs="Times New Roman"/>
          <w:sz w:val="28"/>
          <w:szCs w:val="28"/>
        </w:rPr>
        <w:t xml:space="preserve"> реализации адаптированной основной образовательной программы  начального общего образования</w:t>
      </w:r>
      <w:r w:rsidRPr="00191FDF">
        <w:rPr>
          <w:rFonts w:ascii="Times New Roman" w:hAnsi="Times New Roman" w:cs="Times New Roman"/>
          <w:sz w:val="28"/>
          <w:szCs w:val="28"/>
        </w:rPr>
        <w:t xml:space="preserve"> </w:t>
      </w:r>
      <w:r w:rsidR="00191FDF" w:rsidRPr="00191FDF">
        <w:rPr>
          <w:rFonts w:ascii="Times New Roman" w:hAnsi="Times New Roman" w:cs="Times New Roman"/>
          <w:sz w:val="28"/>
          <w:szCs w:val="28"/>
        </w:rPr>
        <w:t xml:space="preserve">определяется ФГОС НОО обучающихся с ОВЗ.  </w:t>
      </w:r>
      <w:r w:rsidRPr="00191FDF">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расстройствами аутистического спектра направлена на овладение </w:t>
      </w:r>
      <w:r w:rsidR="007F45D1">
        <w:rPr>
          <w:rFonts w:ascii="Times New Roman" w:hAnsi="Times New Roman" w:cs="Times New Roman"/>
          <w:sz w:val="28"/>
          <w:szCs w:val="28"/>
        </w:rPr>
        <w:t xml:space="preserve">ими </w:t>
      </w:r>
      <w:r w:rsidRPr="00191FDF">
        <w:rPr>
          <w:rFonts w:ascii="Times New Roman" w:hAnsi="Times New Roman" w:cs="Times New Roman"/>
          <w:sz w:val="28"/>
          <w:szCs w:val="28"/>
        </w:rPr>
        <w:t>учебной деятельностью</w:t>
      </w:r>
      <w:r w:rsidR="007F45D1">
        <w:rPr>
          <w:rFonts w:ascii="Times New Roman" w:hAnsi="Times New Roman" w:cs="Times New Roman"/>
          <w:sz w:val="28"/>
          <w:szCs w:val="28"/>
        </w:rPr>
        <w:t xml:space="preserve">, </w:t>
      </w:r>
      <w:r w:rsidRPr="00191FDF">
        <w:rPr>
          <w:rFonts w:ascii="Times New Roman" w:hAnsi="Times New Roman" w:cs="Times New Roman"/>
          <w:sz w:val="28"/>
          <w:szCs w:val="28"/>
        </w:rPr>
        <w:t>и формирование у них общей</w:t>
      </w:r>
      <w:r w:rsidR="007F45D1">
        <w:rPr>
          <w:rFonts w:ascii="Times New Roman" w:hAnsi="Times New Roman" w:cs="Times New Roman"/>
          <w:sz w:val="28"/>
          <w:szCs w:val="28"/>
        </w:rPr>
        <w:t xml:space="preserve"> </w:t>
      </w:r>
      <w:r w:rsidRPr="00191FDF">
        <w:rPr>
          <w:rFonts w:ascii="Times New Roman" w:hAnsi="Times New Roman" w:cs="Times New Roman"/>
          <w:sz w:val="28"/>
          <w:szCs w:val="28"/>
        </w:rPr>
        <w:t>культуры,</w:t>
      </w:r>
      <w:r w:rsidR="007F45D1">
        <w:rPr>
          <w:rFonts w:ascii="Times New Roman" w:hAnsi="Times New Roman" w:cs="Times New Roman"/>
          <w:sz w:val="28"/>
          <w:szCs w:val="28"/>
        </w:rPr>
        <w:t xml:space="preserve"> </w:t>
      </w:r>
      <w:r w:rsidR="007D0421">
        <w:rPr>
          <w:rFonts w:ascii="Times New Roman" w:hAnsi="Times New Roman" w:cs="Times New Roman"/>
          <w:sz w:val="28"/>
          <w:szCs w:val="28"/>
        </w:rPr>
        <w:t>р</w:t>
      </w:r>
      <w:r w:rsidRPr="00191FDF">
        <w:rPr>
          <w:rFonts w:ascii="Times New Roman" w:hAnsi="Times New Roman" w:cs="Times New Roman"/>
          <w:sz w:val="28"/>
          <w:szCs w:val="28"/>
        </w:rPr>
        <w:t>азностороннее развитие их личности в соответствии с принятыми в семье и обществе духовно-нравственными и социокультурными ценностями.</w:t>
      </w:r>
    </w:p>
    <w:p w:rsidR="007F45D1" w:rsidRDefault="0097229B" w:rsidP="007D0421">
      <w:pPr>
        <w:tabs>
          <w:tab w:val="left" w:pos="0"/>
        </w:tabs>
        <w:spacing w:after="0" w:line="360" w:lineRule="auto"/>
        <w:ind w:firstLine="709"/>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w:t>
      </w:r>
      <w:r w:rsidR="007F45D1">
        <w:rPr>
          <w:rFonts w:ascii="Times New Roman" w:hAnsi="Times New Roman" w:cs="Times New Roman"/>
          <w:sz w:val="28"/>
          <w:szCs w:val="28"/>
        </w:rPr>
        <w:t xml:space="preserve">предполагает  решение </w:t>
      </w:r>
      <w:r>
        <w:rPr>
          <w:rFonts w:ascii="Times New Roman" w:hAnsi="Times New Roman" w:cs="Times New Roman"/>
          <w:sz w:val="28"/>
          <w:szCs w:val="28"/>
        </w:rPr>
        <w:t xml:space="preserve">следующих </w:t>
      </w:r>
      <w:r w:rsidRPr="00F16AAA">
        <w:rPr>
          <w:rFonts w:ascii="Times New Roman" w:hAnsi="Times New Roman" w:cs="Times New Roman"/>
          <w:sz w:val="28"/>
          <w:szCs w:val="28"/>
        </w:rPr>
        <w:t>задач</w:t>
      </w:r>
      <w:r w:rsidR="007F45D1">
        <w:rPr>
          <w:rFonts w:ascii="Times New Roman" w:hAnsi="Times New Roman" w:cs="Times New Roman"/>
          <w:sz w:val="28"/>
          <w:szCs w:val="28"/>
        </w:rPr>
        <w:t xml:space="preserve">: </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формирование общей культуры, обеспечивающей разностороннее развитие личности </w:t>
      </w:r>
      <w:r>
        <w:rPr>
          <w:rFonts w:ascii="Times New Roman" w:hAnsi="Times New Roman" w:cs="Times New Roman"/>
          <w:sz w:val="28"/>
          <w:szCs w:val="28"/>
        </w:rPr>
        <w:t xml:space="preserve">обучающихся </w:t>
      </w:r>
      <w:r w:rsidRPr="007F45D1">
        <w:rPr>
          <w:rFonts w:ascii="Times New Roman" w:hAnsi="Times New Roman" w:cs="Times New Roman"/>
          <w:sz w:val="28"/>
          <w:szCs w:val="28"/>
        </w:rPr>
        <w:t xml:space="preserve">(нравственно-эстетическое, социально-личностное, интеллектуальное, физическое); </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охраны и укрепления физического и психического здоровья детей, в том числе их социального и эмоционального благополучия;</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формирование основ гражданской идентичности и мировоззрения обучающихся в со</w:t>
      </w:r>
      <w:r w:rsidRPr="007F45D1">
        <w:rPr>
          <w:rFonts w:ascii="Times New Roman" w:hAnsi="Times New Roman" w:cs="Times New Roman"/>
          <w:sz w:val="28"/>
          <w:szCs w:val="28"/>
        </w:rPr>
        <w:softHyphen/>
        <w:t>от</w:t>
      </w:r>
      <w:r w:rsidRPr="007F45D1">
        <w:rPr>
          <w:rFonts w:ascii="Times New Roman" w:hAnsi="Times New Roman" w:cs="Times New Roman"/>
          <w:sz w:val="28"/>
          <w:szCs w:val="28"/>
        </w:rPr>
        <w:softHyphen/>
        <w:t>ве</w:t>
      </w:r>
      <w:r w:rsidRPr="007F45D1">
        <w:rPr>
          <w:rFonts w:ascii="Times New Roman" w:hAnsi="Times New Roman" w:cs="Times New Roman"/>
          <w:sz w:val="28"/>
          <w:szCs w:val="28"/>
        </w:rPr>
        <w:softHyphen/>
        <w:t>тствии с принятыми в семье и обществе духовно-нравственными и социокультурными цен</w:t>
      </w:r>
      <w:r w:rsidRPr="007F45D1">
        <w:rPr>
          <w:rFonts w:ascii="Times New Roman" w:hAnsi="Times New Roman" w:cs="Times New Roman"/>
          <w:sz w:val="28"/>
          <w:szCs w:val="28"/>
        </w:rPr>
        <w:softHyphen/>
        <w:t>но</w:t>
      </w:r>
      <w:r w:rsidRPr="007F45D1">
        <w:rPr>
          <w:rFonts w:ascii="Times New Roman" w:hAnsi="Times New Roman" w:cs="Times New Roman"/>
          <w:sz w:val="28"/>
          <w:szCs w:val="28"/>
        </w:rPr>
        <w:softHyphen/>
        <w:t>стями;</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lastRenderedPageBreak/>
        <w:t>создание специальных условий для получения образования</w:t>
      </w:r>
      <w:r w:rsidRPr="007F45D1">
        <w:rPr>
          <w:rStyle w:val="ae"/>
          <w:rFonts w:ascii="Times New Roman" w:hAnsi="Times New Roman" w:cs="Times New Roman"/>
          <w:kern w:val="24"/>
          <w:sz w:val="28"/>
          <w:szCs w:val="28"/>
        </w:rPr>
        <w:footnoteReference w:id="24"/>
      </w:r>
      <w:r w:rsidRPr="007F45D1">
        <w:rPr>
          <w:rFonts w:ascii="Times New Roman" w:hAnsi="Times New Roman" w:cs="Times New Roman"/>
          <w:sz w:val="28"/>
          <w:szCs w:val="28"/>
        </w:rPr>
        <w:t xml:space="preserve"> в соответствии с во</w:t>
      </w:r>
      <w:r w:rsidRPr="007F45D1">
        <w:rPr>
          <w:rFonts w:ascii="Times New Roman" w:hAnsi="Times New Roman" w:cs="Times New Roman"/>
          <w:sz w:val="28"/>
          <w:szCs w:val="28"/>
        </w:rPr>
        <w:softHyphen/>
        <w:t>з</w:t>
      </w:r>
      <w:r w:rsidRPr="007F45D1">
        <w:rPr>
          <w:rFonts w:ascii="Times New Roman" w:hAnsi="Times New Roman" w:cs="Times New Roman"/>
          <w:sz w:val="28"/>
          <w:szCs w:val="28"/>
        </w:rPr>
        <w:softHyphen/>
        <w:t>ра</w:t>
      </w:r>
      <w:r w:rsidRPr="007F45D1">
        <w:rPr>
          <w:rFonts w:ascii="Times New Roman" w:hAnsi="Times New Roman" w:cs="Times New Roman"/>
          <w:sz w:val="28"/>
          <w:szCs w:val="28"/>
        </w:rPr>
        <w:softHyphen/>
        <w:t>с</w:t>
      </w:r>
      <w:r w:rsidRPr="007F45D1">
        <w:rPr>
          <w:rFonts w:ascii="Times New Roman" w:hAnsi="Times New Roman" w:cs="Times New Roman"/>
          <w:sz w:val="28"/>
          <w:szCs w:val="28"/>
        </w:rPr>
        <w:softHyphen/>
        <w:t>т</w:t>
      </w:r>
      <w:r w:rsidRPr="007F45D1">
        <w:rPr>
          <w:rFonts w:ascii="Times New Roman" w:hAnsi="Times New Roman" w:cs="Times New Roman"/>
          <w:sz w:val="28"/>
          <w:szCs w:val="28"/>
        </w:rPr>
        <w:softHyphen/>
        <w:t>ны</w:t>
      </w:r>
      <w:r w:rsidRPr="007F45D1">
        <w:rPr>
          <w:rFonts w:ascii="Times New Roman" w:hAnsi="Times New Roman" w:cs="Times New Roman"/>
          <w:sz w:val="28"/>
          <w:szCs w:val="28"/>
        </w:rPr>
        <w:softHyphen/>
        <w:t>ми и индивидуальными особенностями и склонностями, развитие способностей и твор</w:t>
      </w:r>
      <w:r w:rsidRPr="007F45D1">
        <w:rPr>
          <w:rFonts w:ascii="Times New Roman" w:hAnsi="Times New Roman" w:cs="Times New Roman"/>
          <w:sz w:val="28"/>
          <w:szCs w:val="28"/>
        </w:rPr>
        <w:softHyphen/>
        <w:t>ческого потенциала каждого</w:t>
      </w:r>
      <w:r w:rsidRPr="009914E5">
        <w:rPr>
          <w:rFonts w:cs="Times New Roman"/>
          <w:sz w:val="28"/>
          <w:szCs w:val="28"/>
        </w:rPr>
        <w:t xml:space="preserve"> </w:t>
      </w:r>
      <w:r w:rsidRPr="007F45D1">
        <w:rPr>
          <w:rFonts w:ascii="Times New Roman" w:hAnsi="Times New Roman" w:cs="Times New Roman"/>
          <w:sz w:val="28"/>
          <w:szCs w:val="28"/>
        </w:rPr>
        <w:t>обучающегося как субъекта отношений в сфере образования;</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обеспечение вариативности и разнообразия содержания АООП и организационных форм получения образования обучающимися с </w:t>
      </w:r>
      <w:r>
        <w:rPr>
          <w:rFonts w:ascii="Times New Roman" w:hAnsi="Times New Roman" w:cs="Times New Roman"/>
          <w:sz w:val="28"/>
          <w:szCs w:val="28"/>
        </w:rPr>
        <w:t>РАС</w:t>
      </w:r>
      <w:r w:rsidRPr="007F45D1">
        <w:rPr>
          <w:rFonts w:ascii="Times New Roman" w:hAnsi="Times New Roman" w:cs="Times New Roman"/>
          <w:sz w:val="28"/>
          <w:szCs w:val="28"/>
        </w:rPr>
        <w:t xml:space="preserve"> с учетом их образовательных потребностей, способностей и состояния здоровья, типологических и индивидуальных особенностей;</w:t>
      </w:r>
    </w:p>
    <w:p w:rsidR="007F45D1" w:rsidRPr="007F45D1" w:rsidRDefault="007F45D1" w:rsidP="007D0421">
      <w:pPr>
        <w:spacing w:after="0" w:line="360" w:lineRule="auto"/>
        <w:ind w:firstLine="575"/>
        <w:jc w:val="both"/>
        <w:rPr>
          <w:rFonts w:ascii="Times New Roman" w:hAnsi="Times New Roman" w:cs="Times New Roman"/>
          <w:sz w:val="28"/>
          <w:szCs w:val="28"/>
        </w:rPr>
      </w:pPr>
      <w:r w:rsidRPr="007F45D1">
        <w:rPr>
          <w:rFonts w:ascii="Times New Roman" w:hAnsi="Times New Roman" w:cs="Times New Roman"/>
          <w:sz w:val="28"/>
          <w:szCs w:val="28"/>
        </w:rPr>
        <w:t xml:space="preserve">формирование социокультурной и образовательной среды с учетом общих и специфических образовательных потребностей разных групп обучающихся с </w:t>
      </w:r>
      <w:r>
        <w:rPr>
          <w:rFonts w:ascii="Times New Roman" w:hAnsi="Times New Roman" w:cs="Times New Roman"/>
          <w:sz w:val="28"/>
          <w:szCs w:val="28"/>
        </w:rPr>
        <w:t xml:space="preserve"> РАС</w:t>
      </w:r>
      <w:r w:rsidRPr="007F45D1">
        <w:rPr>
          <w:rFonts w:ascii="Times New Roman" w:hAnsi="Times New Roman" w:cs="Times New Roman"/>
          <w:sz w:val="28"/>
          <w:szCs w:val="28"/>
        </w:rPr>
        <w:t>.</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7D0421">
        <w:rPr>
          <w:rFonts w:ascii="Times New Roman" w:hAnsi="Times New Roman" w:cs="Times New Roman"/>
          <w:b/>
          <w:sz w:val="28"/>
          <w:szCs w:val="28"/>
        </w:rPr>
        <w:t>адаптированной основной общеобразовательной программы</w:t>
      </w:r>
      <w:r w:rsidR="007D0421" w:rsidRPr="00F63254">
        <w:rPr>
          <w:rFonts w:ascii="Times New Roman" w:hAnsi="Times New Roman" w:cs="Times New Roman"/>
          <w:b/>
          <w:sz w:val="28"/>
          <w:szCs w:val="28"/>
        </w:rPr>
        <w:t xml:space="preserve"> начального общего образования</w:t>
      </w:r>
    </w:p>
    <w:p w:rsidR="0097229B" w:rsidRPr="005C49A7" w:rsidRDefault="00AB2554" w:rsidP="0097229B">
      <w:pPr>
        <w:pStyle w:val="14TexstOSNOVA1012"/>
        <w:spacing w:line="360" w:lineRule="auto"/>
        <w:ind w:firstLine="709"/>
        <w:rPr>
          <w:rFonts w:ascii="Times New Roman" w:hAnsi="Times New Roman" w:cs="Times New Roman"/>
          <w:color w:val="auto"/>
          <w:sz w:val="28"/>
          <w:szCs w:val="28"/>
        </w:rPr>
      </w:pPr>
      <w:r w:rsidRPr="005A7B78">
        <w:rPr>
          <w:rFonts w:ascii="Times New Roman" w:hAnsi="Times New Roman" w:cs="Times New Roman"/>
          <w:sz w:val="28"/>
          <w:szCs w:val="28"/>
        </w:rPr>
        <w:t>Вариант 8.</w:t>
      </w:r>
      <w:r>
        <w:rPr>
          <w:rFonts w:ascii="Times New Roman" w:hAnsi="Times New Roman" w:cs="Times New Roman"/>
          <w:sz w:val="28"/>
          <w:szCs w:val="28"/>
        </w:rPr>
        <w:t>3</w:t>
      </w:r>
      <w:r w:rsidRPr="005A7B78">
        <w:rPr>
          <w:rFonts w:ascii="Times New Roman" w:hAnsi="Times New Roman" w:cs="Times New Roman"/>
          <w:sz w:val="28"/>
          <w:szCs w:val="28"/>
        </w:rPr>
        <w:t xml:space="preserve"> предполагает, что  обучающийся с РАС, осложненными  </w:t>
      </w:r>
      <w:r>
        <w:rPr>
          <w:rFonts w:ascii="Times New Roman" w:hAnsi="Times New Roman" w:cs="Times New Roman"/>
          <w:sz w:val="28"/>
          <w:szCs w:val="28"/>
        </w:rPr>
        <w:t xml:space="preserve">легкой </w:t>
      </w:r>
      <w:r w:rsidRPr="005A7B78">
        <w:rPr>
          <w:rFonts w:ascii="Times New Roman" w:hAnsi="Times New Roman" w:cs="Times New Roman"/>
          <w:sz w:val="28"/>
          <w:szCs w:val="28"/>
        </w:rPr>
        <w:t>умственной отсталостью</w:t>
      </w:r>
      <w:r>
        <w:rPr>
          <w:rFonts w:ascii="Times New Roman" w:hAnsi="Times New Roman" w:cs="Times New Roman"/>
          <w:sz w:val="28"/>
          <w:szCs w:val="28"/>
        </w:rPr>
        <w:t>, о</w:t>
      </w:r>
      <w:r w:rsidR="0097229B" w:rsidRPr="005C49A7">
        <w:rPr>
          <w:rFonts w:ascii="Times New Roman" w:hAnsi="Times New Roman" w:cs="Times New Roman"/>
          <w:color w:val="auto"/>
          <w:sz w:val="28"/>
          <w:szCs w:val="28"/>
        </w:rPr>
        <w:t>бучаясь по адаптированной основной общеобразовательной программе об</w:t>
      </w:r>
      <w:r w:rsidR="0097229B" w:rsidRPr="005C49A7">
        <w:rPr>
          <w:rFonts w:ascii="Times New Roman" w:hAnsi="Times New Roman" w:cs="Times New Roman"/>
          <w:color w:val="auto"/>
          <w:sz w:val="28"/>
          <w:szCs w:val="28"/>
        </w:rPr>
        <w:softHyphen/>
        <w:t>щего образования, по</w:t>
      </w:r>
      <w:r w:rsidR="0097229B" w:rsidRPr="005C49A7">
        <w:rPr>
          <w:rFonts w:ascii="Times New Roman" w:hAnsi="Times New Roman" w:cs="Times New Roman"/>
          <w:color w:val="auto"/>
          <w:sz w:val="28"/>
          <w:szCs w:val="28"/>
        </w:rPr>
        <w:softHyphen/>
        <w:t>лу</w:t>
      </w:r>
      <w:r w:rsidR="0097229B" w:rsidRPr="005C49A7">
        <w:rPr>
          <w:rFonts w:ascii="Times New Roman" w:hAnsi="Times New Roman" w:cs="Times New Roman"/>
          <w:color w:val="auto"/>
          <w:sz w:val="28"/>
          <w:szCs w:val="28"/>
        </w:rPr>
        <w:softHyphen/>
        <w:t>ча</w:t>
      </w:r>
      <w:r w:rsidR="0097229B" w:rsidRPr="005C49A7">
        <w:rPr>
          <w:rFonts w:ascii="Times New Roman" w:hAnsi="Times New Roman" w:cs="Times New Roman"/>
          <w:color w:val="auto"/>
          <w:sz w:val="28"/>
          <w:szCs w:val="28"/>
        </w:rPr>
        <w:softHyphen/>
        <w:t>ет образование к моменту завершения школьного обучения, несопоставимое по итоговым достижениям с образованием сверстников, не имеющих ограничений здоровья, и в более про</w:t>
      </w:r>
      <w:r w:rsidR="0097229B" w:rsidRPr="005C49A7">
        <w:rPr>
          <w:rFonts w:ascii="Times New Roman" w:hAnsi="Times New Roman" w:cs="Times New Roman"/>
          <w:color w:val="auto"/>
          <w:sz w:val="28"/>
          <w:szCs w:val="28"/>
        </w:rPr>
        <w:softHyphen/>
        <w:t>лон</w:t>
      </w:r>
      <w:r w:rsidR="0097229B" w:rsidRPr="005C49A7">
        <w:rPr>
          <w:rFonts w:ascii="Times New Roman" w:hAnsi="Times New Roman" w:cs="Times New Roman"/>
          <w:color w:val="auto"/>
          <w:sz w:val="28"/>
          <w:szCs w:val="28"/>
        </w:rPr>
        <w:softHyphen/>
        <w:t>гированные календарные сроки, которые определяются Стандартом.</w:t>
      </w:r>
      <w:r>
        <w:rPr>
          <w:rFonts w:ascii="Times New Roman" w:hAnsi="Times New Roman" w:cs="Times New Roman"/>
          <w:color w:val="auto"/>
          <w:sz w:val="28"/>
          <w:szCs w:val="28"/>
        </w:rPr>
        <w:t xml:space="preserve"> В связи с</w:t>
      </w:r>
      <w:r w:rsidR="00F408AB">
        <w:rPr>
          <w:rFonts w:ascii="Times New Roman" w:hAnsi="Times New Roman" w:cs="Times New Roman"/>
          <w:color w:val="auto"/>
          <w:sz w:val="28"/>
          <w:szCs w:val="28"/>
        </w:rPr>
        <w:t xml:space="preserve"> особыми образовательными потребностями обучающихся с РАС и испытываемыми ими трудностями социального взаимодействия, данный вариант АООН предполагает постепенное включение детей в образовательный процесс за счет организации пропедевтического обучения в </w:t>
      </w:r>
      <w:r w:rsidR="00F408AB" w:rsidRPr="00F408AB">
        <w:rPr>
          <w:rFonts w:ascii="Times New Roman" w:hAnsi="Times New Roman" w:cs="Times New Roman"/>
          <w:b/>
          <w:color w:val="auto"/>
          <w:sz w:val="28"/>
          <w:szCs w:val="28"/>
        </w:rPr>
        <w:t>двух первых дополнительных классах</w:t>
      </w:r>
      <w:r w:rsidR="00F408AB">
        <w:rPr>
          <w:rFonts w:ascii="Times New Roman" w:hAnsi="Times New Roman" w:cs="Times New Roman"/>
          <w:b/>
          <w:color w:val="auto"/>
          <w:sz w:val="28"/>
          <w:szCs w:val="28"/>
        </w:rPr>
        <w:t xml:space="preserve"> </w:t>
      </w:r>
      <w:r w:rsidR="00F408AB">
        <w:rPr>
          <w:rFonts w:ascii="Times New Roman" w:hAnsi="Times New Roman" w:cs="Times New Roman"/>
          <w:color w:val="auto"/>
          <w:sz w:val="28"/>
          <w:szCs w:val="28"/>
        </w:rPr>
        <w:t xml:space="preserve">и увеличения общего срока обучения в условиях начальной школы до 6 лет.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 xml:space="preserve">Обязательной является организация специальных условий обучения и воспитания для реализации как общих, так и особых образовательных потребностей.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АООП создается на основе Стандарта и при необходимости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w:t>
      </w:r>
      <w:r w:rsidRPr="005C49A7">
        <w:rPr>
          <w:rFonts w:ascii="Times New Roman" w:hAnsi="Times New Roman" w:cs="Times New Roman"/>
          <w:color w:val="auto"/>
          <w:sz w:val="28"/>
          <w:szCs w:val="28"/>
        </w:rPr>
        <w:softHyphen/>
        <w:t>ли</w:t>
      </w:r>
      <w:r w:rsidRPr="005C49A7">
        <w:rPr>
          <w:rFonts w:ascii="Times New Roman" w:hAnsi="Times New Roman" w:cs="Times New Roman"/>
          <w:color w:val="auto"/>
          <w:sz w:val="28"/>
          <w:szCs w:val="28"/>
        </w:rPr>
        <w:softHyphen/>
        <w:t>зируется. К АООП с уче</w:t>
      </w:r>
      <w:r w:rsidRPr="005C49A7">
        <w:rPr>
          <w:rFonts w:ascii="Times New Roman" w:hAnsi="Times New Roman" w:cs="Times New Roman"/>
          <w:color w:val="auto"/>
          <w:sz w:val="28"/>
          <w:szCs w:val="28"/>
        </w:rPr>
        <w:softHyphen/>
        <w:t>том образовательных потребностей групп или отдельных обучающихся мо</w:t>
      </w:r>
      <w:r w:rsidRPr="005C49A7">
        <w:rPr>
          <w:rFonts w:ascii="Times New Roman" w:hAnsi="Times New Roman" w:cs="Times New Roman"/>
          <w:color w:val="auto"/>
          <w:sz w:val="28"/>
          <w:szCs w:val="28"/>
        </w:rPr>
        <w:softHyphen/>
        <w:t>жет быть создано несколько учебных планов, в том числе индивидуальные учебные пла</w:t>
      </w:r>
      <w:r w:rsidRPr="005C49A7">
        <w:rPr>
          <w:rFonts w:ascii="Times New Roman" w:hAnsi="Times New Roman" w:cs="Times New Roman"/>
          <w:color w:val="auto"/>
          <w:sz w:val="28"/>
          <w:szCs w:val="28"/>
        </w:rPr>
        <w:softHyphen/>
        <w:t>ны.</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Вариант </w:t>
      </w:r>
      <w:r w:rsidR="00DC0C49">
        <w:rPr>
          <w:rFonts w:ascii="Times New Roman" w:hAnsi="Times New Roman" w:cs="Times New Roman"/>
          <w:color w:val="auto"/>
          <w:sz w:val="28"/>
          <w:szCs w:val="28"/>
        </w:rPr>
        <w:t>8.3.</w:t>
      </w:r>
      <w:r w:rsidRPr="005C49A7">
        <w:rPr>
          <w:rFonts w:ascii="Times New Roman" w:hAnsi="Times New Roman" w:cs="Times New Roman"/>
          <w:color w:val="auto"/>
          <w:sz w:val="28"/>
          <w:szCs w:val="28"/>
        </w:rPr>
        <w:t xml:space="preserve">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5C49A7">
        <w:rPr>
          <w:rStyle w:val="13"/>
          <w:rFonts w:ascii="Times New Roman" w:hAnsi="Times New Roman" w:cs="Times New Roman"/>
          <w:color w:val="auto"/>
          <w:sz w:val="28"/>
          <w:szCs w:val="28"/>
        </w:rPr>
        <w:footnoteReference w:id="25"/>
      </w:r>
      <w:r w:rsidRPr="005C49A7">
        <w:rPr>
          <w:rFonts w:ascii="Times New Roman" w:hAnsi="Times New Roman" w:cs="Times New Roman"/>
          <w:color w:val="auto"/>
          <w:sz w:val="28"/>
          <w:szCs w:val="28"/>
        </w:rPr>
        <w:t xml:space="preserve">. Образовательная организация должна обеспечить требуемые для данного варианта и категории обучающихся условия обучения и воспитания. </w:t>
      </w:r>
      <w:r w:rsidRPr="005C49A7">
        <w:rPr>
          <w:rFonts w:ascii="Times New Roman" w:hAnsi="Times New Roman" w:cs="Times New Roman"/>
          <w:sz w:val="28"/>
          <w:szCs w:val="28"/>
        </w:rPr>
        <w:t>Одним из важнейших условий обучения ребенка с РАС в среде других обучающихся является готовность к эмоциональному и коммуникативному взаимодействию с ними.</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обеспечения освоения обучающимися с РАС АООП может быть реализована сетевая форма взаимодействия с ис</w:t>
      </w:r>
      <w:r w:rsidRPr="005C49A7">
        <w:rPr>
          <w:rFonts w:ascii="Times New Roman" w:hAnsi="Times New Roman" w:cs="Times New Roman"/>
          <w:color w:val="auto"/>
          <w:sz w:val="28"/>
          <w:szCs w:val="28"/>
        </w:rPr>
        <w:softHyphen/>
        <w:t>пользованием ресурсов как образовательных, так и иных организаций</w:t>
      </w:r>
      <w:r w:rsidRPr="005C49A7">
        <w:rPr>
          <w:rStyle w:val="13"/>
          <w:rFonts w:ascii="Times New Roman" w:hAnsi="Times New Roman" w:cs="Times New Roman"/>
          <w:color w:val="auto"/>
          <w:sz w:val="28"/>
          <w:szCs w:val="28"/>
        </w:rPr>
        <w:footnoteReference w:id="26"/>
      </w:r>
      <w:r w:rsidRPr="005C49A7">
        <w:rPr>
          <w:rFonts w:ascii="Times New Roman" w:hAnsi="Times New Roman" w:cs="Times New Roman"/>
          <w:color w:val="auto"/>
          <w:sz w:val="28"/>
          <w:szCs w:val="28"/>
        </w:rPr>
        <w:t>.</w:t>
      </w:r>
    </w:p>
    <w:p w:rsidR="0097229B" w:rsidRPr="005C49A7" w:rsidRDefault="0097229B" w:rsidP="0097229B">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Определение варианта АООП для обучающихся с РАС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97229B" w:rsidRPr="0058462F" w:rsidRDefault="0097229B" w:rsidP="0097229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97229B" w:rsidRPr="0058462F" w:rsidRDefault="0097229B" w:rsidP="0097229B">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36168F">
      <w:pPr>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color w:val="auto"/>
          <w:sz w:val="28"/>
          <w:szCs w:val="28"/>
        </w:rPr>
        <w:lastRenderedPageBreak/>
        <w:t>4.1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Результаты освоения с обучающимися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АООП оцениваются как итоговые на момент завершения общего образования.</w:t>
      </w:r>
    </w:p>
    <w:p w:rsidR="0097229B" w:rsidRPr="005C49A7" w:rsidRDefault="0097229B" w:rsidP="0097229B">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color w:val="auto"/>
          <w:sz w:val="28"/>
          <w:szCs w:val="28"/>
        </w:rPr>
        <w:t xml:space="preserve">Освоение обучающимися АООП, которая создана на основе ФГОС, предполагает достижение ими двух видов результатов: </w:t>
      </w:r>
      <w:r w:rsidRPr="005C49A7">
        <w:rPr>
          <w:rFonts w:ascii="Times New Roman" w:hAnsi="Times New Roman" w:cs="Times New Roman"/>
          <w:i/>
          <w:color w:val="auto"/>
          <w:sz w:val="28"/>
          <w:szCs w:val="28"/>
        </w:rPr>
        <w:t xml:space="preserve">личностных и предметных.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структуре планируемых результатов ведущее место принадлежит </w:t>
      </w:r>
      <w:r w:rsidRPr="005C49A7">
        <w:rPr>
          <w:rFonts w:ascii="Times New Roman" w:hAnsi="Times New Roman" w:cs="Times New Roman"/>
          <w:i/>
          <w:color w:val="auto"/>
          <w:sz w:val="28"/>
          <w:szCs w:val="28"/>
        </w:rPr>
        <w:t>ли</w:t>
      </w:r>
      <w:r w:rsidRPr="005C49A7">
        <w:rPr>
          <w:rFonts w:ascii="Times New Roman" w:hAnsi="Times New Roman" w:cs="Times New Roman"/>
          <w:i/>
          <w:color w:val="auto"/>
          <w:sz w:val="28"/>
          <w:szCs w:val="28"/>
        </w:rPr>
        <w:softHyphen/>
        <w:t>ч</w:t>
      </w:r>
      <w:r w:rsidRPr="005C49A7">
        <w:rPr>
          <w:rFonts w:ascii="Times New Roman" w:hAnsi="Times New Roman" w:cs="Times New Roman"/>
          <w:i/>
          <w:color w:val="auto"/>
          <w:sz w:val="28"/>
          <w:szCs w:val="28"/>
        </w:rPr>
        <w:softHyphen/>
        <w:t>но</w:t>
      </w:r>
      <w:r w:rsidRPr="005C49A7">
        <w:rPr>
          <w:rFonts w:ascii="Times New Roman" w:hAnsi="Times New Roman" w:cs="Times New Roman"/>
          <w:i/>
          <w:color w:val="auto"/>
          <w:sz w:val="28"/>
          <w:szCs w:val="28"/>
        </w:rPr>
        <w:softHyphen/>
        <w:t>стным</w:t>
      </w:r>
      <w:r w:rsidRPr="005C49A7">
        <w:rPr>
          <w:rFonts w:ascii="Times New Roman" w:hAnsi="Times New Roman" w:cs="Times New Roman"/>
          <w:color w:val="auto"/>
          <w:sz w:val="28"/>
          <w:szCs w:val="28"/>
        </w:rPr>
        <w:t xml:space="preserve"> результатам, поскольку именно они обеспечивают овладение ком</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ксом социальных (жизненных) компетенций, необходимых для до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ния ос</w:t>
      </w:r>
      <w:r w:rsidRPr="005C49A7">
        <w:rPr>
          <w:rFonts w:ascii="Times New Roman" w:hAnsi="Times New Roman" w:cs="Times New Roman"/>
          <w:color w:val="auto"/>
          <w:sz w:val="28"/>
          <w:szCs w:val="28"/>
        </w:rPr>
        <w:softHyphen/>
        <w:t>новной цели современного образования ― введения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в культуру, овладение ими социокультурным опытом.</w:t>
      </w:r>
    </w:p>
    <w:p w:rsidR="00DC0C49" w:rsidRPr="00DC0C49" w:rsidRDefault="00DC0C49" w:rsidP="00DC0C49">
      <w:pPr>
        <w:spacing w:after="0" w:line="360" w:lineRule="auto"/>
        <w:ind w:firstLine="709"/>
        <w:jc w:val="both"/>
        <w:rPr>
          <w:rFonts w:ascii="Times New Roman" w:hAnsi="Times New Roman" w:cs="Times New Roman"/>
          <w:sz w:val="28"/>
          <w:szCs w:val="28"/>
        </w:rPr>
      </w:pPr>
      <w:r w:rsidRPr="00DC0C49">
        <w:rPr>
          <w:rFonts w:ascii="Times New Roman" w:hAnsi="Times New Roman" w:cs="Times New Roman"/>
          <w:bCs/>
          <w:sz w:val="28"/>
          <w:szCs w:val="28"/>
        </w:rPr>
        <w:t>Личностные результаты</w:t>
      </w:r>
      <w:r w:rsidRPr="00DC0C49">
        <w:rPr>
          <w:rFonts w:ascii="Times New Roman" w:hAnsi="Times New Roman" w:cs="Times New Roman"/>
          <w:sz w:val="28"/>
          <w:szCs w:val="28"/>
        </w:rPr>
        <w:t xml:space="preserve"> освоения АООП НОО обучающихся с РАС, осложненными легкой умственной отсталостью (интеллектуальными нарушениями), с учетом</w:t>
      </w:r>
      <w:r w:rsidRPr="00DC0C49">
        <w:rPr>
          <w:rFonts w:ascii="Times New Roman" w:hAnsi="Times New Roman" w:cs="Times New Roman"/>
          <w:b/>
          <w:bCs/>
          <w:sz w:val="28"/>
          <w:szCs w:val="28"/>
        </w:rPr>
        <w:t xml:space="preserve"> </w:t>
      </w:r>
      <w:r w:rsidRPr="00DC0C49">
        <w:rPr>
          <w:rFonts w:ascii="Times New Roman" w:hAnsi="Times New Roman" w:cs="Times New Roman"/>
          <w:sz w:val="28"/>
          <w:szCs w:val="28"/>
        </w:rPr>
        <w:t>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1) развитие чувства любви к родителям, другим членам семьи, к школе, принятие учителя и учеников класса, взаимодействие с ними;</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2) развитие мотивации к обучению;</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3) развитие адекватных представлений о насущно необходимом жизнеобеспечении;</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4)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rsidR="00DC0C49" w:rsidRPr="00DC0C49" w:rsidRDefault="00DC0C49" w:rsidP="00DC0C49">
      <w:pPr>
        <w:spacing w:before="20" w:after="20" w:line="360" w:lineRule="auto"/>
        <w:ind w:firstLine="709"/>
        <w:jc w:val="both"/>
        <w:rPr>
          <w:rFonts w:ascii="Times New Roman" w:hAnsi="Times New Roman" w:cs="Times New Roman"/>
          <w:sz w:val="28"/>
          <w:szCs w:val="28"/>
        </w:rPr>
      </w:pPr>
      <w:r w:rsidRPr="00DC0C49">
        <w:rPr>
          <w:rFonts w:ascii="Times New Roman" w:hAnsi="Times New Roman" w:cs="Times New Roman"/>
          <w:sz w:val="28"/>
          <w:szCs w:val="28"/>
        </w:rPr>
        <w:t xml:space="preserve">5) владение элементарными навыками коммуникации и принятыми ритуалами социального взаимодействия;  </w:t>
      </w:r>
    </w:p>
    <w:p w:rsidR="00DC0C49" w:rsidRPr="00DC0C49" w:rsidRDefault="00DC0C49" w:rsidP="00DC0C49">
      <w:pPr>
        <w:pStyle w:val="afa"/>
        <w:tabs>
          <w:tab w:val="clear" w:pos="4677"/>
          <w:tab w:val="clear" w:pos="9355"/>
          <w:tab w:val="left" w:pos="709"/>
        </w:tabs>
        <w:spacing w:before="20" w:after="20" w:line="360" w:lineRule="auto"/>
        <w:ind w:firstLine="720"/>
        <w:jc w:val="both"/>
        <w:rPr>
          <w:rFonts w:ascii="Times New Roman" w:hAnsi="Times New Roman" w:cs="Times New Roman"/>
          <w:sz w:val="28"/>
          <w:szCs w:val="28"/>
        </w:rPr>
      </w:pPr>
      <w:r w:rsidRPr="00DC0C49">
        <w:rPr>
          <w:rFonts w:ascii="Times New Roman" w:hAnsi="Times New Roman" w:cs="Times New Roman"/>
          <w:sz w:val="28"/>
          <w:szCs w:val="28"/>
        </w:rPr>
        <w:t>6) развитие положительных свойств и качеств личности;</w:t>
      </w:r>
    </w:p>
    <w:p w:rsidR="00DC0C49" w:rsidRPr="00DC0C49" w:rsidRDefault="00DC0C49" w:rsidP="00DC0C49">
      <w:pPr>
        <w:pStyle w:val="afa"/>
        <w:tabs>
          <w:tab w:val="clear" w:pos="4677"/>
          <w:tab w:val="clear" w:pos="9355"/>
          <w:tab w:val="left" w:pos="709"/>
        </w:tabs>
        <w:spacing w:before="20" w:after="20" w:line="360" w:lineRule="auto"/>
        <w:ind w:firstLine="720"/>
        <w:jc w:val="both"/>
        <w:rPr>
          <w:rFonts w:ascii="Times New Roman" w:hAnsi="Times New Roman" w:cs="Times New Roman"/>
          <w:sz w:val="28"/>
          <w:szCs w:val="28"/>
        </w:rPr>
      </w:pPr>
      <w:r w:rsidRPr="00DC0C49">
        <w:rPr>
          <w:rFonts w:ascii="Times New Roman" w:hAnsi="Times New Roman" w:cs="Times New Roman"/>
          <w:sz w:val="28"/>
          <w:szCs w:val="28"/>
        </w:rPr>
        <w:lastRenderedPageBreak/>
        <w:t>7) готовность к вхождению обучающегося в социальную среду.</w:t>
      </w:r>
    </w:p>
    <w:p w:rsidR="0097229B" w:rsidRPr="005C49A7" w:rsidRDefault="0097229B" w:rsidP="00DC0C49">
      <w:pPr>
        <w:spacing w:after="0" w:line="360" w:lineRule="auto"/>
        <w:ind w:firstLine="720"/>
        <w:jc w:val="both"/>
        <w:rPr>
          <w:rFonts w:ascii="Times New Roman" w:hAnsi="Times New Roman" w:cs="Times New Roman"/>
          <w:color w:val="auto"/>
          <w:sz w:val="28"/>
          <w:szCs w:val="28"/>
          <w:highlight w:val="yellow"/>
        </w:rPr>
      </w:pPr>
      <w:r w:rsidRPr="005C49A7">
        <w:rPr>
          <w:rFonts w:ascii="Times New Roman" w:hAnsi="Times New Roman" w:cs="Times New Roman"/>
          <w:i/>
          <w:color w:val="auto"/>
          <w:sz w:val="28"/>
          <w:szCs w:val="28"/>
        </w:rPr>
        <w:t>Предметные результаты</w:t>
      </w:r>
      <w:r w:rsidRPr="005C49A7">
        <w:rPr>
          <w:rFonts w:ascii="Times New Roman" w:hAnsi="Times New Roman" w:cs="Times New Roman"/>
          <w:color w:val="auto"/>
          <w:sz w:val="28"/>
          <w:szCs w:val="28"/>
        </w:rPr>
        <w:t xml:space="preserve"> освоения АООП общего образования вклю</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ют освоенные обучающимися знания и умения, специфичные для каждой предметной области, готовность их применения. Предметные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ты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не являются основным критерием при принятии решения о переводе обучающегося в следующий класс, но рас</w:t>
      </w:r>
      <w:r w:rsidRPr="005C49A7">
        <w:rPr>
          <w:rFonts w:ascii="Times New Roman" w:hAnsi="Times New Roman" w:cs="Times New Roman"/>
          <w:color w:val="auto"/>
          <w:sz w:val="28"/>
          <w:szCs w:val="28"/>
        </w:rPr>
        <w:softHyphen/>
        <w:t xml:space="preserve">сматриваются как одна из составляющих при оценке итоговых достижений.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АООП определяет два уровня овладения предметными результатами: минимальный и достаточный. </w:t>
      </w:r>
      <w:r w:rsidRPr="000A56E1">
        <w:rPr>
          <w:rFonts w:ascii="Times New Roman" w:hAnsi="Times New Roman" w:cs="Times New Roman"/>
          <w:color w:val="auto"/>
          <w:sz w:val="28"/>
          <w:szCs w:val="28"/>
        </w:rPr>
        <w:t>Достаточный уровень освоения предметных результатов не является обязательным для всех обучающихся.</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Минимальный уровень является обязательным для всех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Отсутствие достижения этого уровня по от</w:t>
      </w:r>
      <w:r w:rsidRPr="005C49A7">
        <w:rPr>
          <w:rFonts w:ascii="Times New Roman" w:hAnsi="Times New Roman" w:cs="Times New Roman"/>
          <w:color w:val="auto"/>
          <w:sz w:val="28"/>
          <w:szCs w:val="28"/>
        </w:rPr>
        <w:softHyphen/>
        <w:t>дель</w:t>
      </w:r>
      <w:r w:rsidRPr="005C49A7">
        <w:rPr>
          <w:rFonts w:ascii="Times New Roman" w:hAnsi="Times New Roman" w:cs="Times New Roman"/>
          <w:color w:val="auto"/>
          <w:sz w:val="28"/>
          <w:szCs w:val="28"/>
        </w:rPr>
        <w:softHyphen/>
        <w:t>ным предметам не является препятствием к продолжению образования по дан</w:t>
      </w:r>
      <w:r w:rsidRPr="005C49A7">
        <w:rPr>
          <w:rFonts w:ascii="Times New Roman" w:hAnsi="Times New Roman" w:cs="Times New Roman"/>
          <w:color w:val="auto"/>
          <w:sz w:val="28"/>
          <w:szCs w:val="28"/>
        </w:rPr>
        <w:softHyphen/>
        <w:t>ному ва</w:t>
      </w:r>
      <w:r w:rsidRPr="005C49A7">
        <w:rPr>
          <w:rFonts w:ascii="Times New Roman" w:hAnsi="Times New Roman" w:cs="Times New Roman"/>
          <w:color w:val="auto"/>
          <w:sz w:val="28"/>
          <w:szCs w:val="28"/>
        </w:rPr>
        <w:softHyphen/>
        <w:t>рианту программы. В том случае, если обучающийся не достигает ми</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мального уровня ов</w:t>
      </w:r>
      <w:r w:rsidRPr="005C49A7">
        <w:rPr>
          <w:rFonts w:ascii="Times New Roman" w:hAnsi="Times New Roman" w:cs="Times New Roman"/>
          <w:color w:val="auto"/>
          <w:sz w:val="28"/>
          <w:szCs w:val="28"/>
        </w:rPr>
        <w:softHyphen/>
        <w:t>ладения предметными результатами по всем или большинству учебных предметов, то по ре</w:t>
      </w:r>
      <w:r w:rsidRPr="005C49A7">
        <w:rPr>
          <w:rFonts w:ascii="Times New Roman" w:hAnsi="Times New Roman" w:cs="Times New Roman"/>
          <w:color w:val="auto"/>
          <w:sz w:val="28"/>
          <w:szCs w:val="28"/>
        </w:rPr>
        <w:softHyphen/>
        <w:t>комендации психолого-медико-педагогической комиссии и с согласия ро</w:t>
      </w:r>
      <w:r w:rsidRPr="005C49A7">
        <w:rPr>
          <w:rFonts w:ascii="Times New Roman" w:hAnsi="Times New Roman" w:cs="Times New Roman"/>
          <w:color w:val="auto"/>
          <w:sz w:val="28"/>
          <w:szCs w:val="28"/>
        </w:rPr>
        <w:softHyphen/>
        <w:t>дителей (за</w:t>
      </w:r>
      <w:r w:rsidRPr="005C49A7">
        <w:rPr>
          <w:rFonts w:ascii="Times New Roman" w:hAnsi="Times New Roman" w:cs="Times New Roman"/>
          <w:color w:val="auto"/>
          <w:sz w:val="28"/>
          <w:szCs w:val="28"/>
        </w:rPr>
        <w:softHyphen/>
        <w:t>ко</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ных представителей) образовательная организация может пе</w:t>
      </w:r>
      <w:r w:rsidRPr="005C49A7">
        <w:rPr>
          <w:rFonts w:ascii="Times New Roman" w:hAnsi="Times New Roman" w:cs="Times New Roman"/>
          <w:color w:val="auto"/>
          <w:sz w:val="28"/>
          <w:szCs w:val="28"/>
        </w:rPr>
        <w:softHyphen/>
        <w:t>ревести обучающегося на обучение по индивидуальному плану или на ва</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 xml:space="preserve">ант </w:t>
      </w:r>
      <w:r w:rsidR="00DC0C49">
        <w:rPr>
          <w:rFonts w:ascii="Times New Roman" w:hAnsi="Times New Roman" w:cs="Times New Roman"/>
          <w:color w:val="auto"/>
          <w:sz w:val="28"/>
          <w:szCs w:val="28"/>
        </w:rPr>
        <w:t>8.4.</w:t>
      </w:r>
      <w:r w:rsidRPr="005C49A7">
        <w:rPr>
          <w:rFonts w:ascii="Times New Roman" w:hAnsi="Times New Roman" w:cs="Times New Roman"/>
          <w:color w:val="auto"/>
          <w:sz w:val="28"/>
          <w:szCs w:val="28"/>
        </w:rPr>
        <w:t xml:space="preserve"> общеобразовательной программы. </w:t>
      </w:r>
    </w:p>
    <w:p w:rsidR="0097229B" w:rsidRPr="005C49A7" w:rsidRDefault="0097229B" w:rsidP="0097229B">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Минимальный и достаточный уровни усвоения предметных результатов по отдельным учебным предметам на конец обучения в младших классах:</w:t>
      </w:r>
    </w:p>
    <w:p w:rsidR="0097229B" w:rsidRPr="005C49A7" w:rsidRDefault="0097229B" w:rsidP="0097229B">
      <w:pPr>
        <w:spacing w:after="0" w:line="360" w:lineRule="auto"/>
        <w:ind w:firstLine="709"/>
        <w:jc w:val="both"/>
        <w:rPr>
          <w:rFonts w:ascii="Times New Roman" w:hAnsi="Times New Roman" w:cs="Times New Roman"/>
          <w:color w:val="auto"/>
          <w:sz w:val="28"/>
          <w:szCs w:val="28"/>
          <w:highlight w:val="yellow"/>
        </w:rPr>
      </w:pPr>
      <w:r w:rsidRPr="005C49A7">
        <w:rPr>
          <w:rFonts w:ascii="Times New Roman" w:hAnsi="Times New Roman" w:cs="Times New Roman"/>
          <w:b/>
          <w:i/>
          <w:color w:val="auto"/>
          <w:sz w:val="28"/>
          <w:szCs w:val="28"/>
        </w:rPr>
        <w:t>Русский язык</w:t>
      </w:r>
      <w:r w:rsidRPr="005C49A7">
        <w:rPr>
          <w:rFonts w:ascii="Times New Roman" w:hAnsi="Times New Roman" w:cs="Times New Roman"/>
          <w:color w:val="auto"/>
          <w:sz w:val="28"/>
          <w:szCs w:val="28"/>
        </w:rPr>
        <w:t xml:space="preserve"> </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u w:val="single"/>
        </w:rPr>
      </w:pPr>
      <w:r w:rsidRPr="005C49A7">
        <w:rPr>
          <w:sz w:val="28"/>
          <w:szCs w:val="28"/>
          <w:u w:val="single"/>
        </w:rPr>
        <w:t>Минимальный уровень:</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деление слов на слоги для переноса;</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списывание по слогам и целыми словами с рукописного и печатного текста с орфографическим проговариванием;</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запись под диктовку слов и коротких предложений (2-4 слова) с изученными орфограммами;</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дифференциация и подбор слов, обозначающих предметы, действия, признаки;</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lastRenderedPageBreak/>
        <w:t>составление предложений, восстановление в них нарушенного порядка слов с ориентацией на серию сюжетных картинок;</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выделение из текста предложений на заданную тему;</w:t>
      </w:r>
    </w:p>
    <w:p w:rsidR="0097229B" w:rsidRPr="005C49A7" w:rsidRDefault="0097229B" w:rsidP="0097229B">
      <w:pPr>
        <w:pStyle w:val="p16"/>
        <w:shd w:val="clear" w:color="auto" w:fill="FFFFFF"/>
        <w:spacing w:before="0" w:beforeAutospacing="0" w:after="0" w:afterAutospacing="0" w:line="360" w:lineRule="auto"/>
        <w:ind w:firstLine="709"/>
        <w:jc w:val="both"/>
        <w:rPr>
          <w:sz w:val="28"/>
          <w:szCs w:val="28"/>
        </w:rPr>
      </w:pPr>
      <w:r w:rsidRPr="005C49A7">
        <w:rPr>
          <w:sz w:val="28"/>
          <w:szCs w:val="28"/>
        </w:rPr>
        <w:t>участие в обсуждении темы текста и выбора заголовка к нему.</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списывание рукописного и печатного текста целыми словами с орфографическим проговариванием;</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запись под диктовку текст</w:t>
      </w:r>
      <w:r w:rsidR="00C82903">
        <w:rPr>
          <w:sz w:val="28"/>
          <w:szCs w:val="28"/>
        </w:rPr>
        <w:t>ов</w:t>
      </w:r>
      <w:r w:rsidRPr="005C49A7">
        <w:rPr>
          <w:sz w:val="28"/>
          <w:szCs w:val="28"/>
        </w:rPr>
        <w:t>, включающи</w:t>
      </w:r>
      <w:r w:rsidR="00C82903">
        <w:rPr>
          <w:sz w:val="28"/>
          <w:szCs w:val="28"/>
        </w:rPr>
        <w:t>х</w:t>
      </w:r>
      <w:r w:rsidRPr="005C49A7">
        <w:rPr>
          <w:sz w:val="28"/>
          <w:szCs w:val="28"/>
        </w:rPr>
        <w:t xml:space="preserve"> слова с изученными орфограммами (30-35 слов);</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дифференциация и подбор слов различных категорий по вопросу (название предметов, действий и признаков предметов);</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деление текста на предложения;</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выделение темы текста (о чём идет речь), озаглавливание его;</w:t>
      </w:r>
    </w:p>
    <w:p w:rsidR="0097229B" w:rsidRPr="005C49A7" w:rsidRDefault="0097229B" w:rsidP="0097229B">
      <w:pPr>
        <w:pStyle w:val="p15"/>
        <w:shd w:val="clear" w:color="auto" w:fill="FFFFFF"/>
        <w:spacing w:before="0" w:beforeAutospacing="0" w:after="0" w:afterAutospacing="0" w:line="360" w:lineRule="auto"/>
        <w:ind w:firstLine="709"/>
        <w:jc w:val="both"/>
        <w:rPr>
          <w:sz w:val="28"/>
          <w:szCs w:val="28"/>
        </w:rPr>
      </w:pPr>
      <w:r w:rsidRPr="005C49A7">
        <w:rPr>
          <w:sz w:val="28"/>
          <w:szCs w:val="28"/>
        </w:rPr>
        <w:t>самостоятельная запись 3-4 предложений из составленного текста после его анализа.</w:t>
      </w:r>
    </w:p>
    <w:p w:rsidR="0097229B" w:rsidRPr="005C49A7" w:rsidRDefault="0097229B" w:rsidP="0097229B">
      <w:pPr>
        <w:spacing w:after="0" w:line="360" w:lineRule="auto"/>
        <w:ind w:firstLine="709"/>
        <w:jc w:val="both"/>
        <w:rPr>
          <w:rFonts w:ascii="Times New Roman" w:hAnsi="Times New Roman" w:cs="Times New Roman"/>
          <w:i/>
          <w:color w:val="auto"/>
          <w:sz w:val="28"/>
          <w:szCs w:val="28"/>
          <w:highlight w:val="yellow"/>
        </w:rPr>
      </w:pPr>
      <w:r w:rsidRPr="005C49A7">
        <w:rPr>
          <w:rFonts w:ascii="Times New Roman" w:hAnsi="Times New Roman" w:cs="Times New Roman"/>
          <w:b/>
          <w:i/>
          <w:color w:val="auto"/>
          <w:sz w:val="28"/>
          <w:szCs w:val="28"/>
        </w:rPr>
        <w:t>Чтение</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осознанно и правильно читать текст вслух по слогам и целыми словами;</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пересказывать содержание прочитанного текста по вопросам;</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коллективной работе по оценке поступков героев и событий;</w:t>
      </w:r>
    </w:p>
    <w:p w:rsidR="0097229B" w:rsidRPr="005C49A7" w:rsidRDefault="0097229B" w:rsidP="0097229B">
      <w:pPr>
        <w:pStyle w:val="p23"/>
        <w:shd w:val="clear" w:color="auto" w:fill="FFFFFF"/>
        <w:spacing w:before="0" w:beforeAutospacing="0" w:after="0" w:afterAutospacing="0" w:line="360" w:lineRule="auto"/>
        <w:ind w:firstLine="709"/>
        <w:jc w:val="both"/>
        <w:rPr>
          <w:sz w:val="28"/>
          <w:szCs w:val="28"/>
        </w:rPr>
      </w:pPr>
      <w:r w:rsidRPr="005C49A7">
        <w:rPr>
          <w:sz w:val="28"/>
          <w:szCs w:val="28"/>
        </w:rPr>
        <w:t>выразительно читать наизусть коротки</w:t>
      </w:r>
      <w:r w:rsidR="00C82903">
        <w:rPr>
          <w:sz w:val="28"/>
          <w:szCs w:val="28"/>
        </w:rPr>
        <w:t>е</w:t>
      </w:r>
      <w:r w:rsidRPr="005C49A7">
        <w:rPr>
          <w:sz w:val="28"/>
          <w:szCs w:val="28"/>
        </w:rPr>
        <w:t xml:space="preserve"> стихотворени</w:t>
      </w:r>
      <w:r w:rsidR="00C82903">
        <w:rPr>
          <w:sz w:val="28"/>
          <w:szCs w:val="28"/>
        </w:rPr>
        <w:t>я</w:t>
      </w:r>
      <w:r w:rsidRPr="005C49A7">
        <w:rPr>
          <w:sz w:val="28"/>
          <w:szCs w:val="28"/>
        </w:rPr>
        <w:t>.</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текст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отвечать на вопросы учителя по прочитанному тексту;</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lastRenderedPageBreak/>
        <w:t>определять основную мысль текста после предварительного его анализа;</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текст про себя, выполняя задание учителя;</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выделять главных действующих героев, давать элементарную оценку их поступкам;</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читать диалоги по ролям с использованием некоторых средств устной выразительности (после предварительного разбора);</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sz w:val="28"/>
          <w:szCs w:val="28"/>
        </w:rPr>
        <w:t>пересказывать текст по частям с опорой на вопросы учителя, картинный план или иллюстрацию;</w:t>
      </w:r>
    </w:p>
    <w:p w:rsidR="0097229B" w:rsidRPr="005C49A7" w:rsidRDefault="0097229B" w:rsidP="0097229B">
      <w:pPr>
        <w:pStyle w:val="p22"/>
        <w:shd w:val="clear" w:color="auto" w:fill="FFFFFF"/>
        <w:spacing w:before="0" w:beforeAutospacing="0" w:after="0" w:afterAutospacing="0" w:line="360" w:lineRule="auto"/>
        <w:ind w:firstLine="709"/>
        <w:jc w:val="both"/>
        <w:rPr>
          <w:sz w:val="28"/>
          <w:szCs w:val="28"/>
        </w:rPr>
      </w:pPr>
      <w:r w:rsidRPr="005C49A7">
        <w:rPr>
          <w:rStyle w:val="s12"/>
          <w:sz w:val="28"/>
          <w:szCs w:val="28"/>
        </w:rPr>
        <w:t>в</w:t>
      </w:r>
      <w:r w:rsidRPr="005C49A7">
        <w:rPr>
          <w:sz w:val="28"/>
          <w:szCs w:val="28"/>
        </w:rPr>
        <w:t>ыразительно читать наизусть стихотворени</w:t>
      </w:r>
      <w:r w:rsidR="00C82903">
        <w:rPr>
          <w:sz w:val="28"/>
          <w:szCs w:val="28"/>
        </w:rPr>
        <w:t>я</w:t>
      </w:r>
      <w:r w:rsidRPr="005C49A7">
        <w:rPr>
          <w:sz w:val="28"/>
          <w:szCs w:val="28"/>
        </w:rPr>
        <w:t>.</w:t>
      </w:r>
    </w:p>
    <w:p w:rsidR="0097229B" w:rsidRPr="005C49A7" w:rsidRDefault="0097229B" w:rsidP="0097229B">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Речевая практика</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rStyle w:val="s13"/>
          <w:sz w:val="28"/>
          <w:szCs w:val="28"/>
        </w:rPr>
        <w:t>в</w:t>
      </w:r>
      <w:r w:rsidRPr="005C49A7">
        <w:rPr>
          <w:sz w:val="28"/>
          <w:szCs w:val="28"/>
        </w:rPr>
        <w:t>ыражать свои просьбы, желания, используя этикетные слова и выражения;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сообщать свое имя и фамилию, домашний адрес; объяснять, как можно доехать или дойти до школы;</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ролевых играх в соответствии с речевыми возможностями;</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слушать сказку или рассказ, уметь отвечать на вопросы с опорой на иллюстративный материал;</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выразительно произносить чистоговорки, короткие стихотворения с опорой на образец чтения учителя;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участвовать в беседе на темы, близкие личному опыту ребенка;</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слушать радио, смотреть телепередачи, отвечать на вопросы учителя по их содержанию.</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u w:val="single"/>
        </w:rPr>
      </w:pPr>
      <w:r w:rsidRPr="005C49A7">
        <w:rPr>
          <w:sz w:val="28"/>
          <w:szCs w:val="28"/>
          <w:u w:val="single"/>
        </w:rPr>
        <w:t>Достаточный уровень:</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rStyle w:val="s13"/>
          <w:sz w:val="28"/>
          <w:szCs w:val="28"/>
        </w:rPr>
        <w:t>п</w:t>
      </w:r>
      <w:r w:rsidRPr="005C49A7">
        <w:rPr>
          <w:sz w:val="28"/>
          <w:szCs w:val="28"/>
        </w:rPr>
        <w:t>онимать содержание небольших по объему сказок, рассказов и стихотворений; отвечать на вопросы по их содержанию;</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понимать содержание детских радио- и телепередач, отвечать на вопросы по поводу услышанного;</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выбирать правильные средства интонации, ориентируясь на образец речи учителя и анализ речевой ситуации;</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lastRenderedPageBreak/>
        <w:t>принимать активное участие в диалогах по темам речевых ситуаций;</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высказывать свои просьбы и желания; выполнять речевые действия приветствия, прощания, извинения и т. п., используя соответствующие этикетные слова и выражения;</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принимать участие в коллективном составлении рассказа или сказки по темам речевых ситуаций;</w:t>
      </w:r>
    </w:p>
    <w:p w:rsidR="0097229B" w:rsidRPr="005C49A7" w:rsidRDefault="0097229B" w:rsidP="0097229B">
      <w:pPr>
        <w:pStyle w:val="p28"/>
        <w:shd w:val="clear" w:color="auto" w:fill="FFFFFF"/>
        <w:spacing w:before="0" w:beforeAutospacing="0" w:after="0" w:afterAutospacing="0" w:line="360" w:lineRule="auto"/>
        <w:ind w:firstLine="709"/>
        <w:jc w:val="both"/>
        <w:rPr>
          <w:sz w:val="28"/>
          <w:szCs w:val="28"/>
        </w:rPr>
      </w:pPr>
      <w:r w:rsidRPr="005C49A7">
        <w:rPr>
          <w:sz w:val="28"/>
          <w:szCs w:val="28"/>
        </w:rPr>
        <w:t>воспроизводить составленные рассказы с опорой на картинный или картинно-символический план.</w:t>
      </w:r>
    </w:p>
    <w:p w:rsidR="0097229B" w:rsidRPr="005C49A7" w:rsidRDefault="0097229B" w:rsidP="0097229B">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Математика:</w:t>
      </w:r>
    </w:p>
    <w:p w:rsidR="0097229B" w:rsidRPr="005C49A7" w:rsidRDefault="0097229B" w:rsidP="0097229B">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числовой ряд 1—100 в прямом порядке и откладывать, используя счетный материал, любые числа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компонентов сложения, вычитания, умножения,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смысл арифметических действий сложения и вычитания, умножения и деления (на равные части).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таблицу умножения однозначных чисел до 5;</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действий в примерах в два арифметических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и применять переместительное свойство сложения и умножения;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выполнять устные и письменные действия сложения и вычитания чисел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единицы (меры) измерения стоимости, длины, массы, времени и их соотношения;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числа, полученные при счете и измерении, записывать числа, полученные при измерении двумя мерами;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пользоваться календарем для установления порядка месяцев в году, количества суток в месяцах;</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определять время по часам хотя бы одним способом; </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решать, составлять, иллюстрировать изученные простые арифметические задачи;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решать составные арифметические задачи в два действия (с помощью учителя);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замкнутые, незамкнутые кривые, ломаные линии, вычислять длину ломаной;</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узнавать, называть, моделировать взаимное положение двух прямых, кривых линий, фигур, находить точки пересечения без вычерчивания;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окружность и круг, чертить окружности разных радиусов.</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чертить окружности разных радиусов, различать окружность и круг.</w:t>
      </w:r>
    </w:p>
    <w:p w:rsidR="0097229B" w:rsidRPr="005C49A7" w:rsidRDefault="0097229B" w:rsidP="0097229B">
      <w:pPr>
        <w:suppressAutoHyphens w:val="0"/>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Достаточный уровень:</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компонентов сложения, вычитания, умножения,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таблицы умножения всех однозначных чисел и числа 10, правило умножения чисел 1 и 0, на 1 и 0, деления 0 и деления на 1, на 10;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действий в примерах в 2-3 арифметических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и применять переместительное свойство сложения и умножения;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выполнять устные и письменные действия сложения и вычитания чисел в пределах 100;</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единицы (меры) измерения стоимости, длины, массы, времени и их соотношения;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определять время по часам тремя способами с точностью до 1 мин; </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решать, составлять, иллюстрировать все изученные простые арифметические задачи;</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кратко записывать, моделировать содержание, решать составные арифметические задачи в два действия;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различать замкнутые, незамкнутые кривые, ломаные линии, вычислять длину ломаной;</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элементов четырехугольников, чертить прямоугольник (квадрат) с помощью чертежного треугольника на нелинованной бумаге;</w:t>
      </w:r>
    </w:p>
    <w:p w:rsidR="0097229B" w:rsidRPr="005C49A7" w:rsidRDefault="0097229B" w:rsidP="0097229B">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чертить окружности разных радиусов, различать окружность и круг.</w:t>
      </w:r>
    </w:p>
    <w:p w:rsidR="0097229B" w:rsidRPr="005C49A7" w:rsidRDefault="0097229B" w:rsidP="00F3591D">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t>Мир природы и человека</w:t>
      </w:r>
    </w:p>
    <w:p w:rsidR="0097229B" w:rsidRPr="005C49A7" w:rsidRDefault="0097229B" w:rsidP="00F3591D">
      <w:pPr>
        <w:spacing w:after="0" w:line="360" w:lineRule="auto"/>
        <w:ind w:firstLine="709"/>
        <w:jc w:val="both"/>
        <w:rPr>
          <w:rFonts w:ascii="Times New Roman" w:hAnsi="Times New Roman" w:cs="Times New Roman"/>
          <w:color w:val="auto"/>
          <w:sz w:val="28"/>
          <w:szCs w:val="28"/>
          <w:u w:val="single"/>
        </w:rPr>
      </w:pPr>
      <w:r w:rsidRPr="005C49A7">
        <w:rPr>
          <w:rFonts w:ascii="Times New Roman" w:hAnsi="Times New Roman" w:cs="Times New Roman"/>
          <w:color w:val="auto"/>
          <w:sz w:val="28"/>
          <w:szCs w:val="28"/>
          <w:u w:val="single"/>
        </w:rPr>
        <w:t>Минимальный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 назначении объектов изучения;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узнавать и называть изученные объекты на иллюстрациях, фотографиях;</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относить изученные объекты к определенным группам (видо-родовые понятия);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lastRenderedPageBreak/>
        <w:t xml:space="preserve">называть сходные объекты, отнесенные к одной и той же изучаемой группе (фрукты; птицы; зимняя одежда);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об элементарных правилах безопасного поведения в природе и обществе;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требования к режиму дня школьника и понимать необходимость его выполнения;</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основные правила личной гигиены и выполнять их в повседневной жизни;</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ухаживать за комнатными растениями; подкармливать зимующих птиц;</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составлять повествовательный или описательный рассказ из 3-5 предложений об изученных объектах по предложенному плану;</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учителем ситуации. </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иметь представления о взаимосвязях между изученными объектами, их месте в окружающем мире;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узнавать и называть изученные объекты в натуральном виде в естественных условиях;</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 xml:space="preserve">относить изученные объекты к определенным группам с учетом различных оснований для классификации; </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развернуто характеризовать свое отношение к изученным объектам;</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отличительные существенные признаки групп объектов;</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правила гигиены органов чувств;</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знать некоторые правила безопасного поведения в природе и обществе с учетом возрастных особенностей;</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быть готовыми использовать полученные знания при решении учебных, учебно-бытовых и учебно-трудовых задач.</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lastRenderedPageBreak/>
        <w:t>отвечать и задавать вопросы учителю по содержанию изученного, проявлять желание рассказать о предмете изучения или наблюдения, заинтересовавшем объекте;</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задания без текущего контроля учителя (при наличии предваряющего и итогового контроля), качественно осмысленно оценивать свою работу и работу одноклассников, проявлять к ней ценностное отношение, понимать замечания, адекватно воспринимать похвалу;</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проявлять активность в организации совместной деятельности и ситуативного общения с детьми; адекватно взаимодействовать с объектами окружающего мира;</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совершать действия по соблюдению санитарно-гигиенических норм;</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доступные природоохранительные действия;</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быть готовыми к использованию сформированных умений при решении учебных, учебно-бытовых и учебно-трудовых задач в объеме программы.</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Физическая культура</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Минимальный уровень:</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иметь представления о физической культуре как средстве укрепления здоровья, физического развития и физической подготовки человека;</w:t>
      </w:r>
    </w:p>
    <w:p w:rsidR="0097229B" w:rsidRPr="00162A75" w:rsidRDefault="0097229B" w:rsidP="00F3591D">
      <w:pPr>
        <w:spacing w:after="0" w:line="360" w:lineRule="auto"/>
        <w:ind w:firstLine="709"/>
        <w:jc w:val="both"/>
        <w:rPr>
          <w:rFonts w:ascii="Times New Roman" w:hAnsi="Times New Roman" w:cs="Times New Roman"/>
          <w:sz w:val="28"/>
          <w:szCs w:val="28"/>
        </w:rPr>
      </w:pPr>
      <w:r w:rsidRPr="00162A75">
        <w:rPr>
          <w:rFonts w:ascii="Times New Roman" w:hAnsi="Times New Roman" w:cs="Times New Roman"/>
          <w:sz w:val="28"/>
          <w:szCs w:val="28"/>
        </w:rPr>
        <w:t>выполнять комплексы утренней гимнастики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основные правила поведения на уроках физической культуры и осознанно их применять;</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выполнять несложные упражнения по словесной инструкции при выполнении строевых команд;</w:t>
      </w:r>
    </w:p>
    <w:p w:rsidR="0097229B" w:rsidRPr="005C49A7" w:rsidRDefault="0097229B" w:rsidP="00F3591D">
      <w:pPr>
        <w:pStyle w:val="p6"/>
        <w:spacing w:before="0" w:beforeAutospacing="0" w:after="0" w:afterAutospacing="0" w:line="360" w:lineRule="auto"/>
        <w:ind w:firstLine="709"/>
        <w:jc w:val="both"/>
        <w:rPr>
          <w:rStyle w:val="s2"/>
          <w:sz w:val="28"/>
          <w:szCs w:val="28"/>
        </w:rPr>
      </w:pPr>
      <w:r w:rsidRPr="005C49A7">
        <w:rPr>
          <w:rStyle w:val="s2"/>
          <w:sz w:val="28"/>
          <w:szCs w:val="28"/>
        </w:rPr>
        <w:t>иметь представления о двигательных действиях; знать основные строевые команды; вести подсчёт при выполнении общеразвивающих упражнений;</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принимать правильную осанку; ходить в различном темпе с различными исходными положениями;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взаимодействовать со сверстниками в организации и проведении подвижных игр, элементов соревнований; участвовать в подвижных играх и эстафетах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lastRenderedPageBreak/>
        <w:t>знать правила бережного обращения с инвентарём и оборудованием, соблюдать требования техники безопасности в процессе участия в физкультурно-спортивных мероприятиях.</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практически освоить элементы гимнастики, легкой атлетики, лыжной подготовки, спортивных и подвижных игр и др. видов физической культуры;</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самостоятельно выполнение комплексов утренней гимнастики;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владеть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выполнять основные двигательные действия в соответствии с заданием учителя: бег, ходьба, прыжки и др.;</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подавать и выполнять строевые команды, вести подсчёт при выполнении общеразвивающих упражнений.</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овладение навыками совместного участия со сверстниками в подвижных играх и эстафетах;</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оказывать посильную помощь и поддержку сверстникам в процессе участия в подвижных играх и сор</w:t>
      </w:r>
      <w:r w:rsidRPr="005C49A7">
        <w:rPr>
          <w:rStyle w:val="s5"/>
          <w:sz w:val="28"/>
          <w:szCs w:val="28"/>
        </w:rPr>
        <w:t>е</w:t>
      </w:r>
      <w:r w:rsidRPr="005C49A7">
        <w:rPr>
          <w:rStyle w:val="s2"/>
          <w:sz w:val="28"/>
          <w:szCs w:val="28"/>
        </w:rPr>
        <w:t xml:space="preserve">внованиях;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 xml:space="preserve">знать спортивные традиции своего народа и других народов;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способы использования различного спортивного инвентаря в основных видах двигательной активности и уметь их применять в практической деятельности;</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знать правила и технику выполнения двигательных действий, уметь применять усвоенные правила при выполнении двигательных действий под руководством учителя;</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 xml:space="preserve">знать и применять правила бережного обращения с инвентарём и оборудованием в повседневной жизни; </w:t>
      </w:r>
    </w:p>
    <w:p w:rsidR="0097229B" w:rsidRPr="005C49A7" w:rsidRDefault="0097229B" w:rsidP="00F3591D">
      <w:pPr>
        <w:pStyle w:val="p6"/>
        <w:spacing w:before="0" w:beforeAutospacing="0" w:after="0" w:afterAutospacing="0" w:line="360" w:lineRule="auto"/>
        <w:ind w:firstLine="709"/>
        <w:jc w:val="both"/>
        <w:rPr>
          <w:sz w:val="28"/>
          <w:szCs w:val="28"/>
        </w:rPr>
      </w:pPr>
      <w:r w:rsidRPr="005C49A7">
        <w:rPr>
          <w:rStyle w:val="s2"/>
          <w:sz w:val="28"/>
          <w:szCs w:val="28"/>
        </w:rPr>
        <w:t>соблюдать требования техники безопасности в процессе участия в физкультурно-спортивных мероприятиях.</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Рисование</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lastRenderedPageBreak/>
        <w:t>Минимальный уровень:</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художественных материалов, инструментов и приспособлений; их свойств, назначения, правил хранения, обращения с ними и санитарно-гигиенических требований при работе с ними;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элементарные правила композиции, цветоведения, передачи формы предмета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некоторые выразительные средства изобразительного искусства: «изобразительная поверхность», «точка», «линия», «штриховка», «пятно», «цвет»;</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предметов, подлежащих рисованию;</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некоторых народных и национальных промыслов, изготавливающих игрушки: Дымково, Гжель, Городец, Каргополь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самостоятельно организовывать свое рабочее место в зависимости от характера выполняемой работы: правильно сидеть за столом, располагать лист бумаги на столе, держать карандаш, кисть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следовать при выполнении работы инструкциям учителя; рационально организовать свою изобразительную деятельность; планировать работу; осуществлять текущий и заключительный контроль выполняемых практических действий и корректировку хода практической работы;</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рисовать с натуры, по памяти, представлению, воображению предметы несложной формы и конструкции; передавать в рисунке содержание несложных произведений в соответствии с темой;</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применять приемы работы карандашом, акварельными красками с целью передачи фактуры предмета;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ориентироваться в пространстве листа; размещать изображение одного или группы предметов в соответствии с параметрами изобразительной поверхности;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адекватно передавать цвет изображаемого объекта, определять насыщенность цвета, получать смешанные и некоторые оттенки цвета;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узнавать и различать в книжных иллюстрациях и репродукциях изображенные предметы и действия.</w:t>
      </w:r>
    </w:p>
    <w:p w:rsidR="0097229B" w:rsidRPr="00DC0C49" w:rsidRDefault="0097229B" w:rsidP="00F3591D">
      <w:pPr>
        <w:spacing w:after="0" w:line="360" w:lineRule="auto"/>
        <w:ind w:firstLine="709"/>
        <w:rPr>
          <w:rFonts w:ascii="Times New Roman" w:hAnsi="Times New Roman" w:cs="Times New Roman"/>
          <w:sz w:val="28"/>
          <w:szCs w:val="28"/>
          <w:u w:val="single"/>
        </w:rPr>
      </w:pPr>
      <w:r w:rsidRPr="00DC0C49">
        <w:rPr>
          <w:rFonts w:ascii="Times New Roman" w:hAnsi="Times New Roman" w:cs="Times New Roman"/>
          <w:sz w:val="28"/>
          <w:szCs w:val="28"/>
          <w:u w:val="single"/>
        </w:rPr>
        <w:t>Достаточный уровень:</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жанров изобразительного искусства (портрет, натюрморт, пейзаж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названия некоторых народных и национальных промыслов (Дымково, Гжель, Городец, Хохлома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основные особенности некоторых материалов, используемых в рисовании;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выразительные средства изобразительного искусства: «изобразительная поверхность», «точка», «линия», «штриховка», «контур», «пятно», «цвет», объем, «пространство», «пропорция», «симметрия», «ритм», «динамика»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знать законы и правила цветоведения; светотени; перспективы; построения орнамента, стилизации формы предмета и др.;</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находить необходимую для выполнения работы информацию в материалах учебника, рабочей тетради;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следовать при выполнении работы инструкциям учителя или инструкциям, представленным в других информационных источниках;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оценивать результаты собственной изобразительной деятельности и одноклассников (красиво, некрасиво, аккуратно, похоже на образец);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устанавливать причинно-следственные связи между выполняемыми действиями и их результатами.</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рисовать с натуры и по памяти после предварительных наблюдений,  передавать все признаки и свойства изображаемого объекта; рисовать по воображению; </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уметь различать и передавать в рисунке эмоциональное состояние и свое отношение к природе, человеку, семье и обществу;</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уметь различать произведения живописи, графики, скульптуры, архитектуры и декоративно-прикладного искусства;</w:t>
      </w:r>
    </w:p>
    <w:p w:rsidR="0097229B" w:rsidRPr="005C49A7" w:rsidRDefault="0097229B" w:rsidP="00F3591D">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уметь различать жанры изобразительного искусства: пейзаж, портрет, натюрморт, сюжетное изображение.</w:t>
      </w:r>
    </w:p>
    <w:p w:rsidR="0097229B" w:rsidRPr="005C49A7" w:rsidRDefault="0097229B" w:rsidP="00F3591D">
      <w:pPr>
        <w:autoSpaceDE w:val="0"/>
        <w:autoSpaceDN w:val="0"/>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
          <w:i/>
          <w:color w:val="auto"/>
          <w:sz w:val="28"/>
          <w:szCs w:val="28"/>
        </w:rPr>
        <w:t xml:space="preserve">Музыка </w:t>
      </w:r>
    </w:p>
    <w:p w:rsidR="0097229B" w:rsidRPr="005C49A7" w:rsidRDefault="0097229B" w:rsidP="00F3591D">
      <w:pPr>
        <w:autoSpaceDE w:val="0"/>
        <w:autoSpaceDN w:val="0"/>
        <w:adjustRightInd w:val="0"/>
        <w:spacing w:after="0" w:line="360" w:lineRule="auto"/>
        <w:ind w:firstLine="709"/>
        <w:jc w:val="both"/>
        <w:rPr>
          <w:rFonts w:ascii="Times New Roman" w:hAnsi="Times New Roman" w:cs="Times New Roman"/>
          <w:color w:val="auto"/>
          <w:sz w:val="28"/>
          <w:szCs w:val="28"/>
          <w:highlight w:val="yellow"/>
          <w:u w:val="single"/>
        </w:rPr>
      </w:pPr>
      <w:r w:rsidRPr="005C49A7">
        <w:rPr>
          <w:rFonts w:ascii="Times New Roman" w:hAnsi="Times New Roman" w:cs="Times New Roman"/>
          <w:color w:val="auto"/>
          <w:sz w:val="28"/>
          <w:szCs w:val="28"/>
          <w:u w:val="single"/>
        </w:rPr>
        <w:t>Минимальный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определять характер и содержание знакомых музыкальных произведений, предусмотренных Программой;</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иметь представления о некоторых музыкальных инструментах и их звучании (труба, баян, гитара);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петь с инструментальным сопровождением и без него (с помощью педагога);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выразительно и достаточно эмоционально исполнять выученные песни с простейшими элементами динамических оттенков;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одновременно начинать и заканчивать песню: не отставать и не опережать друг друга, петь дружно, слаженно, прислушиваться друг к другу;</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правильно формировать при пении гласные звуки и отчетливо произносить согласные звуки в конце и в середине слов;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правильно передавать мелодию в диапазоне ре1-си1;</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вступление, запев, припев, проигрыш, окончание песни;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песню, танец, марш;</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передавать ритмический рисунок попевок (хлопками, на металлофоне, голосом);</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определять разнообразные по содержанию и характеру музыкальные произведения (веселые, грустные и спокойные);</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владеть элементарными представлениями о нотной грамоте.</w:t>
      </w:r>
    </w:p>
    <w:p w:rsidR="0097229B" w:rsidRPr="00DC0C49" w:rsidRDefault="0097229B" w:rsidP="00F3591D">
      <w:pPr>
        <w:spacing w:after="0" w:line="360" w:lineRule="auto"/>
        <w:ind w:firstLine="709"/>
        <w:jc w:val="both"/>
        <w:rPr>
          <w:rFonts w:ascii="Times New Roman" w:hAnsi="Times New Roman" w:cs="Times New Roman"/>
          <w:sz w:val="28"/>
          <w:szCs w:val="28"/>
          <w:highlight w:val="yellow"/>
          <w:u w:val="single"/>
        </w:rPr>
      </w:pPr>
      <w:r w:rsidRPr="00DC0C49">
        <w:rPr>
          <w:rFonts w:ascii="Times New Roman" w:hAnsi="Times New Roman" w:cs="Times New Roman"/>
          <w:sz w:val="28"/>
          <w:szCs w:val="28"/>
          <w:u w:val="single"/>
        </w:rPr>
        <w:t>Достаточный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самостоятельно исполнять разученные детские песни; знание динамических оттенков (форте-громко, пиано-тихо);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иметь представления о народных музыкальных инструментах и их звучании (домра, мандолина, баян, гусли, свирель,</w:t>
      </w:r>
      <w:r w:rsidR="00ED0431">
        <w:rPr>
          <w:rFonts w:ascii="Times New Roman" w:hAnsi="Times New Roman" w:cs="Times New Roman"/>
          <w:sz w:val="28"/>
          <w:szCs w:val="28"/>
        </w:rPr>
        <w:t xml:space="preserve"> </w:t>
      </w:r>
      <w:r w:rsidRPr="00163DCE">
        <w:rPr>
          <w:rFonts w:ascii="Times New Roman" w:hAnsi="Times New Roman" w:cs="Times New Roman"/>
          <w:sz w:val="28"/>
          <w:szCs w:val="28"/>
        </w:rPr>
        <w:t>гармонь, трещетка, деревянные ложки,</w:t>
      </w:r>
      <w:r w:rsidR="00ED0431">
        <w:rPr>
          <w:rFonts w:ascii="Times New Roman" w:hAnsi="Times New Roman" w:cs="Times New Roman"/>
          <w:sz w:val="28"/>
          <w:szCs w:val="28"/>
        </w:rPr>
        <w:t xml:space="preserve"> </w:t>
      </w:r>
      <w:r w:rsidRPr="00163DCE">
        <w:rPr>
          <w:rFonts w:ascii="Times New Roman" w:hAnsi="Times New Roman" w:cs="Times New Roman"/>
          <w:sz w:val="28"/>
          <w:szCs w:val="28"/>
        </w:rPr>
        <w:t>бас-балалайка);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lastRenderedPageBreak/>
        <w:t>иметь представления об особенностях мелодического голосоведения (плавно, отрывисто, скачкообразно);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петь хором, выполняя требования художественного исполнения;</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ясно и четко произносить слова в песнях подвижного характера;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исполнять выученные песни без музыкального сопровождения, самостоятельно;</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различать разнообразные по характеру и звучанию песни, марши, танцы;</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владеть элементами музыкальной грамоты, как средства осознания музыкальной речи.</w:t>
      </w:r>
    </w:p>
    <w:p w:rsidR="0097229B" w:rsidRPr="00DC0C49" w:rsidRDefault="0097229B" w:rsidP="00F3591D">
      <w:pPr>
        <w:spacing w:after="0" w:line="360" w:lineRule="auto"/>
        <w:ind w:firstLine="709"/>
        <w:jc w:val="both"/>
        <w:rPr>
          <w:rFonts w:ascii="Times New Roman" w:hAnsi="Times New Roman" w:cs="Times New Roman"/>
          <w:b/>
          <w:i/>
          <w:sz w:val="28"/>
          <w:szCs w:val="28"/>
        </w:rPr>
      </w:pPr>
      <w:r w:rsidRPr="00DC0C49">
        <w:rPr>
          <w:rFonts w:ascii="Times New Roman" w:hAnsi="Times New Roman" w:cs="Times New Roman"/>
          <w:b/>
          <w:i/>
          <w:sz w:val="28"/>
          <w:szCs w:val="28"/>
        </w:rPr>
        <w:t>Ручной труд</w:t>
      </w:r>
    </w:p>
    <w:p w:rsidR="0097229B" w:rsidRPr="00DC0C49" w:rsidRDefault="0097229B" w:rsidP="00F3591D">
      <w:pPr>
        <w:spacing w:after="0" w:line="360" w:lineRule="auto"/>
        <w:ind w:firstLine="709"/>
        <w:jc w:val="both"/>
        <w:rPr>
          <w:rFonts w:ascii="Times New Roman" w:hAnsi="Times New Roman" w:cs="Times New Roman"/>
          <w:sz w:val="28"/>
          <w:szCs w:val="28"/>
          <w:u w:val="single"/>
        </w:rPr>
      </w:pPr>
      <w:r w:rsidRPr="00DC0C49">
        <w:rPr>
          <w:rFonts w:ascii="Times New Roman" w:hAnsi="Times New Roman" w:cs="Times New Roman"/>
          <w:sz w:val="28"/>
          <w:szCs w:val="28"/>
          <w:u w:val="single"/>
        </w:rPr>
        <w:t xml:space="preserve">Минимальный уровень: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знание видов трудовых работ;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анализировать объект, подлежащий изготовлению, выделять и называть его признаки и свойства; определять способы соединения деталей;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составлять стандартный план работы по пунктам;</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владеть некоторыми технологическими приемами ручной обработки материалов;</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lastRenderedPageBreak/>
        <w:t>умение работать с доступными материалами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97229B" w:rsidRPr="00DC0C49" w:rsidRDefault="00ED0431" w:rsidP="00F3591D">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97229B" w:rsidRPr="00DC0C49">
        <w:rPr>
          <w:rFonts w:ascii="Times New Roman" w:hAnsi="Times New Roman" w:cs="Times New Roman"/>
          <w:sz w:val="28"/>
          <w:szCs w:val="28"/>
          <w:u w:val="single"/>
        </w:rPr>
        <w:t>Достаточный уровень:</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правил рациональной организации труда, включающих упорядоченность действий и самодисциплину;</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об исторической, культурной  и эстетической ценности вещей;</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знание видов художественных ремесел;</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находить необходимую информацию в материалах учебника, рабочей тетради;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руководствоваться правилами безопасной работы режущими и колющими инструментами, соблюдать санитарно-гигиенические требования при выполнении трудовых работ;</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осознанно подбирать материалы их по физическим, декоративно-художественным и конструктивным свойствам;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отбирать в зависимости от свойств материалов и поставленных целей оптимальные и доступные технологические приемы ручной обработки; экономно расходовать материалы;</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умение работать с разнообразной наглядностью: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действовать в соответствии с ними в процессе изготовления изделия;</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умение осуществлять текущий самоконтроль выполняемых практических действий и корректировку хода практической работы;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 xml:space="preserve">оценивать свое изделие (красиво, некрасиво, аккуратное, похоже на образец); </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устанавливать причинно-следственные связи между выполняемыми действиями и их результатами;</w:t>
      </w:r>
    </w:p>
    <w:p w:rsidR="0097229B" w:rsidRPr="00163DCE" w:rsidRDefault="0097229B" w:rsidP="00F3591D">
      <w:pPr>
        <w:spacing w:after="0" w:line="360" w:lineRule="auto"/>
        <w:ind w:firstLine="709"/>
        <w:jc w:val="both"/>
        <w:rPr>
          <w:rFonts w:ascii="Times New Roman" w:hAnsi="Times New Roman" w:cs="Times New Roman"/>
          <w:sz w:val="28"/>
          <w:szCs w:val="28"/>
        </w:rPr>
      </w:pPr>
      <w:r w:rsidRPr="00163DCE">
        <w:rPr>
          <w:rFonts w:ascii="Times New Roman" w:hAnsi="Times New Roman" w:cs="Times New Roman"/>
          <w:sz w:val="28"/>
          <w:szCs w:val="28"/>
        </w:rPr>
        <w:t>выполнять общественные поручения по уборке класса/мастерской после уроков трудового обучения.</w:t>
      </w:r>
    </w:p>
    <w:p w:rsidR="0036168F" w:rsidRPr="00F63254" w:rsidRDefault="0036168F" w:rsidP="00F3591D">
      <w:pPr>
        <w:spacing w:before="120" w:after="12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4.1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 xml:space="preserve">адаптированной основной общеобразовательной программы </w:t>
      </w:r>
      <w:r w:rsidR="00F3591D">
        <w:rPr>
          <w:rFonts w:ascii="Times New Roman" w:hAnsi="Times New Roman" w:cs="Times New Roman"/>
          <w:b/>
          <w:sz w:val="28"/>
          <w:szCs w:val="28"/>
        </w:rPr>
        <w:br/>
      </w:r>
      <w:r>
        <w:rPr>
          <w:rFonts w:ascii="Times New Roman" w:hAnsi="Times New Roman" w:cs="Times New Roman"/>
          <w:b/>
          <w:sz w:val="28"/>
          <w:szCs w:val="28"/>
        </w:rPr>
        <w:t>начального общего образования</w:t>
      </w:r>
    </w:p>
    <w:p w:rsidR="00654534" w:rsidRPr="005C49A7" w:rsidRDefault="00654534"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Основными направлениями и целями оценочной деятельности в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ствии с тре</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ваниями Стандарта являются оценка образовательных до</w:t>
      </w:r>
      <w:r w:rsidRPr="005C49A7">
        <w:rPr>
          <w:rFonts w:ascii="Times New Roman" w:hAnsi="Times New Roman" w:cs="Times New Roman"/>
          <w:color w:val="auto"/>
          <w:sz w:val="28"/>
          <w:szCs w:val="28"/>
        </w:rPr>
        <w:softHyphen/>
        <w:t>сти</w:t>
      </w:r>
      <w:r w:rsidRPr="005C49A7">
        <w:rPr>
          <w:rFonts w:ascii="Times New Roman" w:hAnsi="Times New Roman" w:cs="Times New Roman"/>
          <w:color w:val="auto"/>
          <w:sz w:val="28"/>
          <w:szCs w:val="28"/>
        </w:rPr>
        <w:softHyphen/>
        <w:t>жений обучающихся и оце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ка результатов деятельности образовательных ор</w:t>
      </w:r>
      <w:r w:rsidRPr="005C49A7">
        <w:rPr>
          <w:rFonts w:ascii="Times New Roman" w:hAnsi="Times New Roman" w:cs="Times New Roman"/>
          <w:color w:val="auto"/>
          <w:sz w:val="28"/>
          <w:szCs w:val="28"/>
        </w:rPr>
        <w:softHyphen/>
        <w:t>ганизаций и педагогических кадров. По</w:t>
      </w:r>
      <w:r w:rsidRPr="005C49A7">
        <w:rPr>
          <w:rFonts w:ascii="Times New Roman" w:hAnsi="Times New Roman" w:cs="Times New Roman"/>
          <w:color w:val="auto"/>
          <w:sz w:val="28"/>
          <w:szCs w:val="28"/>
        </w:rPr>
        <w:softHyphen/>
        <w:t>лу</w:t>
      </w:r>
      <w:r w:rsidRPr="005C49A7">
        <w:rPr>
          <w:rFonts w:ascii="Times New Roman" w:hAnsi="Times New Roman" w:cs="Times New Roman"/>
          <w:color w:val="auto"/>
          <w:sz w:val="28"/>
          <w:szCs w:val="28"/>
        </w:rPr>
        <w:softHyphen/>
        <w:t>ченные данные используются для оце</w:t>
      </w:r>
      <w:r w:rsidRPr="005C49A7">
        <w:rPr>
          <w:rFonts w:ascii="Times New Roman" w:hAnsi="Times New Roman" w:cs="Times New Roman"/>
          <w:color w:val="auto"/>
          <w:sz w:val="28"/>
          <w:szCs w:val="28"/>
        </w:rPr>
        <w:softHyphen/>
        <w:t>нки состояния и тенденций развития системы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 xml:space="preserve">зования. </w:t>
      </w:r>
    </w:p>
    <w:p w:rsidR="00654534" w:rsidRPr="005C49A7" w:rsidRDefault="00654534" w:rsidP="00654534">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Система оценки достижения обучающимися с </w:t>
      </w:r>
      <w:r>
        <w:rPr>
          <w:rFonts w:ascii="Times New Roman" w:hAnsi="Times New Roman" w:cs="Times New Roman"/>
          <w:color w:val="auto"/>
          <w:sz w:val="28"/>
          <w:szCs w:val="28"/>
        </w:rPr>
        <w:t>РАС п</w:t>
      </w:r>
      <w:r w:rsidRPr="005C49A7">
        <w:rPr>
          <w:rFonts w:ascii="Times New Roman" w:hAnsi="Times New Roman" w:cs="Times New Roman"/>
          <w:color w:val="auto"/>
          <w:sz w:val="28"/>
          <w:szCs w:val="28"/>
        </w:rPr>
        <w:t>ланируемых результатов освоения АООП призвана решить следующие задачи: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ние базовых учебных действий;</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обеспечивать комплексный подход к оценке результатов</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освоения АООП, позволяющий вести оценку предметных и личностных результатов;</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654534" w:rsidRPr="005C49A7" w:rsidRDefault="00654534" w:rsidP="00654534">
      <w:pPr>
        <w:spacing w:after="0" w:line="360" w:lineRule="auto"/>
        <w:ind w:firstLine="720"/>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жизненной компетенции. </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Результаты достижений обучающихся с </w:t>
      </w:r>
      <w:r>
        <w:rPr>
          <w:rFonts w:ascii="Times New Roman" w:hAnsi="Times New Roman" w:cs="Times New Roman"/>
          <w:color w:val="auto"/>
          <w:kern w:val="28"/>
          <w:sz w:val="28"/>
          <w:szCs w:val="28"/>
        </w:rPr>
        <w:t>РАС</w:t>
      </w:r>
      <w:r w:rsidRPr="005C49A7">
        <w:rPr>
          <w:rFonts w:ascii="Times New Roman" w:hAnsi="Times New Roman" w:cs="Times New Roman"/>
          <w:color w:val="auto"/>
          <w:kern w:val="28"/>
          <w:sz w:val="28"/>
          <w:szCs w:val="28"/>
        </w:rPr>
        <w:t xml:space="preserve"> в овладении АООП являются значимыми для оценки качества об</w:t>
      </w:r>
      <w:r w:rsidRPr="005C49A7">
        <w:rPr>
          <w:rFonts w:ascii="Times New Roman" w:hAnsi="Times New Roman" w:cs="Times New Roman"/>
          <w:color w:val="auto"/>
          <w:kern w:val="28"/>
          <w:sz w:val="28"/>
          <w:szCs w:val="28"/>
        </w:rPr>
        <w:softHyphen/>
        <w:t>ра</w:t>
      </w:r>
      <w:r w:rsidRPr="005C49A7">
        <w:rPr>
          <w:rFonts w:ascii="Times New Roman" w:hAnsi="Times New Roman" w:cs="Times New Roman"/>
          <w:color w:val="auto"/>
          <w:kern w:val="28"/>
          <w:sz w:val="28"/>
          <w:szCs w:val="28"/>
        </w:rPr>
        <w:softHyphen/>
        <w:t>зо</w:t>
      </w:r>
      <w:r w:rsidRPr="005C49A7">
        <w:rPr>
          <w:rFonts w:ascii="Times New Roman" w:hAnsi="Times New Roman" w:cs="Times New Roman"/>
          <w:color w:val="auto"/>
          <w:kern w:val="28"/>
          <w:sz w:val="28"/>
          <w:szCs w:val="28"/>
        </w:rPr>
        <w:softHyphen/>
        <w:t>вания обучающихся. При определении подходов к осуществлению оценки результатов це</w:t>
      </w:r>
      <w:r w:rsidRPr="005C49A7">
        <w:rPr>
          <w:rFonts w:ascii="Times New Roman" w:hAnsi="Times New Roman" w:cs="Times New Roman"/>
          <w:color w:val="auto"/>
          <w:kern w:val="28"/>
          <w:sz w:val="28"/>
          <w:szCs w:val="28"/>
        </w:rPr>
        <w:softHyphen/>
        <w:t>лесообразно опираться на следующие принципы:</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w:t>
      </w:r>
      <w:r>
        <w:rPr>
          <w:rFonts w:ascii="Times New Roman" w:hAnsi="Times New Roman" w:cs="Times New Roman"/>
          <w:color w:val="auto"/>
          <w:kern w:val="28"/>
          <w:sz w:val="28"/>
          <w:szCs w:val="28"/>
        </w:rPr>
        <w:t>РАС</w:t>
      </w:r>
      <w:r w:rsidRPr="005C49A7">
        <w:rPr>
          <w:rFonts w:ascii="Times New Roman" w:hAnsi="Times New Roman" w:cs="Times New Roman"/>
          <w:color w:val="auto"/>
          <w:kern w:val="28"/>
          <w:sz w:val="28"/>
          <w:szCs w:val="28"/>
        </w:rPr>
        <w:t>;</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lastRenderedPageBreak/>
        <w:t>2) о</w:t>
      </w:r>
      <w:r w:rsidRPr="005C49A7">
        <w:rPr>
          <w:rFonts w:ascii="Times New Roman" w:hAnsi="Times New Roman" w:cs="Times New Roman"/>
          <w:sz w:val="28"/>
          <w:szCs w:val="28"/>
        </w:rPr>
        <w:t xml:space="preserve">бъективности оценки, раскрывающей динамику достижений и качественных изменений в психическом и социальном развитии </w:t>
      </w:r>
      <w:r w:rsidRPr="005C49A7">
        <w:rPr>
          <w:rFonts w:ascii="Times New Roman" w:hAnsi="Times New Roman" w:cs="Times New Roman"/>
          <w:color w:val="auto"/>
          <w:kern w:val="28"/>
          <w:sz w:val="28"/>
          <w:szCs w:val="28"/>
        </w:rPr>
        <w:t>обучающихся;</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Эти принципы </w:t>
      </w:r>
      <w:r w:rsidRPr="005C49A7">
        <w:rPr>
          <w:rFonts w:ascii="Times New Roman" w:hAnsi="Times New Roman" w:cs="Times New Roman"/>
          <w:sz w:val="28"/>
          <w:szCs w:val="28"/>
        </w:rPr>
        <w:t xml:space="preserve">отражают целостность системы образования обучающихся с </w:t>
      </w:r>
      <w:r>
        <w:rPr>
          <w:rFonts w:ascii="Times New Roman" w:hAnsi="Times New Roman" w:cs="Times New Roman"/>
          <w:sz w:val="28"/>
          <w:szCs w:val="28"/>
        </w:rPr>
        <w:t>РАС</w:t>
      </w:r>
      <w:r w:rsidRPr="005C49A7">
        <w:rPr>
          <w:rFonts w:ascii="Times New Roman" w:hAnsi="Times New Roman" w:cs="Times New Roman"/>
          <w:sz w:val="28"/>
          <w:szCs w:val="28"/>
        </w:rPr>
        <w:t>, представляют обобщенные характеристики оценки их учебных и личностных достижений.</w:t>
      </w:r>
    </w:p>
    <w:p w:rsidR="00654534" w:rsidRPr="005C49A7" w:rsidRDefault="00654534" w:rsidP="006545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654534" w:rsidRPr="005C49A7" w:rsidRDefault="00654534" w:rsidP="00654534">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Обеспечение дифференцированной оценки достижений обучающихся с </w:t>
      </w:r>
      <w:r>
        <w:rPr>
          <w:rFonts w:ascii="Times New Roman" w:hAnsi="Times New Roman" w:cs="Times New Roman"/>
          <w:color w:val="auto"/>
          <w:kern w:val="28"/>
          <w:sz w:val="28"/>
          <w:szCs w:val="28"/>
        </w:rPr>
        <w:t xml:space="preserve">РАС </w:t>
      </w:r>
      <w:r w:rsidRPr="005C49A7">
        <w:rPr>
          <w:rFonts w:ascii="Times New Roman" w:hAnsi="Times New Roman" w:cs="Times New Roman"/>
          <w:color w:val="auto"/>
          <w:kern w:val="28"/>
          <w:sz w:val="28"/>
          <w:szCs w:val="28"/>
        </w:rPr>
        <w:t>имеет определяющее значение для оце</w:t>
      </w:r>
      <w:r w:rsidRPr="005C49A7">
        <w:rPr>
          <w:rFonts w:ascii="Times New Roman" w:hAnsi="Times New Roman" w:cs="Times New Roman"/>
          <w:color w:val="auto"/>
          <w:kern w:val="28"/>
          <w:sz w:val="28"/>
          <w:szCs w:val="28"/>
        </w:rPr>
        <w:softHyphen/>
        <w:t>н</w:t>
      </w:r>
      <w:r w:rsidRPr="005C49A7">
        <w:rPr>
          <w:rFonts w:ascii="Times New Roman" w:hAnsi="Times New Roman" w:cs="Times New Roman"/>
          <w:color w:val="auto"/>
          <w:kern w:val="28"/>
          <w:sz w:val="28"/>
          <w:szCs w:val="28"/>
        </w:rPr>
        <w:softHyphen/>
        <w:t xml:space="preserve">ки качества образования. </w:t>
      </w:r>
    </w:p>
    <w:p w:rsidR="00654534" w:rsidRPr="005C49A7" w:rsidRDefault="00654534" w:rsidP="00654534">
      <w:pPr>
        <w:spacing w:after="0" w:line="360" w:lineRule="auto"/>
        <w:ind w:firstLine="709"/>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В соответствии с требования ФГОС для обучающихся с </w:t>
      </w:r>
      <w:r>
        <w:rPr>
          <w:rFonts w:ascii="Times New Roman" w:hAnsi="Times New Roman" w:cs="Times New Roman"/>
          <w:color w:val="auto"/>
          <w:kern w:val="28"/>
          <w:sz w:val="28"/>
          <w:szCs w:val="28"/>
        </w:rPr>
        <w:t xml:space="preserve">РАС </w:t>
      </w:r>
      <w:r w:rsidRPr="005C49A7">
        <w:rPr>
          <w:rFonts w:ascii="Times New Roman" w:hAnsi="Times New Roman" w:cs="Times New Roman"/>
          <w:color w:val="auto"/>
          <w:kern w:val="28"/>
          <w:sz w:val="28"/>
          <w:szCs w:val="28"/>
        </w:rPr>
        <w:t xml:space="preserve">оценке подлежат </w:t>
      </w:r>
      <w:r w:rsidRPr="005C49A7">
        <w:rPr>
          <w:rFonts w:ascii="Times New Roman" w:hAnsi="Times New Roman" w:cs="Times New Roman"/>
          <w:color w:val="auto"/>
          <w:sz w:val="28"/>
          <w:szCs w:val="28"/>
        </w:rPr>
        <w:t>личностные и предметные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ты.</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Личностные результаты</w:t>
      </w:r>
      <w:r w:rsidRPr="005C49A7">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личностных результатов</w:t>
      </w:r>
      <w:r w:rsidRPr="005C49A7">
        <w:rPr>
          <w:rFonts w:ascii="Times New Roman" w:hAnsi="Times New Roman" w:cs="Times New Roman"/>
          <w:i/>
          <w:color w:val="auto"/>
          <w:sz w:val="28"/>
          <w:szCs w:val="28"/>
        </w:rPr>
        <w:t xml:space="preserve"> </w:t>
      </w:r>
      <w:r w:rsidRPr="005C49A7">
        <w:rPr>
          <w:rFonts w:ascii="Times New Roman" w:hAnsi="Times New Roman" w:cs="Times New Roman"/>
          <w:color w:val="auto"/>
          <w:sz w:val="28"/>
          <w:szCs w:val="28"/>
        </w:rPr>
        <w:t>предполагает, прежде всего, оценку</w:t>
      </w:r>
      <w:r w:rsidRPr="005C49A7">
        <w:rPr>
          <w:rFonts w:ascii="Times New Roman" w:hAnsi="Times New Roman" w:cs="Times New Roman"/>
          <w:i/>
          <w:color w:val="auto"/>
          <w:sz w:val="28"/>
          <w:szCs w:val="28"/>
        </w:rPr>
        <w:t xml:space="preserve"> </w:t>
      </w:r>
      <w:r w:rsidRPr="005C49A7">
        <w:rPr>
          <w:rFonts w:ascii="Times New Roman" w:hAnsi="Times New Roman" w:cs="Times New Roman"/>
          <w:color w:val="auto"/>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Всестороння и комплексная оценка овладения обучающимися социальными (жизненными) компетенциями может осуществляться на основании применения ме</w:t>
      </w:r>
      <w:r w:rsidRPr="005C49A7">
        <w:rPr>
          <w:rFonts w:ascii="Times New Roman" w:hAnsi="Times New Roman" w:cs="Times New Roman"/>
          <w:color w:val="auto"/>
          <w:sz w:val="28"/>
          <w:szCs w:val="28"/>
        </w:rPr>
        <w:softHyphen/>
        <w:t>то</w:t>
      </w:r>
      <w:r w:rsidRPr="005C49A7">
        <w:rPr>
          <w:rFonts w:ascii="Times New Roman" w:hAnsi="Times New Roman" w:cs="Times New Roman"/>
          <w:color w:val="auto"/>
          <w:sz w:val="28"/>
          <w:szCs w:val="28"/>
        </w:rPr>
        <w:softHyphen/>
        <w:t>да экспертной оценки, который представляет собой процедуру оценки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 xml:space="preserve">тов на основе мнений группы специалистов </w:t>
      </w:r>
      <w:r w:rsidRPr="005C49A7">
        <w:rPr>
          <w:rFonts w:ascii="Times New Roman" w:hAnsi="Times New Roman" w:cs="Times New Roman"/>
          <w:color w:val="auto"/>
          <w:sz w:val="28"/>
          <w:szCs w:val="28"/>
        </w:rPr>
        <w:lastRenderedPageBreak/>
        <w:t>(экспертов). Состав экспертной гру</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пы определяется общеобразовательной организацией и включает пе</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ги</w:t>
      </w:r>
      <w:r w:rsidRPr="005C49A7">
        <w:rPr>
          <w:rFonts w:ascii="Times New Roman" w:hAnsi="Times New Roman" w:cs="Times New Roman"/>
          <w:color w:val="auto"/>
          <w:sz w:val="28"/>
          <w:szCs w:val="28"/>
        </w:rPr>
        <w:softHyphen/>
        <w:t>чес</w:t>
      </w:r>
      <w:r w:rsidRPr="005C49A7">
        <w:rPr>
          <w:rFonts w:ascii="Times New Roman" w:hAnsi="Times New Roman" w:cs="Times New Roman"/>
          <w:color w:val="auto"/>
          <w:sz w:val="28"/>
          <w:szCs w:val="28"/>
        </w:rPr>
        <w:softHyphen/>
        <w:t xml:space="preserve">ких и медицинских работников (учителей, </w:t>
      </w:r>
      <w:r>
        <w:rPr>
          <w:rFonts w:ascii="Times New Roman" w:hAnsi="Times New Roman" w:cs="Times New Roman"/>
          <w:color w:val="auto"/>
          <w:sz w:val="28"/>
          <w:szCs w:val="28"/>
        </w:rPr>
        <w:t xml:space="preserve">тьютора, </w:t>
      </w:r>
      <w:r w:rsidRPr="005C49A7">
        <w:rPr>
          <w:rFonts w:ascii="Times New Roman" w:hAnsi="Times New Roman" w:cs="Times New Roman"/>
          <w:color w:val="auto"/>
          <w:sz w:val="28"/>
          <w:szCs w:val="28"/>
        </w:rPr>
        <w:t>воспитателей, учителей-логопедов, пе</w:t>
      </w:r>
      <w:r w:rsidRPr="005C49A7">
        <w:rPr>
          <w:rFonts w:ascii="Times New Roman" w:hAnsi="Times New Roman" w:cs="Times New Roman"/>
          <w:color w:val="auto"/>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sidRPr="005C49A7">
        <w:rPr>
          <w:rFonts w:ascii="Times New Roman" w:hAnsi="Times New Roman" w:cs="Times New Roman"/>
          <w:color w:val="auto"/>
          <w:sz w:val="28"/>
          <w:szCs w:val="28"/>
        </w:rPr>
        <w:softHyphen/>
        <w:t>ностных результатов освоения обу</w:t>
      </w:r>
      <w:r w:rsidRPr="005C49A7">
        <w:rPr>
          <w:rFonts w:ascii="Times New Roman" w:hAnsi="Times New Roman" w:cs="Times New Roman"/>
          <w:color w:val="auto"/>
          <w:sz w:val="28"/>
          <w:szCs w:val="28"/>
        </w:rPr>
        <w:softHyphen/>
        <w:t xml:space="preserve">чающимися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АООП сле</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ет учитывать мнение родителей (законных представителей), поскольку ос</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вой оценки служит анализ изменений поведения обучающегося в по</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се</w:t>
      </w:r>
      <w:r w:rsidRPr="005C49A7">
        <w:rPr>
          <w:rFonts w:ascii="Times New Roman" w:hAnsi="Times New Roman" w:cs="Times New Roman"/>
          <w:color w:val="auto"/>
          <w:sz w:val="28"/>
          <w:szCs w:val="28"/>
        </w:rPr>
        <w:softHyphen/>
        <w:t>д</w:t>
      </w:r>
      <w:r w:rsidRPr="005C49A7">
        <w:rPr>
          <w:rFonts w:ascii="Times New Roman" w:hAnsi="Times New Roman" w:cs="Times New Roman"/>
          <w:color w:val="auto"/>
          <w:sz w:val="28"/>
          <w:szCs w:val="28"/>
        </w:rPr>
        <w:softHyphen/>
        <w:t>нев</w:t>
      </w:r>
      <w:r w:rsidRPr="005C49A7">
        <w:rPr>
          <w:rFonts w:ascii="Times New Roman" w:hAnsi="Times New Roman" w:cs="Times New Roman"/>
          <w:color w:val="auto"/>
          <w:sz w:val="28"/>
          <w:szCs w:val="28"/>
        </w:rPr>
        <w:softHyphen/>
        <w:t>ной жизни в различных социальных средах (школьной и семейной).</w:t>
      </w:r>
      <w:r w:rsidRPr="005C49A7">
        <w:rPr>
          <w:rFonts w:ascii="Times New Roman" w:hAnsi="Times New Roman" w:cs="Times New Roman"/>
          <w:bCs/>
          <w:color w:val="auto"/>
          <w:sz w:val="28"/>
          <w:szCs w:val="28"/>
        </w:rPr>
        <w:t xml:space="preserve"> Ре</w:t>
      </w:r>
      <w:r w:rsidRPr="005C49A7">
        <w:rPr>
          <w:rFonts w:ascii="Times New Roman" w:hAnsi="Times New Roman" w:cs="Times New Roman"/>
          <w:bCs/>
          <w:color w:val="auto"/>
          <w:sz w:val="28"/>
          <w:szCs w:val="28"/>
        </w:rPr>
        <w:softHyphen/>
        <w:t>зуль</w:t>
      </w:r>
      <w:r w:rsidRPr="005C49A7">
        <w:rPr>
          <w:rFonts w:ascii="Times New Roman" w:hAnsi="Times New Roman" w:cs="Times New Roman"/>
          <w:bCs/>
          <w:color w:val="auto"/>
          <w:sz w:val="28"/>
          <w:szCs w:val="28"/>
        </w:rPr>
        <w:softHyphen/>
        <w:t>таты анализа должны быть представлены в форме удобных и понятных всем членам экспертной группы условных единиц: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sidRPr="005C49A7">
        <w:rPr>
          <w:rFonts w:ascii="Times New Roman" w:hAnsi="Times New Roman" w:cs="Times New Roman"/>
          <w:bCs/>
          <w:color w:val="auto"/>
          <w:sz w:val="28"/>
          <w:szCs w:val="28"/>
        </w:rPr>
        <w:softHyphen/>
        <w:t>с</w:t>
      </w:r>
      <w:r w:rsidRPr="005C49A7">
        <w:rPr>
          <w:rFonts w:ascii="Times New Roman" w:hAnsi="Times New Roman" w:cs="Times New Roman"/>
          <w:bCs/>
          <w:color w:val="auto"/>
          <w:sz w:val="28"/>
          <w:szCs w:val="28"/>
        </w:rPr>
        <w:softHyphen/>
        <w:t>пер</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ной группе для выработки ориентиров в описании динамики развития социальной (жиз</w:t>
      </w:r>
      <w:r w:rsidRPr="005C49A7">
        <w:rPr>
          <w:rFonts w:ascii="Times New Roman" w:hAnsi="Times New Roman" w:cs="Times New Roman"/>
          <w:bCs/>
          <w:color w:val="auto"/>
          <w:sz w:val="28"/>
          <w:szCs w:val="28"/>
        </w:rPr>
        <w:softHyphen/>
        <w:t>нен</w:t>
      </w:r>
      <w:r w:rsidRPr="005C49A7">
        <w:rPr>
          <w:rFonts w:ascii="Times New Roman" w:hAnsi="Times New Roman" w:cs="Times New Roman"/>
          <w:bCs/>
          <w:color w:val="auto"/>
          <w:sz w:val="28"/>
          <w:szCs w:val="28"/>
        </w:rPr>
        <w:softHyphen/>
        <w:t>ной) компетенции ребенка.</w:t>
      </w:r>
      <w:r w:rsidRPr="005C49A7">
        <w:rPr>
          <w:rFonts w:ascii="Times New Roman" w:hAnsi="Times New Roman" w:cs="Times New Roman"/>
          <w:color w:val="auto"/>
          <w:sz w:val="28"/>
          <w:szCs w:val="28"/>
        </w:rPr>
        <w:t xml:space="preserve"> Результаты оценки личностных достижений за</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сят</w:t>
      </w:r>
      <w:r w:rsidRPr="005C49A7">
        <w:rPr>
          <w:rFonts w:ascii="Times New Roman" w:hAnsi="Times New Roman" w:cs="Times New Roman"/>
          <w:color w:val="auto"/>
          <w:sz w:val="28"/>
          <w:szCs w:val="28"/>
        </w:rPr>
        <w:softHyphen/>
        <w:t>ся в индивидуальную карту развития обучающегося (дневник наблюдений), что позволяет не толь</w:t>
      </w:r>
      <w:r w:rsidRPr="005C49A7">
        <w:rPr>
          <w:rFonts w:ascii="Times New Roman" w:hAnsi="Times New Roman" w:cs="Times New Roman"/>
          <w:color w:val="auto"/>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5C49A7">
        <w:rPr>
          <w:rFonts w:ascii="Times New Roman" w:hAnsi="Times New Roman" w:cs="Times New Roman"/>
          <w:color w:val="auto"/>
          <w:sz w:val="28"/>
          <w:szCs w:val="28"/>
        </w:rPr>
        <w:softHyphen/>
        <w:t>петенциям.</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На основе требований, сформулированных в разделе </w:t>
      </w:r>
      <w:r w:rsidR="00ED0431" w:rsidRPr="004D7A99">
        <w:rPr>
          <w:rFonts w:ascii="Times New Roman" w:hAnsi="Times New Roman" w:cs="Times New Roman"/>
          <w:b/>
          <w:bCs/>
          <w:caps/>
          <w:color w:val="auto"/>
          <w:lang w:val="en-US"/>
        </w:rPr>
        <w:t>IV</w:t>
      </w:r>
      <w:r w:rsidR="0023640B">
        <w:rPr>
          <w:rFonts w:ascii="Times New Roman" w:hAnsi="Times New Roman" w:cs="Times New Roman"/>
          <w:b/>
          <w:bCs/>
          <w:caps/>
          <w:color w:val="auto"/>
        </w:rPr>
        <w:t xml:space="preserve"> «</w:t>
      </w:r>
      <w:r w:rsidR="00ED0431" w:rsidRPr="00ED0431">
        <w:rPr>
          <w:rFonts w:ascii="Times New Roman" w:hAnsi="Times New Roman" w:cs="Times New Roman"/>
          <w:sz w:val="28"/>
          <w:szCs w:val="28"/>
        </w:rPr>
        <w:t>Требования к результатам освоения АООП НОО для обучающихся с РАС</w:t>
      </w:r>
      <w:r w:rsidRPr="005C49A7">
        <w:rPr>
          <w:rFonts w:ascii="Times New Roman" w:hAnsi="Times New Roman" w:cs="Times New Roman"/>
          <w:color w:val="auto"/>
          <w:sz w:val="28"/>
          <w:szCs w:val="28"/>
        </w:rPr>
        <w:t xml:space="preserve">» ФГОС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образовательная ор</w:t>
      </w:r>
      <w:r w:rsidRPr="005C49A7">
        <w:rPr>
          <w:rFonts w:ascii="Times New Roman" w:hAnsi="Times New Roman" w:cs="Times New Roman"/>
          <w:color w:val="auto"/>
          <w:sz w:val="28"/>
          <w:szCs w:val="28"/>
        </w:rPr>
        <w:softHyphen/>
        <w:t>га</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за</w:t>
      </w:r>
      <w:r w:rsidRPr="005C49A7">
        <w:rPr>
          <w:rFonts w:ascii="Times New Roman" w:hAnsi="Times New Roman" w:cs="Times New Roman"/>
          <w:color w:val="auto"/>
          <w:sz w:val="28"/>
          <w:szCs w:val="28"/>
        </w:rPr>
        <w:softHyphen/>
        <w:t>ция разрабатывает собственную программу оценки личностных результатов с учетом ти</w:t>
      </w:r>
      <w:r w:rsidRPr="005C49A7">
        <w:rPr>
          <w:rFonts w:ascii="Times New Roman" w:hAnsi="Times New Roman" w:cs="Times New Roman"/>
          <w:color w:val="auto"/>
          <w:sz w:val="28"/>
          <w:szCs w:val="28"/>
        </w:rPr>
        <w:softHyphen/>
        <w:t>по</w:t>
      </w:r>
      <w:r w:rsidRPr="005C49A7">
        <w:rPr>
          <w:rFonts w:ascii="Times New Roman" w:hAnsi="Times New Roman" w:cs="Times New Roman"/>
          <w:color w:val="auto"/>
          <w:sz w:val="28"/>
          <w:szCs w:val="28"/>
        </w:rPr>
        <w:softHyphen/>
        <w:t>логических и индивидуальных особенностей обучающихся, которая утверждается ло</w:t>
      </w:r>
      <w:r w:rsidRPr="005C49A7">
        <w:rPr>
          <w:rFonts w:ascii="Times New Roman" w:hAnsi="Times New Roman" w:cs="Times New Roman"/>
          <w:color w:val="auto"/>
          <w:sz w:val="28"/>
          <w:szCs w:val="28"/>
        </w:rPr>
        <w:softHyphen/>
        <w:t>каль</w:t>
      </w:r>
      <w:r w:rsidRPr="005C49A7">
        <w:rPr>
          <w:rFonts w:ascii="Times New Roman" w:hAnsi="Times New Roman" w:cs="Times New Roman"/>
          <w:color w:val="auto"/>
          <w:sz w:val="28"/>
          <w:szCs w:val="28"/>
        </w:rPr>
        <w:softHyphen/>
        <w:t>ными актами организации. Программа оценки включает:</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2) перечень параметров и индикаторов оценки каждого результата. Пример представлен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367"/>
      </w:tblGrid>
      <w:tr w:rsidR="00654534" w:rsidRPr="005C49A7">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Критерий</w:t>
            </w: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Параметры оценки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Индикаторы</w:t>
            </w:r>
          </w:p>
        </w:tc>
      </w:tr>
      <w:tr w:rsidR="00654534" w:rsidRPr="005C49A7">
        <w:trPr>
          <w:trHeight w:val="1025"/>
        </w:trPr>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sidRPr="005C49A7">
              <w:rPr>
                <w:rFonts w:ascii="Times New Roman" w:hAnsi="Times New Roman" w:cs="Times New Roman"/>
                <w:iCs/>
                <w:color w:val="auto"/>
                <w:sz w:val="28"/>
                <w:szCs w:val="28"/>
              </w:rPr>
              <w:t>в том числе с использованием информационных технологий</w:t>
            </w:r>
          </w:p>
        </w:tc>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сформированность навыков коммуникации со взрос</w:t>
            </w:r>
            <w:r w:rsidRPr="005C49A7">
              <w:rPr>
                <w:rFonts w:ascii="Times New Roman" w:hAnsi="Times New Roman" w:cs="Times New Roman"/>
                <w:color w:val="auto"/>
                <w:kern w:val="28"/>
                <w:sz w:val="28"/>
                <w:szCs w:val="28"/>
              </w:rPr>
              <w:softHyphen/>
              <w:t>лы</w:t>
            </w:r>
            <w:r w:rsidRPr="005C49A7">
              <w:rPr>
                <w:rFonts w:ascii="Times New Roman" w:hAnsi="Times New Roman" w:cs="Times New Roman"/>
                <w:color w:val="auto"/>
                <w:kern w:val="28"/>
                <w:sz w:val="28"/>
                <w:szCs w:val="28"/>
              </w:rPr>
              <w:softHyphen/>
              <w:t>ми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инициировать и поддерживать ком</w:t>
            </w:r>
            <w:r w:rsidRPr="005C49A7">
              <w:rPr>
                <w:rFonts w:ascii="Times New Roman" w:hAnsi="Times New Roman" w:cs="Times New Roman"/>
                <w:color w:val="auto"/>
                <w:kern w:val="28"/>
                <w:sz w:val="28"/>
                <w:szCs w:val="28"/>
              </w:rPr>
              <w:softHyphen/>
              <w:t>му</w:t>
            </w:r>
            <w:r w:rsidRPr="005C49A7">
              <w:rPr>
                <w:rFonts w:ascii="Times New Roman" w:hAnsi="Times New Roman" w:cs="Times New Roman"/>
                <w:color w:val="auto"/>
                <w:kern w:val="28"/>
                <w:sz w:val="28"/>
                <w:szCs w:val="28"/>
              </w:rPr>
              <w:softHyphen/>
              <w:t>ни</w:t>
            </w:r>
            <w:r w:rsidRPr="005C49A7">
              <w:rPr>
                <w:rFonts w:ascii="Times New Roman" w:hAnsi="Times New Roman" w:cs="Times New Roman"/>
                <w:color w:val="auto"/>
                <w:kern w:val="28"/>
                <w:sz w:val="28"/>
                <w:szCs w:val="28"/>
              </w:rPr>
              <w:softHyphen/>
              <w:t>ка</w:t>
            </w:r>
            <w:r w:rsidRPr="005C49A7">
              <w:rPr>
                <w:rFonts w:ascii="Times New Roman" w:hAnsi="Times New Roman" w:cs="Times New Roman"/>
                <w:color w:val="auto"/>
                <w:kern w:val="28"/>
                <w:sz w:val="28"/>
                <w:szCs w:val="28"/>
              </w:rPr>
              <w:softHyphen/>
              <w:t>цию со взрослыми</w:t>
            </w:r>
          </w:p>
        </w:tc>
      </w:tr>
      <w:tr w:rsidR="00654534" w:rsidRPr="005C49A7">
        <w:trPr>
          <w:trHeight w:val="1025"/>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Borders>
              <w:bottom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применять аде</w:t>
            </w:r>
            <w:r w:rsidRPr="005C49A7">
              <w:rPr>
                <w:rFonts w:ascii="Times New Roman" w:hAnsi="Times New Roman" w:cs="Times New Roman"/>
                <w:color w:val="auto"/>
                <w:kern w:val="28"/>
                <w:sz w:val="28"/>
                <w:szCs w:val="28"/>
              </w:rPr>
              <w:softHyphen/>
              <w:t>к</w:t>
            </w:r>
            <w:r w:rsidRPr="005C49A7">
              <w:rPr>
                <w:rFonts w:ascii="Times New Roman" w:hAnsi="Times New Roman" w:cs="Times New Roman"/>
                <w:color w:val="auto"/>
                <w:kern w:val="28"/>
                <w:sz w:val="28"/>
                <w:szCs w:val="28"/>
              </w:rPr>
              <w:softHyphen/>
              <w:t>ватные способы поведения в разных ситуациях</w:t>
            </w:r>
          </w:p>
        </w:tc>
      </w:tr>
      <w:tr w:rsidR="00654534" w:rsidRPr="005C49A7">
        <w:trPr>
          <w:trHeight w:val="281"/>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Borders>
              <w:top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способность обращаться за помощью </w:t>
            </w:r>
          </w:p>
        </w:tc>
      </w:tr>
      <w:tr w:rsidR="00654534" w:rsidRPr="005C49A7">
        <w:trPr>
          <w:trHeight w:val="538"/>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val="restart"/>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сформированность навыков коммуникации со сверстниками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инициировать и поддерживать коммуникацию со сверс</w:t>
            </w:r>
            <w:r w:rsidRPr="005C49A7">
              <w:rPr>
                <w:rFonts w:ascii="Times New Roman" w:hAnsi="Times New Roman" w:cs="Times New Roman"/>
                <w:color w:val="auto"/>
                <w:kern w:val="28"/>
                <w:sz w:val="28"/>
                <w:szCs w:val="28"/>
              </w:rPr>
              <w:softHyphen/>
              <w:t>т</w:t>
            </w:r>
            <w:r w:rsidRPr="005C49A7">
              <w:rPr>
                <w:rFonts w:ascii="Times New Roman" w:hAnsi="Times New Roman" w:cs="Times New Roman"/>
                <w:color w:val="auto"/>
                <w:kern w:val="28"/>
                <w:sz w:val="28"/>
                <w:szCs w:val="28"/>
              </w:rPr>
              <w:softHyphen/>
              <w:t>ни</w:t>
            </w:r>
            <w:r w:rsidRPr="005C49A7">
              <w:rPr>
                <w:rFonts w:ascii="Times New Roman" w:hAnsi="Times New Roman" w:cs="Times New Roman"/>
                <w:color w:val="auto"/>
                <w:kern w:val="28"/>
                <w:sz w:val="28"/>
                <w:szCs w:val="28"/>
              </w:rPr>
              <w:softHyphen/>
              <w:t>ками</w:t>
            </w:r>
          </w:p>
        </w:tc>
      </w:tr>
      <w:tr w:rsidR="00654534" w:rsidRPr="005C49A7">
        <w:trPr>
          <w:trHeight w:val="536"/>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применять аде</w:t>
            </w:r>
            <w:r w:rsidRPr="005C49A7">
              <w:rPr>
                <w:rFonts w:ascii="Times New Roman" w:hAnsi="Times New Roman" w:cs="Times New Roman"/>
                <w:color w:val="auto"/>
                <w:kern w:val="28"/>
                <w:sz w:val="28"/>
                <w:szCs w:val="28"/>
              </w:rPr>
              <w:softHyphen/>
              <w:t>к</w:t>
            </w:r>
            <w:r w:rsidRPr="005C49A7">
              <w:rPr>
                <w:rFonts w:ascii="Times New Roman" w:hAnsi="Times New Roman" w:cs="Times New Roman"/>
                <w:color w:val="auto"/>
                <w:kern w:val="28"/>
                <w:sz w:val="28"/>
                <w:szCs w:val="28"/>
              </w:rPr>
              <w:softHyphen/>
              <w:t>ватные способы поведения в разных ситуациях</w:t>
            </w:r>
          </w:p>
        </w:tc>
      </w:tr>
      <w:tr w:rsidR="00654534" w:rsidRPr="005C49A7">
        <w:trPr>
          <w:trHeight w:val="536"/>
        </w:trPr>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vMerge/>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способность обращаться за помощью </w:t>
            </w:r>
          </w:p>
        </w:tc>
      </w:tr>
      <w:tr w:rsidR="00654534" w:rsidRPr="005C49A7">
        <w:trPr>
          <w:trHeight w:val="1292"/>
        </w:trPr>
        <w:tc>
          <w:tcPr>
            <w:tcW w:w="3190" w:type="dxa"/>
            <w:vMerge/>
            <w:tcBorders>
              <w:bottom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владение средствами коммуникации</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использовать разнообразные средства ко</w:t>
            </w:r>
            <w:r w:rsidRPr="005C49A7">
              <w:rPr>
                <w:rFonts w:ascii="Times New Roman" w:hAnsi="Times New Roman" w:cs="Times New Roman"/>
                <w:color w:val="auto"/>
                <w:kern w:val="28"/>
                <w:sz w:val="28"/>
                <w:szCs w:val="28"/>
              </w:rPr>
              <w:softHyphen/>
              <w:t>м</w:t>
            </w:r>
            <w:r w:rsidRPr="005C49A7">
              <w:rPr>
                <w:rFonts w:ascii="Times New Roman" w:hAnsi="Times New Roman" w:cs="Times New Roman"/>
                <w:color w:val="auto"/>
                <w:kern w:val="28"/>
                <w:sz w:val="28"/>
                <w:szCs w:val="28"/>
              </w:rPr>
              <w:softHyphen/>
              <w:t>муникации согласно ситу</w:t>
            </w:r>
            <w:r w:rsidRPr="005C49A7">
              <w:rPr>
                <w:rFonts w:ascii="Times New Roman" w:hAnsi="Times New Roman" w:cs="Times New Roman"/>
                <w:color w:val="auto"/>
                <w:kern w:val="28"/>
                <w:sz w:val="28"/>
                <w:szCs w:val="28"/>
              </w:rPr>
              <w:softHyphen/>
              <w:t>ации</w:t>
            </w:r>
          </w:p>
        </w:tc>
      </w:tr>
      <w:tr w:rsidR="00654534" w:rsidRPr="005C49A7">
        <w:trPr>
          <w:trHeight w:val="298"/>
        </w:trPr>
        <w:tc>
          <w:tcPr>
            <w:tcW w:w="3190" w:type="dxa"/>
            <w:tcBorders>
              <w:top w:val="nil"/>
            </w:tcBorders>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sz w:val="28"/>
                <w:szCs w:val="28"/>
              </w:rPr>
            </w:pPr>
          </w:p>
        </w:tc>
        <w:tc>
          <w:tcPr>
            <w:tcW w:w="3190"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 xml:space="preserve">адекватность применения </w:t>
            </w:r>
            <w:r w:rsidRPr="005C49A7">
              <w:rPr>
                <w:rFonts w:ascii="Times New Roman" w:hAnsi="Times New Roman" w:cs="Times New Roman"/>
                <w:color w:val="auto"/>
                <w:sz w:val="28"/>
                <w:szCs w:val="28"/>
              </w:rPr>
              <w:t>ритуалов социального взаимодействия</w:t>
            </w:r>
          </w:p>
        </w:tc>
        <w:tc>
          <w:tcPr>
            <w:tcW w:w="3367" w:type="dxa"/>
          </w:tcPr>
          <w:p w:rsidR="00654534" w:rsidRPr="005C49A7" w:rsidRDefault="00654534" w:rsidP="00654534">
            <w:pPr>
              <w:autoSpaceDE w:val="0"/>
              <w:autoSpaceDN w:val="0"/>
              <w:adjustRightInd w:val="0"/>
              <w:spacing w:after="0" w:line="240" w:lineRule="auto"/>
              <w:jc w:val="both"/>
              <w:rPr>
                <w:rFonts w:ascii="Times New Roman" w:hAnsi="Times New Roman" w:cs="Times New Roman"/>
                <w:color w:val="auto"/>
                <w:kern w:val="28"/>
                <w:sz w:val="28"/>
                <w:szCs w:val="28"/>
              </w:rPr>
            </w:pPr>
            <w:r w:rsidRPr="005C49A7">
              <w:rPr>
                <w:rFonts w:ascii="Times New Roman" w:hAnsi="Times New Roman" w:cs="Times New Roman"/>
                <w:color w:val="auto"/>
                <w:kern w:val="28"/>
                <w:sz w:val="28"/>
                <w:szCs w:val="28"/>
              </w:rPr>
              <w:t>способность правильно при</w:t>
            </w:r>
            <w:r w:rsidRPr="005C49A7">
              <w:rPr>
                <w:rFonts w:ascii="Times New Roman" w:hAnsi="Times New Roman" w:cs="Times New Roman"/>
                <w:color w:val="auto"/>
                <w:kern w:val="28"/>
                <w:sz w:val="28"/>
                <w:szCs w:val="28"/>
              </w:rPr>
              <w:softHyphen/>
              <w:t xml:space="preserve">менить </w:t>
            </w:r>
            <w:r w:rsidRPr="005C49A7">
              <w:rPr>
                <w:rFonts w:ascii="Times New Roman" w:hAnsi="Times New Roman" w:cs="Times New Roman"/>
                <w:color w:val="auto"/>
                <w:sz w:val="28"/>
                <w:szCs w:val="28"/>
              </w:rPr>
              <w:t>ритуалы социаль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взаимодействия согласно ситуации</w:t>
            </w:r>
          </w:p>
        </w:tc>
      </w:tr>
    </w:tbl>
    <w:p w:rsidR="00654534" w:rsidRPr="005C49A7" w:rsidRDefault="00654534" w:rsidP="00654534">
      <w:pPr>
        <w:spacing w:after="0" w:line="360" w:lineRule="auto"/>
        <w:jc w:val="both"/>
        <w:rPr>
          <w:rFonts w:ascii="Times New Roman" w:hAnsi="Times New Roman" w:cs="Times New Roman"/>
          <w:color w:val="auto"/>
          <w:sz w:val="28"/>
          <w:szCs w:val="28"/>
        </w:rPr>
      </w:pP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3) систему бальной оценки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5) материалы для проведения процедуры оценки личностных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6) локальные акты общеобразовательной организации, регламентирующие все вопросы проведения оценки результатов.</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
          <w:color w:val="auto"/>
          <w:sz w:val="28"/>
          <w:szCs w:val="28"/>
        </w:rPr>
        <w:t>Предметные результаты</w:t>
      </w:r>
      <w:r w:rsidRPr="005C49A7">
        <w:rPr>
          <w:rFonts w:ascii="Times New Roman" w:hAnsi="Times New Roman" w:cs="Times New Roman"/>
          <w:color w:val="auto"/>
          <w:sz w:val="28"/>
          <w:szCs w:val="28"/>
        </w:rPr>
        <w:t xml:space="preserve"> связаны с овладением обучающимися содержанием каждой общеобразовательной области и характеризуют достижения обучающихся в усвоении знаний и умений, способность их применять в практической деятельности. </w:t>
      </w:r>
    </w:p>
    <w:p w:rsidR="00654534" w:rsidRPr="005C49A7" w:rsidRDefault="00654534" w:rsidP="00654534">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Оценку этой группы результатов</w:t>
      </w:r>
      <w:r w:rsidRPr="005C49A7">
        <w:rPr>
          <w:rFonts w:ascii="Times New Roman" w:hAnsi="Times New Roman" w:cs="Times New Roman"/>
          <w:bCs/>
          <w:i/>
          <w:color w:val="auto"/>
          <w:sz w:val="28"/>
          <w:szCs w:val="28"/>
        </w:rPr>
        <w:t xml:space="preserve"> </w:t>
      </w:r>
      <w:r w:rsidRPr="005C49A7">
        <w:rPr>
          <w:rFonts w:ascii="Times New Roman" w:hAnsi="Times New Roman" w:cs="Times New Roman"/>
          <w:bCs/>
          <w:color w:val="auto"/>
          <w:sz w:val="28"/>
          <w:szCs w:val="28"/>
        </w:rPr>
        <w:t xml:space="preserve"> целесообразно начинать со второго полугодия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r w:rsidRPr="005C49A7">
        <w:rPr>
          <w:rStyle w:val="a3"/>
          <w:rFonts w:ascii="Times New Roman" w:hAnsi="Times New Roman"/>
          <w:bCs/>
          <w:color w:val="auto"/>
          <w:sz w:val="28"/>
          <w:szCs w:val="28"/>
        </w:rPr>
        <w:footnoteReference w:id="27"/>
      </w:r>
      <w:r w:rsidRPr="005C49A7">
        <w:rPr>
          <w:rFonts w:ascii="Times New Roman" w:hAnsi="Times New Roman" w:cs="Times New Roman"/>
          <w:bCs/>
          <w:color w:val="auto"/>
          <w:sz w:val="28"/>
          <w:szCs w:val="28"/>
        </w:rPr>
        <w:t xml:space="preserve">. </w:t>
      </w:r>
    </w:p>
    <w:p w:rsidR="00654534" w:rsidRPr="005C49A7" w:rsidRDefault="00654534" w:rsidP="00654534">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Во время обучения в перв</w:t>
      </w:r>
      <w:r w:rsidR="0023640B">
        <w:rPr>
          <w:rFonts w:ascii="Times New Roman" w:hAnsi="Times New Roman" w:cs="Times New Roman"/>
          <w:bCs/>
          <w:color w:val="auto"/>
          <w:sz w:val="28"/>
          <w:szCs w:val="28"/>
        </w:rPr>
        <w:t>ых</w:t>
      </w:r>
      <w:r w:rsidRPr="005C49A7">
        <w:rPr>
          <w:rFonts w:ascii="Times New Roman" w:hAnsi="Times New Roman" w:cs="Times New Roman"/>
          <w:bCs/>
          <w:color w:val="auto"/>
          <w:sz w:val="28"/>
          <w:szCs w:val="28"/>
        </w:rPr>
        <w:t xml:space="preserve"> классах, а также в течение первого полугодия вто</w:t>
      </w:r>
      <w:r w:rsidRPr="005C49A7">
        <w:rPr>
          <w:rFonts w:ascii="Times New Roman" w:hAnsi="Times New Roman" w:cs="Times New Roman"/>
          <w:bCs/>
          <w:color w:val="auto"/>
          <w:sz w:val="28"/>
          <w:szCs w:val="28"/>
        </w:rPr>
        <w:softHyphen/>
        <w:t>рого класса целесообразно всячески поощрять и стимулировать работу уче</w:t>
      </w:r>
      <w:r w:rsidRPr="005C49A7">
        <w:rPr>
          <w:rFonts w:ascii="Times New Roman" w:hAnsi="Times New Roman" w:cs="Times New Roman"/>
          <w:bCs/>
          <w:color w:val="auto"/>
          <w:sz w:val="28"/>
          <w:szCs w:val="28"/>
        </w:rPr>
        <w:softHyphen/>
        <w:t>ников, используя только качественную оценку. При этом не является при</w:t>
      </w:r>
      <w:r w:rsidRPr="005C49A7">
        <w:rPr>
          <w:rFonts w:ascii="Times New Roman" w:hAnsi="Times New Roman" w:cs="Times New Roman"/>
          <w:bCs/>
          <w:color w:val="auto"/>
          <w:sz w:val="28"/>
          <w:szCs w:val="28"/>
        </w:rPr>
        <w:softHyphen/>
        <w:t>н</w:t>
      </w:r>
      <w:r w:rsidRPr="005C49A7">
        <w:rPr>
          <w:rFonts w:ascii="Times New Roman" w:hAnsi="Times New Roman" w:cs="Times New Roman"/>
          <w:bCs/>
          <w:color w:val="auto"/>
          <w:sz w:val="28"/>
          <w:szCs w:val="28"/>
        </w:rPr>
        <w:softHyphen/>
        <w:t>ци</w:t>
      </w:r>
      <w:r w:rsidRPr="005C49A7">
        <w:rPr>
          <w:rFonts w:ascii="Times New Roman" w:hAnsi="Times New Roman" w:cs="Times New Roman"/>
          <w:bCs/>
          <w:color w:val="auto"/>
          <w:sz w:val="28"/>
          <w:szCs w:val="28"/>
        </w:rPr>
        <w:softHyphen/>
        <w:t>пи</w:t>
      </w:r>
      <w:r w:rsidRPr="005C49A7">
        <w:rPr>
          <w:rFonts w:ascii="Times New Roman" w:hAnsi="Times New Roman" w:cs="Times New Roman"/>
          <w:bCs/>
          <w:color w:val="auto"/>
          <w:sz w:val="28"/>
          <w:szCs w:val="28"/>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sidRPr="005C49A7">
        <w:rPr>
          <w:rFonts w:ascii="Times New Roman" w:hAnsi="Times New Roman" w:cs="Times New Roman"/>
          <w:bCs/>
          <w:color w:val="auto"/>
          <w:sz w:val="28"/>
          <w:szCs w:val="28"/>
        </w:rPr>
        <w:softHyphen/>
        <w:t>я</w:t>
      </w:r>
      <w:r w:rsidRPr="005C49A7">
        <w:rPr>
          <w:rFonts w:ascii="Times New Roman" w:hAnsi="Times New Roman" w:cs="Times New Roman"/>
          <w:bCs/>
          <w:color w:val="auto"/>
          <w:sz w:val="28"/>
          <w:szCs w:val="28"/>
        </w:rPr>
        <w:softHyphen/>
        <w:t>тель</w:t>
      </w:r>
      <w:r w:rsidRPr="005C49A7">
        <w:rPr>
          <w:rFonts w:ascii="Times New Roman" w:hAnsi="Times New Roman" w:cs="Times New Roman"/>
          <w:bCs/>
          <w:color w:val="auto"/>
          <w:sz w:val="28"/>
          <w:szCs w:val="28"/>
        </w:rPr>
        <w:softHyphen/>
        <w:t>нос</w:t>
      </w:r>
      <w:r w:rsidRPr="005C49A7">
        <w:rPr>
          <w:rFonts w:ascii="Times New Roman" w:hAnsi="Times New Roman" w:cs="Times New Roman"/>
          <w:bCs/>
          <w:color w:val="auto"/>
          <w:sz w:val="28"/>
          <w:szCs w:val="28"/>
        </w:rPr>
        <w:softHyphen/>
        <w:t>ти, одной из которых является способность ее осуществления не только под прямым и непосредственным руководством и ко</w:t>
      </w:r>
      <w:r w:rsidRPr="005C49A7">
        <w:rPr>
          <w:rFonts w:ascii="Times New Roman" w:hAnsi="Times New Roman" w:cs="Times New Roman"/>
          <w:bCs/>
          <w:color w:val="auto"/>
          <w:sz w:val="28"/>
          <w:szCs w:val="28"/>
        </w:rPr>
        <w:softHyphen/>
        <w:t>н</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ро</w:t>
      </w:r>
      <w:r w:rsidRPr="005C49A7">
        <w:rPr>
          <w:rFonts w:ascii="Times New Roman" w:hAnsi="Times New Roman" w:cs="Times New Roman"/>
          <w:bCs/>
          <w:color w:val="auto"/>
          <w:sz w:val="28"/>
          <w:szCs w:val="28"/>
        </w:rPr>
        <w:softHyphen/>
        <w:t xml:space="preserve">лем учителя, но и с определенной долей самостоятельности во взаимодействии с учителем и одноклассниками.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пред</w:t>
      </w:r>
      <w:r w:rsidRPr="005C49A7">
        <w:rPr>
          <w:rFonts w:ascii="Times New Roman" w:hAnsi="Times New Roman" w:cs="Times New Roman"/>
          <w:color w:val="auto"/>
          <w:sz w:val="28"/>
          <w:szCs w:val="28"/>
        </w:rPr>
        <w:softHyphen/>
        <w:t>метных результатов должна базироваться на принципах ин</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аль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и дифференцированного подходов. Усвоенные обу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ющимися даже незначительные по объему и эле</w:t>
      </w:r>
      <w:r w:rsidRPr="005C49A7">
        <w:rPr>
          <w:rFonts w:ascii="Times New Roman" w:hAnsi="Times New Roman" w:cs="Times New Roman"/>
          <w:color w:val="auto"/>
          <w:sz w:val="28"/>
          <w:szCs w:val="28"/>
        </w:rPr>
        <w:softHyphen/>
        <w:t>мен</w:t>
      </w:r>
      <w:r w:rsidRPr="005C49A7">
        <w:rPr>
          <w:rFonts w:ascii="Times New Roman" w:hAnsi="Times New Roman" w:cs="Times New Roman"/>
          <w:color w:val="auto"/>
          <w:sz w:val="28"/>
          <w:szCs w:val="28"/>
        </w:rPr>
        <w:softHyphen/>
        <w:t>тарные по содержанию знания и умения должны выполнять кор</w:t>
      </w:r>
      <w:r w:rsidRPr="005C49A7">
        <w:rPr>
          <w:rFonts w:ascii="Times New Roman" w:hAnsi="Times New Roman" w:cs="Times New Roman"/>
          <w:color w:val="auto"/>
          <w:sz w:val="28"/>
          <w:szCs w:val="28"/>
        </w:rPr>
        <w:softHyphen/>
        <w:t>рек</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он</w:t>
      </w:r>
      <w:r w:rsidRPr="005C49A7">
        <w:rPr>
          <w:rFonts w:ascii="Times New Roman" w:hAnsi="Times New Roman" w:cs="Times New Roman"/>
          <w:color w:val="auto"/>
          <w:sz w:val="28"/>
          <w:szCs w:val="28"/>
        </w:rPr>
        <w:softHyphen/>
        <w:t>но-раз</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 xml:space="preserve">щую функцию, поскольку они </w:t>
      </w:r>
      <w:r w:rsidRPr="005C49A7">
        <w:rPr>
          <w:rFonts w:ascii="Times New Roman" w:hAnsi="Times New Roman" w:cs="Times New Roman"/>
          <w:color w:val="auto"/>
          <w:sz w:val="28"/>
          <w:szCs w:val="28"/>
        </w:rPr>
        <w:lastRenderedPageBreak/>
        <w:t>играют определенную роль в становлении лич</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 xml:space="preserve">ти ученика и овладении им социальным опытом.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преодоления формального подхода в оценивании предметных ре</w:t>
      </w:r>
      <w:r w:rsidRPr="005C49A7">
        <w:rPr>
          <w:rFonts w:ascii="Times New Roman" w:hAnsi="Times New Roman" w:cs="Times New Roman"/>
          <w:color w:val="auto"/>
          <w:sz w:val="28"/>
          <w:szCs w:val="28"/>
        </w:rPr>
        <w:softHyphen/>
        <w:t>зуль</w:t>
      </w:r>
      <w:r w:rsidRPr="005C49A7">
        <w:rPr>
          <w:rFonts w:ascii="Times New Roman" w:hAnsi="Times New Roman" w:cs="Times New Roman"/>
          <w:color w:val="auto"/>
          <w:sz w:val="28"/>
          <w:szCs w:val="28"/>
        </w:rPr>
        <w:softHyphen/>
        <w:t>татов освоения АООП обуча</w:t>
      </w:r>
      <w:r w:rsidRPr="005C49A7">
        <w:rPr>
          <w:rFonts w:ascii="Times New Roman" w:hAnsi="Times New Roman" w:cs="Times New Roman"/>
          <w:color w:val="auto"/>
          <w:sz w:val="28"/>
          <w:szCs w:val="28"/>
        </w:rPr>
        <w:softHyphen/>
        <w:t>ю</w:t>
      </w:r>
      <w:r w:rsidRPr="005C49A7">
        <w:rPr>
          <w:rFonts w:ascii="Times New Roman" w:hAnsi="Times New Roman" w:cs="Times New Roman"/>
          <w:color w:val="auto"/>
          <w:sz w:val="28"/>
          <w:szCs w:val="28"/>
        </w:rPr>
        <w:softHyphen/>
        <w:t>щи</w:t>
      </w:r>
      <w:r w:rsidRPr="005C49A7">
        <w:rPr>
          <w:rFonts w:ascii="Times New Roman" w:hAnsi="Times New Roman" w:cs="Times New Roman"/>
          <w:color w:val="auto"/>
          <w:sz w:val="28"/>
          <w:szCs w:val="28"/>
        </w:rPr>
        <w:softHyphen/>
        <w:t xml:space="preserve">мися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необходимо, что</w:t>
      </w:r>
      <w:r w:rsidRPr="005C49A7">
        <w:rPr>
          <w:rFonts w:ascii="Times New Roman" w:hAnsi="Times New Roman" w:cs="Times New Roman"/>
          <w:color w:val="auto"/>
          <w:sz w:val="28"/>
          <w:szCs w:val="28"/>
        </w:rPr>
        <w:softHyphen/>
        <w:t>бы балльная оценка свидетельствовала о качестве ус</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енных знаний. В связи с этим основными критериями оценки планируемых результатов являются следующие: соответствие/несоответствие науке и практике; проч</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ть усвоения (полнота и надежность). Таким образом, ус</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енные предметные ре</w:t>
      </w:r>
      <w:r w:rsidRPr="005C49A7">
        <w:rPr>
          <w:rFonts w:ascii="Times New Roman" w:hAnsi="Times New Roman" w:cs="Times New Roman"/>
          <w:color w:val="auto"/>
          <w:sz w:val="28"/>
          <w:szCs w:val="28"/>
        </w:rPr>
        <w:softHyphen/>
        <w:t>зультаты могут быть оценены с точки зрения до</w:t>
      </w:r>
      <w:r w:rsidRPr="005C49A7">
        <w:rPr>
          <w:rFonts w:ascii="Times New Roman" w:hAnsi="Times New Roman" w:cs="Times New Roman"/>
          <w:color w:val="auto"/>
          <w:sz w:val="28"/>
          <w:szCs w:val="28"/>
        </w:rPr>
        <w:softHyphen/>
        <w:t>сто</w:t>
      </w:r>
      <w:r w:rsidRPr="005C49A7">
        <w:rPr>
          <w:rFonts w:ascii="Times New Roman" w:hAnsi="Times New Roman" w:cs="Times New Roman"/>
          <w:color w:val="auto"/>
          <w:sz w:val="28"/>
          <w:szCs w:val="28"/>
        </w:rPr>
        <w:softHyphen/>
        <w:t>вер</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ти как «верные» или «неверные». Критерий «верно» / «неверно» сви</w:t>
      </w:r>
      <w:r w:rsidRPr="005C49A7">
        <w:rPr>
          <w:rFonts w:ascii="Times New Roman" w:hAnsi="Times New Roman" w:cs="Times New Roman"/>
          <w:color w:val="auto"/>
          <w:sz w:val="28"/>
          <w:szCs w:val="28"/>
        </w:rPr>
        <w:softHyphen/>
        <w:t>детельствует о частотности допущения тех или иных ошибок, возможных при</w:t>
      </w:r>
      <w:r w:rsidRPr="005C49A7">
        <w:rPr>
          <w:rFonts w:ascii="Times New Roman" w:hAnsi="Times New Roman" w:cs="Times New Roman"/>
          <w:color w:val="auto"/>
          <w:sz w:val="28"/>
          <w:szCs w:val="28"/>
        </w:rPr>
        <w:softHyphen/>
        <w:t>чинах их появления, способах их предупреждения или пре</w:t>
      </w:r>
      <w:r w:rsidRPr="005C49A7">
        <w:rPr>
          <w:rFonts w:ascii="Times New Roman" w:hAnsi="Times New Roman" w:cs="Times New Roman"/>
          <w:color w:val="auto"/>
          <w:sz w:val="28"/>
          <w:szCs w:val="28"/>
        </w:rPr>
        <w:softHyphen/>
        <w:t>о</w:t>
      </w:r>
      <w:r w:rsidRPr="005C49A7">
        <w:rPr>
          <w:rFonts w:ascii="Times New Roman" w:hAnsi="Times New Roman" w:cs="Times New Roman"/>
          <w:color w:val="auto"/>
          <w:sz w:val="28"/>
          <w:szCs w:val="28"/>
        </w:rPr>
        <w:softHyphen/>
        <w:t>до</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ния. По критерию прочности могут оцениваться как удо</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лет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 xml:space="preserve">ные; хорошие и очень хорошие (отличные).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Результаты овладения АООП выявляются в ходе выполнения обучающимися разных видов заданий, требующих верного решения:</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по способу предъявления (устные, письменные, практические);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 характеру выполнения (репродуктивные, продуктивные, творческие).</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Чем больше верно выполненных заданий к общему объему, тем выше по</w:t>
      </w:r>
      <w:r w:rsidRPr="005C49A7">
        <w:rPr>
          <w:rFonts w:ascii="Times New Roman" w:hAnsi="Times New Roman" w:cs="Times New Roman"/>
          <w:color w:val="auto"/>
          <w:sz w:val="28"/>
          <w:szCs w:val="28"/>
        </w:rPr>
        <w:softHyphen/>
        <w:t>казатель надежности полученных результатов, что дает основание оце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вать их как «удовлетворительные», «хорошие», «очень хорошие» (отличные).</w:t>
      </w:r>
    </w:p>
    <w:p w:rsidR="00654534" w:rsidRPr="005C49A7" w:rsidRDefault="00654534" w:rsidP="00654534">
      <w:pPr>
        <w:pStyle w:val="a9"/>
        <w:spacing w:line="360" w:lineRule="auto"/>
        <w:ind w:firstLine="454"/>
        <w:rPr>
          <w:rFonts w:ascii="Times New Roman" w:hAnsi="Times New Roman" w:cs="Times New Roman"/>
          <w:color w:val="auto"/>
          <w:sz w:val="28"/>
          <w:szCs w:val="28"/>
        </w:rPr>
      </w:pPr>
      <w:r w:rsidRPr="005C49A7">
        <w:rPr>
          <w:rFonts w:ascii="Times New Roman" w:hAnsi="Times New Roman" w:cs="Times New Roman"/>
          <w:color w:val="auto"/>
          <w:sz w:val="28"/>
          <w:szCs w:val="28"/>
        </w:rPr>
        <w:t>В текущей оценочной деятельности целесообразно соотносить результаты, продемонстрированные учеником, с оценками типа:</w:t>
      </w:r>
    </w:p>
    <w:p w:rsidR="00654534" w:rsidRPr="005C49A7" w:rsidRDefault="00654534" w:rsidP="00654534">
      <w:pPr>
        <w:pStyle w:val="af0"/>
        <w:spacing w:line="360" w:lineRule="auto"/>
        <w:ind w:firstLine="454"/>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«удовлетворительно» (зачёт), если обучающиеся верно выполняют от 35% до 50% заданий; </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«хорошо» ― от 51% до 65% заданий.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«очень хорошо» (отлично) свыше 65%.</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Такой подход не исключает возможности использования традиционной системы отметок по 5</w:t>
      </w:r>
      <w:r w:rsidRPr="005C49A7">
        <w:rPr>
          <w:rFonts w:ascii="Times New Roman" w:hAnsi="Times New Roman" w:cs="Times New Roman"/>
          <w:color w:val="auto"/>
          <w:sz w:val="28"/>
          <w:szCs w:val="28"/>
        </w:rPr>
        <w:noBreakHyphen/>
        <w:t>балльной шкале, однако требует уточнения и пе</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ос</w:t>
      </w:r>
      <w:r w:rsidRPr="005C49A7">
        <w:rPr>
          <w:rFonts w:ascii="Times New Roman" w:hAnsi="Times New Roman" w:cs="Times New Roman"/>
          <w:color w:val="auto"/>
          <w:sz w:val="28"/>
          <w:szCs w:val="28"/>
        </w:rPr>
        <w:softHyphen/>
        <w:t>мыс</w:t>
      </w:r>
      <w:r w:rsidRPr="005C49A7">
        <w:rPr>
          <w:rFonts w:ascii="Times New Roman" w:hAnsi="Times New Roman" w:cs="Times New Roman"/>
          <w:color w:val="auto"/>
          <w:sz w:val="28"/>
          <w:szCs w:val="28"/>
        </w:rPr>
        <w:softHyphen/>
        <w:t>ления их наполнения. В любом случае, при оценке итоговых пред</w:t>
      </w:r>
      <w:r w:rsidRPr="005C49A7">
        <w:rPr>
          <w:rFonts w:ascii="Times New Roman" w:hAnsi="Times New Roman" w:cs="Times New Roman"/>
          <w:color w:val="auto"/>
          <w:sz w:val="28"/>
          <w:szCs w:val="28"/>
        </w:rPr>
        <w:softHyphen/>
        <w:t>мет</w:t>
      </w:r>
      <w:r w:rsidRPr="005C49A7">
        <w:rPr>
          <w:rFonts w:ascii="Times New Roman" w:hAnsi="Times New Roman" w:cs="Times New Roman"/>
          <w:color w:val="auto"/>
          <w:sz w:val="28"/>
          <w:szCs w:val="28"/>
        </w:rPr>
        <w:softHyphen/>
        <w:t>ных результатов следует из всего спектра оценок выбирать такие, которые сти</w:t>
      </w:r>
      <w:r w:rsidRPr="005C49A7">
        <w:rPr>
          <w:rFonts w:ascii="Times New Roman" w:hAnsi="Times New Roman" w:cs="Times New Roman"/>
          <w:color w:val="auto"/>
          <w:sz w:val="28"/>
          <w:szCs w:val="28"/>
        </w:rPr>
        <w:softHyphen/>
      </w:r>
      <w:r w:rsidRPr="005C49A7">
        <w:rPr>
          <w:rFonts w:ascii="Times New Roman" w:hAnsi="Times New Roman" w:cs="Times New Roman"/>
          <w:color w:val="auto"/>
          <w:sz w:val="28"/>
          <w:szCs w:val="28"/>
        </w:rPr>
        <w:lastRenderedPageBreak/>
        <w:t>мулировали бы учебную и практическую деятельность обучающегося, ока</w:t>
      </w:r>
      <w:r w:rsidRPr="005C49A7">
        <w:rPr>
          <w:rFonts w:ascii="Times New Roman" w:hAnsi="Times New Roman" w:cs="Times New Roman"/>
          <w:color w:val="auto"/>
          <w:sz w:val="28"/>
          <w:szCs w:val="28"/>
        </w:rPr>
        <w:softHyphen/>
        <w:t>зывали бы положительное влияние на формирование жизненных ком</w:t>
      </w:r>
      <w:r w:rsidRPr="005C49A7">
        <w:rPr>
          <w:rFonts w:ascii="Times New Roman" w:hAnsi="Times New Roman" w:cs="Times New Roman"/>
          <w:color w:val="auto"/>
          <w:sz w:val="28"/>
          <w:szCs w:val="28"/>
        </w:rPr>
        <w:softHyphen/>
        <w:t>пе</w:t>
      </w:r>
      <w:r w:rsidRPr="005C49A7">
        <w:rPr>
          <w:rFonts w:ascii="Times New Roman" w:hAnsi="Times New Roman" w:cs="Times New Roman"/>
          <w:color w:val="auto"/>
          <w:sz w:val="28"/>
          <w:szCs w:val="28"/>
        </w:rPr>
        <w:softHyphen/>
        <w:t>тен</w:t>
      </w:r>
      <w:r w:rsidRPr="005C49A7">
        <w:rPr>
          <w:rFonts w:ascii="Times New Roman" w:hAnsi="Times New Roman" w:cs="Times New Roman"/>
          <w:color w:val="auto"/>
          <w:sz w:val="28"/>
          <w:szCs w:val="28"/>
        </w:rPr>
        <w:softHyphen/>
        <w:t>ций.</w:t>
      </w:r>
    </w:p>
    <w:p w:rsidR="00654534" w:rsidRPr="005C49A7" w:rsidRDefault="00654534" w:rsidP="0065453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Оценка деятельности педагогических кадров, осуществляющих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вательную де</w:t>
      </w:r>
      <w:r w:rsidRPr="005C49A7">
        <w:rPr>
          <w:rFonts w:ascii="Times New Roman" w:hAnsi="Times New Roman" w:cs="Times New Roman"/>
          <w:color w:val="auto"/>
          <w:sz w:val="28"/>
          <w:szCs w:val="28"/>
        </w:rPr>
        <w:softHyphen/>
        <w:t xml:space="preserve">ятельность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осу</w:t>
      </w:r>
      <w:r w:rsidRPr="005C49A7">
        <w:rPr>
          <w:rFonts w:ascii="Times New Roman" w:hAnsi="Times New Roman" w:cs="Times New Roman"/>
          <w:color w:val="auto"/>
          <w:sz w:val="28"/>
          <w:szCs w:val="28"/>
        </w:rPr>
        <w:softHyphen/>
        <w:t>ще</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ляется на основе интегративных показателей, свидетельствующих о по</w:t>
      </w:r>
      <w:r w:rsidRPr="005C49A7">
        <w:rPr>
          <w:rFonts w:ascii="Times New Roman" w:hAnsi="Times New Roman" w:cs="Times New Roman"/>
          <w:color w:val="auto"/>
          <w:sz w:val="28"/>
          <w:szCs w:val="28"/>
        </w:rPr>
        <w:softHyphen/>
        <w:t>ло</w:t>
      </w:r>
      <w:r w:rsidRPr="005C49A7">
        <w:rPr>
          <w:rFonts w:ascii="Times New Roman" w:hAnsi="Times New Roman" w:cs="Times New Roman"/>
          <w:color w:val="auto"/>
          <w:sz w:val="28"/>
          <w:szCs w:val="28"/>
        </w:rPr>
        <w:softHyphen/>
        <w:t>жи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ной динамике развития обучающегося («было» ― «стало»)</w:t>
      </w:r>
      <w:r w:rsidR="00AC49C3">
        <w:rPr>
          <w:rFonts w:ascii="Times New Roman" w:hAnsi="Times New Roman" w:cs="Times New Roman"/>
          <w:color w:val="auto"/>
          <w:sz w:val="28"/>
          <w:szCs w:val="28"/>
        </w:rPr>
        <w:t>,</w:t>
      </w:r>
      <w:r w:rsidRPr="005C49A7">
        <w:rPr>
          <w:rFonts w:ascii="Times New Roman" w:hAnsi="Times New Roman" w:cs="Times New Roman"/>
          <w:color w:val="auto"/>
          <w:sz w:val="28"/>
          <w:szCs w:val="28"/>
        </w:rPr>
        <w:t xml:space="preserve"> или в сложных слу</w:t>
      </w:r>
      <w:r w:rsidRPr="005C49A7">
        <w:rPr>
          <w:rFonts w:ascii="Times New Roman" w:hAnsi="Times New Roman" w:cs="Times New Roman"/>
          <w:color w:val="auto"/>
          <w:sz w:val="28"/>
          <w:szCs w:val="28"/>
        </w:rPr>
        <w:softHyphen/>
        <w:t>ча</w:t>
      </w:r>
      <w:r w:rsidRPr="005C49A7">
        <w:rPr>
          <w:rFonts w:ascii="Times New Roman" w:hAnsi="Times New Roman" w:cs="Times New Roman"/>
          <w:color w:val="auto"/>
          <w:sz w:val="28"/>
          <w:szCs w:val="28"/>
        </w:rPr>
        <w:softHyphen/>
        <w:t>ях</w:t>
      </w:r>
      <w:r w:rsidR="00AC49C3">
        <w:rPr>
          <w:rFonts w:ascii="Times New Roman" w:hAnsi="Times New Roman" w:cs="Times New Roman"/>
          <w:color w:val="auto"/>
          <w:sz w:val="28"/>
          <w:szCs w:val="28"/>
        </w:rPr>
        <w:t xml:space="preserve"> – в </w:t>
      </w:r>
      <w:r w:rsidRPr="005C49A7">
        <w:rPr>
          <w:rFonts w:ascii="Times New Roman" w:hAnsi="Times New Roman" w:cs="Times New Roman"/>
          <w:color w:val="auto"/>
          <w:sz w:val="28"/>
          <w:szCs w:val="28"/>
        </w:rPr>
        <w:t xml:space="preserve"> сохранении</w:t>
      </w:r>
      <w:r w:rsidR="00AC49C3">
        <w:rPr>
          <w:rFonts w:ascii="Times New Roman" w:hAnsi="Times New Roman" w:cs="Times New Roman"/>
          <w:color w:val="auto"/>
          <w:sz w:val="28"/>
          <w:szCs w:val="28"/>
        </w:rPr>
        <w:t xml:space="preserve"> или улучшении</w:t>
      </w:r>
      <w:r w:rsidRPr="005C49A7">
        <w:rPr>
          <w:rFonts w:ascii="Times New Roman" w:hAnsi="Times New Roman" w:cs="Times New Roman"/>
          <w:color w:val="auto"/>
          <w:sz w:val="28"/>
          <w:szCs w:val="28"/>
        </w:rPr>
        <w:t xml:space="preserve"> его пси</w:t>
      </w:r>
      <w:r w:rsidRPr="005C49A7">
        <w:rPr>
          <w:rFonts w:ascii="Times New Roman" w:hAnsi="Times New Roman" w:cs="Times New Roman"/>
          <w:color w:val="auto"/>
          <w:sz w:val="28"/>
          <w:szCs w:val="28"/>
        </w:rPr>
        <w:softHyphen/>
        <w:t>хо</w:t>
      </w:r>
      <w:r w:rsidRPr="005C49A7">
        <w:rPr>
          <w:rFonts w:ascii="Times New Roman" w:hAnsi="Times New Roman" w:cs="Times New Roman"/>
          <w:color w:val="auto"/>
          <w:sz w:val="28"/>
          <w:szCs w:val="28"/>
        </w:rPr>
        <w:softHyphen/>
        <w:t>эмо</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w:t>
      </w:r>
      <w:r w:rsidRPr="005C49A7">
        <w:rPr>
          <w:rFonts w:ascii="Times New Roman" w:hAnsi="Times New Roman" w:cs="Times New Roman"/>
          <w:color w:val="auto"/>
          <w:sz w:val="28"/>
          <w:szCs w:val="28"/>
        </w:rPr>
        <w:softHyphen/>
        <w:t>наль</w:t>
      </w:r>
      <w:r w:rsidRPr="005C49A7">
        <w:rPr>
          <w:rFonts w:ascii="Times New Roman" w:hAnsi="Times New Roman" w:cs="Times New Roman"/>
          <w:color w:val="auto"/>
          <w:sz w:val="28"/>
          <w:szCs w:val="28"/>
        </w:rPr>
        <w:softHyphen/>
        <w:t>ного статуса. В целом эта оценка должна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вать требованиям, изложенным в профессиональном стандарте педагога</w:t>
      </w:r>
      <w:r w:rsidRPr="005C49A7">
        <w:rPr>
          <w:rStyle w:val="a3"/>
          <w:rFonts w:ascii="Times New Roman" w:hAnsi="Times New Roman"/>
          <w:color w:val="auto"/>
          <w:sz w:val="28"/>
          <w:szCs w:val="28"/>
        </w:rPr>
        <w:footnoteReference w:id="28"/>
      </w:r>
    </w:p>
    <w:p w:rsidR="00654534" w:rsidRPr="005C49A7" w:rsidRDefault="00654534" w:rsidP="00654534">
      <w:pPr>
        <w:pStyle w:val="a9"/>
        <w:spacing w:line="360" w:lineRule="auto"/>
        <w:ind w:firstLine="454"/>
        <w:rPr>
          <w:rFonts w:ascii="Times New Roman" w:hAnsi="Times New Roman" w:cs="Times New Roman"/>
          <w:sz w:val="28"/>
          <w:szCs w:val="28"/>
        </w:rPr>
      </w:pPr>
      <w:r w:rsidRPr="005C49A7">
        <w:rPr>
          <w:rFonts w:ascii="Times New Roman" w:hAnsi="Times New Roman" w:cs="Times New Roman"/>
          <w:bCs/>
          <w:sz w:val="28"/>
          <w:szCs w:val="28"/>
        </w:rPr>
        <w:t xml:space="preserve">Оценка результатов деятельности общеобразовательной организации </w:t>
      </w:r>
      <w:r w:rsidRPr="005C49A7">
        <w:rPr>
          <w:rFonts w:ascii="Times New Roman" w:hAnsi="Times New Roman" w:cs="Times New Roman"/>
          <w:sz w:val="28"/>
          <w:szCs w:val="28"/>
        </w:rPr>
        <w:t>осу</w:t>
      </w:r>
      <w:r w:rsidRPr="005C49A7">
        <w:rPr>
          <w:rFonts w:ascii="Times New Roman" w:hAnsi="Times New Roman" w:cs="Times New Roman"/>
          <w:sz w:val="28"/>
          <w:szCs w:val="28"/>
        </w:rPr>
        <w:softHyphen/>
        <w:t>ще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ляется в ходе ее аккредитации, а также в рамках аттестации педагогических кад</w:t>
      </w:r>
      <w:r w:rsidRPr="005C49A7">
        <w:rPr>
          <w:rFonts w:ascii="Times New Roman" w:hAnsi="Times New Roman" w:cs="Times New Roman"/>
          <w:sz w:val="28"/>
          <w:szCs w:val="28"/>
        </w:rPr>
        <w:softHyphen/>
        <w:t>ров. Она проводится на основе результатов итоговой оценки достижения пла</w:t>
      </w:r>
      <w:r w:rsidRPr="005C49A7">
        <w:rPr>
          <w:rFonts w:ascii="Times New Roman" w:hAnsi="Times New Roman" w:cs="Times New Roman"/>
          <w:sz w:val="28"/>
          <w:szCs w:val="28"/>
        </w:rPr>
        <w:softHyphen/>
        <w:t>нируемых результатов освоения АООП с учётом:</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результатов мониторинговых исследований разного уровня (федерального, регионального, муниципального);</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условий реализации АООП ОО;</w:t>
      </w:r>
    </w:p>
    <w:p w:rsidR="00654534" w:rsidRPr="005C49A7" w:rsidRDefault="00654534" w:rsidP="00654534">
      <w:pPr>
        <w:pStyle w:val="af0"/>
        <w:spacing w:line="360" w:lineRule="auto"/>
        <w:ind w:firstLine="454"/>
        <w:rPr>
          <w:rFonts w:ascii="Times New Roman" w:hAnsi="Times New Roman" w:cs="Times New Roman"/>
          <w:sz w:val="28"/>
          <w:szCs w:val="28"/>
        </w:rPr>
      </w:pPr>
      <w:r w:rsidRPr="005C49A7">
        <w:rPr>
          <w:rFonts w:ascii="Times New Roman" w:hAnsi="Times New Roman" w:cs="Times New Roman"/>
          <w:sz w:val="28"/>
          <w:szCs w:val="28"/>
        </w:rPr>
        <w:t>особенностей контингента обучающихся.</w:t>
      </w:r>
    </w:p>
    <w:p w:rsidR="00654534" w:rsidRPr="005C49A7" w:rsidRDefault="00654534" w:rsidP="00654534">
      <w:pPr>
        <w:pStyle w:val="a9"/>
        <w:spacing w:line="360" w:lineRule="auto"/>
        <w:ind w:firstLine="454"/>
        <w:rPr>
          <w:rFonts w:ascii="Times New Roman" w:hAnsi="Times New Roman" w:cs="Times New Roman"/>
          <w:sz w:val="28"/>
          <w:szCs w:val="28"/>
          <w:highlight w:val="yellow"/>
        </w:rPr>
      </w:pPr>
      <w:r w:rsidRPr="005C49A7">
        <w:rPr>
          <w:rFonts w:ascii="Times New Roman" w:hAnsi="Times New Roman" w:cs="Times New Roman"/>
          <w:sz w:val="28"/>
          <w:szCs w:val="28"/>
        </w:rPr>
        <w:t>Предметом оценки в ходе данных процедур является также</w:t>
      </w:r>
      <w:r w:rsidRPr="005C49A7">
        <w:rPr>
          <w:rFonts w:ascii="Times New Roman" w:hAnsi="Times New Roman" w:cs="Times New Roman"/>
          <w:i/>
          <w:iCs/>
          <w:sz w:val="28"/>
          <w:szCs w:val="28"/>
        </w:rPr>
        <w:t xml:space="preserve"> текущая оценочная деятельность</w:t>
      </w:r>
      <w:r w:rsidRPr="005C49A7">
        <w:rPr>
          <w:rFonts w:ascii="Times New Roman" w:hAnsi="Times New Roman" w:cs="Times New Roman"/>
          <w:sz w:val="28"/>
          <w:szCs w:val="28"/>
        </w:rPr>
        <w:t xml:space="preserve"> образовательных организаций и педагогов, и в частности отслеживание динамики образовательных достижений 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данной образовательной организации.</w:t>
      </w:r>
    </w:p>
    <w:p w:rsidR="0036168F" w:rsidRPr="007071C2" w:rsidRDefault="0036168F" w:rsidP="00F3591D">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r>
        <w:rPr>
          <w:rFonts w:ascii="Times New Roman" w:hAnsi="Times New Roman" w:cs="Times New Roman"/>
          <w:b/>
          <w:sz w:val="28"/>
          <w:szCs w:val="28"/>
        </w:rPr>
        <w:t>4</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p>
    <w:p w:rsidR="0036168F" w:rsidRPr="00F63254" w:rsidRDefault="0036168F" w:rsidP="00F3591D">
      <w:pPr>
        <w:spacing w:before="120" w:after="12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xml:space="preserve">. Программа формирования </w:t>
      </w:r>
      <w:r w:rsidR="00AC49C3">
        <w:rPr>
          <w:rFonts w:ascii="Times New Roman" w:hAnsi="Times New Roman" w:cs="Times New Roman"/>
          <w:b/>
          <w:sz w:val="28"/>
          <w:szCs w:val="28"/>
        </w:rPr>
        <w:t>базовых</w:t>
      </w:r>
      <w:r w:rsidRPr="00F63254">
        <w:rPr>
          <w:rFonts w:ascii="Times New Roman" w:hAnsi="Times New Roman" w:cs="Times New Roman"/>
          <w:b/>
          <w:sz w:val="28"/>
          <w:szCs w:val="28"/>
        </w:rPr>
        <w:t xml:space="preserve"> учебных действий</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Программа формирования базовых учебных действий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(далее программа формирования БУД, программа) ре</w:t>
      </w:r>
      <w:r w:rsidRPr="005C49A7">
        <w:rPr>
          <w:rFonts w:ascii="Times New Roman" w:hAnsi="Times New Roman" w:cs="Times New Roman"/>
          <w:color w:val="auto"/>
          <w:sz w:val="28"/>
          <w:szCs w:val="28"/>
        </w:rPr>
        <w:softHyphen/>
        <w:t>ализуется в начальных классах и ко</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кре</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 xml:space="preserve">зирует требования Стандарта к личностным и предметным результатам освоения АООП. Программа формирования БУД реализуется в </w:t>
      </w:r>
      <w:r w:rsidRPr="005C49A7">
        <w:rPr>
          <w:rFonts w:ascii="Times New Roman" w:hAnsi="Times New Roman" w:cs="Times New Roman"/>
          <w:color w:val="auto"/>
          <w:sz w:val="28"/>
          <w:szCs w:val="28"/>
        </w:rPr>
        <w:lastRenderedPageBreak/>
        <w:t>процессе всей учебной и внеурочной деятельности</w:t>
      </w:r>
      <w:r w:rsidR="00567302">
        <w:rPr>
          <w:rFonts w:ascii="Times New Roman" w:hAnsi="Times New Roman" w:cs="Times New Roman"/>
          <w:color w:val="auto"/>
          <w:sz w:val="28"/>
          <w:szCs w:val="28"/>
        </w:rPr>
        <w:t>, в процессе реализации программы коррекционной работы</w:t>
      </w:r>
      <w:r w:rsidRPr="005C49A7">
        <w:rPr>
          <w:rFonts w:ascii="Times New Roman" w:hAnsi="Times New Roman" w:cs="Times New Roman"/>
          <w:color w:val="auto"/>
          <w:sz w:val="28"/>
          <w:szCs w:val="28"/>
        </w:rPr>
        <w:t>.</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sidRPr="005C49A7">
        <w:rPr>
          <w:rFonts w:ascii="Times New Roman" w:hAnsi="Times New Roman" w:cs="Times New Roman"/>
          <w:color w:val="auto"/>
          <w:sz w:val="28"/>
          <w:szCs w:val="28"/>
        </w:rPr>
        <w:softHyphen/>
        <w:t xml:space="preserve">вания школьников с </w:t>
      </w:r>
      <w:r>
        <w:rPr>
          <w:rFonts w:ascii="Times New Roman" w:hAnsi="Times New Roman" w:cs="Times New Roman"/>
          <w:color w:val="auto"/>
          <w:sz w:val="28"/>
          <w:szCs w:val="28"/>
        </w:rPr>
        <w:t xml:space="preserve">РАС. </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Основная</w:t>
      </w:r>
      <w:r w:rsidRPr="005C49A7">
        <w:rPr>
          <w:rFonts w:ascii="Times New Roman" w:hAnsi="Times New Roman" w:cs="Times New Roman"/>
          <w:b/>
          <w:color w:val="auto"/>
          <w:sz w:val="28"/>
          <w:szCs w:val="28"/>
        </w:rPr>
        <w:t xml:space="preserve"> цель</w:t>
      </w:r>
      <w:r w:rsidRPr="005C49A7">
        <w:rPr>
          <w:rFonts w:ascii="Times New Roman" w:hAnsi="Times New Roman" w:cs="Times New Roman"/>
          <w:color w:val="auto"/>
          <w:sz w:val="28"/>
          <w:szCs w:val="28"/>
        </w:rPr>
        <w:t xml:space="preserve"> реализации программы формирования БУД состоит в  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 xml:space="preserve">нии школьника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как субъ</w:t>
      </w:r>
      <w:r w:rsidRPr="005C49A7">
        <w:rPr>
          <w:rFonts w:ascii="Times New Roman" w:hAnsi="Times New Roman" w:cs="Times New Roman"/>
          <w:color w:val="auto"/>
          <w:sz w:val="28"/>
          <w:szCs w:val="28"/>
        </w:rPr>
        <w:softHyphen/>
        <w:t>ек</w:t>
      </w:r>
      <w:r w:rsidRPr="005C49A7">
        <w:rPr>
          <w:rFonts w:ascii="Times New Roman" w:hAnsi="Times New Roman" w:cs="Times New Roman"/>
          <w:color w:val="auto"/>
          <w:sz w:val="28"/>
          <w:szCs w:val="28"/>
        </w:rPr>
        <w:softHyphen/>
        <w:t>та учебной де</w:t>
      </w:r>
      <w:r w:rsidRPr="005C49A7">
        <w:rPr>
          <w:rFonts w:ascii="Times New Roman" w:hAnsi="Times New Roman" w:cs="Times New Roman"/>
          <w:color w:val="auto"/>
          <w:sz w:val="28"/>
          <w:szCs w:val="28"/>
        </w:rPr>
        <w:softHyphen/>
        <w:t>ятельности, которая обеспечивает одно из направлений его подготовки к са</w:t>
      </w:r>
      <w:r w:rsidRPr="005C49A7">
        <w:rPr>
          <w:rFonts w:ascii="Times New Roman" w:hAnsi="Times New Roman" w:cs="Times New Roman"/>
          <w:color w:val="auto"/>
          <w:sz w:val="28"/>
          <w:szCs w:val="28"/>
        </w:rPr>
        <w:softHyphen/>
        <w:t>мо</w:t>
      </w:r>
      <w:r w:rsidRPr="005C49A7">
        <w:rPr>
          <w:rFonts w:ascii="Times New Roman" w:hAnsi="Times New Roman" w:cs="Times New Roman"/>
          <w:color w:val="auto"/>
          <w:sz w:val="28"/>
          <w:szCs w:val="28"/>
        </w:rPr>
        <w:softHyphen/>
        <w:t>стоятельной жизни в обществе</w:t>
      </w:r>
      <w:r w:rsidR="00AC49C3">
        <w:rPr>
          <w:rFonts w:ascii="Times New Roman" w:hAnsi="Times New Roman" w:cs="Times New Roman"/>
          <w:color w:val="auto"/>
          <w:sz w:val="28"/>
          <w:szCs w:val="28"/>
        </w:rPr>
        <w:t xml:space="preserve"> и переходу на следующую ступень получения образования. </w:t>
      </w:r>
      <w:r w:rsidRPr="005C49A7">
        <w:rPr>
          <w:rFonts w:ascii="Times New Roman" w:hAnsi="Times New Roman" w:cs="Times New Roman"/>
          <w:color w:val="auto"/>
          <w:sz w:val="28"/>
          <w:szCs w:val="28"/>
        </w:rPr>
        <w:t xml:space="preserve"> </w:t>
      </w:r>
    </w:p>
    <w:p w:rsidR="003A1B56" w:rsidRPr="005C49A7" w:rsidRDefault="003A1B56" w:rsidP="003A1B56">
      <w:pPr>
        <w:tabs>
          <w:tab w:val="left" w:pos="851"/>
        </w:tabs>
        <w:spacing w:after="0" w:line="360" w:lineRule="auto"/>
        <w:ind w:firstLine="851"/>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Задачами</w:t>
      </w:r>
      <w:r w:rsidRPr="005C49A7">
        <w:rPr>
          <w:rFonts w:ascii="Times New Roman" w:hAnsi="Times New Roman" w:cs="Times New Roman"/>
          <w:color w:val="auto"/>
          <w:sz w:val="28"/>
          <w:szCs w:val="28"/>
        </w:rPr>
        <w:t xml:space="preserve"> реализации программы являются:</w:t>
      </w:r>
    </w:p>
    <w:p w:rsidR="003A1B56" w:rsidRPr="00C13428" w:rsidRDefault="003A1B56" w:rsidP="00C13428">
      <w:pPr>
        <w:ind w:firstLine="720"/>
        <w:jc w:val="both"/>
        <w:rPr>
          <w:rFonts w:ascii="Times New Roman" w:hAnsi="Times New Roman" w:cs="Times New Roman"/>
          <w:sz w:val="28"/>
          <w:szCs w:val="28"/>
        </w:rPr>
      </w:pPr>
      <w:r w:rsidRPr="005C49A7">
        <w:t>― </w:t>
      </w:r>
      <w:r w:rsidRPr="00C13428">
        <w:rPr>
          <w:rFonts w:ascii="Times New Roman" w:hAnsi="Times New Roman" w:cs="Times New Roman"/>
          <w:sz w:val="28"/>
          <w:szCs w:val="28"/>
        </w:rPr>
        <w:t>формирование мотивационного компонента учебной деятельности;</w:t>
      </w:r>
    </w:p>
    <w:p w:rsidR="003A1B56" w:rsidRPr="00C13428" w:rsidRDefault="003A1B56" w:rsidP="00C13428">
      <w:pPr>
        <w:ind w:firstLine="720"/>
        <w:jc w:val="both"/>
        <w:rPr>
          <w:rFonts w:ascii="Times New Roman" w:hAnsi="Times New Roman" w:cs="Times New Roman"/>
          <w:sz w:val="28"/>
          <w:szCs w:val="28"/>
        </w:rPr>
      </w:pPr>
      <w:r w:rsidRPr="00C13428">
        <w:rPr>
          <w:rFonts w:ascii="Times New Roman" w:hAnsi="Times New Roman" w:cs="Times New Roman"/>
          <w:sz w:val="28"/>
          <w:szCs w:val="28"/>
        </w:rPr>
        <w:t>― овладение комплексом базовых учебных действий, составляющих операционный компонент учебной деятельности;</w:t>
      </w:r>
    </w:p>
    <w:p w:rsidR="003A1B56" w:rsidRPr="00C13428" w:rsidRDefault="003A1B56" w:rsidP="00C13428">
      <w:pPr>
        <w:ind w:firstLine="720"/>
        <w:jc w:val="both"/>
        <w:rPr>
          <w:rFonts w:ascii="Times New Roman" w:hAnsi="Times New Roman" w:cs="Times New Roman"/>
          <w:sz w:val="28"/>
          <w:szCs w:val="28"/>
        </w:rPr>
      </w:pPr>
      <w:r w:rsidRPr="00C13428">
        <w:rPr>
          <w:rFonts w:ascii="Times New Roman" w:hAnsi="Times New Roman" w:cs="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реализации поставленной цели и соответствующих ей задач необходимо:</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функции и состав базовых учебных действий, учитывая пси</w:t>
      </w:r>
      <w:r w:rsidRPr="005C49A7">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3A1B56" w:rsidRPr="005C49A7" w:rsidRDefault="003A1B56" w:rsidP="003A1B56">
      <w:pPr>
        <w:tabs>
          <w:tab w:val="left" w:pos="4500"/>
          <w:tab w:val="left" w:pos="9180"/>
          <w:tab w:val="left" w:pos="9360"/>
        </w:tabs>
        <w:spacing w:before="120"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Согласно требованиям Стандарта уровень сформированности базовых учебных действий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определяется на момент завершения </w:t>
      </w:r>
      <w:r>
        <w:rPr>
          <w:rFonts w:ascii="Times New Roman" w:hAnsi="Times New Roman" w:cs="Times New Roman"/>
          <w:color w:val="auto"/>
          <w:sz w:val="28"/>
          <w:szCs w:val="28"/>
        </w:rPr>
        <w:t xml:space="preserve">начального </w:t>
      </w:r>
      <w:r w:rsidRPr="005C49A7">
        <w:rPr>
          <w:rFonts w:ascii="Times New Roman" w:hAnsi="Times New Roman" w:cs="Times New Roman"/>
          <w:color w:val="auto"/>
          <w:sz w:val="28"/>
          <w:szCs w:val="28"/>
        </w:rPr>
        <w:t>обучения.</w:t>
      </w:r>
    </w:p>
    <w:p w:rsidR="003A1B56" w:rsidRPr="005C49A7" w:rsidRDefault="003A1B56" w:rsidP="00F3591D">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Функции, состав и характеристика базовых учебных действий</w:t>
      </w:r>
      <w:r w:rsidR="00F3591D">
        <w:rPr>
          <w:rFonts w:ascii="Times New Roman" w:hAnsi="Times New Roman" w:cs="Times New Roman"/>
          <w:b/>
          <w:color w:val="auto"/>
          <w:sz w:val="28"/>
          <w:szCs w:val="28"/>
        </w:rPr>
        <w:t xml:space="preserve"> </w:t>
      </w:r>
      <w:r w:rsidRPr="005C49A7">
        <w:rPr>
          <w:rFonts w:ascii="Times New Roman" w:hAnsi="Times New Roman" w:cs="Times New Roman"/>
          <w:b/>
          <w:color w:val="auto"/>
          <w:sz w:val="28"/>
          <w:szCs w:val="28"/>
        </w:rPr>
        <w:t xml:space="preserve">обучающихся с </w:t>
      </w:r>
      <w:r>
        <w:rPr>
          <w:rFonts w:ascii="Times New Roman" w:hAnsi="Times New Roman" w:cs="Times New Roman"/>
          <w:b/>
          <w:color w:val="auto"/>
          <w:sz w:val="28"/>
          <w:szCs w:val="28"/>
        </w:rPr>
        <w:t xml:space="preserve">РАС </w:t>
      </w:r>
    </w:p>
    <w:p w:rsidR="003A1B56" w:rsidRPr="005C49A7" w:rsidRDefault="003A1B56" w:rsidP="00F3591D">
      <w:pPr>
        <w:pStyle w:val="24"/>
        <w:spacing w:after="0" w:line="360" w:lineRule="auto"/>
        <w:ind w:left="0"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Современные подходы к повышению эффективности обучения  пред</w:t>
      </w:r>
      <w:r w:rsidRPr="005C49A7">
        <w:rPr>
          <w:rFonts w:ascii="Times New Roman" w:hAnsi="Times New Roman" w:cs="Times New Roman"/>
          <w:color w:val="auto"/>
          <w:sz w:val="28"/>
          <w:szCs w:val="28"/>
        </w:rPr>
        <w:softHyphen/>
        <w:t>по</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 xml:space="preserve">гают формирование у школьника положительной мотивации к учению, умению учиться, получать и использовать знания в процессе жизни и деятельности. На </w:t>
      </w:r>
      <w:r w:rsidRPr="005C49A7">
        <w:rPr>
          <w:rFonts w:ascii="Times New Roman" w:hAnsi="Times New Roman" w:cs="Times New Roman"/>
          <w:color w:val="auto"/>
          <w:sz w:val="28"/>
          <w:szCs w:val="28"/>
        </w:rPr>
        <w:lastRenderedPageBreak/>
        <w:t>протяжении всего обучения проводится целенаправленная работа по формированию учебной деятельности, в которой особое вни</w:t>
      </w:r>
      <w:r w:rsidRPr="005C49A7">
        <w:rPr>
          <w:rFonts w:ascii="Times New Roman" w:hAnsi="Times New Roman" w:cs="Times New Roman"/>
          <w:color w:val="auto"/>
          <w:sz w:val="28"/>
          <w:szCs w:val="28"/>
        </w:rPr>
        <w:softHyphen/>
        <w:t>мание уделяется развитию и коррекции мо</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он</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и операционного компонентов учебной деятельности, т.к. они во многом оп</w:t>
      </w:r>
      <w:r w:rsidRPr="005C49A7">
        <w:rPr>
          <w:rFonts w:ascii="Times New Roman" w:hAnsi="Times New Roman" w:cs="Times New Roman"/>
          <w:color w:val="auto"/>
          <w:sz w:val="28"/>
          <w:szCs w:val="28"/>
        </w:rPr>
        <w:softHyphen/>
        <w:t xml:space="preserve">ределяют уровень ее сформированности и успешность обучения школьника.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Функции базовых учебных действий:</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обеспечение успешности (эффективности) изучения содержания любой предметной области;</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реализация преемственности обучения на всех ступенях образования;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формирование готовности обучающегося с РАС к даль</w:t>
      </w:r>
      <w:r w:rsidRPr="00C13428">
        <w:rPr>
          <w:rFonts w:ascii="Times New Roman" w:hAnsi="Times New Roman" w:cs="Times New Roman"/>
          <w:sz w:val="28"/>
          <w:szCs w:val="28"/>
        </w:rPr>
        <w:softHyphen/>
        <w:t xml:space="preserve">нейшему  обучению; </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обеспечение целостности  развития личности обучающегося.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 учетом возрастных особенностей обучающихся с </w:t>
      </w:r>
      <w:r>
        <w:rPr>
          <w:rFonts w:ascii="Times New Roman" w:hAnsi="Times New Roman" w:cs="Times New Roman"/>
          <w:color w:val="auto"/>
          <w:sz w:val="28"/>
          <w:szCs w:val="28"/>
        </w:rPr>
        <w:t>РАС ба</w:t>
      </w:r>
      <w:r w:rsidRPr="005C49A7">
        <w:rPr>
          <w:rFonts w:ascii="Times New Roman" w:hAnsi="Times New Roman" w:cs="Times New Roman"/>
          <w:color w:val="auto"/>
          <w:sz w:val="28"/>
          <w:szCs w:val="28"/>
        </w:rPr>
        <w:t>зовые учебные действия целесообразно рассматривать на различных этапах обучения.</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Базовые учебные действия, формируемые у младших школьников, обеспечивают, с одной стороны, успешное начало школьного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ния и осознанное отношение к обучению, с другой ― составляют ос</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2. Коммуникативные учебные действия обеспечивают способность вступать в коммуникацию со взрослыми и сверстниками в процессе обучения.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lastRenderedPageBreak/>
        <w:t>3. Регулятивные учебные действия обеспечивают успешную работу на любом уроке и любом этапе обучения. Благодаря им</w:t>
      </w:r>
      <w:r w:rsidR="00AC49C3">
        <w:rPr>
          <w:rFonts w:ascii="Times New Roman" w:hAnsi="Times New Roman" w:cs="Times New Roman"/>
          <w:sz w:val="28"/>
          <w:szCs w:val="28"/>
        </w:rPr>
        <w:t>,</w:t>
      </w:r>
      <w:r w:rsidRPr="00C13428">
        <w:rPr>
          <w:rFonts w:ascii="Times New Roman" w:hAnsi="Times New Roman" w:cs="Times New Roman"/>
          <w:sz w:val="28"/>
          <w:szCs w:val="28"/>
        </w:rPr>
        <w:t xml:space="preserve"> создаются условия для формирования и реализации начальных логических операций.</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Умение использовать все группы действий в различных образовательных ситуациях является показателем их сформированности. </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Характеристика базовых учебных действий</w:t>
      </w:r>
    </w:p>
    <w:p w:rsidR="003A1B56" w:rsidRPr="00C13428" w:rsidRDefault="003A1B56" w:rsidP="00F3591D">
      <w:pPr>
        <w:spacing w:after="0" w:line="360" w:lineRule="auto"/>
        <w:ind w:firstLine="709"/>
        <w:jc w:val="both"/>
        <w:rPr>
          <w:rFonts w:ascii="Times New Roman" w:hAnsi="Times New Roman" w:cs="Times New Roman"/>
          <w:sz w:val="28"/>
          <w:szCs w:val="28"/>
          <w:u w:val="single"/>
        </w:rPr>
      </w:pPr>
      <w:r w:rsidRPr="00C13428">
        <w:rPr>
          <w:rFonts w:ascii="Times New Roman" w:hAnsi="Times New Roman" w:cs="Times New Roman"/>
          <w:sz w:val="28"/>
          <w:szCs w:val="28"/>
          <w:u w:val="single"/>
        </w:rPr>
        <w:t>Личностные учебные действия</w:t>
      </w:r>
    </w:p>
    <w:p w:rsidR="003A1B56" w:rsidRPr="005C49A7" w:rsidRDefault="003A1B56" w:rsidP="00F3591D">
      <w:pPr>
        <w:spacing w:after="0" w:line="360" w:lineRule="auto"/>
        <w:ind w:firstLine="709"/>
        <w:jc w:val="both"/>
        <w:outlineLvl w:val="0"/>
        <w:rPr>
          <w:rFonts w:ascii="Times New Roman" w:hAnsi="Times New Roman" w:cs="Times New Roman"/>
          <w:bCs/>
          <w:color w:val="auto"/>
          <w:sz w:val="28"/>
          <w:szCs w:val="28"/>
        </w:rPr>
      </w:pPr>
      <w:r w:rsidRPr="005C49A7">
        <w:rPr>
          <w:rFonts w:ascii="Times New Roman" w:hAnsi="Times New Roman" w:cs="Times New Roman"/>
          <w:color w:val="auto"/>
          <w:sz w:val="28"/>
          <w:szCs w:val="28"/>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sidRPr="005C49A7">
        <w:rPr>
          <w:rFonts w:ascii="Times New Roman" w:hAnsi="Times New Roman" w:cs="Times New Roman"/>
          <w:bCs/>
          <w:color w:val="auto"/>
          <w:sz w:val="28"/>
          <w:szCs w:val="28"/>
        </w:rPr>
        <w:t xml:space="preserve"> </w:t>
      </w:r>
      <w:r w:rsidRPr="005C49A7">
        <w:rPr>
          <w:rFonts w:ascii="Times New Roman" w:hAnsi="Times New Roman" w:cs="Times New Roman"/>
          <w:color w:val="auto"/>
          <w:sz w:val="28"/>
          <w:szCs w:val="28"/>
        </w:rPr>
        <w:t>положительное отношение к окружающей действительности, готовность к ор</w:t>
      </w:r>
      <w:r w:rsidRPr="005C49A7">
        <w:rPr>
          <w:rFonts w:ascii="Times New Roman" w:hAnsi="Times New Roman" w:cs="Times New Roman"/>
          <w:color w:val="auto"/>
          <w:sz w:val="28"/>
          <w:szCs w:val="28"/>
        </w:rPr>
        <w:softHyphen/>
        <w:t>га</w:t>
      </w:r>
      <w:r w:rsidRPr="005C49A7">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тей; понимание личной 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вен</w:t>
      </w:r>
      <w:r w:rsidRPr="005C49A7">
        <w:rPr>
          <w:rFonts w:ascii="Times New Roman" w:hAnsi="Times New Roman" w:cs="Times New Roman"/>
          <w:color w:val="auto"/>
          <w:sz w:val="28"/>
          <w:szCs w:val="28"/>
        </w:rPr>
        <w:softHyphen/>
        <w:t>ности за свои поступки на основе пред</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тавлений о эти</w:t>
      </w:r>
      <w:r w:rsidRPr="005C49A7">
        <w:rPr>
          <w:rFonts w:ascii="Times New Roman" w:hAnsi="Times New Roman" w:cs="Times New Roman"/>
          <w:color w:val="auto"/>
          <w:sz w:val="28"/>
          <w:szCs w:val="28"/>
        </w:rPr>
        <w:softHyphen/>
        <w:t>ческих нормах и правилах поведения в со</w:t>
      </w:r>
      <w:r w:rsidRPr="005C49A7">
        <w:rPr>
          <w:rFonts w:ascii="Times New Roman" w:hAnsi="Times New Roman" w:cs="Times New Roman"/>
          <w:color w:val="auto"/>
          <w:sz w:val="28"/>
          <w:szCs w:val="28"/>
        </w:rPr>
        <w:softHyphen/>
        <w:t>временном обществе; готовность к безопасному и бережному поведению в природе и обществе.</w:t>
      </w:r>
    </w:p>
    <w:p w:rsidR="003A1B56" w:rsidRPr="00AC49C3" w:rsidRDefault="003A1B56" w:rsidP="00F3591D">
      <w:pPr>
        <w:spacing w:after="0" w:line="360" w:lineRule="auto"/>
        <w:ind w:firstLine="709"/>
        <w:jc w:val="both"/>
        <w:rPr>
          <w:rFonts w:ascii="Times New Roman" w:hAnsi="Times New Roman" w:cs="Times New Roman"/>
          <w:sz w:val="28"/>
          <w:szCs w:val="28"/>
          <w:u w:val="single"/>
        </w:rPr>
      </w:pPr>
      <w:r w:rsidRPr="00AC49C3">
        <w:rPr>
          <w:rFonts w:ascii="Times New Roman" w:hAnsi="Times New Roman" w:cs="Times New Roman"/>
          <w:sz w:val="28"/>
          <w:szCs w:val="28"/>
          <w:u w:val="single"/>
        </w:rPr>
        <w:t>Коммуникативные учебные действия</w:t>
      </w:r>
    </w:p>
    <w:p w:rsidR="003A1B56" w:rsidRPr="00C13428" w:rsidRDefault="003A1B56" w:rsidP="00F3591D">
      <w:pPr>
        <w:spacing w:after="0" w:line="360" w:lineRule="auto"/>
        <w:ind w:firstLine="709"/>
        <w:jc w:val="both"/>
        <w:rPr>
          <w:rFonts w:ascii="Times New Roman" w:hAnsi="Times New Roman" w:cs="Times New Roman"/>
          <w:sz w:val="28"/>
          <w:szCs w:val="28"/>
        </w:rPr>
      </w:pPr>
      <w:r w:rsidRPr="00C13428">
        <w:rPr>
          <w:rFonts w:ascii="Times New Roman" w:hAnsi="Times New Roman" w:cs="Times New Roman"/>
          <w:sz w:val="28"/>
          <w:szCs w:val="28"/>
        </w:rPr>
        <w:t>Коммуникативные учебные действия включают следующие умения: всту</w:t>
      </w:r>
      <w:r w:rsidRPr="00C13428">
        <w:rPr>
          <w:rFonts w:ascii="Times New Roman" w:hAnsi="Times New Roman" w:cs="Times New Roman"/>
          <w:sz w:val="28"/>
          <w:szCs w:val="28"/>
        </w:rPr>
        <w:softHyphen/>
        <w:t>пать в контакт и работать в коллективе (учитель - ученик, ученик – уче</w:t>
      </w:r>
      <w:r w:rsidRPr="00C13428">
        <w:rPr>
          <w:rFonts w:ascii="Times New Roman" w:hAnsi="Times New Roman" w:cs="Times New Roman"/>
          <w:sz w:val="28"/>
          <w:szCs w:val="28"/>
        </w:rPr>
        <w:softHyphen/>
        <w:t>ник, ученик – класс, учитель-класс); использовать принятые ритуалы со</w:t>
      </w:r>
      <w:r w:rsidRPr="00C13428">
        <w:rPr>
          <w:rFonts w:ascii="Times New Roman" w:hAnsi="Times New Roman" w:cs="Times New Roman"/>
          <w:sz w:val="28"/>
          <w:szCs w:val="28"/>
        </w:rPr>
        <w:softHyphen/>
        <w:t>ци</w:t>
      </w:r>
      <w:r w:rsidRPr="00C13428">
        <w:rPr>
          <w:rFonts w:ascii="Times New Roman" w:hAnsi="Times New Roman" w:cs="Times New Roman"/>
          <w:sz w:val="28"/>
          <w:szCs w:val="28"/>
        </w:rPr>
        <w:softHyphen/>
        <w:t>аль</w:t>
      </w:r>
      <w:r w:rsidRPr="00C13428">
        <w:rPr>
          <w:rFonts w:ascii="Times New Roman" w:hAnsi="Times New Roman" w:cs="Times New Roman"/>
          <w:sz w:val="28"/>
          <w:szCs w:val="28"/>
        </w:rPr>
        <w:softHyphen/>
        <w:t>ного взаимодействия с одноклассниками и учителем; обращаться за по</w:t>
      </w:r>
      <w:r w:rsidRPr="00C13428">
        <w:rPr>
          <w:rFonts w:ascii="Times New Roman" w:hAnsi="Times New Roman" w:cs="Times New Roman"/>
          <w:sz w:val="28"/>
          <w:szCs w:val="28"/>
        </w:rPr>
        <w:softHyphen/>
        <w:t>мо</w:t>
      </w:r>
      <w:r w:rsidRPr="00C13428">
        <w:rPr>
          <w:rFonts w:ascii="Times New Roman" w:hAnsi="Times New Roman" w:cs="Times New Roman"/>
          <w:sz w:val="28"/>
          <w:szCs w:val="28"/>
        </w:rPr>
        <w:softHyphen/>
        <w:t>щью и при</w:t>
      </w:r>
      <w:r w:rsidRPr="00C13428">
        <w:rPr>
          <w:rFonts w:ascii="Times New Roman" w:hAnsi="Times New Roman" w:cs="Times New Roman"/>
          <w:sz w:val="28"/>
          <w:szCs w:val="28"/>
        </w:rPr>
        <w:softHyphen/>
        <w:t>нимать помощь; слушать и понимать инструкцию к учебному за</w:t>
      </w:r>
      <w:r w:rsidRPr="00C13428">
        <w:rPr>
          <w:rFonts w:ascii="Times New Roman" w:hAnsi="Times New Roman" w:cs="Times New Roman"/>
          <w:sz w:val="28"/>
          <w:szCs w:val="28"/>
        </w:rPr>
        <w:softHyphen/>
        <w:t>да</w:t>
      </w:r>
      <w:r w:rsidRPr="00C13428">
        <w:rPr>
          <w:rFonts w:ascii="Times New Roman" w:hAnsi="Times New Roman" w:cs="Times New Roman"/>
          <w:sz w:val="28"/>
          <w:szCs w:val="28"/>
        </w:rPr>
        <w:softHyphen/>
        <w:t>нию в разных видах деятельности и быту; со</w:t>
      </w:r>
      <w:r w:rsidRPr="00C13428">
        <w:rPr>
          <w:rFonts w:ascii="Times New Roman" w:hAnsi="Times New Roman" w:cs="Times New Roman"/>
          <w:sz w:val="28"/>
          <w:szCs w:val="28"/>
        </w:rPr>
        <w:softHyphen/>
        <w:t>труд</w:t>
      </w:r>
      <w:r w:rsidRPr="00C13428">
        <w:rPr>
          <w:rFonts w:ascii="Times New Roman" w:hAnsi="Times New Roman" w:cs="Times New Roman"/>
          <w:sz w:val="28"/>
          <w:szCs w:val="28"/>
        </w:rPr>
        <w:softHyphen/>
        <w:t>ничать со взрослыми и све</w:t>
      </w:r>
      <w:r w:rsidRPr="00C13428">
        <w:rPr>
          <w:rFonts w:ascii="Times New Roman" w:hAnsi="Times New Roman" w:cs="Times New Roman"/>
          <w:sz w:val="28"/>
          <w:szCs w:val="28"/>
        </w:rPr>
        <w:softHyphen/>
        <w:t xml:space="preserve">рстниками в </w:t>
      </w:r>
      <w:r w:rsidRPr="00C13428">
        <w:rPr>
          <w:rFonts w:ascii="Times New Roman" w:hAnsi="Times New Roman" w:cs="Times New Roman"/>
          <w:sz w:val="28"/>
          <w:szCs w:val="28"/>
        </w:rPr>
        <w:lastRenderedPageBreak/>
        <w:t>разных социальных ситуациях; до</w:t>
      </w:r>
      <w:r w:rsidRPr="00C13428">
        <w:rPr>
          <w:rFonts w:ascii="Times New Roman" w:hAnsi="Times New Roman" w:cs="Times New Roman"/>
          <w:sz w:val="28"/>
          <w:szCs w:val="28"/>
        </w:rPr>
        <w:softHyphen/>
        <w:t>брожелательно относиться, со</w:t>
      </w:r>
      <w:r w:rsidRPr="00C13428">
        <w:rPr>
          <w:rFonts w:ascii="Times New Roman" w:hAnsi="Times New Roman" w:cs="Times New Roman"/>
          <w:sz w:val="28"/>
          <w:szCs w:val="28"/>
        </w:rPr>
        <w:softHyphen/>
        <w:t>переживать, кон</w:t>
      </w:r>
      <w:r w:rsidRPr="00C13428">
        <w:rPr>
          <w:rFonts w:ascii="Times New Roman" w:hAnsi="Times New Roman" w:cs="Times New Roman"/>
          <w:sz w:val="28"/>
          <w:szCs w:val="28"/>
        </w:rPr>
        <w:softHyphen/>
        <w:t>с</w:t>
      </w:r>
      <w:r w:rsidRPr="00C13428">
        <w:rPr>
          <w:rFonts w:ascii="Times New Roman" w:hAnsi="Times New Roman" w:cs="Times New Roman"/>
          <w:sz w:val="28"/>
          <w:szCs w:val="28"/>
        </w:rPr>
        <w:softHyphen/>
        <w:t>т</w:t>
      </w:r>
      <w:r w:rsidRPr="00C13428">
        <w:rPr>
          <w:rFonts w:ascii="Times New Roman" w:hAnsi="Times New Roman" w:cs="Times New Roman"/>
          <w:sz w:val="28"/>
          <w:szCs w:val="28"/>
        </w:rPr>
        <w:softHyphen/>
        <w:t>ру</w:t>
      </w:r>
      <w:r w:rsidRPr="00C13428">
        <w:rPr>
          <w:rFonts w:ascii="Times New Roman" w:hAnsi="Times New Roman" w:cs="Times New Roman"/>
          <w:sz w:val="28"/>
          <w:szCs w:val="28"/>
        </w:rPr>
        <w:softHyphen/>
        <w:t>к</w:t>
      </w:r>
      <w:r w:rsidRPr="00C13428">
        <w:rPr>
          <w:rFonts w:ascii="Times New Roman" w:hAnsi="Times New Roman" w:cs="Times New Roman"/>
          <w:sz w:val="28"/>
          <w:szCs w:val="28"/>
        </w:rPr>
        <w:softHyphen/>
        <w:t>ти</w:t>
      </w:r>
      <w:r w:rsidRPr="00C13428">
        <w:rPr>
          <w:rFonts w:ascii="Times New Roman" w:hAnsi="Times New Roman" w:cs="Times New Roman"/>
          <w:sz w:val="28"/>
          <w:szCs w:val="28"/>
        </w:rPr>
        <w:softHyphen/>
        <w:t>в</w:t>
      </w:r>
      <w:r w:rsidRPr="00C13428">
        <w:rPr>
          <w:rFonts w:ascii="Times New Roman" w:hAnsi="Times New Roman" w:cs="Times New Roman"/>
          <w:sz w:val="28"/>
          <w:szCs w:val="28"/>
        </w:rPr>
        <w:softHyphen/>
        <w:t>но взаимодействовать с людьми;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3A1B56" w:rsidRPr="00C13428" w:rsidRDefault="003A1B56" w:rsidP="00F3591D">
      <w:pPr>
        <w:spacing w:after="0" w:line="360" w:lineRule="auto"/>
        <w:ind w:firstLine="709"/>
        <w:jc w:val="both"/>
        <w:rPr>
          <w:u w:val="single"/>
        </w:rPr>
      </w:pPr>
      <w:r w:rsidRPr="00C13428">
        <w:rPr>
          <w:rFonts w:ascii="Times New Roman" w:hAnsi="Times New Roman" w:cs="Times New Roman"/>
          <w:sz w:val="28"/>
          <w:szCs w:val="28"/>
          <w:u w:val="single"/>
        </w:rPr>
        <w:t>Регулятивные учебные действия:</w:t>
      </w:r>
    </w:p>
    <w:p w:rsidR="003A1B56" w:rsidRPr="005C49A7" w:rsidRDefault="003A1B56" w:rsidP="00F3591D">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Регулятивные учебные действия включают следующие умения: адекватно соблюдать ритуалы школьного поведения (поднимать руку, вставать и выходить из-за парты и т. д.); при</w:t>
      </w:r>
      <w:r w:rsidRPr="005C49A7">
        <w:rPr>
          <w:rFonts w:ascii="Times New Roman" w:hAnsi="Times New Roman" w:cs="Times New Roman"/>
          <w:color w:val="auto"/>
          <w:sz w:val="28"/>
          <w:szCs w:val="28"/>
        </w:rPr>
        <w:softHyphen/>
        <w:t>нимать цели и произвольно включаться в деятельность, сле</w:t>
      </w:r>
      <w:r w:rsidRPr="005C49A7">
        <w:rPr>
          <w:rFonts w:ascii="Times New Roman" w:hAnsi="Times New Roman" w:cs="Times New Roman"/>
          <w:color w:val="auto"/>
          <w:sz w:val="28"/>
          <w:szCs w:val="28"/>
        </w:rPr>
        <w:softHyphen/>
        <w:t>до</w:t>
      </w:r>
      <w:r w:rsidRPr="005C49A7">
        <w:rPr>
          <w:rFonts w:ascii="Times New Roman" w:hAnsi="Times New Roman" w:cs="Times New Roman"/>
          <w:color w:val="auto"/>
          <w:sz w:val="28"/>
          <w:szCs w:val="28"/>
        </w:rPr>
        <w:softHyphen/>
        <w:t>вать предложенному плану и работать в общем темпе; активно уча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вать в де</w:t>
      </w:r>
      <w:r w:rsidRPr="005C49A7">
        <w:rPr>
          <w:rFonts w:ascii="Times New Roman" w:hAnsi="Times New Roman" w:cs="Times New Roman"/>
          <w:color w:val="auto"/>
          <w:sz w:val="28"/>
          <w:szCs w:val="28"/>
        </w:rPr>
        <w:softHyphen/>
        <w:t>ятельности, контролировать и оценивать свои 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вия и действия од</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сников; соотносить свои действия и их результаты с заданными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w:t>
      </w:r>
      <w:r w:rsidRPr="005C49A7">
        <w:rPr>
          <w:rFonts w:ascii="Times New Roman" w:hAnsi="Times New Roman" w:cs="Times New Roman"/>
          <w:color w:val="auto"/>
          <w:sz w:val="28"/>
          <w:szCs w:val="28"/>
        </w:rPr>
        <w:softHyphen/>
        <w:t>ца</w:t>
      </w:r>
      <w:r w:rsidRPr="005C49A7">
        <w:rPr>
          <w:rFonts w:ascii="Times New Roman" w:hAnsi="Times New Roman" w:cs="Times New Roman"/>
          <w:color w:val="auto"/>
          <w:sz w:val="28"/>
          <w:szCs w:val="28"/>
        </w:rPr>
        <w:softHyphen/>
        <w:t>ми, принимать оценку деятельности, оценивать ее с учетом предложенных кри</w:t>
      </w:r>
      <w:r w:rsidRPr="005C49A7">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3A1B56" w:rsidRPr="005C49A7" w:rsidRDefault="003A1B56" w:rsidP="00AC49C3">
      <w:pPr>
        <w:spacing w:after="0" w:line="360" w:lineRule="auto"/>
        <w:ind w:firstLine="709"/>
        <w:jc w:val="both"/>
        <w:outlineLvl w:val="0"/>
        <w:rPr>
          <w:rFonts w:ascii="Times New Roman" w:hAnsi="Times New Roman" w:cs="Times New Roman"/>
          <w:color w:val="auto"/>
          <w:sz w:val="28"/>
          <w:szCs w:val="28"/>
        </w:rPr>
      </w:pPr>
      <w:r w:rsidRPr="005C49A7">
        <w:rPr>
          <w:rFonts w:ascii="Times New Roman" w:hAnsi="Times New Roman" w:cs="Times New Roman"/>
          <w:color w:val="auto"/>
          <w:sz w:val="28"/>
          <w:szCs w:val="28"/>
          <w:u w:val="single"/>
        </w:rPr>
        <w:t>Познавательные учебные действия</w:t>
      </w:r>
      <w:r w:rsidRPr="005C49A7">
        <w:rPr>
          <w:rFonts w:ascii="Times New Roman" w:hAnsi="Times New Roman" w:cs="Times New Roman"/>
          <w:color w:val="auto"/>
          <w:sz w:val="28"/>
          <w:szCs w:val="28"/>
        </w:rPr>
        <w:t>:</w:t>
      </w:r>
    </w:p>
    <w:p w:rsidR="003A1B56" w:rsidRPr="005C49A7" w:rsidRDefault="003A1B56" w:rsidP="003A1B56">
      <w:pPr>
        <w:spacing w:after="0" w:line="360" w:lineRule="auto"/>
        <w:ind w:firstLine="709"/>
        <w:jc w:val="both"/>
        <w:outlineLvl w:val="0"/>
        <w:rPr>
          <w:rFonts w:ascii="Times New Roman" w:hAnsi="Times New Roman" w:cs="Times New Roman"/>
          <w:bCs/>
          <w:color w:val="auto"/>
          <w:sz w:val="28"/>
          <w:szCs w:val="28"/>
        </w:rPr>
      </w:pPr>
      <w:r w:rsidRPr="005C49A7">
        <w:rPr>
          <w:rFonts w:ascii="Times New Roman" w:hAnsi="Times New Roman" w:cs="Times New Roman"/>
          <w:color w:val="auto"/>
          <w:sz w:val="28"/>
          <w:szCs w:val="28"/>
        </w:rPr>
        <w:t>К познавательным учебным действиям относятся следующие умения: выделять существенные, общие и отличительные свойства пред</w:t>
      </w:r>
      <w:r w:rsidRPr="005C49A7">
        <w:rPr>
          <w:rFonts w:ascii="Times New Roman" w:hAnsi="Times New Roman" w:cs="Times New Roman"/>
          <w:color w:val="auto"/>
          <w:sz w:val="28"/>
          <w:szCs w:val="28"/>
        </w:rPr>
        <w:softHyphen/>
        <w:t>метов; устанавливать видо-родовые отношения предметов; делать простейшие обобщения, сравнивать, классифицировать на наглядном материале; пользоваться знаками, символами, предметами-заместителями; читать; писать; выполнять арифметические действия; 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Pr="005C49A7">
        <w:rPr>
          <w:rFonts w:ascii="Times New Roman" w:hAnsi="Times New Roman" w:cs="Times New Roman"/>
          <w:bCs/>
          <w:color w:val="auto"/>
          <w:sz w:val="28"/>
          <w:szCs w:val="28"/>
        </w:rPr>
        <w:t>.</w:t>
      </w:r>
    </w:p>
    <w:p w:rsidR="003A1B56" w:rsidRPr="005C49A7" w:rsidRDefault="003A1B56" w:rsidP="003A1B56">
      <w:pPr>
        <w:spacing w:after="0" w:line="360" w:lineRule="auto"/>
        <w:ind w:firstLine="709"/>
        <w:jc w:val="both"/>
        <w:outlineLvl w:val="0"/>
        <w:rPr>
          <w:rFonts w:ascii="Times New Roman" w:hAnsi="Times New Roman" w:cs="Times New Roman"/>
          <w:b/>
          <w:color w:val="auto"/>
          <w:sz w:val="28"/>
          <w:szCs w:val="28"/>
        </w:rPr>
      </w:pPr>
      <w:r w:rsidRPr="005C49A7">
        <w:rPr>
          <w:rFonts w:ascii="Times New Roman" w:hAnsi="Times New Roman" w:cs="Times New Roman"/>
          <w:b/>
          <w:color w:val="auto"/>
          <w:sz w:val="28"/>
          <w:szCs w:val="28"/>
        </w:rPr>
        <w:t>Связи базовых учебных действий с содержанием учебных предметов</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С</w:t>
      </w:r>
      <w:r w:rsidRPr="005C49A7">
        <w:rPr>
          <w:rFonts w:ascii="Times New Roman" w:hAnsi="Times New Roman" w:cs="Times New Roman"/>
          <w:color w:val="auto"/>
          <w:sz w:val="28"/>
          <w:szCs w:val="28"/>
        </w:rPr>
        <w:t>ледует учитывать, что практически все БУД формируются в той или иной степени при изучении каждого предмета, поэтому в таблице можно указать те учебные предметы, которые в наибольшей мере способствуют формированию конкретного действия. Таблица может иметь следующий вид.</w:t>
      </w:r>
    </w:p>
    <w:p w:rsidR="003A1B56" w:rsidRPr="005C49A7" w:rsidRDefault="003A1B56" w:rsidP="003A1B56">
      <w:pPr>
        <w:spacing w:after="0" w:line="360" w:lineRule="auto"/>
        <w:jc w:val="center"/>
        <w:rPr>
          <w:rFonts w:ascii="Times New Roman" w:hAnsi="Times New Roman" w:cs="Times New Roman"/>
          <w:b/>
          <w:i/>
          <w:color w:val="auto"/>
          <w:sz w:val="28"/>
          <w:szCs w:val="28"/>
        </w:rPr>
      </w:pPr>
      <w:r w:rsidRPr="005C49A7">
        <w:rPr>
          <w:rFonts w:ascii="Times New Roman" w:hAnsi="Times New Roman" w:cs="Times New Roman"/>
          <w:b/>
          <w:i/>
          <w:color w:val="auto"/>
          <w:sz w:val="28"/>
          <w:szCs w:val="28"/>
        </w:rPr>
        <w:lastRenderedPageBreak/>
        <w:t>Связи базовых учебных действий с содержанием учебных предметов</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4"/>
        <w:gridCol w:w="3410"/>
        <w:gridCol w:w="2237"/>
        <w:gridCol w:w="2266"/>
      </w:tblGrid>
      <w:tr w:rsidR="003A1B56" w:rsidRPr="005C49A7">
        <w:tc>
          <w:tcPr>
            <w:tcW w:w="1894" w:type="dxa"/>
          </w:tcPr>
          <w:p w:rsidR="003A1B56" w:rsidRPr="005C49A7" w:rsidRDefault="00AC49C3" w:rsidP="003A1B56">
            <w:pPr>
              <w:spacing w:after="0" w:line="240" w:lineRule="auto"/>
              <w:jc w:val="both"/>
              <w:rPr>
                <w:rFonts w:ascii="Times New Roman" w:hAnsi="Times New Roman" w:cs="Times New Roman"/>
                <w:color w:val="auto"/>
                <w:sz w:val="28"/>
                <w:szCs w:val="28"/>
              </w:rPr>
            </w:pPr>
            <w:r>
              <w:rPr>
                <w:rFonts w:ascii="Times New Roman" w:hAnsi="Times New Roman" w:cs="Times New Roman"/>
                <w:b/>
                <w:i/>
                <w:color w:val="auto"/>
                <w:sz w:val="28"/>
                <w:szCs w:val="28"/>
              </w:rPr>
              <w:t xml:space="preserve"> </w:t>
            </w:r>
            <w:r w:rsidR="003A1B56" w:rsidRPr="005C49A7">
              <w:rPr>
                <w:rFonts w:ascii="Times New Roman" w:hAnsi="Times New Roman" w:cs="Times New Roman"/>
                <w:color w:val="auto"/>
                <w:sz w:val="28"/>
                <w:szCs w:val="28"/>
              </w:rPr>
              <w:t>Группа БУД действий</w:t>
            </w: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Перечень учебных действия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Образовательная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область</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Учебный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предмет</w:t>
            </w:r>
          </w:p>
        </w:tc>
      </w:tr>
      <w:tr w:rsidR="003A1B56" w:rsidRPr="005C49A7">
        <w:trPr>
          <w:trHeight w:val="538"/>
        </w:trPr>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Личностные учебные действия</w:t>
            </w: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осознание себя как уче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ка, заинтересованного по</w:t>
            </w:r>
            <w:r w:rsidRPr="005C49A7">
              <w:rPr>
                <w:rFonts w:ascii="Times New Roman" w:hAnsi="Times New Roman" w:cs="Times New Roman"/>
                <w:color w:val="auto"/>
                <w:sz w:val="28"/>
                <w:szCs w:val="28"/>
              </w:rPr>
              <w:softHyphen/>
              <w:t>се</w:t>
            </w:r>
            <w:r w:rsidRPr="005C49A7">
              <w:rPr>
                <w:rFonts w:ascii="Times New Roman" w:hAnsi="Times New Roman" w:cs="Times New Roman"/>
                <w:color w:val="auto"/>
                <w:sz w:val="28"/>
                <w:szCs w:val="28"/>
              </w:rPr>
              <w:softHyphen/>
              <w:t>ще</w:t>
            </w:r>
            <w:r w:rsidRPr="005C49A7">
              <w:rPr>
                <w:rFonts w:ascii="Times New Roman" w:hAnsi="Times New Roman" w:cs="Times New Roman"/>
                <w:color w:val="auto"/>
                <w:sz w:val="28"/>
                <w:szCs w:val="28"/>
              </w:rPr>
              <w:softHyphen/>
              <w:t>нием школы,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нием, занятиями, как чле</w:t>
            </w:r>
            <w:r w:rsidRPr="005C49A7">
              <w:rPr>
                <w:rFonts w:ascii="Times New Roman" w:hAnsi="Times New Roman" w:cs="Times New Roman"/>
                <w:color w:val="auto"/>
                <w:sz w:val="28"/>
                <w:szCs w:val="28"/>
              </w:rPr>
              <w:softHyphen/>
              <w:t>на семьи, одноклассника, друга</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537"/>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rPr>
          <w:trHeight w:val="806"/>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способность к ос</w:t>
            </w:r>
            <w:r w:rsidRPr="005C49A7">
              <w:rPr>
                <w:rFonts w:ascii="Times New Roman" w:hAnsi="Times New Roman" w:cs="Times New Roman"/>
                <w:color w:val="auto"/>
                <w:sz w:val="28"/>
                <w:szCs w:val="28"/>
              </w:rPr>
              <w:softHyphen/>
              <w:t>мы</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нию социального ок</w:t>
            </w:r>
            <w:r w:rsidRPr="005C49A7">
              <w:rPr>
                <w:rFonts w:ascii="Times New Roman" w:hAnsi="Times New Roman" w:cs="Times New Roman"/>
                <w:color w:val="auto"/>
                <w:sz w:val="28"/>
                <w:szCs w:val="28"/>
              </w:rPr>
              <w:softHyphen/>
              <w:t>ру</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ния, своего места в нем, при</w:t>
            </w:r>
            <w:r w:rsidRPr="005C49A7">
              <w:rPr>
                <w:rFonts w:ascii="Times New Roman" w:hAnsi="Times New Roman" w:cs="Times New Roman"/>
                <w:color w:val="auto"/>
                <w:sz w:val="28"/>
                <w:szCs w:val="28"/>
              </w:rPr>
              <w:softHyphen/>
              <w:t>нятие со</w:t>
            </w:r>
            <w:r w:rsidRPr="005C49A7">
              <w:rPr>
                <w:rFonts w:ascii="Times New Roman" w:hAnsi="Times New Roman" w:cs="Times New Roman"/>
                <w:color w:val="auto"/>
                <w:sz w:val="28"/>
                <w:szCs w:val="28"/>
              </w:rPr>
              <w:softHyphen/>
              <w:t>от</w:t>
            </w:r>
            <w:r w:rsidRPr="005C49A7">
              <w:rPr>
                <w:rFonts w:ascii="Times New Roman" w:hAnsi="Times New Roman" w:cs="Times New Roman"/>
                <w:color w:val="auto"/>
                <w:sz w:val="28"/>
                <w:szCs w:val="28"/>
              </w:rPr>
              <w:softHyphen/>
              <w:t>вет</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ву</w:t>
            </w:r>
            <w:r w:rsidRPr="005C49A7">
              <w:rPr>
                <w:rFonts w:ascii="Times New Roman" w:hAnsi="Times New Roman" w:cs="Times New Roman"/>
                <w:color w:val="auto"/>
                <w:sz w:val="28"/>
                <w:szCs w:val="28"/>
              </w:rPr>
              <w:softHyphen/>
              <w:t>ющих возрасту ценностей и социальных ролей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806"/>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rPr>
          <w:trHeight w:val="1068"/>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положительное от</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ше</w:t>
            </w:r>
            <w:r w:rsidRPr="005C49A7">
              <w:rPr>
                <w:rFonts w:ascii="Times New Roman" w:hAnsi="Times New Roman" w:cs="Times New Roman"/>
                <w:color w:val="auto"/>
                <w:sz w:val="28"/>
                <w:szCs w:val="28"/>
              </w:rPr>
              <w:softHyphen/>
              <w:t>ние к окружающей 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сти, готовность к организа</w:t>
            </w:r>
            <w:r w:rsidRPr="005C49A7">
              <w:rPr>
                <w:rFonts w:ascii="Times New Roman" w:hAnsi="Times New Roman" w:cs="Times New Roman"/>
                <w:color w:val="auto"/>
                <w:sz w:val="28"/>
                <w:szCs w:val="28"/>
              </w:rPr>
              <w:softHyphen/>
              <w:t>ции вза</w:t>
            </w:r>
            <w:r w:rsidRPr="005C49A7">
              <w:rPr>
                <w:rFonts w:ascii="Times New Roman" w:hAnsi="Times New Roman" w:cs="Times New Roman"/>
                <w:color w:val="auto"/>
                <w:sz w:val="28"/>
                <w:szCs w:val="28"/>
              </w:rPr>
              <w:softHyphen/>
              <w:t>и</w:t>
            </w:r>
            <w:r w:rsidRPr="005C49A7">
              <w:rPr>
                <w:rFonts w:ascii="Times New Roman" w:hAnsi="Times New Roman" w:cs="Times New Roman"/>
                <w:color w:val="auto"/>
                <w:sz w:val="28"/>
                <w:szCs w:val="28"/>
              </w:rPr>
              <w:softHyphen/>
              <w:t>мо</w:t>
            </w:r>
            <w:r w:rsidRPr="005C49A7">
              <w:rPr>
                <w:rFonts w:ascii="Times New Roman" w:hAnsi="Times New Roman" w:cs="Times New Roman"/>
                <w:color w:val="auto"/>
                <w:sz w:val="28"/>
                <w:szCs w:val="28"/>
              </w:rPr>
              <w:softHyphen/>
              <w:t>дей</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твия с ней и эс</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ко</w:t>
            </w:r>
            <w:r w:rsidRPr="005C49A7">
              <w:rPr>
                <w:rFonts w:ascii="Times New Roman" w:hAnsi="Times New Roman" w:cs="Times New Roman"/>
                <w:color w:val="auto"/>
                <w:sz w:val="28"/>
                <w:szCs w:val="28"/>
              </w:rPr>
              <w:softHyphen/>
              <w:t>му ее восприя</w:t>
            </w:r>
            <w:r w:rsidRPr="005C49A7">
              <w:rPr>
                <w:rFonts w:ascii="Times New Roman" w:hAnsi="Times New Roman" w:cs="Times New Roman"/>
                <w:color w:val="auto"/>
                <w:sz w:val="28"/>
                <w:szCs w:val="28"/>
              </w:rPr>
              <w:softHyphen/>
              <w:t xml:space="preserve">тию; </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725"/>
        </w:trPr>
        <w:tc>
          <w:tcPr>
            <w:tcW w:w="1894" w:type="dxa"/>
            <w:vMerge/>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val="restart"/>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rPr>
          <w:trHeight w:val="645"/>
        </w:trPr>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целостный, социально ори</w:t>
            </w:r>
            <w:r w:rsidRPr="005C49A7">
              <w:rPr>
                <w:rFonts w:ascii="Times New Roman" w:hAnsi="Times New Roman" w:cs="Times New Roman"/>
                <w:color w:val="auto"/>
                <w:sz w:val="28"/>
                <w:szCs w:val="28"/>
              </w:rPr>
              <w:softHyphen/>
              <w:t>ен</w:t>
            </w:r>
            <w:r w:rsidRPr="005C49A7">
              <w:rPr>
                <w:rFonts w:ascii="Times New Roman" w:hAnsi="Times New Roman" w:cs="Times New Roman"/>
                <w:color w:val="auto"/>
                <w:sz w:val="28"/>
                <w:szCs w:val="28"/>
              </w:rPr>
              <w:softHyphen/>
              <w:t>тированный взгляд на мир в единстве его при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дной и социальной частей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rPr>
          <w:trHeight w:val="645"/>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самостоятельность в вы</w:t>
            </w:r>
            <w:r w:rsidRPr="005C49A7">
              <w:rPr>
                <w:rFonts w:ascii="Times New Roman" w:hAnsi="Times New Roman" w:cs="Times New Roman"/>
                <w:color w:val="auto"/>
                <w:sz w:val="28"/>
                <w:szCs w:val="28"/>
              </w:rPr>
              <w:softHyphen/>
              <w:t>пол</w:t>
            </w:r>
            <w:r w:rsidRPr="005C49A7">
              <w:rPr>
                <w:rFonts w:ascii="Times New Roman" w:hAnsi="Times New Roman" w:cs="Times New Roman"/>
                <w:color w:val="auto"/>
                <w:sz w:val="28"/>
                <w:szCs w:val="28"/>
              </w:rPr>
              <w:softHyphen/>
              <w:t>нении учебных за</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ний, поручений, до</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ностей</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понимание личной от</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ст</w:t>
            </w:r>
            <w:r w:rsidRPr="005C49A7">
              <w:rPr>
                <w:rFonts w:ascii="Times New Roman" w:hAnsi="Times New Roman" w:cs="Times New Roman"/>
                <w:color w:val="auto"/>
                <w:sz w:val="28"/>
                <w:szCs w:val="28"/>
              </w:rPr>
              <w:softHyphen/>
              <w:t>венности за свои по</w:t>
            </w:r>
            <w:r w:rsidRPr="005C49A7">
              <w:rPr>
                <w:rFonts w:ascii="Times New Roman" w:hAnsi="Times New Roman" w:cs="Times New Roman"/>
                <w:color w:val="auto"/>
                <w:sz w:val="28"/>
                <w:szCs w:val="28"/>
              </w:rPr>
              <w:softHyphen/>
              <w:t>сту</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ки на основе пред</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та</w:t>
            </w:r>
            <w:r w:rsidRPr="005C49A7">
              <w:rPr>
                <w:rFonts w:ascii="Times New Roman" w:hAnsi="Times New Roman" w:cs="Times New Roman"/>
                <w:color w:val="auto"/>
                <w:sz w:val="28"/>
                <w:szCs w:val="28"/>
              </w:rPr>
              <w:softHyphen/>
              <w:t>в</w:t>
            </w:r>
            <w:r w:rsidRPr="005C49A7">
              <w:rPr>
                <w:rFonts w:ascii="Times New Roman" w:hAnsi="Times New Roman" w:cs="Times New Roman"/>
                <w:color w:val="auto"/>
                <w:sz w:val="28"/>
                <w:szCs w:val="28"/>
              </w:rPr>
              <w:softHyphen/>
              <w:t>лений о эти</w:t>
            </w:r>
            <w:r w:rsidRPr="005C49A7">
              <w:rPr>
                <w:rFonts w:ascii="Times New Roman" w:hAnsi="Times New Roman" w:cs="Times New Roman"/>
                <w:color w:val="auto"/>
                <w:sz w:val="28"/>
                <w:szCs w:val="28"/>
              </w:rPr>
              <w:softHyphen/>
              <w:t>ческих нормах и правилах поведения в современном обществе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готовность к безопасному </w:t>
            </w:r>
            <w:r w:rsidRPr="005C49A7">
              <w:rPr>
                <w:rFonts w:ascii="Times New Roman" w:hAnsi="Times New Roman" w:cs="Times New Roman"/>
                <w:color w:val="auto"/>
                <w:sz w:val="28"/>
                <w:szCs w:val="28"/>
              </w:rPr>
              <w:lastRenderedPageBreak/>
              <w:t>и бережному поведению в природе и обществе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lastRenderedPageBreak/>
              <w:t xml:space="preserve">Язык и речевая </w:t>
            </w:r>
            <w:r w:rsidRPr="005C49A7">
              <w:rPr>
                <w:rFonts w:ascii="Times New Roman" w:hAnsi="Times New Roman" w:cs="Times New Roman"/>
                <w:color w:val="auto"/>
                <w:sz w:val="28"/>
                <w:szCs w:val="28"/>
                <w:lang w:eastAsia="ru-RU"/>
              </w:rPr>
              <w:lastRenderedPageBreak/>
              <w:t>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Коммуника</w:t>
            </w:r>
            <w:r w:rsidRPr="005C49A7">
              <w:rPr>
                <w:rFonts w:ascii="Times New Roman" w:hAnsi="Times New Roman" w:cs="Times New Roman"/>
                <w:color w:val="auto"/>
                <w:sz w:val="28"/>
                <w:szCs w:val="28"/>
              </w:rPr>
              <w:softHyphen/>
              <w:t>тивные учебные действия</w:t>
            </w: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вступать в контакт и ра</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тать в коллективе (учи</w:t>
            </w:r>
            <w:r w:rsidRPr="005C49A7">
              <w:rPr>
                <w:rFonts w:ascii="Times New Roman" w:hAnsi="Times New Roman" w:cs="Times New Roman"/>
                <w:color w:val="auto"/>
                <w:sz w:val="28"/>
                <w:szCs w:val="28"/>
              </w:rPr>
              <w:softHyphen/>
              <w:t>тель – уче</w:t>
            </w:r>
            <w:r w:rsidRPr="005C49A7">
              <w:rPr>
                <w:rFonts w:ascii="Times New Roman" w:hAnsi="Times New Roman" w:cs="Times New Roman"/>
                <w:color w:val="auto"/>
                <w:sz w:val="28"/>
                <w:szCs w:val="28"/>
              </w:rPr>
              <w:softHyphen/>
              <w:t>ник, ученик – уче</w:t>
            </w:r>
            <w:r w:rsidRPr="005C49A7">
              <w:rPr>
                <w:rFonts w:ascii="Times New Roman" w:hAnsi="Times New Roman" w:cs="Times New Roman"/>
                <w:color w:val="auto"/>
                <w:sz w:val="28"/>
                <w:szCs w:val="28"/>
              </w:rPr>
              <w:softHyphen/>
              <w:t>ник, ученик – класс, учи</w:t>
            </w:r>
            <w:r w:rsidRPr="005C49A7">
              <w:rPr>
                <w:rFonts w:ascii="Times New Roman" w:hAnsi="Times New Roman" w:cs="Times New Roman"/>
                <w:color w:val="auto"/>
                <w:sz w:val="28"/>
                <w:szCs w:val="28"/>
              </w:rPr>
              <w:softHyphen/>
              <w:t>тель-класс)</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w:t>
            </w:r>
            <w:r w:rsidRPr="005C49A7">
              <w:rPr>
                <w:rFonts w:ascii="Times New Roman" w:hAnsi="Times New Roman" w:cs="Times New Roman"/>
                <w:color w:val="auto"/>
                <w:sz w:val="28"/>
                <w:szCs w:val="28"/>
                <w:lang w:eastAsia="ru-RU"/>
              </w:rPr>
              <w:softHyphen/>
              <w:t>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before="240"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использовать принятые ри</w:t>
            </w:r>
            <w:r w:rsidRPr="005C49A7">
              <w:rPr>
                <w:rFonts w:ascii="Times New Roman" w:hAnsi="Times New Roman" w:cs="Times New Roman"/>
                <w:color w:val="auto"/>
                <w:sz w:val="28"/>
                <w:szCs w:val="28"/>
              </w:rPr>
              <w:softHyphen/>
              <w:t>ту</w:t>
            </w:r>
            <w:r w:rsidRPr="005C49A7">
              <w:rPr>
                <w:rFonts w:ascii="Times New Roman" w:hAnsi="Times New Roman" w:cs="Times New Roman"/>
                <w:color w:val="auto"/>
                <w:sz w:val="28"/>
                <w:szCs w:val="28"/>
              </w:rPr>
              <w:softHyphen/>
              <w:t>алы социального вза</w:t>
            </w:r>
            <w:r w:rsidRPr="005C49A7">
              <w:rPr>
                <w:rFonts w:ascii="Times New Roman" w:hAnsi="Times New Roman" w:cs="Times New Roman"/>
                <w:color w:val="auto"/>
                <w:sz w:val="28"/>
                <w:szCs w:val="28"/>
              </w:rPr>
              <w:softHyphen/>
              <w:t>и</w:t>
            </w:r>
            <w:r w:rsidRPr="005C49A7">
              <w:rPr>
                <w:rFonts w:ascii="Times New Roman" w:hAnsi="Times New Roman" w:cs="Times New Roman"/>
                <w:color w:val="auto"/>
                <w:sz w:val="28"/>
                <w:szCs w:val="28"/>
              </w:rPr>
              <w:softHyphen/>
              <w:t>модей</w:t>
            </w:r>
            <w:r w:rsidRPr="005C49A7">
              <w:rPr>
                <w:rFonts w:ascii="Times New Roman" w:hAnsi="Times New Roman" w:cs="Times New Roman"/>
                <w:color w:val="auto"/>
                <w:sz w:val="28"/>
                <w:szCs w:val="28"/>
              </w:rPr>
              <w:softHyphen/>
              <w:t>ствия с од</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ла</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ками и учителем</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обращаться за помощью и принимать помощь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слушать и понимать инст</w:t>
            </w:r>
            <w:r w:rsidRPr="005C49A7">
              <w:rPr>
                <w:rFonts w:ascii="Times New Roman" w:hAnsi="Times New Roman" w:cs="Times New Roman"/>
                <w:color w:val="auto"/>
                <w:sz w:val="28"/>
                <w:szCs w:val="28"/>
              </w:rPr>
              <w:softHyphen/>
              <w:t>рукцию к учебному за</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нию в разных видах деятельности и быту</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bCs/>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bCs/>
                <w:color w:val="auto"/>
                <w:sz w:val="28"/>
                <w:szCs w:val="28"/>
              </w:rPr>
              <w:t>сотрудничать со взрослыми и сверстниками в разных социальных ситуациях</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доброжелательно относиться, сопереживать, </w:t>
            </w:r>
            <w:r w:rsidRPr="005C49A7">
              <w:rPr>
                <w:rFonts w:ascii="Times New Roman" w:hAnsi="Times New Roman" w:cs="Times New Roman"/>
                <w:color w:val="auto"/>
                <w:sz w:val="28"/>
                <w:szCs w:val="28"/>
              </w:rPr>
              <w:lastRenderedPageBreak/>
              <w:t>конструктивно взаимодействовать с людьми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lastRenderedPageBreak/>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договариваться и изменять свое поведение с учетом поведения других участников спорной ситуации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Регулятивные учебные </w:t>
            </w:r>
          </w:p>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действия</w:t>
            </w: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входить и выходить из уче</w:t>
            </w:r>
            <w:r w:rsidRPr="005C49A7">
              <w:rPr>
                <w:rFonts w:ascii="Times New Roman" w:hAnsi="Times New Roman" w:cs="Times New Roman"/>
                <w:color w:val="auto"/>
                <w:sz w:val="28"/>
                <w:szCs w:val="28"/>
              </w:rPr>
              <w:softHyphen/>
              <w:t>бного помещения со звонком</w:t>
            </w:r>
          </w:p>
        </w:tc>
        <w:tc>
          <w:tcPr>
            <w:tcW w:w="2237"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Технологии</w:t>
            </w:r>
          </w:p>
          <w:p w:rsidR="003A1B56" w:rsidRPr="005C49A7" w:rsidRDefault="003A1B56" w:rsidP="003A1B56">
            <w:pPr>
              <w:jc w:val="both"/>
              <w:rPr>
                <w:rFonts w:ascii="Times New Roman" w:hAnsi="Times New Roman" w:cs="Times New Roman"/>
                <w:color w:val="auto"/>
                <w:sz w:val="28"/>
                <w:szCs w:val="28"/>
                <w:lang w:eastAsia="ru-RU"/>
              </w:rPr>
            </w:pPr>
          </w:p>
          <w:p w:rsidR="003A1B56" w:rsidRPr="005C49A7" w:rsidRDefault="003A1B56" w:rsidP="003A1B56">
            <w:pPr>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c>
          <w:tcPr>
            <w:tcW w:w="2266"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 xml:space="preserve">Речевая практика </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Музыка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Ручной труд</w:t>
            </w:r>
          </w:p>
          <w:p w:rsidR="003A1B56" w:rsidRPr="005C49A7" w:rsidRDefault="003A1B56" w:rsidP="003A1B56">
            <w:pPr>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Физическая культура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ориентироваться в простран</w:t>
            </w:r>
            <w:r w:rsidRPr="005C49A7">
              <w:rPr>
                <w:rFonts w:ascii="Times New Roman" w:hAnsi="Times New Roman" w:cs="Times New Roman"/>
                <w:color w:val="auto"/>
                <w:sz w:val="28"/>
                <w:szCs w:val="28"/>
              </w:rPr>
              <w:softHyphen/>
              <w:t>стве класса (зала, учебного помещения)</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пользоваться учебной мебелью</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адекватно использовать риту</w:t>
            </w:r>
            <w:r w:rsidRPr="005C49A7">
              <w:rPr>
                <w:rFonts w:ascii="Times New Roman" w:hAnsi="Times New Roman" w:cs="Times New Roman"/>
                <w:color w:val="auto"/>
                <w:sz w:val="28"/>
                <w:szCs w:val="28"/>
              </w:rPr>
              <w:softHyphen/>
              <w:t>алы школьного поведения (поднимать руку, вставать и выходить из-за парты и т. д.)</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работать с учебными прина</w:t>
            </w:r>
            <w:r w:rsidRPr="005C49A7">
              <w:rPr>
                <w:rFonts w:ascii="Times New Roman" w:hAnsi="Times New Roman" w:cs="Times New Roman"/>
                <w:color w:val="auto"/>
                <w:sz w:val="28"/>
                <w:szCs w:val="28"/>
              </w:rPr>
              <w:softHyphen/>
              <w:t>длежностями (инструмента</w:t>
            </w:r>
            <w:r w:rsidRPr="005C49A7">
              <w:rPr>
                <w:rFonts w:ascii="Times New Roman" w:hAnsi="Times New Roman" w:cs="Times New Roman"/>
                <w:color w:val="auto"/>
                <w:sz w:val="28"/>
                <w:szCs w:val="28"/>
              </w:rPr>
              <w:softHyphen/>
              <w:t>ми, спортивным инвентарем) и организовывать рабочее место</w:t>
            </w:r>
          </w:p>
        </w:tc>
        <w:tc>
          <w:tcPr>
            <w:tcW w:w="2237" w:type="dxa"/>
            <w:vMerge/>
          </w:tcPr>
          <w:p w:rsidR="003A1B56" w:rsidRPr="005C49A7" w:rsidRDefault="003A1B56" w:rsidP="003A1B56">
            <w:pPr>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принимать цели и произ</w:t>
            </w:r>
            <w:r w:rsidRPr="005C49A7">
              <w:rPr>
                <w:rFonts w:ascii="Times New Roman" w:hAnsi="Times New Roman" w:cs="Times New Roman"/>
                <w:color w:val="auto"/>
                <w:sz w:val="28"/>
                <w:szCs w:val="28"/>
              </w:rPr>
              <w:softHyphen/>
              <w:t>вольно включаться в деятель</w:t>
            </w:r>
            <w:r w:rsidRPr="005C49A7">
              <w:rPr>
                <w:rFonts w:ascii="Times New Roman" w:hAnsi="Times New Roman" w:cs="Times New Roman"/>
                <w:color w:val="auto"/>
                <w:sz w:val="28"/>
                <w:szCs w:val="28"/>
              </w:rPr>
              <w:softHyphen/>
              <w:t>ность, следовать предложен</w:t>
            </w:r>
            <w:r w:rsidRPr="005C49A7">
              <w:rPr>
                <w:rFonts w:ascii="Times New Roman" w:hAnsi="Times New Roman" w:cs="Times New Roman"/>
                <w:color w:val="auto"/>
                <w:sz w:val="28"/>
                <w:szCs w:val="28"/>
              </w:rPr>
              <w:softHyphen/>
              <w:t>ному плану и работать в общем темпе</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активно участвовать в деятельности, контролиро</w:t>
            </w:r>
            <w:r w:rsidRPr="005C49A7">
              <w:rPr>
                <w:rFonts w:ascii="Times New Roman" w:hAnsi="Times New Roman" w:cs="Times New Roman"/>
                <w:color w:val="auto"/>
                <w:sz w:val="28"/>
                <w:szCs w:val="28"/>
              </w:rPr>
              <w:softHyphen/>
              <w:t>вать и оценивать свои действия и действия одноклассников</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ind w:left="-57" w:right="-51"/>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соотносить свои действия и их результаты с заданными образцами, </w:t>
            </w:r>
            <w:r w:rsidRPr="005C49A7">
              <w:rPr>
                <w:rFonts w:ascii="Times New Roman" w:hAnsi="Times New Roman" w:cs="Times New Roman"/>
                <w:color w:val="auto"/>
                <w:sz w:val="28"/>
                <w:szCs w:val="28"/>
              </w:rPr>
              <w:lastRenderedPageBreak/>
              <w:t>принимать оцен</w:t>
            </w:r>
            <w:r w:rsidRPr="005C49A7">
              <w:rPr>
                <w:rFonts w:ascii="Times New Roman" w:hAnsi="Times New Roman" w:cs="Times New Roman"/>
                <w:color w:val="auto"/>
                <w:sz w:val="28"/>
                <w:szCs w:val="28"/>
              </w:rPr>
              <w:softHyphen/>
              <w:t>ку деятельности, оценивать ее с учетом предложенных критериев, корректировать свою деятельность с учетом выявленных недочетов</w:t>
            </w:r>
          </w:p>
        </w:tc>
        <w:tc>
          <w:tcPr>
            <w:tcW w:w="2237"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66"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передвигаться по школе, находить свой класс, другие необходимые помещения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Естествознание </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Познаватель</w:t>
            </w:r>
            <w:r w:rsidRPr="005C49A7">
              <w:rPr>
                <w:rFonts w:ascii="Times New Roman" w:hAnsi="Times New Roman" w:cs="Times New Roman"/>
                <w:color w:val="auto"/>
                <w:sz w:val="28"/>
                <w:szCs w:val="28"/>
              </w:rPr>
              <w:softHyphen/>
              <w:t>ные</w:t>
            </w: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выделять существенные, общие и отличительные свойства пред</w:t>
            </w:r>
            <w:r w:rsidRPr="005C49A7">
              <w:rPr>
                <w:rFonts w:ascii="Times New Roman" w:hAnsi="Times New Roman" w:cs="Times New Roman"/>
                <w:color w:val="auto"/>
                <w:sz w:val="28"/>
                <w:szCs w:val="28"/>
              </w:rPr>
              <w:softHyphen/>
              <w:t>метов</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устанавливать видо-родовые отношения предметов</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bottom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Borders>
              <w:top w:val="nil"/>
            </w:tcBorders>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делать простейшие обобще</w:t>
            </w:r>
            <w:r w:rsidRPr="005C49A7">
              <w:rPr>
                <w:rFonts w:ascii="Times New Roman" w:hAnsi="Times New Roman" w:cs="Times New Roman"/>
                <w:color w:val="auto"/>
                <w:sz w:val="28"/>
                <w:szCs w:val="28"/>
              </w:rPr>
              <w:softHyphen/>
              <w:t>ния, сравнивать, классифици</w:t>
            </w:r>
            <w:r w:rsidRPr="005C49A7">
              <w:rPr>
                <w:rFonts w:ascii="Times New Roman" w:hAnsi="Times New Roman" w:cs="Times New Roman"/>
                <w:color w:val="auto"/>
                <w:sz w:val="28"/>
                <w:szCs w:val="28"/>
              </w:rPr>
              <w:softHyphen/>
              <w:t>ровать на наглядном материале</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rPr>
          <w:trHeight w:val="332"/>
        </w:trPr>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val="restart"/>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пользоваться знаками, символами, предметами-заместителями</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 xml:space="preserve">Музыка </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читать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Естествознание</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Мир природы и человека</w:t>
            </w:r>
          </w:p>
        </w:tc>
      </w:tr>
      <w:tr w:rsidR="003A1B56" w:rsidRPr="005C49A7">
        <w:tc>
          <w:tcPr>
            <w:tcW w:w="1894" w:type="dxa"/>
            <w:vMerge/>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писать</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r w:rsidR="003A1B56" w:rsidRPr="005C49A7">
        <w:tc>
          <w:tcPr>
            <w:tcW w:w="1894"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выполнять арифметические действия</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tc>
      </w:tr>
      <w:tr w:rsidR="003A1B56" w:rsidRPr="005C49A7">
        <w:tc>
          <w:tcPr>
            <w:tcW w:w="1894" w:type="dxa"/>
          </w:tcPr>
          <w:p w:rsidR="003A1B56" w:rsidRPr="005C49A7" w:rsidRDefault="003A1B56" w:rsidP="003A1B56">
            <w:pPr>
              <w:spacing w:after="0" w:line="240" w:lineRule="auto"/>
              <w:jc w:val="both"/>
              <w:rPr>
                <w:rFonts w:ascii="Times New Roman" w:hAnsi="Times New Roman" w:cs="Times New Roman"/>
                <w:color w:val="auto"/>
                <w:sz w:val="28"/>
                <w:szCs w:val="28"/>
              </w:rPr>
            </w:pPr>
          </w:p>
        </w:tc>
        <w:tc>
          <w:tcPr>
            <w:tcW w:w="3410" w:type="dxa"/>
          </w:tcPr>
          <w:p w:rsidR="003A1B56" w:rsidRPr="005C49A7" w:rsidRDefault="003A1B56" w:rsidP="003A1B56">
            <w:pPr>
              <w:spacing w:after="0" w:line="240" w:lineRule="auto"/>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наблюдать; работать с ин</w:t>
            </w:r>
            <w:r w:rsidRPr="005C49A7">
              <w:rPr>
                <w:rFonts w:ascii="Times New Roman" w:hAnsi="Times New Roman" w:cs="Times New Roman"/>
                <w:color w:val="auto"/>
                <w:sz w:val="28"/>
                <w:szCs w:val="28"/>
              </w:rPr>
              <w:softHyphen/>
              <w:t>фо</w:t>
            </w:r>
            <w:r w:rsidRPr="005C49A7">
              <w:rPr>
                <w:rFonts w:ascii="Times New Roman" w:hAnsi="Times New Roman" w:cs="Times New Roman"/>
                <w:color w:val="auto"/>
                <w:sz w:val="28"/>
                <w:szCs w:val="28"/>
              </w:rPr>
              <w:softHyphen/>
              <w:t>рмацией (понимать изо</w:t>
            </w:r>
            <w:r w:rsidRPr="005C49A7">
              <w:rPr>
                <w:rFonts w:ascii="Times New Roman" w:hAnsi="Times New Roman" w:cs="Times New Roman"/>
                <w:color w:val="auto"/>
                <w:sz w:val="28"/>
                <w:szCs w:val="28"/>
              </w:rPr>
              <w:softHyphen/>
              <w:t>б</w:t>
            </w:r>
            <w:r w:rsidRPr="005C49A7">
              <w:rPr>
                <w:rFonts w:ascii="Times New Roman" w:hAnsi="Times New Roman" w:cs="Times New Roman"/>
                <w:color w:val="auto"/>
                <w:sz w:val="28"/>
                <w:szCs w:val="28"/>
              </w:rPr>
              <w:softHyphen/>
              <w:t>ражение, текст, ус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ное вы</w:t>
            </w:r>
            <w:r w:rsidRPr="005C49A7">
              <w:rPr>
                <w:rFonts w:ascii="Times New Roman" w:hAnsi="Times New Roman" w:cs="Times New Roman"/>
                <w:color w:val="auto"/>
                <w:sz w:val="28"/>
                <w:szCs w:val="28"/>
              </w:rPr>
              <w:softHyphen/>
              <w:t>сказывание, эле</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тар</w:t>
            </w:r>
            <w:r w:rsidRPr="005C49A7">
              <w:rPr>
                <w:rFonts w:ascii="Times New Roman" w:hAnsi="Times New Roman" w:cs="Times New Roman"/>
                <w:color w:val="auto"/>
                <w:sz w:val="28"/>
                <w:szCs w:val="28"/>
              </w:rPr>
              <w:softHyphen/>
              <w:t>ное схематическое изо</w:t>
            </w:r>
            <w:r w:rsidRPr="005C49A7">
              <w:rPr>
                <w:rFonts w:ascii="Times New Roman" w:hAnsi="Times New Roman" w:cs="Times New Roman"/>
                <w:color w:val="auto"/>
                <w:sz w:val="28"/>
                <w:szCs w:val="28"/>
              </w:rPr>
              <w:softHyphen/>
              <w:t>бра</w:t>
            </w:r>
            <w:r w:rsidRPr="005C49A7">
              <w:rPr>
                <w:rFonts w:ascii="Times New Roman" w:hAnsi="Times New Roman" w:cs="Times New Roman"/>
                <w:color w:val="auto"/>
                <w:sz w:val="28"/>
                <w:szCs w:val="28"/>
              </w:rPr>
              <w:softHyphen/>
              <w:t>же</w:t>
            </w:r>
            <w:r w:rsidRPr="005C49A7">
              <w:rPr>
                <w:rFonts w:ascii="Times New Roman" w:hAnsi="Times New Roman" w:cs="Times New Roman"/>
                <w:color w:val="auto"/>
                <w:sz w:val="28"/>
                <w:szCs w:val="28"/>
              </w:rPr>
              <w:softHyphen/>
              <w:t>ние, таблицу, предъ</w:t>
            </w:r>
            <w:r w:rsidRPr="005C49A7">
              <w:rPr>
                <w:rFonts w:ascii="Times New Roman" w:hAnsi="Times New Roman" w:cs="Times New Roman"/>
                <w:color w:val="auto"/>
                <w:sz w:val="28"/>
                <w:szCs w:val="28"/>
              </w:rPr>
              <w:softHyphen/>
              <w:t>яв</w:t>
            </w:r>
            <w:r w:rsidRPr="005C49A7">
              <w:rPr>
                <w:rFonts w:ascii="Times New Roman" w:hAnsi="Times New Roman" w:cs="Times New Roman"/>
                <w:color w:val="auto"/>
                <w:sz w:val="28"/>
                <w:szCs w:val="28"/>
              </w:rPr>
              <w:softHyphen/>
              <w:t>ле</w:t>
            </w:r>
            <w:r w:rsidRPr="005C49A7">
              <w:rPr>
                <w:rFonts w:ascii="Times New Roman" w:hAnsi="Times New Roman" w:cs="Times New Roman"/>
                <w:color w:val="auto"/>
                <w:sz w:val="28"/>
                <w:szCs w:val="28"/>
              </w:rPr>
              <w:softHyphen/>
              <w:t>нные на бумажных и эле</w:t>
            </w:r>
            <w:r w:rsidRPr="005C49A7">
              <w:rPr>
                <w:rFonts w:ascii="Times New Roman" w:hAnsi="Times New Roman" w:cs="Times New Roman"/>
                <w:color w:val="auto"/>
                <w:sz w:val="28"/>
                <w:szCs w:val="28"/>
              </w:rPr>
              <w:softHyphen/>
              <w:t>ктронных и других но</w:t>
            </w:r>
            <w:r w:rsidRPr="005C49A7">
              <w:rPr>
                <w:rFonts w:ascii="Times New Roman" w:hAnsi="Times New Roman" w:cs="Times New Roman"/>
                <w:color w:val="auto"/>
                <w:sz w:val="28"/>
                <w:szCs w:val="28"/>
              </w:rPr>
              <w:softHyphen/>
              <w:t>си</w:t>
            </w:r>
            <w:r w:rsidRPr="005C49A7">
              <w:rPr>
                <w:rFonts w:ascii="Times New Roman" w:hAnsi="Times New Roman" w:cs="Times New Roman"/>
                <w:color w:val="auto"/>
                <w:sz w:val="28"/>
                <w:szCs w:val="28"/>
              </w:rPr>
              <w:softHyphen/>
              <w:t>телях)</w:t>
            </w:r>
            <w:r w:rsidRPr="005C49A7">
              <w:rPr>
                <w:rFonts w:ascii="Times New Roman" w:hAnsi="Times New Roman" w:cs="Times New Roman"/>
                <w:bCs/>
                <w:color w:val="auto"/>
                <w:sz w:val="28"/>
                <w:szCs w:val="28"/>
              </w:rPr>
              <w:t>.</w:t>
            </w:r>
          </w:p>
        </w:tc>
        <w:tc>
          <w:tcPr>
            <w:tcW w:w="2237"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Язык и 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Искусство</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c>
          <w:tcPr>
            <w:tcW w:w="2266" w:type="dxa"/>
          </w:tcPr>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Русский язык</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Чтение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Речевая практика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Математика</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Рисование</w:t>
            </w:r>
          </w:p>
          <w:p w:rsidR="003A1B56" w:rsidRPr="005C49A7" w:rsidRDefault="003A1B56" w:rsidP="003A1B56">
            <w:pPr>
              <w:spacing w:after="0" w:line="240" w:lineRule="auto"/>
              <w:jc w:val="both"/>
              <w:rPr>
                <w:rFonts w:ascii="Times New Roman" w:hAnsi="Times New Roman" w:cs="Times New Roman"/>
                <w:color w:val="auto"/>
                <w:sz w:val="28"/>
                <w:szCs w:val="28"/>
                <w:lang w:eastAsia="ru-RU"/>
              </w:rPr>
            </w:pPr>
          </w:p>
        </w:tc>
      </w:tr>
    </w:tbl>
    <w:p w:rsidR="003A1B56" w:rsidRPr="005C49A7" w:rsidRDefault="003A1B56" w:rsidP="003A1B56">
      <w:pPr>
        <w:spacing w:after="0" w:line="360" w:lineRule="auto"/>
        <w:jc w:val="both"/>
        <w:rPr>
          <w:rFonts w:ascii="Times New Roman" w:hAnsi="Times New Roman" w:cs="Times New Roman"/>
          <w:color w:val="auto"/>
          <w:sz w:val="28"/>
          <w:szCs w:val="28"/>
        </w:rPr>
      </w:pPr>
    </w:p>
    <w:p w:rsidR="003A1B56" w:rsidRPr="005C49A7" w:rsidRDefault="00262094" w:rsidP="003A1B56">
      <w:pPr>
        <w:spacing w:after="0" w:line="360" w:lineRule="auto"/>
        <w:ind w:firstLine="709"/>
        <w:jc w:val="both"/>
        <w:rPr>
          <w:rFonts w:ascii="Times New Roman" w:hAnsi="Times New Roman" w:cs="Times New Roman"/>
          <w:color w:val="auto"/>
          <w:sz w:val="28"/>
          <w:szCs w:val="28"/>
        </w:rPr>
      </w:pPr>
      <w:r w:rsidRPr="00262094">
        <w:rPr>
          <w:rFonts w:ascii="Times New Roman" w:hAnsi="Times New Roman"/>
          <w:bCs/>
          <w:color w:val="000000"/>
          <w:sz w:val="28"/>
          <w:szCs w:val="28"/>
        </w:rPr>
        <w:t xml:space="preserve">Важное </w:t>
      </w:r>
      <w:r>
        <w:rPr>
          <w:rFonts w:ascii="Times New Roman" w:hAnsi="Times New Roman"/>
          <w:bCs/>
          <w:color w:val="000000"/>
          <w:sz w:val="28"/>
          <w:szCs w:val="28"/>
        </w:rPr>
        <w:t xml:space="preserve">значение должно придаваться </w:t>
      </w:r>
      <w:r w:rsidR="005A4950" w:rsidRPr="00262094">
        <w:rPr>
          <w:rFonts w:ascii="Times New Roman" w:hAnsi="Times New Roman"/>
          <w:sz w:val="28"/>
          <w:szCs w:val="28"/>
        </w:rPr>
        <w:t>вовлечени</w:t>
      </w:r>
      <w:r>
        <w:rPr>
          <w:rFonts w:ascii="Times New Roman" w:hAnsi="Times New Roman"/>
          <w:sz w:val="28"/>
          <w:szCs w:val="28"/>
        </w:rPr>
        <w:t xml:space="preserve">ю обучающихся </w:t>
      </w:r>
      <w:r w:rsidR="005A4950" w:rsidRPr="00262094">
        <w:rPr>
          <w:rFonts w:ascii="Times New Roman" w:hAnsi="Times New Roman"/>
          <w:sz w:val="28"/>
          <w:szCs w:val="28"/>
        </w:rPr>
        <w:t>в совместную деятельность на основе эмоционального осмысления происходящих событий.</w:t>
      </w:r>
      <w:r w:rsidR="005A4950" w:rsidRPr="00904615">
        <w:rPr>
          <w:rFonts w:ascii="Times New Roman" w:hAnsi="Times New Roman"/>
          <w:sz w:val="26"/>
          <w:szCs w:val="26"/>
        </w:rPr>
        <w:t xml:space="preserve"> </w:t>
      </w:r>
      <w:r w:rsidR="003A1B56" w:rsidRPr="005C49A7">
        <w:rPr>
          <w:rFonts w:ascii="Times New Roman" w:hAnsi="Times New Roman" w:cs="Times New Roman"/>
          <w:color w:val="auto"/>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0 баллов ― действие отсутствует, обучающийся не понимает его смысла, не включается в процесс выполнения вместе с учителем;</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2 балла ― преимущественно выполняет действие по указанию учителя, в отдельных ситуациях способен выполнить его самостоятельно;</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4 балла ― способен самостоятельно применять действие, но иногда допускает ошибки, которые исправляет по замечанию учителя;</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5 баллов ― самостоятельно применяет действие в любой ситуации. </w:t>
      </w:r>
    </w:p>
    <w:p w:rsidR="003A1B56" w:rsidRPr="005C49A7" w:rsidRDefault="003A1B56" w:rsidP="003A1B56">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lastRenderedPageBreak/>
        <w:t>Балльная система оценки позволяет объективно оценить про</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жу</w:t>
      </w:r>
      <w:r w:rsidRPr="005C49A7">
        <w:rPr>
          <w:rFonts w:ascii="Times New Roman" w:hAnsi="Times New Roman" w:cs="Times New Roman"/>
          <w:color w:val="auto"/>
          <w:sz w:val="28"/>
          <w:szCs w:val="28"/>
        </w:rPr>
        <w:softHyphen/>
        <w:t>точные и итоговые достижения каждого учащегося в овладении конкретными учебными действиями, получить общую картину сфор</w:t>
      </w:r>
      <w:r w:rsidRPr="005C49A7">
        <w:rPr>
          <w:rFonts w:ascii="Times New Roman" w:hAnsi="Times New Roman" w:cs="Times New Roman"/>
          <w:color w:val="auto"/>
          <w:sz w:val="28"/>
          <w:szCs w:val="28"/>
        </w:rPr>
        <w:softHyphen/>
        <w:t>ми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ван</w:t>
      </w:r>
      <w:r w:rsidRPr="005C49A7">
        <w:rPr>
          <w:rFonts w:ascii="Times New Roman" w:hAnsi="Times New Roman" w:cs="Times New Roman"/>
          <w:color w:val="auto"/>
          <w:sz w:val="28"/>
          <w:szCs w:val="28"/>
        </w:rPr>
        <w:softHyphen/>
        <w:t>нос</w:t>
      </w:r>
      <w:r w:rsidRPr="005C49A7">
        <w:rPr>
          <w:rFonts w:ascii="Times New Roman" w:hAnsi="Times New Roman" w:cs="Times New Roman"/>
          <w:color w:val="auto"/>
          <w:sz w:val="28"/>
          <w:szCs w:val="28"/>
        </w:rPr>
        <w:softHyphen/>
        <w:t>ти учебных действий у всех учащихся, и на этой основе осуществить кор</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ктировку процесса их формирования на протяжении всего времени обу</w:t>
      </w:r>
      <w:r w:rsidRPr="005C49A7">
        <w:rPr>
          <w:rFonts w:ascii="Times New Roman" w:hAnsi="Times New Roman" w:cs="Times New Roman"/>
          <w:color w:val="auto"/>
          <w:sz w:val="28"/>
          <w:szCs w:val="28"/>
        </w:rPr>
        <w:softHyphen/>
        <w:t>че</w:t>
      </w:r>
      <w:r w:rsidRPr="005C49A7">
        <w:rPr>
          <w:rFonts w:ascii="Times New Roman" w:hAnsi="Times New Roman" w:cs="Times New Roman"/>
          <w:color w:val="auto"/>
          <w:sz w:val="28"/>
          <w:szCs w:val="28"/>
        </w:rPr>
        <w:softHyphen/>
        <w:t>ния. В соответствии с требованиями ФГОС обучающихся с</w:t>
      </w:r>
      <w:r>
        <w:rPr>
          <w:rFonts w:ascii="Times New Roman" w:hAnsi="Times New Roman" w:cs="Times New Roman"/>
          <w:color w:val="auto"/>
          <w:sz w:val="28"/>
          <w:szCs w:val="28"/>
        </w:rPr>
        <w:t xml:space="preserve"> РАС </w:t>
      </w:r>
      <w:r w:rsidRPr="005C49A7">
        <w:rPr>
          <w:rFonts w:ascii="Times New Roman" w:hAnsi="Times New Roman" w:cs="Times New Roman"/>
          <w:color w:val="auto"/>
          <w:sz w:val="28"/>
          <w:szCs w:val="28"/>
        </w:rPr>
        <w:t>образовательная организация самостоятельно определяет содержание и процедуру оценки БУД.</w:t>
      </w:r>
    </w:p>
    <w:p w:rsidR="0036168F" w:rsidRPr="00F63254" w:rsidRDefault="0036168F" w:rsidP="0036168F">
      <w:pPr>
        <w:spacing w:before="120" w:after="120" w:line="240" w:lineRule="auto"/>
        <w:jc w:val="center"/>
        <w:outlineLvl w:val="2"/>
        <w:rPr>
          <w:rFonts w:ascii="Times New Roman" w:hAnsi="Times New Roman" w:cs="Times New Roman"/>
          <w:iCs/>
          <w:color w:val="auto"/>
          <w:spacing w:val="-2"/>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Pr>
          <w:rFonts w:ascii="Times New Roman" w:hAnsi="Times New Roman" w:cs="Times New Roman"/>
          <w:b/>
          <w:color w:val="auto"/>
          <w:sz w:val="28"/>
          <w:szCs w:val="28"/>
        </w:rPr>
        <w:t xml:space="preserve">, курсов </w:t>
      </w:r>
      <w:r>
        <w:rPr>
          <w:rFonts w:ascii="Times New Roman" w:hAnsi="Times New Roman" w:cs="Times New Roman"/>
          <w:b/>
          <w:color w:val="auto"/>
          <w:sz w:val="28"/>
          <w:szCs w:val="28"/>
        </w:rPr>
        <w:br/>
        <w:t>коррекционно-развивающей области</w:t>
      </w:r>
    </w:p>
    <w:p w:rsidR="0036168F" w:rsidRPr="00F63254" w:rsidRDefault="0036168F" w:rsidP="0036168F">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C13428" w:rsidRPr="005C49A7" w:rsidRDefault="00C13428" w:rsidP="00EC6164">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Р</w:t>
      </w:r>
      <w:r w:rsidR="00AC49C3">
        <w:rPr>
          <w:rFonts w:ascii="Times New Roman" w:hAnsi="Times New Roman" w:cs="Times New Roman"/>
          <w:b/>
          <w:color w:val="auto"/>
          <w:sz w:val="28"/>
          <w:szCs w:val="28"/>
        </w:rPr>
        <w:t>усский язык</w:t>
      </w:r>
    </w:p>
    <w:p w:rsidR="00C13428" w:rsidRPr="005C49A7" w:rsidRDefault="00C13428" w:rsidP="00C13428">
      <w:pPr>
        <w:spacing w:after="0" w:line="360" w:lineRule="auto"/>
        <w:ind w:firstLine="567"/>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Пояснительная записка</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Обучение русскому языку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 младших классах изучение всех предметов, входящих в структуру русского языка, призвано решить следующие задачи: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первоначальными «дограмматическими» понятиями и развитие коммуникативно-речевых навыков;</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Коррекция недостатков речевой и мыслительной деятельности;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основ навыка полноценного чтения художественных текстов доступных для понимания по структуре и содержанию;</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Развитие навыков устной коммуникации;</w:t>
      </w:r>
    </w:p>
    <w:p w:rsidR="00C13428" w:rsidRPr="005C49A7" w:rsidRDefault="00C13428" w:rsidP="00C13428">
      <w:pPr>
        <w:spacing w:after="0" w:line="360" w:lineRule="auto"/>
        <w:ind w:firstLine="567"/>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Формирование положительных нравственных качеств и свойств личности.</w:t>
      </w:r>
    </w:p>
    <w:p w:rsidR="00C13428" w:rsidRPr="005C49A7" w:rsidRDefault="00C13428" w:rsidP="00C13428">
      <w:pPr>
        <w:spacing w:after="0" w:line="360" w:lineRule="auto"/>
        <w:ind w:firstLine="709"/>
        <w:jc w:val="both"/>
        <w:rPr>
          <w:rFonts w:ascii="Times New Roman" w:hAnsi="Times New Roman" w:cs="Times New Roman"/>
          <w:b/>
          <w:bCs/>
          <w:color w:val="auto"/>
          <w:sz w:val="28"/>
          <w:szCs w:val="28"/>
        </w:rPr>
      </w:pPr>
      <w:r w:rsidRPr="007E017F">
        <w:rPr>
          <w:rFonts w:ascii="Times New Roman" w:hAnsi="Times New Roman" w:cs="Times New Roman"/>
          <w:b/>
          <w:bCs/>
          <w:i/>
          <w:iCs/>
          <w:color w:val="auto"/>
          <w:sz w:val="28"/>
          <w:szCs w:val="28"/>
        </w:rPr>
        <w:lastRenderedPageBreak/>
        <w:t>Подготовка к усвоению грамоты.</w:t>
      </w:r>
      <w:r w:rsidRPr="005C49A7">
        <w:rPr>
          <w:rFonts w:ascii="Times New Roman" w:hAnsi="Times New Roman" w:cs="Times New Roman"/>
          <w:color w:val="auto"/>
          <w:sz w:val="28"/>
          <w:szCs w:val="28"/>
        </w:rPr>
        <w:t xml:space="preserve"> </w:t>
      </w:r>
      <w:r w:rsidRPr="005C49A7">
        <w:rPr>
          <w:rFonts w:ascii="Times New Roman" w:hAnsi="Times New Roman" w:cs="Times New Roman"/>
          <w:i/>
          <w:color w:val="auto"/>
          <w:sz w:val="28"/>
          <w:szCs w:val="28"/>
        </w:rPr>
        <w:t>Подготовка к усвоению первоначальных навыков чтения.</w:t>
      </w:r>
      <w:r w:rsidRPr="005C49A7">
        <w:rPr>
          <w:rFonts w:ascii="Times New Roman" w:hAnsi="Times New Roman" w:cs="Times New Roman"/>
          <w:color w:val="auto"/>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w:t>
      </w:r>
      <w:r w:rsidRPr="005C49A7">
        <w:rPr>
          <w:rFonts w:ascii="Times New Roman" w:hAnsi="Times New Roman" w:cs="Times New Roman"/>
          <w:b/>
          <w:bCs/>
          <w:color w:val="auto"/>
          <w:sz w:val="28"/>
          <w:szCs w:val="28"/>
        </w:rPr>
        <w:t xml:space="preserve"> </w:t>
      </w:r>
      <w:r w:rsidRPr="005C49A7">
        <w:rPr>
          <w:rFonts w:ascii="Times New Roman" w:hAnsi="Times New Roman" w:cs="Times New Roman"/>
          <w:bCs/>
          <w:color w:val="auto"/>
          <w:sz w:val="28"/>
          <w:szCs w:val="28"/>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Подготовка к усвоению первоначальных навыков письма</w:t>
      </w:r>
      <w:r w:rsidRPr="005C49A7">
        <w:rPr>
          <w:rFonts w:ascii="Times New Roman" w:hAnsi="Times New Roman" w:cs="Times New Roman"/>
          <w:bCs/>
          <w:color w:val="auto"/>
          <w:sz w:val="28"/>
          <w:szCs w:val="28"/>
        </w:rPr>
        <w:t>.</w:t>
      </w:r>
      <w:r w:rsidRPr="005C49A7">
        <w:rPr>
          <w:rFonts w:ascii="Times New Roman" w:hAnsi="Times New Roman" w:cs="Times New Roman"/>
          <w:b/>
          <w:bCs/>
          <w:color w:val="auto"/>
          <w:sz w:val="28"/>
          <w:szCs w:val="28"/>
        </w:rPr>
        <w:t xml:space="preserve"> </w:t>
      </w:r>
      <w:r w:rsidRPr="005C49A7">
        <w:rPr>
          <w:rFonts w:ascii="Times New Roman" w:hAnsi="Times New Roman" w:cs="Times New Roman"/>
          <w:color w:val="auto"/>
          <w:sz w:val="28"/>
          <w:szCs w:val="28"/>
        </w:rPr>
        <w:t>Развитие зри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ных представлений и пространственной ориентировки на плоскости ли</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 xml:space="preserve">та. </w:t>
      </w:r>
      <w:r w:rsidRPr="005C49A7">
        <w:rPr>
          <w:rFonts w:ascii="Times New Roman" w:hAnsi="Times New Roman" w:cs="Times New Roman"/>
          <w:bCs/>
          <w:color w:val="auto"/>
          <w:sz w:val="28"/>
          <w:szCs w:val="28"/>
        </w:rPr>
        <w:t>Со</w:t>
      </w:r>
      <w:r w:rsidRPr="005C49A7">
        <w:rPr>
          <w:rFonts w:ascii="Times New Roman" w:hAnsi="Times New Roman" w:cs="Times New Roman"/>
          <w:bCs/>
          <w:color w:val="auto"/>
          <w:sz w:val="28"/>
          <w:szCs w:val="28"/>
        </w:rPr>
        <w:softHyphen/>
        <w:t>вер</w:t>
      </w:r>
      <w:r w:rsidRPr="005C49A7">
        <w:rPr>
          <w:rFonts w:ascii="Times New Roman" w:hAnsi="Times New Roman" w:cs="Times New Roman"/>
          <w:bCs/>
          <w:color w:val="auto"/>
          <w:sz w:val="28"/>
          <w:szCs w:val="28"/>
        </w:rPr>
        <w:softHyphen/>
        <w:t>шен</w:t>
      </w:r>
      <w:r w:rsidRPr="005C49A7">
        <w:rPr>
          <w:rFonts w:ascii="Times New Roman" w:hAnsi="Times New Roman" w:cs="Times New Roman"/>
          <w:bCs/>
          <w:color w:val="auto"/>
          <w:sz w:val="28"/>
          <w:szCs w:val="28"/>
        </w:rPr>
        <w:softHyphen/>
        <w:t>с</w:t>
      </w:r>
      <w:r w:rsidRPr="005C49A7">
        <w:rPr>
          <w:rFonts w:ascii="Times New Roman" w:hAnsi="Times New Roman" w:cs="Times New Roman"/>
          <w:bCs/>
          <w:color w:val="auto"/>
          <w:sz w:val="28"/>
          <w:szCs w:val="28"/>
        </w:rPr>
        <w:softHyphen/>
        <w:t>т</w:t>
      </w:r>
      <w:r w:rsidRPr="005C49A7">
        <w:rPr>
          <w:rFonts w:ascii="Times New Roman" w:hAnsi="Times New Roman" w:cs="Times New Roman"/>
          <w:bCs/>
          <w:color w:val="auto"/>
          <w:sz w:val="28"/>
          <w:szCs w:val="28"/>
        </w:rPr>
        <w:softHyphen/>
        <w:t>во</w:t>
      </w:r>
      <w:r w:rsidRPr="005C49A7">
        <w:rPr>
          <w:rFonts w:ascii="Times New Roman" w:hAnsi="Times New Roman" w:cs="Times New Roman"/>
          <w:bCs/>
          <w:color w:val="auto"/>
          <w:sz w:val="28"/>
          <w:szCs w:val="28"/>
        </w:rPr>
        <w:softHyphen/>
        <w:t>ва</w:t>
      </w:r>
      <w:r w:rsidRPr="005C49A7">
        <w:rPr>
          <w:rFonts w:ascii="Times New Roman" w:hAnsi="Times New Roman" w:cs="Times New Roman"/>
          <w:bCs/>
          <w:color w:val="auto"/>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Речевое развитие</w:t>
      </w:r>
      <w:r w:rsidRPr="005C49A7">
        <w:rPr>
          <w:rFonts w:ascii="Times New Roman" w:hAnsi="Times New Roman" w:cs="Times New Roman"/>
          <w:bCs/>
          <w:color w:val="auto"/>
          <w:sz w:val="28"/>
          <w:szCs w:val="28"/>
        </w:rPr>
        <w:t>. Понимание обращенной речи. Выполнение не</w:t>
      </w:r>
      <w:r w:rsidRPr="005C49A7">
        <w:rPr>
          <w:rFonts w:ascii="Times New Roman" w:hAnsi="Times New Roman" w:cs="Times New Roman"/>
          <w:bCs/>
          <w:color w:val="auto"/>
          <w:sz w:val="28"/>
          <w:szCs w:val="28"/>
        </w:rPr>
        <w:softHyphen/>
        <w:t>сло</w:t>
      </w:r>
      <w:r w:rsidRPr="005C49A7">
        <w:rPr>
          <w:rFonts w:ascii="Times New Roman" w:hAnsi="Times New Roman" w:cs="Times New Roman"/>
          <w:bCs/>
          <w:color w:val="auto"/>
          <w:sz w:val="28"/>
          <w:szCs w:val="28"/>
        </w:rPr>
        <w:softHyphen/>
        <w:t>ж</w:t>
      </w:r>
      <w:r w:rsidRPr="005C49A7">
        <w:rPr>
          <w:rFonts w:ascii="Times New Roman" w:hAnsi="Times New Roman" w:cs="Times New Roman"/>
          <w:bCs/>
          <w:color w:val="auto"/>
          <w:sz w:val="28"/>
          <w:szCs w:val="28"/>
        </w:rPr>
        <w:softHyphen/>
        <w:t xml:space="preserve">ных словесных инструкций. </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Расширение арсенала языковых средств, необходимых для вербального об</w:t>
      </w:r>
      <w:r w:rsidRPr="005C49A7">
        <w:rPr>
          <w:rFonts w:ascii="Times New Roman" w:hAnsi="Times New Roman" w:cs="Times New Roman"/>
          <w:bCs/>
          <w:color w:val="auto"/>
          <w:sz w:val="28"/>
          <w:szCs w:val="28"/>
        </w:rPr>
        <w:softHyphen/>
        <w:t>щения. Формирование элементарных коммуникативных навыков ди</w:t>
      </w:r>
      <w:r w:rsidRPr="005C49A7">
        <w:rPr>
          <w:rFonts w:ascii="Times New Roman" w:hAnsi="Times New Roman" w:cs="Times New Roman"/>
          <w:bCs/>
          <w:color w:val="auto"/>
          <w:sz w:val="28"/>
          <w:szCs w:val="28"/>
        </w:rPr>
        <w:softHyphen/>
        <w:t>а</w:t>
      </w:r>
      <w:r w:rsidRPr="005C49A7">
        <w:rPr>
          <w:rFonts w:ascii="Times New Roman" w:hAnsi="Times New Roman" w:cs="Times New Roman"/>
          <w:bCs/>
          <w:color w:val="auto"/>
          <w:sz w:val="28"/>
          <w:szCs w:val="28"/>
        </w:rPr>
        <w:softHyphen/>
        <w:t>ло</w:t>
      </w:r>
      <w:r w:rsidRPr="005C49A7">
        <w:rPr>
          <w:rFonts w:ascii="Times New Roman" w:hAnsi="Times New Roman" w:cs="Times New Roman"/>
          <w:bCs/>
          <w:color w:val="auto"/>
          <w:sz w:val="28"/>
          <w:szCs w:val="28"/>
        </w:rPr>
        <w:softHyphen/>
        <w:t>ги</w:t>
      </w:r>
      <w:r w:rsidRPr="005C49A7">
        <w:rPr>
          <w:rFonts w:ascii="Times New Roman" w:hAnsi="Times New Roman" w:cs="Times New Roman"/>
          <w:bCs/>
          <w:color w:val="auto"/>
          <w:sz w:val="28"/>
          <w:szCs w:val="28"/>
        </w:rPr>
        <w:softHyphen/>
        <w:t>чес</w:t>
      </w:r>
      <w:r w:rsidRPr="005C49A7">
        <w:rPr>
          <w:rFonts w:ascii="Times New Roman" w:hAnsi="Times New Roman" w:cs="Times New Roman"/>
          <w:bCs/>
          <w:color w:val="auto"/>
          <w:sz w:val="28"/>
          <w:szCs w:val="28"/>
        </w:rPr>
        <w:softHyphen/>
        <w:t>кой речи: ответы на вопросы собеседника на темы, близкие личному опы</w:t>
      </w:r>
      <w:r w:rsidRPr="005C49A7">
        <w:rPr>
          <w:rFonts w:ascii="Times New Roman" w:hAnsi="Times New Roman" w:cs="Times New Roman"/>
          <w:bCs/>
          <w:color w:val="auto"/>
          <w:sz w:val="28"/>
          <w:szCs w:val="28"/>
        </w:rPr>
        <w:softHyphen/>
        <w:t>ту, на основе предметно-практической деятельности, наблюдений за ок</w:t>
      </w:r>
      <w:r w:rsidRPr="005C49A7">
        <w:rPr>
          <w:rFonts w:ascii="Times New Roman" w:hAnsi="Times New Roman" w:cs="Times New Roman"/>
          <w:bCs/>
          <w:color w:val="auto"/>
          <w:sz w:val="28"/>
          <w:szCs w:val="28"/>
        </w:rPr>
        <w:softHyphen/>
        <w:t>ру</w:t>
      </w:r>
      <w:r w:rsidRPr="005C49A7">
        <w:rPr>
          <w:rFonts w:ascii="Times New Roman" w:hAnsi="Times New Roman" w:cs="Times New Roman"/>
          <w:bCs/>
          <w:color w:val="auto"/>
          <w:sz w:val="28"/>
          <w:szCs w:val="28"/>
        </w:rPr>
        <w:softHyphen/>
        <w:t>жа</w:t>
      </w:r>
      <w:r w:rsidRPr="005C49A7">
        <w:rPr>
          <w:rFonts w:ascii="Times New Roman" w:hAnsi="Times New Roman" w:cs="Times New Roman"/>
          <w:bCs/>
          <w:color w:val="auto"/>
          <w:sz w:val="28"/>
          <w:szCs w:val="28"/>
        </w:rPr>
        <w:softHyphen/>
        <w:t>ю</w:t>
      </w:r>
      <w:r w:rsidRPr="005C49A7">
        <w:rPr>
          <w:rFonts w:ascii="Times New Roman" w:hAnsi="Times New Roman" w:cs="Times New Roman"/>
          <w:bCs/>
          <w:color w:val="auto"/>
          <w:sz w:val="28"/>
          <w:szCs w:val="28"/>
        </w:rPr>
        <w:softHyphen/>
        <w:t xml:space="preserve">щей действительностью и т.д. </w:t>
      </w:r>
    </w:p>
    <w:p w:rsidR="00C13428" w:rsidRPr="007E017F" w:rsidRDefault="00C13428" w:rsidP="007E017F">
      <w:pPr>
        <w:spacing w:after="0" w:line="360" w:lineRule="auto"/>
        <w:ind w:firstLine="709"/>
        <w:jc w:val="both"/>
        <w:rPr>
          <w:rFonts w:ascii="Times New Roman" w:hAnsi="Times New Roman" w:cs="Times New Roman"/>
          <w:b/>
          <w:bCs/>
          <w:i/>
          <w:color w:val="auto"/>
          <w:sz w:val="28"/>
          <w:szCs w:val="28"/>
        </w:rPr>
      </w:pPr>
      <w:r w:rsidRPr="007E017F">
        <w:rPr>
          <w:rFonts w:ascii="Times New Roman" w:hAnsi="Times New Roman" w:cs="Times New Roman"/>
          <w:b/>
          <w:bCs/>
          <w:i/>
          <w:color w:val="auto"/>
          <w:sz w:val="28"/>
          <w:szCs w:val="28"/>
        </w:rPr>
        <w:t>Обучение грамоте.</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i/>
          <w:color w:val="auto"/>
          <w:sz w:val="28"/>
          <w:szCs w:val="28"/>
        </w:rPr>
        <w:t>Формирование элементарных навыков чтения</w:t>
      </w:r>
      <w:r w:rsidRPr="005C49A7">
        <w:rPr>
          <w:rFonts w:ascii="Times New Roman" w:hAnsi="Times New Roman" w:cs="Times New Roman"/>
          <w:bCs/>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Звуки речи. Выделение звуки на фоне полного слова. Отчетливое про</w:t>
      </w:r>
      <w:r w:rsidRPr="005C49A7">
        <w:rPr>
          <w:rFonts w:ascii="Times New Roman" w:hAnsi="Times New Roman" w:cs="Times New Roman"/>
          <w:bCs/>
          <w:color w:val="auto"/>
          <w:sz w:val="28"/>
          <w:szCs w:val="28"/>
        </w:rPr>
        <w:softHyphen/>
        <w:t>из</w:t>
      </w:r>
      <w:r w:rsidRPr="005C49A7">
        <w:rPr>
          <w:rFonts w:ascii="Times New Roman" w:hAnsi="Times New Roman" w:cs="Times New Roman"/>
          <w:bCs/>
          <w:color w:val="auto"/>
          <w:sz w:val="28"/>
          <w:szCs w:val="28"/>
        </w:rPr>
        <w:softHyphen/>
        <w:t>несение. Определение места звука в слове. Определение по</w:t>
      </w:r>
      <w:r w:rsidRPr="005C49A7">
        <w:rPr>
          <w:rFonts w:ascii="Times New Roman" w:hAnsi="Times New Roman" w:cs="Times New Roman"/>
          <w:bCs/>
          <w:color w:val="auto"/>
          <w:sz w:val="28"/>
          <w:szCs w:val="28"/>
        </w:rPr>
        <w:softHyphen/>
        <w:t>сле</w:t>
      </w:r>
      <w:r w:rsidRPr="005C49A7">
        <w:rPr>
          <w:rFonts w:ascii="Times New Roman" w:hAnsi="Times New Roman" w:cs="Times New Roman"/>
          <w:bCs/>
          <w:color w:val="auto"/>
          <w:sz w:val="28"/>
          <w:szCs w:val="28"/>
        </w:rPr>
        <w:softHyphen/>
        <w:t>до</w:t>
      </w:r>
      <w:r w:rsidRPr="005C49A7">
        <w:rPr>
          <w:rFonts w:ascii="Times New Roman" w:hAnsi="Times New Roman" w:cs="Times New Roman"/>
          <w:bCs/>
          <w:color w:val="auto"/>
          <w:sz w:val="28"/>
          <w:szCs w:val="28"/>
        </w:rPr>
        <w:softHyphen/>
        <w:t>ва</w:t>
      </w:r>
      <w:r w:rsidRPr="005C49A7">
        <w:rPr>
          <w:rFonts w:ascii="Times New Roman" w:hAnsi="Times New Roman" w:cs="Times New Roman"/>
          <w:bCs/>
          <w:color w:val="auto"/>
          <w:sz w:val="28"/>
          <w:szCs w:val="28"/>
        </w:rPr>
        <w:softHyphen/>
        <w:t>тель</w:t>
      </w:r>
      <w:r w:rsidRPr="005C49A7">
        <w:rPr>
          <w:rFonts w:ascii="Times New Roman" w:hAnsi="Times New Roman" w:cs="Times New Roman"/>
          <w:bCs/>
          <w:color w:val="auto"/>
          <w:sz w:val="28"/>
          <w:szCs w:val="28"/>
        </w:rPr>
        <w:softHyphen/>
        <w:t>нос</w:t>
      </w:r>
      <w:r w:rsidRPr="005C49A7">
        <w:rPr>
          <w:rFonts w:ascii="Times New Roman" w:hAnsi="Times New Roman" w:cs="Times New Roman"/>
          <w:bCs/>
          <w:color w:val="auto"/>
          <w:sz w:val="28"/>
          <w:szCs w:val="28"/>
        </w:rPr>
        <w:softHyphen/>
        <w:t>ти звуков в несложных по структуре словах. Сравнение на слух слов, раз</w:t>
      </w:r>
      <w:r w:rsidRPr="005C49A7">
        <w:rPr>
          <w:rFonts w:ascii="Times New Roman" w:hAnsi="Times New Roman" w:cs="Times New Roman"/>
          <w:bCs/>
          <w:color w:val="auto"/>
          <w:sz w:val="28"/>
          <w:szCs w:val="28"/>
        </w:rPr>
        <w:softHyphen/>
        <w:t>ли</w:t>
      </w:r>
      <w:r w:rsidRPr="005C49A7">
        <w:rPr>
          <w:rFonts w:ascii="Times New Roman" w:hAnsi="Times New Roman" w:cs="Times New Roman"/>
          <w:bCs/>
          <w:color w:val="auto"/>
          <w:sz w:val="28"/>
          <w:szCs w:val="28"/>
        </w:rPr>
        <w:softHyphen/>
        <w:t>ча</w:t>
      </w:r>
      <w:r w:rsidRPr="005C49A7">
        <w:rPr>
          <w:rFonts w:ascii="Times New Roman" w:hAnsi="Times New Roman" w:cs="Times New Roman"/>
          <w:bCs/>
          <w:color w:val="auto"/>
          <w:sz w:val="28"/>
          <w:szCs w:val="28"/>
        </w:rPr>
        <w:softHyphen/>
        <w:t>ющихся одним звуком.</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Различение гласных и согласных звуков на слух и в собственном произношении.</w:t>
      </w:r>
    </w:p>
    <w:p w:rsidR="00C13428" w:rsidRPr="005C49A7" w:rsidRDefault="00C13428" w:rsidP="00C13428">
      <w:pPr>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Обозначение звука буквой. Соотнесение и различение звука и буквы. Звукобуквенный анализ несложных по структуре слов.</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Образование и чтение слогов различной структуры (состоящих из од</w:t>
      </w:r>
      <w:r w:rsidRPr="005C49A7">
        <w:rPr>
          <w:rFonts w:ascii="Times New Roman" w:hAnsi="Times New Roman" w:cs="Times New Roman"/>
          <w:color w:val="auto"/>
          <w:sz w:val="28"/>
          <w:szCs w:val="28"/>
        </w:rPr>
        <w:softHyphen/>
        <w:t>ной гласной, закрытых и открытых двухбуквенных слогов, закрытых трёх</w:t>
      </w:r>
      <w:r w:rsidRPr="005C49A7">
        <w:rPr>
          <w:rFonts w:ascii="Times New Roman" w:hAnsi="Times New Roman" w:cs="Times New Roman"/>
          <w:color w:val="auto"/>
          <w:sz w:val="28"/>
          <w:szCs w:val="28"/>
        </w:rPr>
        <w:softHyphen/>
        <w:t>бу</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ве</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 xml:space="preserve">ных </w:t>
      </w:r>
      <w:r w:rsidRPr="005C49A7">
        <w:rPr>
          <w:rFonts w:ascii="Times New Roman" w:hAnsi="Times New Roman" w:cs="Times New Roman"/>
          <w:color w:val="auto"/>
          <w:sz w:val="28"/>
          <w:szCs w:val="28"/>
        </w:rPr>
        <w:lastRenderedPageBreak/>
        <w:t>слогов с твердыми и мягкими согласными, со стечениями согласных в на</w:t>
      </w:r>
      <w:r w:rsidRPr="005C49A7">
        <w:rPr>
          <w:rFonts w:ascii="Times New Roman" w:hAnsi="Times New Roman" w:cs="Times New Roman"/>
          <w:color w:val="auto"/>
          <w:sz w:val="28"/>
          <w:szCs w:val="28"/>
        </w:rPr>
        <w:softHyphen/>
        <w:t>чале или в конце слова). Составление и чтение слов из усвоенных слоговых стру</w:t>
      </w:r>
      <w:r w:rsidRPr="005C49A7">
        <w:rPr>
          <w:rFonts w:ascii="Times New Roman" w:hAnsi="Times New Roman" w:cs="Times New Roman"/>
          <w:color w:val="auto"/>
          <w:sz w:val="28"/>
          <w:szCs w:val="28"/>
        </w:rPr>
        <w:softHyphen/>
        <w:t>ктур. Формирование навыков правильного, осознанного и вы</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го чтения на материале предложений и небольших текстов (после пред</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ной отработки с учителем). Разучивание с голоса коротких сти</w:t>
      </w:r>
      <w:r w:rsidRPr="005C49A7">
        <w:rPr>
          <w:rFonts w:ascii="Times New Roman" w:hAnsi="Times New Roman" w:cs="Times New Roman"/>
          <w:color w:val="auto"/>
          <w:sz w:val="28"/>
          <w:szCs w:val="28"/>
        </w:rPr>
        <w:softHyphen/>
        <w:t>хо</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во</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ний, загадок, чистоговорок.</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i/>
          <w:color w:val="auto"/>
          <w:sz w:val="28"/>
          <w:szCs w:val="28"/>
        </w:rPr>
        <w:t>Формирование элементарных навыков письма.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Развитие мелкой моторики пальцев рук; координации и точности</w:t>
      </w:r>
      <w:r w:rsidRPr="005C49A7">
        <w:rPr>
          <w:rFonts w:ascii="Times New Roman" w:hAnsi="Times New Roman" w:cs="Times New Roman"/>
          <w:iCs/>
          <w:color w:val="auto"/>
          <w:sz w:val="28"/>
          <w:szCs w:val="28"/>
        </w:rPr>
        <w:t xml:space="preserve"> движения руки. Развитие умения ориентироваться на пространстве листа в тетради и на пространстве классной доски</w:t>
      </w:r>
      <w:r w:rsidRPr="005C49A7">
        <w:rPr>
          <w:rFonts w:ascii="Times New Roman" w:hAnsi="Times New Roman" w:cs="Times New Roman"/>
          <w:i/>
          <w:iCs/>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Усвоение начертания рукописных заглавных и строчных букв.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Письмо букв, буквосочетаний, слогов, слов, предложений с со</w:t>
      </w:r>
      <w:r w:rsidRPr="005C49A7">
        <w:rPr>
          <w:rFonts w:ascii="Times New Roman" w:hAnsi="Times New Roman" w:cs="Times New Roman"/>
          <w:color w:val="auto"/>
          <w:sz w:val="28"/>
          <w:szCs w:val="28"/>
        </w:rPr>
        <w:softHyphen/>
        <w:t>блю</w:t>
      </w:r>
      <w:r w:rsidRPr="005C49A7">
        <w:rPr>
          <w:rFonts w:ascii="Times New Roman" w:hAnsi="Times New Roman" w:cs="Times New Roman"/>
          <w:color w:val="auto"/>
          <w:sz w:val="28"/>
          <w:szCs w:val="28"/>
        </w:rPr>
        <w:softHyphen/>
        <w:t>де</w:t>
      </w:r>
      <w:r w:rsidRPr="005C49A7">
        <w:rPr>
          <w:rFonts w:ascii="Times New Roman" w:hAnsi="Times New Roman" w:cs="Times New Roman"/>
          <w:color w:val="auto"/>
          <w:sz w:val="28"/>
          <w:szCs w:val="28"/>
        </w:rPr>
        <w:softHyphen/>
        <w:t>ни</w:t>
      </w:r>
      <w:r w:rsidRPr="005C49A7">
        <w:rPr>
          <w:rFonts w:ascii="Times New Roman" w:hAnsi="Times New Roman" w:cs="Times New Roman"/>
          <w:color w:val="auto"/>
          <w:sz w:val="28"/>
          <w:szCs w:val="28"/>
        </w:rPr>
        <w:softHyphen/>
        <w:t>ем гигиенических норм. Овладение разборчивым, аккуратным письмом. До</w:t>
      </w:r>
      <w:r w:rsidRPr="005C49A7">
        <w:rPr>
          <w:rFonts w:ascii="Times New Roman" w:hAnsi="Times New Roman" w:cs="Times New Roman"/>
          <w:color w:val="auto"/>
          <w:sz w:val="28"/>
          <w:szCs w:val="28"/>
        </w:rPr>
        <w:softHyphen/>
        <w:t>сло</w:t>
      </w:r>
      <w:r w:rsidRPr="005C49A7">
        <w:rPr>
          <w:rFonts w:ascii="Times New Roman" w:hAnsi="Times New Roman" w:cs="Times New Roman"/>
          <w:color w:val="auto"/>
          <w:sz w:val="28"/>
          <w:szCs w:val="28"/>
        </w:rPr>
        <w:softHyphen/>
        <w:t>вное списывание слов и предложений; списывание со вставкой про</w:t>
      </w:r>
      <w:r w:rsidRPr="005C49A7">
        <w:rPr>
          <w:rFonts w:ascii="Times New Roman" w:hAnsi="Times New Roman" w:cs="Times New Roman"/>
          <w:color w:val="auto"/>
          <w:sz w:val="28"/>
          <w:szCs w:val="28"/>
        </w:rPr>
        <w:softHyphen/>
        <w:t>пу</w:t>
      </w:r>
      <w:r w:rsidRPr="005C49A7">
        <w:rPr>
          <w:rFonts w:ascii="Times New Roman" w:hAnsi="Times New Roman" w:cs="Times New Roman"/>
          <w:color w:val="auto"/>
          <w:sz w:val="28"/>
          <w:szCs w:val="28"/>
        </w:rPr>
        <w:softHyphen/>
        <w:t>щен</w:t>
      </w:r>
      <w:r w:rsidRPr="005C49A7">
        <w:rPr>
          <w:rFonts w:ascii="Times New Roman" w:hAnsi="Times New Roman" w:cs="Times New Roman"/>
          <w:color w:val="auto"/>
          <w:sz w:val="28"/>
          <w:szCs w:val="28"/>
        </w:rPr>
        <w:softHyphen/>
        <w:t>ной буквы или слога после предварительного разбора с учителем. Усвоение при</w:t>
      </w:r>
      <w:r w:rsidRPr="005C49A7">
        <w:rPr>
          <w:rFonts w:ascii="Times New Roman" w:hAnsi="Times New Roman" w:cs="Times New Roman"/>
          <w:color w:val="auto"/>
          <w:sz w:val="28"/>
          <w:szCs w:val="28"/>
        </w:rPr>
        <w:softHyphen/>
        <w:t>ёмов и последовательности правильного списывания текста. Письмо под ди</w:t>
      </w:r>
      <w:r w:rsidRPr="005C49A7">
        <w:rPr>
          <w:rFonts w:ascii="Times New Roman" w:hAnsi="Times New Roman" w:cs="Times New Roman"/>
          <w:color w:val="auto"/>
          <w:sz w:val="28"/>
          <w:szCs w:val="28"/>
        </w:rPr>
        <w:softHyphen/>
        <w:t>к</w:t>
      </w:r>
      <w:r w:rsidRPr="005C49A7">
        <w:rPr>
          <w:rFonts w:ascii="Times New Roman" w:hAnsi="Times New Roman" w:cs="Times New Roman"/>
          <w:color w:val="auto"/>
          <w:sz w:val="28"/>
          <w:szCs w:val="28"/>
        </w:rPr>
        <w:softHyphen/>
        <w:t>товку слов и предложений, написание которых не расходится с их про</w:t>
      </w:r>
      <w:r w:rsidRPr="005C49A7">
        <w:rPr>
          <w:rFonts w:ascii="Times New Roman" w:hAnsi="Times New Roman" w:cs="Times New Roman"/>
          <w:color w:val="auto"/>
          <w:sz w:val="28"/>
          <w:szCs w:val="28"/>
        </w:rPr>
        <w:softHyphen/>
        <w:t>из</w:t>
      </w:r>
      <w:r w:rsidRPr="005C49A7">
        <w:rPr>
          <w:rFonts w:ascii="Times New Roman" w:hAnsi="Times New Roman" w:cs="Times New Roman"/>
          <w:color w:val="auto"/>
          <w:sz w:val="28"/>
          <w:szCs w:val="28"/>
        </w:rPr>
        <w:softHyphen/>
        <w:t>но</w:t>
      </w:r>
      <w:r w:rsidRPr="005C49A7">
        <w:rPr>
          <w:rFonts w:ascii="Times New Roman" w:hAnsi="Times New Roman" w:cs="Times New Roman"/>
          <w:color w:val="auto"/>
          <w:sz w:val="28"/>
          <w:szCs w:val="28"/>
        </w:rPr>
        <w:softHyphen/>
        <w:t>шением.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5C49A7">
        <w:rPr>
          <w:rFonts w:ascii="Times New Roman" w:hAnsi="Times New Roman" w:cs="Times New Roman"/>
          <w:b/>
          <w:bCs/>
          <w:i/>
          <w:iCs/>
          <w:color w:val="auto"/>
          <w:sz w:val="28"/>
          <w:szCs w:val="28"/>
        </w:rPr>
        <w:t>ча</w:t>
      </w:r>
      <w:r w:rsidRPr="005C49A7">
        <w:rPr>
          <w:rFonts w:ascii="Times New Roman" w:hAnsi="Times New Roman" w:cs="Times New Roman"/>
          <w:b/>
          <w:bCs/>
          <w:color w:val="auto"/>
          <w:sz w:val="28"/>
          <w:szCs w:val="28"/>
        </w:rPr>
        <w:t>—</w:t>
      </w:r>
      <w:r w:rsidRPr="005C49A7">
        <w:rPr>
          <w:rFonts w:ascii="Times New Roman" w:hAnsi="Times New Roman" w:cs="Times New Roman"/>
          <w:b/>
          <w:bCs/>
          <w:i/>
          <w:iCs/>
          <w:color w:val="auto"/>
          <w:sz w:val="28"/>
          <w:szCs w:val="28"/>
        </w:rPr>
        <w:t>ща</w:t>
      </w:r>
      <w:r w:rsidRPr="005C49A7">
        <w:rPr>
          <w:rFonts w:ascii="Times New Roman" w:hAnsi="Times New Roman" w:cs="Times New Roman"/>
          <w:b/>
          <w:bCs/>
          <w:color w:val="auto"/>
          <w:sz w:val="28"/>
          <w:szCs w:val="28"/>
        </w:rPr>
        <w:t xml:space="preserve">, </w:t>
      </w:r>
      <w:r w:rsidRPr="005C49A7">
        <w:rPr>
          <w:rFonts w:ascii="Times New Roman" w:hAnsi="Times New Roman" w:cs="Times New Roman"/>
          <w:b/>
          <w:bCs/>
          <w:i/>
          <w:iCs/>
          <w:color w:val="auto"/>
          <w:sz w:val="28"/>
          <w:szCs w:val="28"/>
        </w:rPr>
        <w:t>чу</w:t>
      </w:r>
      <w:r w:rsidRPr="005C49A7">
        <w:rPr>
          <w:rFonts w:ascii="Times New Roman" w:hAnsi="Times New Roman" w:cs="Times New Roman"/>
          <w:b/>
          <w:bCs/>
          <w:color w:val="auto"/>
          <w:sz w:val="28"/>
          <w:szCs w:val="28"/>
        </w:rPr>
        <w:t>—</w:t>
      </w:r>
      <w:r w:rsidRPr="005C49A7">
        <w:rPr>
          <w:rFonts w:ascii="Times New Roman" w:hAnsi="Times New Roman" w:cs="Times New Roman"/>
          <w:b/>
          <w:bCs/>
          <w:i/>
          <w:iCs/>
          <w:color w:val="auto"/>
          <w:sz w:val="28"/>
          <w:szCs w:val="28"/>
        </w:rPr>
        <w:t>щу</w:t>
      </w:r>
      <w:r w:rsidRPr="005C49A7">
        <w:rPr>
          <w:rFonts w:ascii="Times New Roman" w:hAnsi="Times New Roman" w:cs="Times New Roman"/>
          <w:b/>
          <w:bCs/>
          <w:color w:val="auto"/>
          <w:sz w:val="28"/>
          <w:szCs w:val="28"/>
        </w:rPr>
        <w:t xml:space="preserve">, </w:t>
      </w:r>
      <w:r w:rsidRPr="005C49A7">
        <w:rPr>
          <w:rFonts w:ascii="Times New Roman" w:hAnsi="Times New Roman" w:cs="Times New Roman"/>
          <w:b/>
          <w:bCs/>
          <w:i/>
          <w:iCs/>
          <w:color w:val="auto"/>
          <w:sz w:val="28"/>
          <w:szCs w:val="28"/>
        </w:rPr>
        <w:t>жи</w:t>
      </w:r>
      <w:r w:rsidRPr="005C49A7">
        <w:rPr>
          <w:rFonts w:ascii="Times New Roman" w:hAnsi="Times New Roman" w:cs="Times New Roman"/>
          <w:b/>
          <w:bCs/>
          <w:color w:val="auto"/>
          <w:sz w:val="28"/>
          <w:szCs w:val="28"/>
        </w:rPr>
        <w:t>—</w:t>
      </w:r>
      <w:r w:rsidRPr="005C49A7">
        <w:rPr>
          <w:rFonts w:ascii="Times New Roman" w:hAnsi="Times New Roman" w:cs="Times New Roman"/>
          <w:b/>
          <w:bCs/>
          <w:i/>
          <w:iCs/>
          <w:color w:val="auto"/>
          <w:sz w:val="28"/>
          <w:szCs w:val="28"/>
        </w:rPr>
        <w:t>ши</w:t>
      </w:r>
      <w:r w:rsidRPr="005C49A7">
        <w:rPr>
          <w:rFonts w:ascii="Times New Roman" w:hAnsi="Times New Roman" w:cs="Times New Roman"/>
          <w:color w:val="auto"/>
          <w:sz w:val="28"/>
          <w:szCs w:val="28"/>
        </w:rPr>
        <w:t>).</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i/>
          <w:color w:val="auto"/>
          <w:sz w:val="28"/>
          <w:szCs w:val="28"/>
        </w:rPr>
        <w:t>Речевое развитие.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Использование усвоенных языковых средств (слов, словосочетаний и кон</w:t>
      </w:r>
      <w:r w:rsidRPr="005C49A7">
        <w:rPr>
          <w:rFonts w:ascii="Times New Roman" w:hAnsi="Times New Roman" w:cs="Times New Roman"/>
          <w:color w:val="auto"/>
          <w:sz w:val="28"/>
          <w:szCs w:val="28"/>
        </w:rPr>
        <w:softHyphen/>
        <w:t>струкций предложений) для выражения просьбы и собственного на</w:t>
      </w:r>
      <w:r w:rsidRPr="005C49A7">
        <w:rPr>
          <w:rFonts w:ascii="Times New Roman" w:hAnsi="Times New Roman" w:cs="Times New Roman"/>
          <w:color w:val="auto"/>
          <w:sz w:val="28"/>
          <w:szCs w:val="28"/>
        </w:rPr>
        <w:softHyphen/>
        <w:t>ме</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ния (после проведения под</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товительной работы); ответов на вопросы пе</w:t>
      </w:r>
      <w:r w:rsidRPr="005C49A7">
        <w:rPr>
          <w:rFonts w:ascii="Times New Roman" w:hAnsi="Times New Roman" w:cs="Times New Roman"/>
          <w:color w:val="auto"/>
          <w:sz w:val="28"/>
          <w:szCs w:val="28"/>
        </w:rPr>
        <w:softHyphen/>
        <w:t>да</w:t>
      </w:r>
      <w:r w:rsidRPr="005C49A7">
        <w:rPr>
          <w:rFonts w:ascii="Times New Roman" w:hAnsi="Times New Roman" w:cs="Times New Roman"/>
          <w:color w:val="auto"/>
          <w:sz w:val="28"/>
          <w:szCs w:val="28"/>
        </w:rPr>
        <w:softHyphen/>
        <w:t>го</w:t>
      </w:r>
      <w:r w:rsidRPr="005C49A7">
        <w:rPr>
          <w:rFonts w:ascii="Times New Roman" w:hAnsi="Times New Roman" w:cs="Times New Roman"/>
          <w:color w:val="auto"/>
          <w:sz w:val="28"/>
          <w:szCs w:val="28"/>
        </w:rPr>
        <w:softHyphen/>
        <w:t>га и товарищей класса. Пересказ про</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лу</w:t>
      </w:r>
      <w:r w:rsidRPr="005C49A7">
        <w:rPr>
          <w:rFonts w:ascii="Times New Roman" w:hAnsi="Times New Roman" w:cs="Times New Roman"/>
          <w:color w:val="auto"/>
          <w:sz w:val="28"/>
          <w:szCs w:val="28"/>
        </w:rPr>
        <w:softHyphen/>
        <w:t>шанных и предварительно 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н</w:t>
      </w:r>
      <w:r w:rsidRPr="005C49A7">
        <w:rPr>
          <w:rFonts w:ascii="Times New Roman" w:hAnsi="Times New Roman" w:cs="Times New Roman"/>
          <w:color w:val="auto"/>
          <w:sz w:val="28"/>
          <w:szCs w:val="28"/>
        </w:rPr>
        <w:softHyphen/>
        <w:t>ных небольших по объему текстов с опорой на во</w:t>
      </w:r>
      <w:r w:rsidRPr="005C49A7">
        <w:rPr>
          <w:rFonts w:ascii="Times New Roman" w:hAnsi="Times New Roman" w:cs="Times New Roman"/>
          <w:color w:val="auto"/>
          <w:sz w:val="28"/>
          <w:szCs w:val="28"/>
        </w:rPr>
        <w:softHyphen/>
        <w:t>п</w:t>
      </w:r>
      <w:r w:rsidRPr="005C49A7">
        <w:rPr>
          <w:rFonts w:ascii="Times New Roman" w:hAnsi="Times New Roman" w:cs="Times New Roman"/>
          <w:color w:val="auto"/>
          <w:sz w:val="28"/>
          <w:szCs w:val="28"/>
        </w:rPr>
        <w:softHyphen/>
        <w:t>росы учителя и ил</w:t>
      </w:r>
      <w:r w:rsidRPr="005C49A7">
        <w:rPr>
          <w:rFonts w:ascii="Times New Roman" w:hAnsi="Times New Roman" w:cs="Times New Roman"/>
          <w:color w:val="auto"/>
          <w:sz w:val="28"/>
          <w:szCs w:val="28"/>
        </w:rPr>
        <w:softHyphen/>
        <w:t>лю</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т</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тивный ма</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ал. Составление двух-трех предложений с опорой на серию сю</w:t>
      </w:r>
      <w:r w:rsidRPr="005C49A7">
        <w:rPr>
          <w:rFonts w:ascii="Times New Roman" w:hAnsi="Times New Roman" w:cs="Times New Roman"/>
          <w:color w:val="auto"/>
          <w:sz w:val="28"/>
          <w:szCs w:val="28"/>
        </w:rPr>
        <w:softHyphen/>
        <w:t>жетных кар</w:t>
      </w:r>
      <w:r w:rsidRPr="005C49A7">
        <w:rPr>
          <w:rFonts w:ascii="Times New Roman" w:hAnsi="Times New Roman" w:cs="Times New Roman"/>
          <w:color w:val="auto"/>
          <w:sz w:val="28"/>
          <w:szCs w:val="28"/>
        </w:rPr>
        <w:softHyphen/>
        <w:t>тин, организованные наблюдения, практические действия и т.д.</w:t>
      </w:r>
    </w:p>
    <w:p w:rsidR="00C13428" w:rsidRPr="007E017F" w:rsidRDefault="00C13428" w:rsidP="008F7FFC">
      <w:pPr>
        <w:spacing w:before="120" w:after="120" w:line="360" w:lineRule="auto"/>
        <w:ind w:firstLine="709"/>
        <w:jc w:val="both"/>
        <w:rPr>
          <w:rFonts w:ascii="Times New Roman" w:hAnsi="Times New Roman" w:cs="Times New Roman"/>
          <w:b/>
          <w:bCs/>
          <w:i/>
          <w:color w:val="auto"/>
          <w:sz w:val="28"/>
          <w:szCs w:val="28"/>
        </w:rPr>
      </w:pPr>
      <w:r w:rsidRPr="007E017F">
        <w:rPr>
          <w:rFonts w:ascii="Times New Roman" w:hAnsi="Times New Roman" w:cs="Times New Roman"/>
          <w:b/>
          <w:i/>
          <w:color w:val="auto"/>
          <w:sz w:val="28"/>
          <w:szCs w:val="28"/>
        </w:rPr>
        <w:lastRenderedPageBreak/>
        <w:t>Практические грамматические упражнения и развитие речи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Фонетика.</w:t>
      </w:r>
      <w:r w:rsidRPr="005C49A7">
        <w:rPr>
          <w:rFonts w:ascii="Times New Roman" w:hAnsi="Times New Roman" w:cs="Times New Roman"/>
          <w:color w:val="auto"/>
          <w:sz w:val="28"/>
          <w:szCs w:val="28"/>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Графика.</w:t>
      </w:r>
      <w:r w:rsidRPr="005C49A7">
        <w:rPr>
          <w:rFonts w:ascii="Times New Roman" w:hAnsi="Times New Roman" w:cs="Times New Roman"/>
          <w:color w:val="auto"/>
          <w:sz w:val="28"/>
          <w:szCs w:val="28"/>
        </w:rPr>
        <w:t xml:space="preserve"> Обозначение мягкости согласных на письме буквами </w:t>
      </w:r>
      <w:r w:rsidRPr="005C49A7">
        <w:rPr>
          <w:rFonts w:ascii="Times New Roman" w:hAnsi="Times New Roman" w:cs="Times New Roman"/>
          <w:b/>
          <w:bCs/>
          <w:color w:val="auto"/>
          <w:sz w:val="28"/>
          <w:szCs w:val="28"/>
        </w:rPr>
        <w:t>ь, е, ё, и, ю, я</w:t>
      </w:r>
      <w:r w:rsidRPr="005C49A7">
        <w:rPr>
          <w:rFonts w:ascii="Times New Roman" w:hAnsi="Times New Roman" w:cs="Times New Roman"/>
          <w:color w:val="auto"/>
          <w:sz w:val="28"/>
          <w:szCs w:val="28"/>
        </w:rPr>
        <w:t xml:space="preserve">. Разделительный </w:t>
      </w:r>
      <w:r w:rsidRPr="005C49A7">
        <w:rPr>
          <w:rFonts w:ascii="Times New Roman" w:hAnsi="Times New Roman" w:cs="Times New Roman"/>
          <w:b/>
          <w:bCs/>
          <w:color w:val="auto"/>
          <w:sz w:val="28"/>
          <w:szCs w:val="28"/>
        </w:rPr>
        <w:t>ь</w:t>
      </w:r>
      <w:r w:rsidRPr="005C49A7">
        <w:rPr>
          <w:rFonts w:ascii="Times New Roman" w:hAnsi="Times New Roman" w:cs="Times New Roman"/>
          <w:color w:val="auto"/>
          <w:sz w:val="28"/>
          <w:szCs w:val="28"/>
        </w:rPr>
        <w:t>. Слог. Перенос слов. Алфавит.</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Слово.</w:t>
      </w:r>
      <w:r w:rsidRPr="005C49A7">
        <w:rPr>
          <w:rFonts w:ascii="Times New Roman" w:hAnsi="Times New Roman" w:cs="Times New Roman"/>
          <w:color w:val="auto"/>
          <w:sz w:val="28"/>
          <w:szCs w:val="28"/>
        </w:rPr>
        <w:t xml:space="preserve"> Слова, обозначающие </w:t>
      </w:r>
      <w:r w:rsidRPr="005C49A7">
        <w:rPr>
          <w:rFonts w:ascii="Times New Roman" w:hAnsi="Times New Roman" w:cs="Times New Roman"/>
          <w:b/>
          <w:bCs/>
          <w:i/>
          <w:iCs/>
          <w:color w:val="auto"/>
          <w:sz w:val="28"/>
          <w:szCs w:val="28"/>
        </w:rPr>
        <w:t>название предметов</w:t>
      </w:r>
      <w:r w:rsidRPr="005C49A7">
        <w:rPr>
          <w:rFonts w:ascii="Times New Roman" w:hAnsi="Times New Roman" w:cs="Times New Roman"/>
          <w:color w:val="auto"/>
          <w:sz w:val="28"/>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«Слова-друзья». «Слова-враги».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Слова, обозначающие </w:t>
      </w:r>
      <w:r w:rsidRPr="005C49A7">
        <w:rPr>
          <w:rFonts w:ascii="Times New Roman" w:hAnsi="Times New Roman" w:cs="Times New Roman"/>
          <w:b/>
          <w:bCs/>
          <w:i/>
          <w:iCs/>
          <w:color w:val="auto"/>
          <w:sz w:val="28"/>
          <w:szCs w:val="28"/>
        </w:rPr>
        <w:t>название действий</w:t>
      </w:r>
      <w:r w:rsidRPr="005C49A7">
        <w:rPr>
          <w:rFonts w:ascii="Times New Roman" w:hAnsi="Times New Roman" w:cs="Times New Roman"/>
          <w:color w:val="auto"/>
          <w:sz w:val="28"/>
          <w:szCs w:val="28"/>
        </w:rPr>
        <w:t>. Различение действия и его названия. Название действий</w:t>
      </w:r>
      <w:r w:rsidRPr="005C49A7">
        <w:rPr>
          <w:rFonts w:ascii="Times New Roman" w:hAnsi="Times New Roman" w:cs="Times New Roman"/>
          <w:color w:val="auto"/>
          <w:sz w:val="28"/>
          <w:szCs w:val="28"/>
        </w:rPr>
        <w:tab/>
        <w:t xml:space="preserve"> по вопросам </w:t>
      </w:r>
      <w:r w:rsidRPr="005C49A7">
        <w:rPr>
          <w:rFonts w:ascii="Times New Roman" w:hAnsi="Times New Roman" w:cs="Times New Roman"/>
          <w:i/>
          <w:iCs/>
          <w:color w:val="auto"/>
          <w:sz w:val="28"/>
          <w:szCs w:val="28"/>
        </w:rPr>
        <w:t xml:space="preserve">что делает? что делают? что делал? что будет делать? </w:t>
      </w:r>
      <w:r w:rsidRPr="005C49A7">
        <w:rPr>
          <w:rFonts w:ascii="Times New Roman" w:hAnsi="Times New Roman" w:cs="Times New Roman"/>
          <w:color w:val="auto"/>
          <w:sz w:val="28"/>
          <w:szCs w:val="28"/>
        </w:rPr>
        <w:t xml:space="preserve">Согласование слов-действий со словами-предметами.  </w:t>
      </w:r>
    </w:p>
    <w:p w:rsidR="00C13428" w:rsidRPr="005C49A7" w:rsidRDefault="00C13428" w:rsidP="00C13428">
      <w:pPr>
        <w:tabs>
          <w:tab w:val="left" w:pos="5530"/>
        </w:tabs>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color w:val="auto"/>
          <w:sz w:val="28"/>
          <w:szCs w:val="28"/>
        </w:rPr>
        <w:t xml:space="preserve">Слова, обозначающие </w:t>
      </w:r>
      <w:r w:rsidRPr="005C49A7">
        <w:rPr>
          <w:rFonts w:ascii="Times New Roman" w:hAnsi="Times New Roman" w:cs="Times New Roman"/>
          <w:b/>
          <w:bCs/>
          <w:i/>
          <w:iCs/>
          <w:color w:val="auto"/>
          <w:sz w:val="28"/>
          <w:szCs w:val="28"/>
        </w:rPr>
        <w:t>признак предмета</w:t>
      </w:r>
      <w:r w:rsidRPr="005C49A7">
        <w:rPr>
          <w:rFonts w:ascii="Times New Roman" w:hAnsi="Times New Roman" w:cs="Times New Roman"/>
          <w:color w:val="auto"/>
          <w:sz w:val="28"/>
          <w:szCs w:val="28"/>
        </w:rPr>
        <w:t xml:space="preserve">. Определение признака предмета по вопросам </w:t>
      </w:r>
      <w:r w:rsidRPr="005C49A7">
        <w:rPr>
          <w:rFonts w:ascii="Times New Roman" w:hAnsi="Times New Roman" w:cs="Times New Roman"/>
          <w:i/>
          <w:iCs/>
          <w:color w:val="auto"/>
          <w:sz w:val="28"/>
          <w:szCs w:val="28"/>
        </w:rPr>
        <w:t xml:space="preserve">какой? какая? какое? какие? </w:t>
      </w:r>
      <w:r w:rsidRPr="005C49A7">
        <w:rPr>
          <w:rFonts w:ascii="Times New Roman" w:hAnsi="Times New Roman" w:cs="Times New Roman"/>
          <w:color w:val="auto"/>
          <w:sz w:val="28"/>
          <w:szCs w:val="28"/>
        </w:rPr>
        <w:t>Название признаков, обозначающих цвет, форму, величину, материал, вкус предмета.</w:t>
      </w:r>
      <w:r w:rsidRPr="005C49A7">
        <w:rPr>
          <w:rFonts w:ascii="Times New Roman" w:hAnsi="Times New Roman" w:cs="Times New Roman"/>
          <w:i/>
          <w:iCs/>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Дифференциация слов, относящихся к разным категориям.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i/>
          <w:iCs/>
          <w:color w:val="auto"/>
          <w:sz w:val="28"/>
          <w:szCs w:val="28"/>
        </w:rPr>
        <w:t>Предлог.</w:t>
      </w:r>
      <w:r w:rsidRPr="005C49A7">
        <w:rPr>
          <w:rFonts w:ascii="Times New Roman" w:hAnsi="Times New Roman" w:cs="Times New Roman"/>
          <w:color w:val="auto"/>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 xml:space="preserve">Имена собственные </w:t>
      </w:r>
      <w:r w:rsidRPr="005C49A7">
        <w:rPr>
          <w:rFonts w:ascii="Times New Roman" w:hAnsi="Times New Roman" w:cs="Times New Roman"/>
          <w:color w:val="auto"/>
          <w:sz w:val="28"/>
          <w:szCs w:val="28"/>
        </w:rPr>
        <w:t>(имена и фамилии людей, клички животных, названия городов, сел, улиц, площадей).</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lastRenderedPageBreak/>
        <w:t>Правописание</w:t>
      </w:r>
      <w:r w:rsidRPr="005C49A7">
        <w:rPr>
          <w:rFonts w:ascii="Times New Roman" w:hAnsi="Times New Roman" w:cs="Times New Roman"/>
          <w:color w:val="auto"/>
          <w:sz w:val="28"/>
          <w:szCs w:val="28"/>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Родственные слова</w:t>
      </w:r>
      <w:r w:rsidRPr="005C49A7">
        <w:rPr>
          <w:rFonts w:ascii="Times New Roman" w:hAnsi="Times New Roman" w:cs="Times New Roman"/>
          <w:color w:val="auto"/>
          <w:sz w:val="28"/>
          <w:szCs w:val="28"/>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bCs/>
          <w:color w:val="auto"/>
          <w:sz w:val="28"/>
          <w:szCs w:val="28"/>
        </w:rPr>
        <w:t>Предложение.</w:t>
      </w:r>
      <w:r w:rsidRPr="005C49A7">
        <w:rPr>
          <w:rFonts w:ascii="Times New Roman" w:hAnsi="Times New Roman" w:cs="Times New Roman"/>
          <w:color w:val="auto"/>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
          <w:color w:val="auto"/>
          <w:sz w:val="28"/>
          <w:szCs w:val="28"/>
        </w:rPr>
        <w:t>Развитие речи.</w:t>
      </w:r>
      <w:r w:rsidRPr="005C49A7">
        <w:rPr>
          <w:rFonts w:ascii="Times New Roman" w:hAnsi="Times New Roman" w:cs="Times New Roman"/>
          <w:color w:val="auto"/>
          <w:sz w:val="28"/>
          <w:szCs w:val="28"/>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C13428" w:rsidRPr="007E017F" w:rsidRDefault="00C13428" w:rsidP="007E017F">
      <w:pPr>
        <w:spacing w:before="120" w:after="120" w:line="360" w:lineRule="auto"/>
        <w:ind w:firstLine="709"/>
        <w:jc w:val="both"/>
        <w:rPr>
          <w:rFonts w:ascii="Times New Roman" w:hAnsi="Times New Roman" w:cs="Times New Roman"/>
          <w:b/>
          <w:i/>
          <w:color w:val="auto"/>
          <w:sz w:val="28"/>
          <w:szCs w:val="28"/>
        </w:rPr>
      </w:pPr>
      <w:r w:rsidRPr="007E017F">
        <w:rPr>
          <w:rFonts w:ascii="Times New Roman" w:hAnsi="Times New Roman" w:cs="Times New Roman"/>
          <w:b/>
          <w:i/>
          <w:color w:val="auto"/>
          <w:sz w:val="28"/>
          <w:szCs w:val="28"/>
        </w:rPr>
        <w:t>Чтение и развитие речи</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Содержание чтения (круг чтения)</w:t>
      </w:r>
      <w:r w:rsidRPr="005C49A7">
        <w:rPr>
          <w:color w:val="auto"/>
          <w:sz w:val="28"/>
          <w:szCs w:val="28"/>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Примерная тематика произведений</w:t>
      </w:r>
      <w:r w:rsidRPr="005C49A7">
        <w:rPr>
          <w:color w:val="auto"/>
          <w:sz w:val="28"/>
          <w:szCs w:val="28"/>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lastRenderedPageBreak/>
        <w:t>Жанровое разнообразие</w:t>
      </w:r>
      <w:r w:rsidRPr="005C49A7">
        <w:rPr>
          <w:color w:val="auto"/>
          <w:sz w:val="28"/>
          <w:szCs w:val="28"/>
        </w:rPr>
        <w:t xml:space="preserve">: сказки, рассказы, стихотворения, басни, пословицы, поговорки, загадки, считалки, потешки.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Навык чтения:</w:t>
      </w:r>
      <w:r w:rsidRPr="005C49A7">
        <w:rPr>
          <w:color w:val="auto"/>
          <w:sz w:val="28"/>
          <w:szCs w:val="28"/>
        </w:rPr>
        <w:t xml:space="preserve">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Работа с текстом.</w:t>
      </w:r>
      <w:r w:rsidRPr="005C49A7">
        <w:rPr>
          <w:color w:val="auto"/>
          <w:sz w:val="28"/>
          <w:szCs w:val="28"/>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C13428" w:rsidRPr="005C49A7" w:rsidRDefault="00C13428" w:rsidP="00C13428">
      <w:pPr>
        <w:pStyle w:val="western"/>
        <w:shd w:val="clear" w:color="auto" w:fill="FFFFFF"/>
        <w:spacing w:before="0" w:beforeAutospacing="0" w:line="360" w:lineRule="auto"/>
        <w:ind w:firstLine="709"/>
        <w:jc w:val="both"/>
        <w:rPr>
          <w:color w:val="auto"/>
          <w:sz w:val="28"/>
          <w:szCs w:val="28"/>
        </w:rPr>
      </w:pPr>
      <w:r w:rsidRPr="005C49A7">
        <w:rPr>
          <w:b/>
          <w:bCs/>
          <w:color w:val="auto"/>
          <w:sz w:val="28"/>
          <w:szCs w:val="28"/>
        </w:rPr>
        <w:t>Внеклассное чтение</w:t>
      </w:r>
      <w:r w:rsidRPr="005C49A7">
        <w:rPr>
          <w:color w:val="auto"/>
          <w:sz w:val="28"/>
          <w:szCs w:val="28"/>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C13428" w:rsidRPr="007E017F" w:rsidRDefault="00C13428" w:rsidP="007E017F">
      <w:pPr>
        <w:spacing w:before="120" w:after="120" w:line="360" w:lineRule="auto"/>
        <w:ind w:firstLine="720"/>
        <w:jc w:val="both"/>
        <w:rPr>
          <w:rFonts w:ascii="Times New Roman" w:hAnsi="Times New Roman" w:cs="Times New Roman"/>
          <w:b/>
          <w:i/>
          <w:color w:val="auto"/>
          <w:sz w:val="28"/>
          <w:szCs w:val="28"/>
        </w:rPr>
      </w:pPr>
      <w:r w:rsidRPr="007E017F">
        <w:rPr>
          <w:rFonts w:ascii="Times New Roman" w:hAnsi="Times New Roman" w:cs="Times New Roman"/>
          <w:b/>
          <w:i/>
          <w:color w:val="auto"/>
          <w:sz w:val="28"/>
          <w:szCs w:val="28"/>
        </w:rPr>
        <w:t>Речевая практика</w:t>
      </w:r>
    </w:p>
    <w:p w:rsidR="00C13428" w:rsidRPr="00FE57DF" w:rsidRDefault="00C13428" w:rsidP="00FE57DF">
      <w:pPr>
        <w:spacing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Аудирование и понимание речи. 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C13428" w:rsidRPr="00FE57DF" w:rsidRDefault="00C13428" w:rsidP="00FE57DF">
      <w:pPr>
        <w:ind w:firstLine="720"/>
        <w:jc w:val="both"/>
        <w:rPr>
          <w:rFonts w:ascii="Times New Roman" w:hAnsi="Times New Roman" w:cs="Times New Roman"/>
          <w:sz w:val="28"/>
          <w:szCs w:val="28"/>
        </w:rPr>
      </w:pPr>
      <w:r w:rsidRPr="00FE57DF">
        <w:rPr>
          <w:rFonts w:ascii="Times New Roman" w:hAnsi="Times New Roman" w:cs="Times New Roman"/>
          <w:sz w:val="28"/>
          <w:szCs w:val="28"/>
        </w:rPr>
        <w:t>Соотнесение речи и изображения (выбор картинки, соответствующей слову, предложению).</w:t>
      </w:r>
    </w:p>
    <w:p w:rsidR="00C13428" w:rsidRPr="00FE57DF" w:rsidRDefault="00C13428" w:rsidP="00FE57DF">
      <w:pPr>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Повторение и воспроизведение по подобию, по памяти отдельных слогов, слов, предложений.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i/>
          <w:sz w:val="28"/>
          <w:szCs w:val="28"/>
        </w:rPr>
        <w:lastRenderedPageBreak/>
        <w:t>Дикция и выразительность речи.</w:t>
      </w:r>
      <w:r w:rsidRPr="005C49A7">
        <w:rPr>
          <w:rFonts w:ascii="Times New Roman" w:hAnsi="Times New Roman" w:cs="Times New Roman"/>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i/>
          <w:sz w:val="28"/>
          <w:szCs w:val="28"/>
        </w:rPr>
        <w:t>Общение и его значение в жизни.</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Речевое и неречевое общение. Правила речевого общения. Письменное общение (афиши, реклама, письма, открытки и др.). Условные знаки в общении людей.</w:t>
      </w:r>
      <w:r w:rsidRPr="005C49A7">
        <w:rPr>
          <w:rFonts w:ascii="Times New Roman" w:hAnsi="Times New Roman" w:cs="Times New Roman"/>
          <w:b/>
          <w:sz w:val="28"/>
          <w:szCs w:val="28"/>
        </w:rPr>
        <w:t xml:space="preserve">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Общение на расстоянии. Кино, телевидение, радио».</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Виртуальное общение. Общение в социальных сетях. </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Влияние речи на мысли, чувства, поступки людей.</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Организация речевого общения</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Базовые формулы речевого общения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без обращения («Скажите пожалуйста…»). Обращение в письме, в поздравительной открытке.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w:t>
      </w:r>
      <w:r w:rsidRPr="00FE57DF">
        <w:rPr>
          <w:rFonts w:ascii="Times New Roman" w:hAnsi="Times New Roman" w:cs="Times New Roman"/>
          <w:sz w:val="28"/>
          <w:szCs w:val="28"/>
        </w:rPr>
        <w:lastRenderedPageBreak/>
        <w:t xml:space="preserve">Этикетные правила приветствия:  замедлить шаг или остановиться, посмотреть в глаза человеку. </w:t>
      </w:r>
    </w:p>
    <w:p w:rsidR="00C13428" w:rsidRPr="00FE57DF" w:rsidRDefault="00C13428" w:rsidP="008F7FFC">
      <w:pPr>
        <w:spacing w:after="0" w:line="360" w:lineRule="auto"/>
        <w:ind w:firstLine="720"/>
        <w:rPr>
          <w:rFonts w:ascii="Times New Roman" w:hAnsi="Times New Roman" w:cs="Times New Roman"/>
          <w:sz w:val="28"/>
          <w:szCs w:val="28"/>
        </w:rPr>
      </w:pPr>
      <w:r w:rsidRPr="00FE57DF">
        <w:rPr>
          <w:rFonts w:ascii="Times New Roman" w:hAnsi="Times New Roman" w:cs="Times New Roman"/>
          <w:sz w:val="28"/>
          <w:szCs w:val="28"/>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Приглашение, предложение. Приглашение домой. Правила поведения в гостях.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Поздравление, пожелание. Формулы «Поздравляю с …», «Поздравляю с праздником …» и их развертывание с помощью обращения по имени и отчеству.</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Поздравительные открытки.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Одобрение, комплимент. Формулы «Мне очень нравится твой …», «Как хорошо ты …», «Как красиво!» и др.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w:t>
      </w:r>
      <w:r w:rsidRPr="00FE57DF">
        <w:rPr>
          <w:rFonts w:ascii="Times New Roman" w:hAnsi="Times New Roman" w:cs="Times New Roman"/>
          <w:sz w:val="28"/>
          <w:szCs w:val="28"/>
        </w:rPr>
        <w:lastRenderedPageBreak/>
        <w:t>(позвать)…»). Распространение этих формул с помощью приветствия. Ответные реплики адресата «алло», «да», «Я слушаю».</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Развертывание просьбы с помощью мотивировки. Формулы «Пожалуйста, …», «Можно …, пожалуйста!», «Разрешите….», «Можно мне …», «Можно я …».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Мотивировка отказа. Формулы «Извините, но …».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Благодарность.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Сочувствие, утешение. Сочувствие заболевшему сверстнику, взрослому. Слова поддержки, утешения.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Одобрение, комплимент. Одобрение как реакция на поздравления, подарки: «Молодец!», «Умница!», «Как красиво!»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Примерные темы речевых ситуаций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 дома» (общение с близкими людьми, прием гостей)</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и мои товарищи» (игры и общение со сверстниками, общение в школе, в секции, в творческой студии)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lastRenderedPageBreak/>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«Я в мире природы» (общение с животными, поведение в парке, в лесу)</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Алгоритм работы над темой речевой ситуации</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Выявление и расширение  представлений по теме речевой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Актуализация, уточнение и расширение словарного запаса о теме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Составление предложений по теме ситуации, в т.ч. ответы на вопросы и формулирование вопросов учителю, одноклассникам.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Конструирование диалогов, участие в диалогах по теме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Выбор атрибутов к ролевой игре по теме речевой ситуации. Уточнение ролей, сюжета игры, его вариативности.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Моделирование речевой ситуации. </w:t>
      </w:r>
    </w:p>
    <w:p w:rsidR="00C13428" w:rsidRPr="00FE57DF" w:rsidRDefault="00C13428" w:rsidP="008F7FFC">
      <w:pPr>
        <w:spacing w:after="0" w:line="360" w:lineRule="auto"/>
        <w:ind w:firstLine="720"/>
        <w:jc w:val="both"/>
        <w:rPr>
          <w:rFonts w:ascii="Times New Roman" w:hAnsi="Times New Roman" w:cs="Times New Roman"/>
          <w:sz w:val="28"/>
          <w:szCs w:val="28"/>
        </w:rPr>
      </w:pPr>
      <w:r w:rsidRPr="00FE57DF">
        <w:rPr>
          <w:rFonts w:ascii="Times New Roman" w:hAnsi="Times New Roman" w:cs="Times New Roman"/>
          <w:sz w:val="28"/>
          <w:szCs w:val="28"/>
        </w:rPr>
        <w:t xml:space="preserve">Составление устного текста (диалогического или несложного монологического) по теме ситуации.  </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М</w:t>
      </w:r>
      <w:r w:rsidR="007E017F">
        <w:rPr>
          <w:rFonts w:ascii="Times New Roman" w:hAnsi="Times New Roman" w:cs="Times New Roman"/>
          <w:b/>
          <w:color w:val="auto"/>
          <w:sz w:val="28"/>
          <w:szCs w:val="28"/>
        </w:rPr>
        <w:t>атематика</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Пояснительная записка</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Основной целью обучения математике является подготовка обучающихся </w:t>
      </w:r>
      <w:r>
        <w:rPr>
          <w:rFonts w:ascii="Times New Roman" w:hAnsi="Times New Roman" w:cs="Times New Roman"/>
          <w:sz w:val="28"/>
          <w:szCs w:val="28"/>
        </w:rPr>
        <w:t xml:space="preserve">с РАС </w:t>
      </w:r>
      <w:r w:rsidRPr="005C49A7">
        <w:rPr>
          <w:rFonts w:ascii="Times New Roman" w:hAnsi="Times New Roman" w:cs="Times New Roman"/>
          <w:sz w:val="28"/>
          <w:szCs w:val="28"/>
        </w:rPr>
        <w:t xml:space="preserve">к жизни в </w:t>
      </w:r>
      <w:r>
        <w:rPr>
          <w:rFonts w:ascii="Times New Roman" w:hAnsi="Times New Roman" w:cs="Times New Roman"/>
          <w:sz w:val="28"/>
          <w:szCs w:val="28"/>
        </w:rPr>
        <w:t xml:space="preserve">современном обществе и </w:t>
      </w:r>
      <w:r w:rsidR="007E017F">
        <w:rPr>
          <w:rFonts w:ascii="Times New Roman" w:hAnsi="Times New Roman" w:cs="Times New Roman"/>
          <w:sz w:val="28"/>
          <w:szCs w:val="28"/>
        </w:rPr>
        <w:t>переходу на следующую ступень получения образования</w:t>
      </w:r>
      <w:r w:rsidRPr="005C49A7">
        <w:rPr>
          <w:rFonts w:ascii="Times New Roman" w:hAnsi="Times New Roman" w:cs="Times New Roman"/>
          <w:sz w:val="28"/>
          <w:szCs w:val="28"/>
        </w:rPr>
        <w:t>.</w:t>
      </w:r>
    </w:p>
    <w:p w:rsidR="00C13428" w:rsidRPr="005C49A7" w:rsidRDefault="00C13428" w:rsidP="008F7FFC">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000000"/>
          <w:sz w:val="28"/>
          <w:szCs w:val="28"/>
        </w:rPr>
        <w:t xml:space="preserve">Исходя из основной цели, </w:t>
      </w:r>
      <w:r w:rsidRPr="005C49A7">
        <w:rPr>
          <w:rFonts w:ascii="Times New Roman" w:hAnsi="Times New Roman" w:cs="Times New Roman"/>
          <w:sz w:val="28"/>
          <w:szCs w:val="28"/>
        </w:rPr>
        <w:t>задачами обучения математике являются:</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формирование доступных обучающимся с РАС математических знаний и умений, необходимых для решения учебно-познавательных, учебно-</w:t>
      </w:r>
      <w:r w:rsidRPr="00FE57DF">
        <w:rPr>
          <w:rFonts w:ascii="Times New Roman" w:hAnsi="Times New Roman" w:cs="Times New Roman"/>
          <w:sz w:val="28"/>
          <w:szCs w:val="28"/>
        </w:rPr>
        <w:lastRenderedPageBreak/>
        <w:t>практических, житейских и профессиональных задач и развитие способности их использования при решении соответствующих возрасту задач;</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коррекция и развитие познавательной деятельности и личностных качеств обучающихся с РАС средствами математики с учетом их индивидуальных возможностей;</w:t>
      </w:r>
    </w:p>
    <w:p w:rsidR="00C13428" w:rsidRPr="00FE57DF" w:rsidRDefault="00C13428" w:rsidP="008F7FFC">
      <w:pPr>
        <w:spacing w:after="0" w:line="360" w:lineRule="auto"/>
        <w:ind w:firstLine="709"/>
        <w:jc w:val="both"/>
        <w:rPr>
          <w:rFonts w:ascii="Times New Roman" w:hAnsi="Times New Roman" w:cs="Times New Roman"/>
          <w:sz w:val="28"/>
          <w:szCs w:val="28"/>
        </w:rPr>
      </w:pPr>
      <w:r w:rsidRPr="00FE57DF">
        <w:rPr>
          <w:rFonts w:ascii="Times New Roman" w:hAnsi="Times New Roman" w:cs="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C13428" w:rsidRPr="007E017F" w:rsidRDefault="00C13428" w:rsidP="008F7FFC">
      <w:pPr>
        <w:pStyle w:val="ad"/>
        <w:spacing w:before="0" w:after="0"/>
        <w:ind w:firstLine="709"/>
        <w:jc w:val="both"/>
        <w:rPr>
          <w:i/>
          <w:iCs/>
          <w:sz w:val="28"/>
          <w:szCs w:val="28"/>
        </w:rPr>
      </w:pPr>
      <w:r w:rsidRPr="007E017F">
        <w:rPr>
          <w:b/>
          <w:i/>
          <w:sz w:val="28"/>
          <w:szCs w:val="28"/>
        </w:rPr>
        <w:t>Пропедевтика</w:t>
      </w:r>
      <w:r w:rsidRPr="007E017F">
        <w:rPr>
          <w:i/>
          <w:iCs/>
          <w:sz w:val="28"/>
          <w:szCs w:val="28"/>
        </w:rPr>
        <w:t>.</w:t>
      </w:r>
    </w:p>
    <w:p w:rsidR="00C13428" w:rsidRPr="005C49A7" w:rsidRDefault="00C13428" w:rsidP="008F7FFC">
      <w:pPr>
        <w:pStyle w:val="ad"/>
        <w:spacing w:before="0" w:after="0"/>
        <w:ind w:firstLine="709"/>
        <w:jc w:val="both"/>
        <w:rPr>
          <w:sz w:val="28"/>
          <w:szCs w:val="28"/>
        </w:rPr>
      </w:pPr>
      <w:r w:rsidRPr="005C49A7">
        <w:rPr>
          <w:i/>
          <w:iCs/>
          <w:sz w:val="28"/>
          <w:szCs w:val="28"/>
        </w:rPr>
        <w:t>Свойства предметов</w:t>
      </w:r>
    </w:p>
    <w:p w:rsidR="00C13428" w:rsidRPr="005C49A7" w:rsidRDefault="00C13428" w:rsidP="008F7FFC">
      <w:pPr>
        <w:pStyle w:val="ad"/>
        <w:spacing w:before="0" w:after="0"/>
        <w:ind w:firstLine="709"/>
        <w:jc w:val="both"/>
        <w:rPr>
          <w:sz w:val="28"/>
          <w:szCs w:val="28"/>
        </w:rPr>
      </w:pPr>
      <w:r w:rsidRPr="005C49A7">
        <w:rPr>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предметов</w:t>
      </w:r>
    </w:p>
    <w:p w:rsidR="00C13428" w:rsidRPr="005C49A7" w:rsidRDefault="00C13428" w:rsidP="008F7FFC">
      <w:pPr>
        <w:pStyle w:val="ad"/>
        <w:spacing w:before="0" w:after="0"/>
        <w:ind w:firstLine="709"/>
        <w:jc w:val="both"/>
        <w:rPr>
          <w:sz w:val="28"/>
          <w:szCs w:val="28"/>
        </w:rPr>
      </w:pPr>
      <w:r w:rsidRPr="005C49A7">
        <w:rPr>
          <w:sz w:val="28"/>
          <w:szCs w:val="28"/>
        </w:rPr>
        <w:t>Сравнение двух предметов, серии предметов.</w:t>
      </w:r>
    </w:p>
    <w:p w:rsidR="00C13428" w:rsidRPr="005C49A7" w:rsidRDefault="00C13428" w:rsidP="008F7FFC">
      <w:pPr>
        <w:pStyle w:val="ad"/>
        <w:spacing w:before="0" w:after="0"/>
        <w:ind w:firstLine="709"/>
        <w:jc w:val="both"/>
        <w:rPr>
          <w:sz w:val="28"/>
          <w:szCs w:val="28"/>
        </w:rPr>
      </w:pPr>
      <w:r w:rsidRPr="005C49A7">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C13428" w:rsidRPr="005C49A7" w:rsidRDefault="00C13428" w:rsidP="008F7FFC">
      <w:pPr>
        <w:pStyle w:val="ad"/>
        <w:spacing w:before="0" w:after="0"/>
        <w:ind w:firstLine="709"/>
        <w:jc w:val="both"/>
        <w:rPr>
          <w:sz w:val="28"/>
          <w:szCs w:val="28"/>
        </w:rPr>
      </w:pPr>
      <w:r w:rsidRPr="005C49A7">
        <w:rPr>
          <w:sz w:val="28"/>
          <w:szCs w:val="28"/>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C13428" w:rsidRPr="005C49A7" w:rsidRDefault="00C13428" w:rsidP="008F7FFC">
      <w:pPr>
        <w:pStyle w:val="ad"/>
        <w:spacing w:before="0" w:after="0"/>
        <w:ind w:firstLine="709"/>
        <w:jc w:val="both"/>
        <w:rPr>
          <w:sz w:val="28"/>
          <w:szCs w:val="28"/>
        </w:rPr>
      </w:pPr>
      <w:r w:rsidRPr="005C49A7">
        <w:rPr>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w:t>
      </w:r>
      <w:r w:rsidRPr="005C49A7">
        <w:rPr>
          <w:sz w:val="28"/>
          <w:szCs w:val="28"/>
        </w:rPr>
        <w:lastRenderedPageBreak/>
        <w:t>тяжести (равного, одинакового, такого же веса). Сравнение трех-четырех предметов по тяжести (весу): тяжелее, легче, самый тяжелый, самый легкий.</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предметных совокупностей по количеству предметов, их составляющих</w:t>
      </w:r>
    </w:p>
    <w:p w:rsidR="00C13428" w:rsidRPr="005C49A7" w:rsidRDefault="00C13428" w:rsidP="008F7FFC">
      <w:pPr>
        <w:pStyle w:val="ad"/>
        <w:spacing w:before="0" w:after="0"/>
        <w:ind w:firstLine="709"/>
        <w:jc w:val="both"/>
        <w:rPr>
          <w:sz w:val="28"/>
          <w:szCs w:val="28"/>
        </w:rPr>
      </w:pPr>
      <w:r w:rsidRPr="005C49A7">
        <w:rPr>
          <w:sz w:val="28"/>
          <w:szCs w:val="28"/>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C13428" w:rsidRPr="005C49A7" w:rsidRDefault="00C13428" w:rsidP="008F7FFC">
      <w:pPr>
        <w:pStyle w:val="ad"/>
        <w:spacing w:before="0" w:after="0"/>
        <w:ind w:firstLine="709"/>
        <w:jc w:val="both"/>
        <w:rPr>
          <w:sz w:val="28"/>
          <w:szCs w:val="28"/>
        </w:rPr>
      </w:pPr>
      <w:r w:rsidRPr="005C49A7">
        <w:rPr>
          <w:sz w:val="28"/>
          <w:szCs w:val="28"/>
        </w:rPr>
        <w:t>Сравнение количества предметов одной совокупности до и после изменения количества предметов, ее составляющих.</w:t>
      </w:r>
    </w:p>
    <w:p w:rsidR="00C13428" w:rsidRPr="005C49A7" w:rsidRDefault="00C13428" w:rsidP="008F7FFC">
      <w:pPr>
        <w:pStyle w:val="ad"/>
        <w:spacing w:before="0" w:after="0"/>
        <w:ind w:firstLine="709"/>
        <w:jc w:val="both"/>
        <w:rPr>
          <w:sz w:val="28"/>
          <w:szCs w:val="28"/>
        </w:rPr>
      </w:pPr>
      <w:r w:rsidRPr="005C49A7">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C13428" w:rsidRPr="005C49A7" w:rsidRDefault="00C13428" w:rsidP="008F7FFC">
      <w:pPr>
        <w:pStyle w:val="ad"/>
        <w:spacing w:before="0" w:after="0"/>
        <w:ind w:firstLine="709"/>
        <w:jc w:val="both"/>
        <w:rPr>
          <w:sz w:val="28"/>
          <w:szCs w:val="28"/>
        </w:rPr>
      </w:pPr>
      <w:r w:rsidRPr="005C49A7">
        <w:rPr>
          <w:i/>
          <w:iCs/>
          <w:sz w:val="28"/>
          <w:szCs w:val="28"/>
        </w:rPr>
        <w:t>Сравнение объемов жидкостей, сыпучих веществ</w:t>
      </w:r>
    </w:p>
    <w:p w:rsidR="00C13428" w:rsidRPr="005C49A7" w:rsidRDefault="00C13428" w:rsidP="008F7FFC">
      <w:pPr>
        <w:pStyle w:val="ad"/>
        <w:spacing w:before="0" w:after="0"/>
        <w:ind w:firstLine="709"/>
        <w:jc w:val="both"/>
        <w:rPr>
          <w:sz w:val="28"/>
          <w:szCs w:val="28"/>
        </w:rPr>
      </w:pPr>
      <w:r w:rsidRPr="005C49A7">
        <w:rPr>
          <w:sz w:val="28"/>
          <w:szCs w:val="28"/>
        </w:rPr>
        <w:t>Сравнение объемов жидкостей, сыпучих веществ в одинаковых емкостях. Слова: больше, меньше, одинаково, равно, столько же.</w:t>
      </w:r>
    </w:p>
    <w:p w:rsidR="00C13428" w:rsidRPr="005C49A7" w:rsidRDefault="00C13428" w:rsidP="008F7FFC">
      <w:pPr>
        <w:pStyle w:val="ad"/>
        <w:spacing w:before="0" w:after="0"/>
        <w:ind w:firstLine="709"/>
        <w:jc w:val="both"/>
        <w:rPr>
          <w:sz w:val="28"/>
          <w:szCs w:val="28"/>
        </w:rPr>
      </w:pPr>
      <w:r w:rsidRPr="005C49A7">
        <w:rPr>
          <w:sz w:val="28"/>
          <w:szCs w:val="28"/>
        </w:rPr>
        <w:t>Сравнение объемов жидкостей, сыпучего вещества в одной емкости до и после изменения объема.</w:t>
      </w:r>
    </w:p>
    <w:p w:rsidR="00C13428" w:rsidRPr="005C49A7" w:rsidRDefault="00C13428" w:rsidP="008F7FFC">
      <w:pPr>
        <w:pStyle w:val="ad"/>
        <w:spacing w:before="0" w:after="0"/>
        <w:ind w:firstLine="709"/>
        <w:jc w:val="both"/>
        <w:rPr>
          <w:sz w:val="28"/>
          <w:szCs w:val="28"/>
        </w:rPr>
      </w:pPr>
      <w:r w:rsidRPr="005C49A7">
        <w:rPr>
          <w:i/>
          <w:iCs/>
          <w:sz w:val="28"/>
          <w:szCs w:val="28"/>
        </w:rPr>
        <w:t>Положение предметов в пространстве, на плоскости</w:t>
      </w:r>
    </w:p>
    <w:p w:rsidR="00C13428" w:rsidRPr="005C49A7" w:rsidRDefault="00C13428" w:rsidP="008F7FFC">
      <w:pPr>
        <w:pStyle w:val="ad"/>
        <w:spacing w:before="0" w:after="0"/>
        <w:ind w:firstLine="709"/>
        <w:jc w:val="both"/>
        <w:rPr>
          <w:sz w:val="28"/>
          <w:szCs w:val="28"/>
        </w:rPr>
      </w:pPr>
      <w:r w:rsidRPr="005C49A7">
        <w:rPr>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C13428" w:rsidRPr="005C49A7" w:rsidRDefault="00C13428" w:rsidP="008F7FFC">
      <w:pPr>
        <w:pStyle w:val="ad"/>
        <w:spacing w:before="0" w:after="0"/>
        <w:ind w:firstLine="709"/>
        <w:jc w:val="both"/>
        <w:rPr>
          <w:sz w:val="28"/>
          <w:szCs w:val="28"/>
        </w:rPr>
      </w:pPr>
      <w:r w:rsidRPr="005C49A7">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C13428" w:rsidRPr="005C49A7" w:rsidRDefault="00C13428" w:rsidP="008F7FFC">
      <w:pPr>
        <w:pStyle w:val="ad"/>
        <w:spacing w:before="0" w:after="0"/>
        <w:ind w:firstLine="709"/>
        <w:jc w:val="both"/>
        <w:rPr>
          <w:i/>
          <w:sz w:val="28"/>
          <w:szCs w:val="28"/>
        </w:rPr>
      </w:pPr>
      <w:r w:rsidRPr="005C49A7">
        <w:rPr>
          <w:i/>
          <w:sz w:val="28"/>
          <w:szCs w:val="28"/>
        </w:rPr>
        <w:t>Единицы измерения и их соотношения</w:t>
      </w:r>
    </w:p>
    <w:p w:rsidR="00C13428" w:rsidRPr="005C49A7" w:rsidRDefault="00C13428" w:rsidP="008F7FFC">
      <w:pPr>
        <w:pStyle w:val="ad"/>
        <w:spacing w:before="0" w:after="0"/>
        <w:ind w:firstLine="709"/>
        <w:jc w:val="both"/>
        <w:rPr>
          <w:sz w:val="28"/>
          <w:szCs w:val="28"/>
        </w:rPr>
      </w:pPr>
      <w:r w:rsidRPr="005C49A7">
        <w:rPr>
          <w:sz w:val="28"/>
          <w:szCs w:val="28"/>
        </w:rPr>
        <w:lastRenderedPageBreak/>
        <w:t>Единица времени — сутки. Сутки: утро, день, вечер, ночь. Сегодня, завтра, вчера, на следующий день, рано, поздно, вовремя, давно, недавно, медленно, быстро.</w:t>
      </w:r>
    </w:p>
    <w:p w:rsidR="00C13428" w:rsidRPr="005C49A7" w:rsidRDefault="00C13428" w:rsidP="008F7FFC">
      <w:pPr>
        <w:pStyle w:val="ad"/>
        <w:spacing w:before="0" w:after="0"/>
        <w:ind w:firstLine="709"/>
        <w:jc w:val="both"/>
        <w:rPr>
          <w:sz w:val="28"/>
          <w:szCs w:val="28"/>
        </w:rPr>
      </w:pPr>
      <w:r w:rsidRPr="005C49A7">
        <w:rPr>
          <w:sz w:val="28"/>
          <w:szCs w:val="28"/>
        </w:rPr>
        <w:t>Сравнение по возрасту: молодой, старый, моложе, старше.</w:t>
      </w:r>
    </w:p>
    <w:p w:rsidR="00C13428" w:rsidRPr="005C49A7" w:rsidRDefault="00C13428" w:rsidP="008F7FFC">
      <w:pPr>
        <w:pStyle w:val="ad"/>
        <w:spacing w:before="0" w:after="0"/>
        <w:ind w:firstLine="709"/>
        <w:jc w:val="both"/>
        <w:rPr>
          <w:i/>
          <w:sz w:val="28"/>
          <w:szCs w:val="28"/>
        </w:rPr>
      </w:pPr>
      <w:r w:rsidRPr="005C49A7">
        <w:rPr>
          <w:i/>
          <w:sz w:val="28"/>
          <w:szCs w:val="28"/>
        </w:rPr>
        <w:t>Геометрический материал</w:t>
      </w:r>
    </w:p>
    <w:p w:rsidR="00C13428" w:rsidRPr="005C49A7" w:rsidRDefault="00C13428" w:rsidP="008F7FFC">
      <w:pPr>
        <w:pStyle w:val="ad"/>
        <w:spacing w:before="0" w:after="0"/>
        <w:ind w:firstLine="709"/>
        <w:jc w:val="both"/>
        <w:rPr>
          <w:sz w:val="28"/>
          <w:szCs w:val="28"/>
        </w:rPr>
      </w:pPr>
      <w:r w:rsidRPr="005C49A7">
        <w:rPr>
          <w:sz w:val="28"/>
          <w:szCs w:val="28"/>
        </w:rPr>
        <w:t>Круг, квадрат, прямоугольник, треугольник. Шар, куб, брус.</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Нумерация</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Единицы измерения и их соотношения</w:t>
      </w:r>
      <w:r w:rsidRPr="005C49A7">
        <w:rPr>
          <w:rFonts w:ascii="Times New Roman" w:hAnsi="Times New Roman" w:cs="Times New Roman"/>
          <w:color w:val="auto"/>
          <w:sz w:val="28"/>
          <w:szCs w:val="28"/>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Арифметические действия</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Арифметические задачи</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w:t>
      </w:r>
      <w:r w:rsidRPr="005C49A7">
        <w:rPr>
          <w:rFonts w:ascii="Times New Roman" w:hAnsi="Times New Roman" w:cs="Times New Roman"/>
          <w:color w:val="auto"/>
          <w:sz w:val="28"/>
          <w:szCs w:val="28"/>
        </w:rPr>
        <w:lastRenderedPageBreak/>
        <w:t>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7E017F">
        <w:rPr>
          <w:rFonts w:ascii="Times New Roman" w:hAnsi="Times New Roman" w:cs="Times New Roman"/>
          <w:b/>
          <w:i/>
          <w:color w:val="auto"/>
          <w:sz w:val="28"/>
          <w:szCs w:val="28"/>
        </w:rPr>
        <w:t>Геометрический материал</w:t>
      </w:r>
      <w:r w:rsidRPr="007E017F">
        <w:rPr>
          <w:rFonts w:ascii="Times New Roman" w:hAnsi="Times New Roman" w:cs="Times New Roman"/>
          <w:i/>
          <w:color w:val="auto"/>
          <w:sz w:val="28"/>
          <w:szCs w:val="28"/>
        </w:rPr>
        <w:t>.</w:t>
      </w:r>
      <w:r w:rsidRPr="005C49A7">
        <w:rPr>
          <w:rFonts w:ascii="Times New Roman" w:hAnsi="Times New Roman" w:cs="Times New Roman"/>
          <w:color w:val="auto"/>
          <w:sz w:val="28"/>
          <w:szCs w:val="28"/>
        </w:rPr>
        <w:t xml:space="preserve">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Измерение длины отрезка. Сложение и вычитание отрезков. Измерение отрезков ломаной и вычисление ее длины.</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Взаимное положение на плоскости геометрических фигур (пересечение, точки пересечения).</w:t>
      </w:r>
    </w:p>
    <w:p w:rsidR="00C13428" w:rsidRPr="005C49A7" w:rsidRDefault="00C13428" w:rsidP="008F7FF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Геометрические формы в окружающем мире. Распознавание и называние: куб, шар.</w:t>
      </w:r>
    </w:p>
    <w:p w:rsidR="00C13428" w:rsidRPr="005C49A7" w:rsidRDefault="00C13428" w:rsidP="008F7FFC">
      <w:pPr>
        <w:spacing w:after="0" w:line="360" w:lineRule="auto"/>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t>М</w:t>
      </w:r>
      <w:r w:rsidR="007E017F">
        <w:rPr>
          <w:rFonts w:ascii="Times New Roman" w:hAnsi="Times New Roman" w:cs="Times New Roman"/>
          <w:b/>
          <w:color w:val="auto"/>
          <w:sz w:val="28"/>
          <w:szCs w:val="28"/>
        </w:rPr>
        <w:t>ир природы и человека</w:t>
      </w:r>
    </w:p>
    <w:p w:rsidR="00C13428" w:rsidRPr="007E017F" w:rsidRDefault="00C13428" w:rsidP="007E017F">
      <w:pPr>
        <w:jc w:val="center"/>
        <w:rPr>
          <w:rFonts w:ascii="Times New Roman" w:hAnsi="Times New Roman" w:cs="Times New Roman"/>
          <w:sz w:val="28"/>
          <w:szCs w:val="28"/>
        </w:rPr>
      </w:pPr>
      <w:r w:rsidRPr="007E017F">
        <w:rPr>
          <w:rFonts w:ascii="Times New Roman" w:hAnsi="Times New Roman" w:cs="Times New Roman"/>
          <w:sz w:val="28"/>
          <w:szCs w:val="28"/>
        </w:rPr>
        <w:t>П</w:t>
      </w:r>
      <w:r w:rsidR="007E017F" w:rsidRPr="007E017F">
        <w:rPr>
          <w:rFonts w:ascii="Times New Roman" w:hAnsi="Times New Roman" w:cs="Times New Roman"/>
          <w:sz w:val="28"/>
          <w:szCs w:val="28"/>
        </w:rPr>
        <w:t xml:space="preserve">ояснительная </w:t>
      </w:r>
      <w:r w:rsidRPr="007E017F">
        <w:rPr>
          <w:rFonts w:ascii="Times New Roman" w:hAnsi="Times New Roman" w:cs="Times New Roman"/>
          <w:sz w:val="28"/>
          <w:szCs w:val="28"/>
        </w:rPr>
        <w:t xml:space="preserve"> записка</w:t>
      </w:r>
    </w:p>
    <w:p w:rsidR="00C13428" w:rsidRPr="005C49A7" w:rsidRDefault="00C13428" w:rsidP="00C13428">
      <w:pPr>
        <w:spacing w:after="0" w:line="360" w:lineRule="auto"/>
        <w:ind w:firstLine="709"/>
        <w:jc w:val="both"/>
        <w:rPr>
          <w:rFonts w:ascii="Times New Roman" w:hAnsi="Times New Roman" w:cs="Times New Roman"/>
          <w:sz w:val="28"/>
          <w:szCs w:val="28"/>
          <w:highlight w:val="yellow"/>
        </w:rPr>
      </w:pPr>
      <w:r w:rsidRPr="007E017F">
        <w:rPr>
          <w:rFonts w:ascii="Times New Roman" w:hAnsi="Times New Roman" w:cs="Times New Roman"/>
          <w:sz w:val="28"/>
          <w:szCs w:val="28"/>
        </w:rPr>
        <w:t>Основная цель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Содержание  </w:t>
      </w:r>
      <w:r w:rsidR="007E017F">
        <w:rPr>
          <w:rFonts w:ascii="Times New Roman" w:hAnsi="Times New Roman" w:cs="Times New Roman"/>
          <w:color w:val="auto"/>
          <w:sz w:val="28"/>
          <w:szCs w:val="28"/>
        </w:rPr>
        <w:t xml:space="preserve">предмета </w:t>
      </w:r>
      <w:r w:rsidRPr="005C49A7">
        <w:rPr>
          <w:rFonts w:ascii="Times New Roman" w:hAnsi="Times New Roman" w:cs="Times New Roman"/>
          <w:color w:val="auto"/>
          <w:sz w:val="28"/>
          <w:szCs w:val="28"/>
        </w:rPr>
        <w:t xml:space="preserve">предусматривает знакомство с объектами и явлениями окружающего мира и дает возможность постепенно раскрывать </w:t>
      </w:r>
      <w:r w:rsidRPr="005C49A7">
        <w:rPr>
          <w:rFonts w:ascii="Times New Roman" w:hAnsi="Times New Roman" w:cs="Times New Roman"/>
          <w:color w:val="auto"/>
          <w:sz w:val="28"/>
          <w:szCs w:val="28"/>
        </w:rPr>
        <w:lastRenderedPageBreak/>
        <w:t>причинно-следственные связи между природными явлениями и жизнью человека.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w:t>
      </w:r>
      <w:r>
        <w:rPr>
          <w:rFonts w:ascii="Times New Roman" w:hAnsi="Times New Roman" w:cs="Times New Roman"/>
          <w:color w:val="auto"/>
          <w:sz w:val="28"/>
          <w:szCs w:val="28"/>
        </w:rPr>
        <w:t xml:space="preserve">РАС.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 полисенсорности восприятия объектов; </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 практического взаимодействия обучающихся с </w:t>
      </w:r>
      <w:r>
        <w:rPr>
          <w:rFonts w:ascii="Times New Roman" w:hAnsi="Times New Roman"/>
          <w:color w:val="auto"/>
          <w:sz w:val="28"/>
          <w:szCs w:val="28"/>
        </w:rPr>
        <w:t xml:space="preserve">РАС </w:t>
      </w:r>
      <w:r w:rsidRPr="005C49A7">
        <w:rPr>
          <w:rFonts w:ascii="Times New Roman" w:hAnsi="Times New Roman"/>
          <w:color w:val="auto"/>
          <w:sz w:val="28"/>
          <w:szCs w:val="28"/>
        </w:rPr>
        <w:t>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C13428" w:rsidRPr="005C49A7" w:rsidRDefault="00C13428" w:rsidP="00C13428">
      <w:pPr>
        <w:pStyle w:val="a7"/>
        <w:suppressAutoHyphens w:val="0"/>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 постепенного усложнения содержания предмета: расширение характеристик предмета познания, преемственность изучаемых тем.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Основное внимание при изучении курса «Мир природы и человека» уделено </w:t>
      </w:r>
      <w:r w:rsidRPr="005C49A7">
        <w:rPr>
          <w:rFonts w:ascii="Times New Roman" w:eastAsia="Calibri" w:hAnsi="Times New Roman"/>
          <w:color w:val="auto"/>
          <w:sz w:val="28"/>
          <w:szCs w:val="28"/>
        </w:rPr>
        <w:t>формированию  представлений об ок</w:t>
      </w:r>
      <w:r w:rsidRPr="005C49A7">
        <w:rPr>
          <w:rFonts w:ascii="Times New Roman" w:eastAsia="Calibri" w:hAnsi="Times New Roman"/>
          <w:color w:val="auto"/>
          <w:sz w:val="28"/>
          <w:szCs w:val="28"/>
        </w:rPr>
        <w:softHyphen/>
        <w:t>ру</w:t>
      </w:r>
      <w:r w:rsidRPr="005C49A7">
        <w:rPr>
          <w:rFonts w:ascii="Times New Roman" w:eastAsia="Calibri" w:hAnsi="Times New Roman"/>
          <w:color w:val="auto"/>
          <w:sz w:val="28"/>
          <w:szCs w:val="28"/>
        </w:rPr>
        <w:softHyphen/>
        <w:t>жа</w:t>
      </w:r>
      <w:r w:rsidRPr="005C49A7">
        <w:rPr>
          <w:rFonts w:ascii="Times New Roman" w:eastAsia="Calibri" w:hAnsi="Times New Roman"/>
          <w:color w:val="auto"/>
          <w:sz w:val="28"/>
          <w:szCs w:val="28"/>
        </w:rPr>
        <w:softHyphen/>
        <w:t>ю</w:t>
      </w:r>
      <w:r w:rsidRPr="005C49A7">
        <w:rPr>
          <w:rFonts w:ascii="Times New Roman" w:eastAsia="Calibri" w:hAnsi="Times New Roman"/>
          <w:color w:val="auto"/>
          <w:sz w:val="28"/>
          <w:szCs w:val="28"/>
        </w:rPr>
        <w:softHyphen/>
        <w:t>щем мире: жи</w:t>
      </w:r>
      <w:r w:rsidRPr="005C49A7">
        <w:rPr>
          <w:rFonts w:ascii="Times New Roman" w:eastAsia="Calibri" w:hAnsi="Times New Roman"/>
          <w:color w:val="auto"/>
          <w:sz w:val="28"/>
          <w:szCs w:val="28"/>
        </w:rPr>
        <w:softHyphen/>
        <w:t>вой и неживой природе, человеке, месте человека в природе, вза</w:t>
      </w:r>
      <w:r w:rsidRPr="005C49A7">
        <w:rPr>
          <w:rFonts w:ascii="Times New Roman" w:eastAsia="Calibri" w:hAnsi="Times New Roman"/>
          <w:color w:val="auto"/>
          <w:sz w:val="28"/>
          <w:szCs w:val="28"/>
        </w:rPr>
        <w:softHyphen/>
        <w:t>имосвязях человека и об</w:t>
      </w:r>
      <w:r w:rsidRPr="005C49A7">
        <w:rPr>
          <w:rFonts w:ascii="Times New Roman" w:eastAsia="Calibri" w:hAnsi="Times New Roman"/>
          <w:color w:val="auto"/>
          <w:sz w:val="28"/>
          <w:szCs w:val="28"/>
        </w:rPr>
        <w:softHyphen/>
        <w:t>ще</w:t>
      </w:r>
      <w:r w:rsidRPr="005C49A7">
        <w:rPr>
          <w:rFonts w:ascii="Times New Roman" w:eastAsia="Calibri" w:hAnsi="Times New Roman"/>
          <w:color w:val="auto"/>
          <w:sz w:val="28"/>
          <w:szCs w:val="28"/>
        </w:rPr>
        <w:softHyphen/>
        <w:t>ства с природой. Практическая направленность учебного предмета реализуется через развитие способности к ис</w:t>
      </w:r>
      <w:r w:rsidRPr="005C49A7">
        <w:rPr>
          <w:rFonts w:ascii="Times New Roman" w:eastAsia="Calibri" w:hAnsi="Times New Roman"/>
          <w:color w:val="auto"/>
          <w:sz w:val="28"/>
          <w:szCs w:val="28"/>
        </w:rPr>
        <w:softHyphen/>
        <w:t>поль</w:t>
      </w:r>
      <w:r w:rsidRPr="005C49A7">
        <w:rPr>
          <w:rFonts w:ascii="Times New Roman" w:eastAsia="Calibri" w:hAnsi="Times New Roman"/>
          <w:color w:val="auto"/>
          <w:sz w:val="28"/>
          <w:szCs w:val="28"/>
        </w:rPr>
        <w:softHyphen/>
        <w:t>зованию знаний о живой и не</w:t>
      </w:r>
      <w:r w:rsidRPr="005C49A7">
        <w:rPr>
          <w:rFonts w:ascii="Times New Roman" w:eastAsia="Calibri" w:hAnsi="Times New Roman"/>
          <w:color w:val="auto"/>
          <w:sz w:val="28"/>
          <w:szCs w:val="28"/>
        </w:rPr>
        <w:softHyphen/>
        <w:t>живой при</w:t>
      </w:r>
      <w:r w:rsidRPr="005C49A7">
        <w:rPr>
          <w:rFonts w:ascii="Times New Roman" w:eastAsia="Calibri" w:hAnsi="Times New Roman"/>
          <w:color w:val="auto"/>
          <w:sz w:val="28"/>
          <w:szCs w:val="28"/>
        </w:rPr>
        <w:softHyphen/>
        <w:t>роде, об особенностях человека как биосоциального существа для осмысленной и само</w:t>
      </w:r>
      <w:r w:rsidRPr="005C49A7">
        <w:rPr>
          <w:rFonts w:ascii="Times New Roman" w:eastAsia="Calibri" w:hAnsi="Times New Roman"/>
          <w:color w:val="auto"/>
          <w:sz w:val="28"/>
          <w:szCs w:val="28"/>
        </w:rPr>
        <w:softHyphen/>
        <w:t>сто</w:t>
      </w:r>
      <w:r w:rsidRPr="005C49A7">
        <w:rPr>
          <w:rFonts w:ascii="Times New Roman" w:eastAsia="Calibri" w:hAnsi="Times New Roman"/>
          <w:color w:val="auto"/>
          <w:sz w:val="28"/>
          <w:szCs w:val="28"/>
        </w:rPr>
        <w:softHyphen/>
        <w:t>я</w:t>
      </w:r>
      <w:r w:rsidRPr="005C49A7">
        <w:rPr>
          <w:rFonts w:ascii="Times New Roman" w:eastAsia="Calibri" w:hAnsi="Times New Roman"/>
          <w:color w:val="auto"/>
          <w:sz w:val="28"/>
          <w:szCs w:val="28"/>
        </w:rPr>
        <w:softHyphen/>
        <w:t>тель</w:t>
      </w:r>
      <w:r w:rsidRPr="005C49A7">
        <w:rPr>
          <w:rFonts w:ascii="Times New Roman" w:eastAsia="Calibri" w:hAnsi="Times New Roman"/>
          <w:color w:val="auto"/>
          <w:sz w:val="28"/>
          <w:szCs w:val="28"/>
        </w:rPr>
        <w:softHyphen/>
        <w:t>ной ор</w:t>
      </w:r>
      <w:r w:rsidRPr="005C49A7">
        <w:rPr>
          <w:rFonts w:ascii="Times New Roman" w:eastAsia="Calibri" w:hAnsi="Times New Roman"/>
          <w:color w:val="auto"/>
          <w:sz w:val="28"/>
          <w:szCs w:val="28"/>
        </w:rPr>
        <w:softHyphen/>
        <w:t>ганизации безопас</w:t>
      </w:r>
      <w:r w:rsidRPr="005C49A7">
        <w:rPr>
          <w:rFonts w:ascii="Times New Roman" w:eastAsia="Calibri" w:hAnsi="Times New Roman"/>
          <w:color w:val="auto"/>
          <w:sz w:val="28"/>
          <w:szCs w:val="28"/>
        </w:rPr>
        <w:softHyphen/>
        <w:t>ной жи</w:t>
      </w:r>
      <w:r w:rsidRPr="005C49A7">
        <w:rPr>
          <w:rFonts w:ascii="Times New Roman" w:eastAsia="Calibri" w:hAnsi="Times New Roman"/>
          <w:color w:val="auto"/>
          <w:sz w:val="28"/>
          <w:szCs w:val="28"/>
        </w:rPr>
        <w:softHyphen/>
        <w:t>зни в конкретных условиях.</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lastRenderedPageBreak/>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C13428" w:rsidRPr="007E017F" w:rsidRDefault="00C13428" w:rsidP="007E017F">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Сезонные изменения</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i/>
          <w:color w:val="auto"/>
          <w:sz w:val="28"/>
          <w:szCs w:val="28"/>
        </w:rPr>
        <w:t xml:space="preserve">Временные изменения. </w:t>
      </w:r>
      <w:r w:rsidRPr="005C49A7">
        <w:rPr>
          <w:rFonts w:ascii="Times New Roman" w:hAnsi="Times New Roman"/>
          <w:bCs/>
          <w:color w:val="auto"/>
          <w:sz w:val="28"/>
          <w:szCs w:val="28"/>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i/>
          <w:color w:val="auto"/>
          <w:sz w:val="28"/>
          <w:szCs w:val="28"/>
        </w:rPr>
        <w:t>Времена года</w:t>
      </w:r>
      <w:r w:rsidRPr="005C49A7">
        <w:rPr>
          <w:rFonts w:ascii="Times New Roman" w:hAnsi="Times New Roman"/>
          <w:color w:val="auto"/>
          <w:sz w:val="28"/>
          <w:szCs w:val="28"/>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C13428" w:rsidRPr="005C49A7" w:rsidRDefault="00C13428" w:rsidP="00C13428">
      <w:pPr>
        <w:pStyle w:val="afa"/>
        <w:tabs>
          <w:tab w:val="clear" w:pos="4677"/>
          <w:tab w:val="clear" w:pos="9355"/>
        </w:tabs>
        <w:spacing w:line="360" w:lineRule="auto"/>
        <w:ind w:firstLine="709"/>
        <w:jc w:val="both"/>
        <w:rPr>
          <w:rFonts w:ascii="Times New Roman" w:hAnsi="Times New Roman"/>
          <w:sz w:val="28"/>
          <w:szCs w:val="28"/>
        </w:rPr>
      </w:pPr>
      <w:r w:rsidRPr="005C49A7">
        <w:rPr>
          <w:rFonts w:ascii="Times New Roman" w:hAnsi="Times New Roman"/>
          <w:sz w:val="28"/>
          <w:szCs w:val="28"/>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sidRPr="005C49A7">
        <w:rPr>
          <w:rFonts w:ascii="Times New Roman" w:hAnsi="Times New Roman"/>
          <w:sz w:val="28"/>
          <w:szCs w:val="28"/>
        </w:rPr>
        <w:softHyphen/>
        <w:t>нений в неживой и живой природе, жизни людей (в том числе и по результатам наблюдений).</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Сезонные изменения в неживой природе</w:t>
      </w:r>
    </w:p>
    <w:p w:rsidR="00C13428" w:rsidRPr="005C49A7" w:rsidRDefault="00C13428" w:rsidP="00C13428">
      <w:pPr>
        <w:pStyle w:val="a7"/>
        <w:spacing w:after="0" w:line="360" w:lineRule="auto"/>
        <w:ind w:firstLine="709"/>
        <w:jc w:val="both"/>
        <w:rPr>
          <w:rFonts w:ascii="Times New Roman" w:hAnsi="Times New Roman"/>
          <w:b/>
          <w:bCs/>
          <w:i/>
          <w:color w:val="auto"/>
          <w:sz w:val="28"/>
          <w:szCs w:val="28"/>
        </w:rPr>
      </w:pPr>
      <w:r w:rsidRPr="005C49A7">
        <w:rPr>
          <w:rFonts w:ascii="Times New Roman" w:hAnsi="Times New Roman"/>
          <w:bCs/>
          <w:color w:val="auto"/>
          <w:sz w:val="28"/>
          <w:szCs w:val="28"/>
        </w:rPr>
        <w:t xml:space="preserve"> Изменения, происходящие в природе в разное время года, с постепенным на</w:t>
      </w:r>
      <w:r w:rsidRPr="005C49A7">
        <w:rPr>
          <w:rFonts w:ascii="Times New Roman" w:hAnsi="Times New Roman"/>
          <w:bCs/>
          <w:color w:val="auto"/>
          <w:sz w:val="28"/>
          <w:szCs w:val="28"/>
        </w:rPr>
        <w:softHyphen/>
        <w:t>ра</w:t>
      </w:r>
      <w:r w:rsidRPr="005C49A7">
        <w:rPr>
          <w:rFonts w:ascii="Times New Roman" w:hAnsi="Times New Roman"/>
          <w:bCs/>
          <w:color w:val="auto"/>
          <w:sz w:val="28"/>
          <w:szCs w:val="28"/>
        </w:rPr>
        <w:softHyphen/>
        <w:t>с</w:t>
      </w:r>
      <w:r w:rsidRPr="005C49A7">
        <w:rPr>
          <w:rFonts w:ascii="Times New Roman" w:hAnsi="Times New Roman"/>
          <w:bCs/>
          <w:color w:val="auto"/>
          <w:sz w:val="28"/>
          <w:szCs w:val="28"/>
        </w:rPr>
        <w:softHyphen/>
        <w:t>та</w:t>
      </w:r>
      <w:r w:rsidRPr="005C49A7">
        <w:rPr>
          <w:rFonts w:ascii="Times New Roman" w:hAnsi="Times New Roman"/>
          <w:bCs/>
          <w:color w:val="auto"/>
          <w:sz w:val="28"/>
          <w:szCs w:val="28"/>
        </w:rPr>
        <w:softHyphen/>
        <w:t>ни</w:t>
      </w:r>
      <w:r w:rsidRPr="005C49A7">
        <w:rPr>
          <w:rFonts w:ascii="Times New Roman" w:hAnsi="Times New Roman"/>
          <w:bCs/>
          <w:color w:val="auto"/>
          <w:sz w:val="28"/>
          <w:szCs w:val="28"/>
        </w:rPr>
        <w:softHyphen/>
        <w:t>ем подробности описания качественных изменений: температура воздуха (тепло – хо</w:t>
      </w:r>
      <w:r w:rsidRPr="005C49A7">
        <w:rPr>
          <w:rFonts w:ascii="Times New Roman" w:hAnsi="Times New Roman"/>
          <w:bCs/>
          <w:color w:val="auto"/>
          <w:sz w:val="28"/>
          <w:szCs w:val="28"/>
        </w:rPr>
        <w:softHyphen/>
        <w:t>ло</w:t>
      </w:r>
      <w:r w:rsidRPr="005C49A7">
        <w:rPr>
          <w:rFonts w:ascii="Times New Roman" w:hAnsi="Times New Roman"/>
          <w:bCs/>
          <w:color w:val="auto"/>
          <w:sz w:val="28"/>
          <w:szCs w:val="28"/>
        </w:rPr>
        <w:softHyphen/>
        <w:t>д</w:t>
      </w:r>
      <w:r w:rsidRPr="005C49A7">
        <w:rPr>
          <w:rFonts w:ascii="Times New Roman" w:hAnsi="Times New Roman"/>
          <w:bCs/>
          <w:color w:val="auto"/>
          <w:sz w:val="28"/>
          <w:szCs w:val="28"/>
        </w:rPr>
        <w:softHyphen/>
        <w:t>но, жара, мороз, замеры температуры); осадки (снег – дождь, иней, град); ветер (хо</w:t>
      </w:r>
      <w:r w:rsidRPr="005C49A7">
        <w:rPr>
          <w:rFonts w:ascii="Times New Roman" w:hAnsi="Times New Roman"/>
          <w:bCs/>
          <w:color w:val="auto"/>
          <w:sz w:val="28"/>
          <w:szCs w:val="28"/>
        </w:rPr>
        <w:softHyphen/>
        <w:t>ло</w:t>
      </w:r>
      <w:r w:rsidRPr="005C49A7">
        <w:rPr>
          <w:rFonts w:ascii="Times New Roman" w:hAnsi="Times New Roman"/>
          <w:bCs/>
          <w:color w:val="auto"/>
          <w:sz w:val="28"/>
          <w:szCs w:val="28"/>
        </w:rPr>
        <w:softHyphen/>
        <w:t>д</w:t>
      </w:r>
      <w:r w:rsidRPr="005C49A7">
        <w:rPr>
          <w:rFonts w:ascii="Times New Roman" w:hAnsi="Times New Roman"/>
          <w:bCs/>
          <w:color w:val="auto"/>
          <w:sz w:val="28"/>
          <w:szCs w:val="28"/>
        </w:rPr>
        <w:softHyphen/>
        <w:t>ный – теплый, направление и сила, на основе наблюдений); солнце (яркое – тусклое, боль</w:t>
      </w:r>
      <w:r w:rsidRPr="005C49A7">
        <w:rPr>
          <w:rFonts w:ascii="Times New Roman" w:hAnsi="Times New Roman"/>
          <w:bCs/>
          <w:color w:val="auto"/>
          <w:sz w:val="28"/>
          <w:szCs w:val="28"/>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sidRPr="005C49A7">
        <w:rPr>
          <w:rFonts w:ascii="Times New Roman" w:hAnsi="Times New Roman"/>
          <w:bCs/>
          <w:color w:val="auto"/>
          <w:sz w:val="28"/>
          <w:szCs w:val="28"/>
        </w:rPr>
        <w:softHyphen/>
        <w:t>мо</w:t>
      </w:r>
      <w:r w:rsidRPr="005C49A7">
        <w:rPr>
          <w:rFonts w:ascii="Times New Roman" w:hAnsi="Times New Roman"/>
          <w:bCs/>
          <w:color w:val="auto"/>
          <w:sz w:val="28"/>
          <w:szCs w:val="28"/>
        </w:rPr>
        <w:softHyphen/>
        <w:t>ро</w:t>
      </w:r>
      <w:r w:rsidRPr="005C49A7">
        <w:rPr>
          <w:rFonts w:ascii="Times New Roman" w:hAnsi="Times New Roman"/>
          <w:bCs/>
          <w:color w:val="auto"/>
          <w:sz w:val="28"/>
          <w:szCs w:val="28"/>
        </w:rPr>
        <w:softHyphen/>
        <w:t>з</w:t>
      </w:r>
      <w:r w:rsidRPr="005C49A7">
        <w:rPr>
          <w:rFonts w:ascii="Times New Roman" w:hAnsi="Times New Roman"/>
          <w:bCs/>
          <w:color w:val="auto"/>
          <w:sz w:val="28"/>
          <w:szCs w:val="28"/>
        </w:rPr>
        <w:softHyphen/>
        <w:t xml:space="preserve">ки).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Солнце и изменения в неживой  и живой  природе. Долгота дня зимой и летом.</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lastRenderedPageBreak/>
        <w:t>Растения и животные в разное время года</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Сад, огород. Поле, лес в разное время года. Домашние и дикие животыне в разное время года.</w:t>
      </w:r>
    </w:p>
    <w:p w:rsidR="00C13428" w:rsidRPr="007E017F" w:rsidRDefault="00C13428" w:rsidP="00C13428">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Одежда людей, игры детей, труд людей в разное время года</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color w:val="auto"/>
          <w:sz w:val="28"/>
          <w:szCs w:val="28"/>
        </w:rPr>
        <w:t xml:space="preserve">Одежда людей в разное время года. </w:t>
      </w:r>
      <w:r w:rsidRPr="005C49A7">
        <w:rPr>
          <w:rFonts w:ascii="Times New Roman" w:hAnsi="Times New Roman" w:cs="Times New Roman"/>
          <w:color w:val="auto"/>
          <w:sz w:val="28"/>
          <w:szCs w:val="28"/>
        </w:rPr>
        <w:t>Одевание на прогулку. Учет времени года, погоды, предполагаемых занятий (игры, наблюдения, спортивные занятия).</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Игры детей в разные сезоны года.</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bCs/>
          <w:color w:val="auto"/>
          <w:sz w:val="28"/>
          <w:szCs w:val="28"/>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C13428" w:rsidRPr="007E017F" w:rsidRDefault="00C13428" w:rsidP="007E017F">
      <w:pPr>
        <w:pStyle w:val="a7"/>
        <w:spacing w:after="0" w:line="360" w:lineRule="auto"/>
        <w:ind w:firstLine="709"/>
        <w:jc w:val="both"/>
        <w:rPr>
          <w:rFonts w:ascii="Times New Roman" w:hAnsi="Times New Roman"/>
          <w:bCs/>
          <w:color w:val="auto"/>
          <w:sz w:val="28"/>
          <w:szCs w:val="28"/>
          <w:u w:val="single"/>
        </w:rPr>
      </w:pPr>
      <w:r w:rsidRPr="007E017F">
        <w:rPr>
          <w:rFonts w:ascii="Times New Roman" w:hAnsi="Times New Roman"/>
          <w:bCs/>
          <w:color w:val="auto"/>
          <w:sz w:val="28"/>
          <w:szCs w:val="28"/>
          <w:u w:val="single"/>
        </w:rPr>
        <w:t>Неживая природа</w:t>
      </w:r>
    </w:p>
    <w:p w:rsidR="00C13428" w:rsidRPr="005C49A7" w:rsidRDefault="00C13428" w:rsidP="00C13428">
      <w:pPr>
        <w:pStyle w:val="a7"/>
        <w:spacing w:after="0" w:line="360" w:lineRule="auto"/>
        <w:ind w:firstLine="709"/>
        <w:jc w:val="both"/>
        <w:rPr>
          <w:rFonts w:ascii="Times New Roman" w:hAnsi="Times New Roman"/>
          <w:i/>
          <w:color w:val="auto"/>
          <w:sz w:val="28"/>
          <w:szCs w:val="28"/>
        </w:rPr>
      </w:pPr>
      <w:r w:rsidRPr="005C49A7">
        <w:rPr>
          <w:rFonts w:ascii="Times New Roman" w:hAnsi="Times New Roman"/>
          <w:i/>
          <w:iCs/>
          <w:color w:val="auto"/>
          <w:sz w:val="28"/>
          <w:szCs w:val="28"/>
        </w:rPr>
        <w:t>Солнце, облака, луна, звезды. Воздух. Земля: песок, глина, камни</w:t>
      </w:r>
      <w:r w:rsidRPr="005C49A7">
        <w:rPr>
          <w:rFonts w:ascii="Times New Roman" w:hAnsi="Times New Roman"/>
          <w:color w:val="auto"/>
          <w:sz w:val="28"/>
          <w:szCs w:val="28"/>
        </w:rPr>
        <w:t xml:space="preserve">. </w:t>
      </w:r>
      <w:r w:rsidRPr="005C49A7">
        <w:rPr>
          <w:rFonts w:ascii="Times New Roman" w:hAnsi="Times New Roman"/>
          <w:i/>
          <w:color w:val="auto"/>
          <w:sz w:val="28"/>
          <w:szCs w:val="28"/>
        </w:rPr>
        <w:t xml:space="preserve">Почва. Вода. </w:t>
      </w:r>
      <w:r w:rsidRPr="005C49A7">
        <w:rPr>
          <w:rFonts w:ascii="Times New Roman" w:hAnsi="Times New Roman"/>
          <w:color w:val="auto"/>
          <w:sz w:val="28"/>
          <w:szCs w:val="28"/>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C13428" w:rsidRPr="007E017F" w:rsidRDefault="00C13428" w:rsidP="007E017F">
      <w:pPr>
        <w:spacing w:after="0" w:line="360" w:lineRule="auto"/>
        <w:ind w:firstLine="709"/>
        <w:jc w:val="both"/>
        <w:rPr>
          <w:rFonts w:ascii="Times New Roman" w:hAnsi="Times New Roman" w:cs="Times New Roman"/>
          <w:color w:val="auto"/>
          <w:sz w:val="28"/>
          <w:szCs w:val="28"/>
          <w:u w:val="single"/>
        </w:rPr>
      </w:pPr>
      <w:r w:rsidRPr="007E017F">
        <w:rPr>
          <w:rFonts w:ascii="Times New Roman" w:hAnsi="Times New Roman" w:cs="Times New Roman"/>
          <w:color w:val="auto"/>
          <w:sz w:val="28"/>
          <w:szCs w:val="28"/>
          <w:u w:val="single"/>
        </w:rPr>
        <w:t>Живая природа</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Растения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i/>
          <w:color w:val="auto"/>
          <w:sz w:val="28"/>
          <w:szCs w:val="28"/>
        </w:rPr>
        <w:t xml:space="preserve">Растения культурные. </w:t>
      </w:r>
      <w:r w:rsidRPr="005C49A7">
        <w:rPr>
          <w:rFonts w:ascii="Times New Roman" w:hAnsi="Times New Roman"/>
          <w:color w:val="auto"/>
          <w:sz w:val="28"/>
          <w:szCs w:val="28"/>
        </w:rPr>
        <w:t>Овощи. Фрукты.</w:t>
      </w:r>
      <w:r w:rsidRPr="005C49A7">
        <w:rPr>
          <w:rFonts w:ascii="Times New Roman" w:hAnsi="Times New Roman"/>
          <w:i/>
          <w:color w:val="auto"/>
          <w:sz w:val="28"/>
          <w:szCs w:val="28"/>
        </w:rPr>
        <w:t xml:space="preserve"> </w:t>
      </w:r>
      <w:r w:rsidRPr="005C49A7">
        <w:rPr>
          <w:rFonts w:ascii="Times New Roman" w:hAnsi="Times New Roman"/>
          <w:iCs/>
          <w:color w:val="auto"/>
          <w:sz w:val="28"/>
          <w:szCs w:val="28"/>
        </w:rPr>
        <w:t>Ягоды</w:t>
      </w:r>
      <w:r w:rsidRPr="005C49A7">
        <w:rPr>
          <w:rFonts w:ascii="Times New Roman" w:hAnsi="Times New Roman"/>
          <w:bCs/>
          <w:color w:val="auto"/>
          <w:sz w:val="28"/>
          <w:szCs w:val="28"/>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C13428" w:rsidRPr="005C49A7" w:rsidRDefault="00C13428" w:rsidP="00C13428">
      <w:pPr>
        <w:pStyle w:val="a7"/>
        <w:spacing w:after="0" w:line="360" w:lineRule="auto"/>
        <w:ind w:firstLine="709"/>
        <w:jc w:val="both"/>
        <w:rPr>
          <w:rFonts w:ascii="Times New Roman" w:hAnsi="Times New Roman"/>
          <w:i/>
          <w:iCs/>
          <w:color w:val="auto"/>
          <w:sz w:val="28"/>
          <w:szCs w:val="28"/>
        </w:rPr>
      </w:pPr>
      <w:r w:rsidRPr="005C49A7">
        <w:rPr>
          <w:rFonts w:ascii="Times New Roman" w:hAnsi="Times New Roman"/>
          <w:i/>
          <w:iCs/>
          <w:color w:val="auto"/>
          <w:sz w:val="28"/>
          <w:szCs w:val="28"/>
        </w:rPr>
        <w:t xml:space="preserve">Растения комнатные. </w:t>
      </w:r>
      <w:r w:rsidRPr="005C49A7">
        <w:rPr>
          <w:rFonts w:ascii="Times New Roman" w:hAnsi="Times New Roman"/>
          <w:color w:val="auto"/>
          <w:sz w:val="28"/>
          <w:szCs w:val="28"/>
        </w:rPr>
        <w:t xml:space="preserve">Название. Внешнее строение (корень, стебель, лист). Уход. </w:t>
      </w:r>
      <w:r w:rsidRPr="005C49A7">
        <w:rPr>
          <w:rFonts w:ascii="Times New Roman" w:hAnsi="Times New Roman"/>
          <w:i/>
          <w:color w:val="auto"/>
          <w:sz w:val="28"/>
          <w:szCs w:val="28"/>
        </w:rPr>
        <w:t>Растения дикорастущие.</w:t>
      </w:r>
      <w:r w:rsidRPr="005C49A7">
        <w:rPr>
          <w:rFonts w:ascii="Times New Roman" w:hAnsi="Times New Roman"/>
          <w:i/>
          <w:iCs/>
          <w:color w:val="auto"/>
          <w:sz w:val="28"/>
          <w:szCs w:val="28"/>
        </w:rPr>
        <w:t xml:space="preserve"> </w:t>
      </w:r>
      <w:r w:rsidRPr="005C49A7">
        <w:rPr>
          <w:rFonts w:ascii="Times New Roman" w:hAnsi="Times New Roman"/>
          <w:iCs/>
          <w:color w:val="auto"/>
          <w:sz w:val="28"/>
          <w:szCs w:val="28"/>
        </w:rPr>
        <w:t xml:space="preserve">Деревья. Кустарники. Травянистые </w:t>
      </w:r>
      <w:r w:rsidRPr="005C49A7">
        <w:rPr>
          <w:rFonts w:ascii="Times New Roman" w:hAnsi="Times New Roman"/>
          <w:iCs/>
          <w:color w:val="auto"/>
          <w:sz w:val="28"/>
          <w:szCs w:val="28"/>
        </w:rPr>
        <w:lastRenderedPageBreak/>
        <w:t>растения. К</w:t>
      </w:r>
      <w:r w:rsidRPr="005C49A7">
        <w:rPr>
          <w:rFonts w:ascii="Times New Roman" w:hAnsi="Times New Roman"/>
          <w:color w:val="auto"/>
          <w:sz w:val="28"/>
          <w:szCs w:val="28"/>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sidRPr="005C49A7">
        <w:rPr>
          <w:rFonts w:ascii="Times New Roman" w:hAnsi="Times New Roman"/>
          <w:i/>
          <w:iCs/>
          <w:color w:val="auto"/>
          <w:sz w:val="28"/>
          <w:szCs w:val="28"/>
        </w:rPr>
        <w:t xml:space="preserve"> </w:t>
      </w:r>
    </w:p>
    <w:p w:rsidR="00C13428" w:rsidRPr="007E017F" w:rsidRDefault="00C13428" w:rsidP="00C13428">
      <w:pPr>
        <w:spacing w:after="0" w:line="360" w:lineRule="auto"/>
        <w:ind w:firstLine="709"/>
        <w:jc w:val="both"/>
        <w:rPr>
          <w:rFonts w:ascii="Times New Roman" w:hAnsi="Times New Roman" w:cs="Times New Roman"/>
          <w:i/>
          <w:iCs/>
          <w:color w:val="auto"/>
          <w:sz w:val="28"/>
          <w:szCs w:val="28"/>
        </w:rPr>
      </w:pPr>
      <w:r w:rsidRPr="007E017F">
        <w:rPr>
          <w:rFonts w:ascii="Times New Roman" w:hAnsi="Times New Roman" w:cs="Times New Roman"/>
          <w:i/>
          <w:iCs/>
          <w:color w:val="auto"/>
          <w:sz w:val="28"/>
          <w:szCs w:val="28"/>
        </w:rPr>
        <w:t xml:space="preserve">Грибы </w:t>
      </w:r>
    </w:p>
    <w:p w:rsidR="00C13428" w:rsidRPr="005C49A7" w:rsidRDefault="00C13428" w:rsidP="00C13428">
      <w:pPr>
        <w:spacing w:after="0" w:line="360" w:lineRule="auto"/>
        <w:ind w:firstLine="709"/>
        <w:jc w:val="both"/>
        <w:rPr>
          <w:rFonts w:ascii="Times New Roman" w:hAnsi="Times New Roman" w:cs="Times New Roman"/>
          <w:i/>
          <w:iCs/>
          <w:color w:val="auto"/>
          <w:sz w:val="28"/>
          <w:szCs w:val="28"/>
        </w:rPr>
      </w:pPr>
      <w:r w:rsidRPr="005C49A7">
        <w:rPr>
          <w:rFonts w:ascii="Times New Roman" w:hAnsi="Times New Roman" w:cs="Times New Roman"/>
          <w:color w:val="auto"/>
          <w:sz w:val="28"/>
          <w:szCs w:val="28"/>
        </w:rPr>
        <w:t xml:space="preserve">Шляпочные грибы: съедобные и не съедобные. Название. Место произрастания. Внешний вид. Значение в природе. Использование человеком. </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Животные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i/>
          <w:iCs/>
          <w:color w:val="auto"/>
          <w:sz w:val="28"/>
          <w:szCs w:val="28"/>
        </w:rPr>
        <w:t xml:space="preserve">Животные домашние. </w:t>
      </w:r>
      <w:r w:rsidRPr="005C49A7">
        <w:rPr>
          <w:rFonts w:ascii="Times New Roman" w:hAnsi="Times New Roman"/>
          <w:iCs/>
          <w:color w:val="auto"/>
          <w:sz w:val="28"/>
          <w:szCs w:val="28"/>
        </w:rPr>
        <w:t>Звери.</w:t>
      </w:r>
      <w:r w:rsidRPr="005C49A7">
        <w:rPr>
          <w:rFonts w:ascii="Times New Roman" w:hAnsi="Times New Roman"/>
          <w:color w:val="auto"/>
          <w:sz w:val="28"/>
          <w:szCs w:val="28"/>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C13428" w:rsidRPr="005C49A7" w:rsidRDefault="00C13428" w:rsidP="00C13428">
      <w:pPr>
        <w:pStyle w:val="a7"/>
        <w:spacing w:after="0" w:line="360" w:lineRule="auto"/>
        <w:ind w:firstLine="709"/>
        <w:jc w:val="both"/>
        <w:rPr>
          <w:rFonts w:ascii="Times New Roman" w:hAnsi="Times New Roman"/>
          <w:i/>
          <w:color w:val="auto"/>
          <w:sz w:val="28"/>
          <w:szCs w:val="28"/>
        </w:rPr>
      </w:pPr>
      <w:r w:rsidRPr="005C49A7">
        <w:rPr>
          <w:rFonts w:ascii="Times New Roman" w:hAnsi="Times New Roman"/>
          <w:i/>
          <w:color w:val="auto"/>
          <w:sz w:val="28"/>
          <w:szCs w:val="28"/>
        </w:rPr>
        <w:t xml:space="preserve">Животные дикие. </w:t>
      </w:r>
      <w:r w:rsidRPr="005C49A7">
        <w:rPr>
          <w:rFonts w:ascii="Times New Roman" w:hAnsi="Times New Roman"/>
          <w:color w:val="auto"/>
          <w:sz w:val="28"/>
          <w:szCs w:val="28"/>
        </w:rPr>
        <w:t xml:space="preserve">Звери. </w:t>
      </w:r>
      <w:r w:rsidRPr="005C49A7">
        <w:rPr>
          <w:rFonts w:ascii="Times New Roman" w:hAnsi="Times New Roman"/>
          <w:iCs/>
          <w:color w:val="auto"/>
          <w:sz w:val="28"/>
          <w:szCs w:val="28"/>
        </w:rPr>
        <w:t>Птицы.</w:t>
      </w:r>
      <w:r w:rsidRPr="005C49A7">
        <w:rPr>
          <w:rFonts w:ascii="Times New Roman" w:hAnsi="Times New Roman"/>
          <w:color w:val="auto"/>
          <w:sz w:val="28"/>
          <w:szCs w:val="28"/>
        </w:rPr>
        <w:t xml:space="preserve"> </w:t>
      </w:r>
      <w:r w:rsidRPr="005C49A7">
        <w:rPr>
          <w:rFonts w:ascii="Times New Roman" w:hAnsi="Times New Roman"/>
          <w:iCs/>
          <w:color w:val="auto"/>
          <w:sz w:val="28"/>
          <w:szCs w:val="28"/>
        </w:rPr>
        <w:t>Змеи</w:t>
      </w:r>
      <w:r w:rsidRPr="005C49A7">
        <w:rPr>
          <w:rFonts w:ascii="Times New Roman" w:hAnsi="Times New Roman"/>
          <w:color w:val="auto"/>
          <w:sz w:val="28"/>
          <w:szCs w:val="28"/>
        </w:rPr>
        <w:t xml:space="preserve">. Лягушка. </w:t>
      </w:r>
      <w:r w:rsidRPr="005C49A7">
        <w:rPr>
          <w:rFonts w:ascii="Times New Roman" w:hAnsi="Times New Roman"/>
          <w:bCs/>
          <w:iCs/>
          <w:color w:val="auto"/>
          <w:sz w:val="28"/>
          <w:szCs w:val="28"/>
        </w:rPr>
        <w:t>Рыбы. Насекомые</w:t>
      </w:r>
      <w:r w:rsidRPr="005C49A7">
        <w:rPr>
          <w:rFonts w:ascii="Times New Roman" w:hAnsi="Times New Roman"/>
          <w:bCs/>
          <w:color w:val="auto"/>
          <w:sz w:val="28"/>
          <w:szCs w:val="28"/>
        </w:rPr>
        <w:t xml:space="preserve">. Названия. </w:t>
      </w:r>
      <w:r w:rsidRPr="005C49A7">
        <w:rPr>
          <w:rFonts w:ascii="Times New Roman" w:hAnsi="Times New Roman"/>
          <w:color w:val="auto"/>
          <w:sz w:val="28"/>
          <w:szCs w:val="28"/>
        </w:rPr>
        <w:t>Внешнее строение: названия частей тела. Место обитания, питание</w:t>
      </w:r>
      <w:r w:rsidRPr="005C49A7">
        <w:rPr>
          <w:rFonts w:ascii="Times New Roman" w:hAnsi="Times New Roman"/>
          <w:bCs/>
          <w:color w:val="auto"/>
          <w:sz w:val="28"/>
          <w:szCs w:val="28"/>
        </w:rPr>
        <w:t>, образ жизни</w:t>
      </w:r>
      <w:r w:rsidRPr="005C49A7">
        <w:rPr>
          <w:rFonts w:ascii="Times New Roman" w:hAnsi="Times New Roman"/>
          <w:color w:val="auto"/>
          <w:sz w:val="28"/>
          <w:szCs w:val="28"/>
        </w:rPr>
        <w:t>. Роль в при</w:t>
      </w:r>
      <w:r w:rsidRPr="005C49A7">
        <w:rPr>
          <w:rFonts w:ascii="Times New Roman" w:hAnsi="Times New Roman"/>
          <w:color w:val="auto"/>
          <w:sz w:val="28"/>
          <w:szCs w:val="28"/>
        </w:rPr>
        <w:softHyphen/>
        <w:t xml:space="preserve">роде. </w:t>
      </w:r>
      <w:r w:rsidRPr="005C49A7">
        <w:rPr>
          <w:rFonts w:ascii="Times New Roman" w:hAnsi="Times New Roman"/>
          <w:bCs/>
          <w:color w:val="auto"/>
          <w:sz w:val="28"/>
          <w:szCs w:val="28"/>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sidRPr="005C49A7">
        <w:rPr>
          <w:rFonts w:ascii="Times New Roman" w:hAnsi="Times New Roman"/>
          <w:bCs/>
          <w:i/>
          <w:iCs/>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b/>
          <w:i/>
          <w:color w:val="auto"/>
          <w:sz w:val="28"/>
          <w:szCs w:val="28"/>
        </w:rPr>
      </w:pPr>
      <w:r w:rsidRPr="005C49A7">
        <w:rPr>
          <w:rFonts w:ascii="Times New Roman" w:hAnsi="Times New Roman" w:cs="Times New Roman"/>
          <w:i/>
          <w:color w:val="auto"/>
          <w:sz w:val="28"/>
          <w:szCs w:val="28"/>
        </w:rPr>
        <w:t xml:space="preserve">Охрана природы: </w:t>
      </w:r>
      <w:r w:rsidRPr="005C49A7">
        <w:rPr>
          <w:rFonts w:ascii="Times New Roman" w:hAnsi="Times New Roman" w:cs="Times New Roman"/>
          <w:color w:val="auto"/>
          <w:sz w:val="28"/>
          <w:szCs w:val="28"/>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C13428" w:rsidRPr="007E017F" w:rsidRDefault="00C13428" w:rsidP="00C13428">
      <w:pPr>
        <w:spacing w:after="0" w:line="360" w:lineRule="auto"/>
        <w:ind w:firstLine="709"/>
        <w:jc w:val="both"/>
        <w:rPr>
          <w:rFonts w:ascii="Times New Roman" w:hAnsi="Times New Roman" w:cs="Times New Roman"/>
          <w:i/>
          <w:color w:val="auto"/>
          <w:sz w:val="28"/>
          <w:szCs w:val="28"/>
        </w:rPr>
      </w:pPr>
      <w:r w:rsidRPr="007E017F">
        <w:rPr>
          <w:rFonts w:ascii="Times New Roman" w:hAnsi="Times New Roman" w:cs="Times New Roman"/>
          <w:i/>
          <w:color w:val="auto"/>
          <w:sz w:val="28"/>
          <w:szCs w:val="28"/>
        </w:rPr>
        <w:t xml:space="preserve">Человек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Мальчик и девочка. Возрастные группы (малыш, школьник, молодой человек, взрослый, пожилой).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Строение тела человека (голова, туловище, ноги и руки (конечности). Ориенти</w:t>
      </w:r>
      <w:r w:rsidRPr="005C49A7">
        <w:rPr>
          <w:rFonts w:ascii="Times New Roman" w:hAnsi="Times New Roman" w:cs="Times New Roman"/>
          <w:color w:val="auto"/>
          <w:sz w:val="28"/>
          <w:szCs w:val="28"/>
        </w:rPr>
        <w:softHyphen/>
        <w:t xml:space="preserve">ровка в схеме тела на картинке и на себе. Голова, лицо: глаза, нос, рот, уши. Покровы тела: кожа, ногти, волосы. </w:t>
      </w:r>
    </w:p>
    <w:p w:rsidR="00C13428" w:rsidRPr="005C49A7" w:rsidRDefault="00C13428" w:rsidP="00C13428">
      <w:pPr>
        <w:spacing w:after="0" w:line="360" w:lineRule="auto"/>
        <w:ind w:firstLine="709"/>
        <w:jc w:val="both"/>
        <w:rPr>
          <w:rFonts w:ascii="Times New Roman" w:hAnsi="Times New Roman" w:cs="Times New Roman"/>
          <w:i/>
          <w:color w:val="auto"/>
          <w:sz w:val="28"/>
          <w:szCs w:val="28"/>
        </w:rPr>
      </w:pPr>
      <w:r w:rsidRPr="005C49A7">
        <w:rPr>
          <w:rFonts w:ascii="Times New Roman" w:hAnsi="Times New Roman" w:cs="Times New Roman"/>
          <w:color w:val="auto"/>
          <w:sz w:val="28"/>
          <w:szCs w:val="28"/>
        </w:rPr>
        <w:lastRenderedPageBreak/>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rsidR="00C13428" w:rsidRPr="005C49A7" w:rsidRDefault="00C13428" w:rsidP="00C13428">
      <w:pPr>
        <w:pStyle w:val="a7"/>
        <w:spacing w:after="0" w:line="360" w:lineRule="auto"/>
        <w:ind w:firstLine="709"/>
        <w:jc w:val="both"/>
        <w:rPr>
          <w:rFonts w:ascii="Times New Roman" w:hAnsi="Times New Roman"/>
          <w:bCs/>
          <w:iCs/>
          <w:color w:val="auto"/>
          <w:sz w:val="28"/>
          <w:szCs w:val="28"/>
        </w:rPr>
      </w:pPr>
      <w:r w:rsidRPr="005C49A7">
        <w:rPr>
          <w:rFonts w:ascii="Times New Roman" w:hAnsi="Times New Roman"/>
          <w:color w:val="auto"/>
          <w:sz w:val="28"/>
          <w:szCs w:val="28"/>
        </w:rPr>
        <w:t>Человек – член общества:</w:t>
      </w:r>
      <w:r w:rsidRPr="005C49A7">
        <w:rPr>
          <w:rFonts w:ascii="Times New Roman" w:hAnsi="Times New Roman"/>
          <w:i/>
          <w:color w:val="auto"/>
          <w:sz w:val="28"/>
          <w:szCs w:val="28"/>
        </w:rPr>
        <w:t xml:space="preserve"> </w:t>
      </w:r>
      <w:r w:rsidRPr="005C49A7">
        <w:rPr>
          <w:rFonts w:ascii="Times New Roman" w:hAnsi="Times New Roman"/>
          <w:color w:val="auto"/>
          <w:sz w:val="28"/>
          <w:szCs w:val="28"/>
        </w:rPr>
        <w:t>член семьи,</w:t>
      </w:r>
      <w:r w:rsidRPr="005C49A7">
        <w:rPr>
          <w:rFonts w:ascii="Times New Roman" w:hAnsi="Times New Roman"/>
          <w:iCs/>
          <w:color w:val="auto"/>
          <w:sz w:val="28"/>
          <w:szCs w:val="28"/>
        </w:rPr>
        <w:t xml:space="preserve"> ученик, одноклассник, друг.. Личные вещи ребенка:</w:t>
      </w:r>
      <w:r w:rsidRPr="005C49A7">
        <w:rPr>
          <w:rFonts w:ascii="Times New Roman" w:hAnsi="Times New Roman"/>
          <w:color w:val="auto"/>
          <w:sz w:val="28"/>
          <w:szCs w:val="28"/>
        </w:rPr>
        <w:t xml:space="preserve"> гигиенические принадлежности, и</w:t>
      </w:r>
      <w:r w:rsidRPr="005C49A7">
        <w:rPr>
          <w:rFonts w:ascii="Times New Roman" w:hAnsi="Times New Roman"/>
          <w:bCs/>
          <w:iCs/>
          <w:color w:val="auto"/>
          <w:sz w:val="28"/>
          <w:szCs w:val="28"/>
        </w:rPr>
        <w:t>грушки, учебные вещи, о</w:t>
      </w:r>
      <w:r w:rsidRPr="005C49A7">
        <w:rPr>
          <w:rFonts w:ascii="Times New Roman" w:hAnsi="Times New Roman"/>
          <w:bCs/>
          <w:color w:val="auto"/>
          <w:sz w:val="28"/>
          <w:szCs w:val="28"/>
        </w:rPr>
        <w:t xml:space="preserve">дежда, обувь. Вещи мальчиков и девочек.  </w:t>
      </w:r>
      <w:r w:rsidRPr="005C49A7">
        <w:rPr>
          <w:rFonts w:ascii="Times New Roman" w:hAnsi="Times New Roman"/>
          <w:iCs/>
          <w:color w:val="auto"/>
          <w:sz w:val="28"/>
          <w:szCs w:val="28"/>
        </w:rPr>
        <w:t>Профессии людей ближайшего окружения ребенка</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C13428" w:rsidRPr="005C49A7" w:rsidRDefault="00C13428" w:rsidP="00C13428">
      <w:pPr>
        <w:pStyle w:val="a7"/>
        <w:spacing w:after="0" w:line="360" w:lineRule="auto"/>
        <w:ind w:firstLine="709"/>
        <w:jc w:val="both"/>
        <w:rPr>
          <w:rFonts w:ascii="Times New Roman" w:hAnsi="Times New Roman"/>
          <w:b/>
          <w:color w:val="auto"/>
          <w:sz w:val="28"/>
          <w:szCs w:val="28"/>
        </w:rPr>
      </w:pPr>
      <w:r w:rsidRPr="005C49A7">
        <w:rPr>
          <w:rFonts w:ascii="Times New Roman" w:hAnsi="Times New Roman"/>
          <w:color w:val="auto"/>
          <w:sz w:val="28"/>
          <w:szCs w:val="28"/>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C13428" w:rsidRPr="005C49A7" w:rsidRDefault="00C13428" w:rsidP="00C13428">
      <w:pPr>
        <w:pStyle w:val="a7"/>
        <w:spacing w:after="0" w:line="360" w:lineRule="auto"/>
        <w:ind w:firstLine="709"/>
        <w:jc w:val="both"/>
        <w:rPr>
          <w:rFonts w:ascii="Times New Roman" w:hAnsi="Times New Roman"/>
          <w:bCs/>
          <w:color w:val="auto"/>
          <w:sz w:val="28"/>
          <w:szCs w:val="28"/>
        </w:rPr>
      </w:pPr>
      <w:r w:rsidRPr="005C49A7">
        <w:rPr>
          <w:rFonts w:ascii="Times New Roman" w:hAnsi="Times New Roman"/>
          <w:iCs/>
          <w:color w:val="auto"/>
          <w:sz w:val="28"/>
          <w:szCs w:val="28"/>
        </w:rPr>
        <w:t>Наша Родина - Россия.</w:t>
      </w:r>
      <w:r w:rsidRPr="005C49A7">
        <w:rPr>
          <w:rFonts w:ascii="Times New Roman" w:hAnsi="Times New Roman"/>
          <w:bCs/>
          <w:color w:val="auto"/>
          <w:sz w:val="28"/>
          <w:szCs w:val="28"/>
        </w:rPr>
        <w:t xml:space="preserve"> Наш город. </w:t>
      </w:r>
      <w:r w:rsidRPr="005C49A7">
        <w:rPr>
          <w:rFonts w:ascii="Times New Roman" w:hAnsi="Times New Roman"/>
          <w:iCs/>
          <w:color w:val="auto"/>
          <w:sz w:val="28"/>
          <w:szCs w:val="28"/>
        </w:rPr>
        <w:t xml:space="preserve">Населенные пункты. Столица. </w:t>
      </w:r>
      <w:r w:rsidRPr="005C49A7">
        <w:rPr>
          <w:rFonts w:ascii="Times New Roman" w:hAnsi="Times New Roman"/>
          <w:color w:val="auto"/>
          <w:sz w:val="28"/>
          <w:szCs w:val="28"/>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sidRPr="005C49A7">
        <w:rPr>
          <w:rFonts w:ascii="Times New Roman" w:hAnsi="Times New Roman"/>
          <w:bCs/>
          <w:color w:val="auto"/>
          <w:sz w:val="28"/>
          <w:szCs w:val="28"/>
        </w:rPr>
        <w:t xml:space="preserve">Праздники нашей страны.  </w:t>
      </w:r>
      <w:r w:rsidRPr="005C49A7">
        <w:rPr>
          <w:rFonts w:ascii="Times New Roman" w:hAnsi="Times New Roman"/>
          <w:color w:val="auto"/>
          <w:sz w:val="28"/>
          <w:szCs w:val="28"/>
        </w:rPr>
        <w:t>Достижение нашей страны в науке и искусствах. Великие люди страны или края.  Деньги нашей страны. Получение и расходование денег.</w:t>
      </w:r>
    </w:p>
    <w:p w:rsidR="007E017F" w:rsidRDefault="007E017F" w:rsidP="00C13428">
      <w:pPr>
        <w:spacing w:after="0" w:line="360" w:lineRule="auto"/>
        <w:ind w:firstLine="709"/>
        <w:jc w:val="center"/>
        <w:rPr>
          <w:rFonts w:ascii="Times New Roman" w:hAnsi="Times New Roman" w:cs="Times New Roman"/>
          <w:b/>
          <w:color w:val="auto"/>
          <w:sz w:val="28"/>
          <w:szCs w:val="28"/>
          <w:u w:val="single"/>
        </w:rPr>
      </w:pPr>
    </w:p>
    <w:p w:rsidR="00C13428" w:rsidRPr="007E017F" w:rsidRDefault="00C13428" w:rsidP="007E017F">
      <w:pPr>
        <w:spacing w:after="0" w:line="360" w:lineRule="auto"/>
        <w:ind w:firstLine="709"/>
        <w:jc w:val="both"/>
        <w:rPr>
          <w:rFonts w:ascii="Times New Roman" w:hAnsi="Times New Roman" w:cs="Times New Roman"/>
          <w:color w:val="auto"/>
          <w:sz w:val="28"/>
          <w:szCs w:val="28"/>
          <w:u w:val="single"/>
        </w:rPr>
      </w:pPr>
      <w:r w:rsidRPr="007E017F">
        <w:rPr>
          <w:rFonts w:ascii="Times New Roman" w:hAnsi="Times New Roman" w:cs="Times New Roman"/>
          <w:color w:val="auto"/>
          <w:sz w:val="28"/>
          <w:szCs w:val="28"/>
          <w:u w:val="single"/>
        </w:rPr>
        <w:lastRenderedPageBreak/>
        <w:t>Безопасное поведение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Предупреждение заболеваний и травм.</w:t>
      </w:r>
      <w:r w:rsidRPr="005C49A7">
        <w:rPr>
          <w:rFonts w:ascii="Times New Roman" w:hAnsi="Times New Roman" w:cs="Times New Roman"/>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Безопасное поведение в природе.</w:t>
      </w:r>
      <w:r w:rsidRPr="005C49A7">
        <w:rPr>
          <w:rFonts w:ascii="Times New Roman" w:hAnsi="Times New Roman" w:cs="Times New Roman"/>
          <w:color w:val="auto"/>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Правила поведения человека при контакте с домашним животным. Правила поведения человека с  диким животным  в зоопарке, в природе.  </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Правила поведения с незнакомыми людьми, в незнакомом месте. </w:t>
      </w:r>
    </w:p>
    <w:p w:rsidR="00C13428" w:rsidRPr="005C49A7" w:rsidRDefault="00C13428" w:rsidP="00C13428">
      <w:pPr>
        <w:pStyle w:val="a7"/>
        <w:spacing w:after="0" w:line="360" w:lineRule="auto"/>
        <w:ind w:firstLine="709"/>
        <w:jc w:val="both"/>
        <w:rPr>
          <w:rFonts w:ascii="Times New Roman" w:hAnsi="Times New Roman"/>
          <w:color w:val="auto"/>
          <w:sz w:val="28"/>
          <w:szCs w:val="28"/>
        </w:rPr>
      </w:pPr>
      <w:r w:rsidRPr="005C49A7">
        <w:rPr>
          <w:rFonts w:ascii="Times New Roman" w:hAnsi="Times New Roman"/>
          <w:color w:val="auto"/>
          <w:sz w:val="28"/>
          <w:szCs w:val="28"/>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C13428" w:rsidRPr="005C49A7" w:rsidRDefault="00C13428" w:rsidP="00C1342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Телефоны первой помощи. Звонок по телефону экстренных служб..</w:t>
      </w:r>
    </w:p>
    <w:p w:rsidR="00C13428" w:rsidRPr="005C49A7" w:rsidRDefault="00C13428" w:rsidP="00C13428">
      <w:pPr>
        <w:spacing w:after="0" w:line="360" w:lineRule="auto"/>
        <w:ind w:firstLine="709"/>
        <w:jc w:val="center"/>
        <w:rPr>
          <w:rFonts w:ascii="Times New Roman" w:hAnsi="Times New Roman" w:cs="Times New Roman"/>
          <w:b/>
          <w:color w:val="auto"/>
          <w:sz w:val="28"/>
          <w:szCs w:val="28"/>
        </w:rPr>
      </w:pPr>
      <w:r w:rsidRPr="005C49A7">
        <w:rPr>
          <w:rFonts w:ascii="Times New Roman" w:hAnsi="Times New Roman" w:cs="Times New Roman"/>
          <w:b/>
          <w:color w:val="auto"/>
          <w:sz w:val="28"/>
          <w:szCs w:val="28"/>
        </w:rPr>
        <w:lastRenderedPageBreak/>
        <w:t>М</w:t>
      </w:r>
      <w:r w:rsidR="007E017F">
        <w:rPr>
          <w:rFonts w:ascii="Times New Roman" w:hAnsi="Times New Roman" w:cs="Times New Roman"/>
          <w:b/>
          <w:color w:val="auto"/>
          <w:sz w:val="28"/>
          <w:szCs w:val="28"/>
        </w:rPr>
        <w:t>узыка</w:t>
      </w:r>
    </w:p>
    <w:p w:rsidR="00C13428" w:rsidRPr="005C49A7" w:rsidRDefault="00C13428" w:rsidP="00C13428">
      <w:pPr>
        <w:spacing w:after="0" w:line="360" w:lineRule="auto"/>
        <w:ind w:firstLine="709"/>
        <w:jc w:val="center"/>
        <w:rPr>
          <w:rFonts w:ascii="Times New Roman" w:hAnsi="Times New Roman" w:cs="Times New Roman"/>
          <w:b/>
          <w:sz w:val="28"/>
          <w:szCs w:val="28"/>
        </w:rPr>
      </w:pPr>
      <w:r w:rsidRPr="005C49A7">
        <w:rPr>
          <w:rFonts w:ascii="Times New Roman" w:hAnsi="Times New Roman" w:cs="Times New Roman"/>
          <w:b/>
          <w:sz w:val="28"/>
          <w:szCs w:val="28"/>
        </w:rPr>
        <w:t>Пояснительная записка</w:t>
      </w:r>
    </w:p>
    <w:p w:rsidR="00C13428" w:rsidRPr="005C49A7" w:rsidRDefault="00C13428" w:rsidP="00F03087">
      <w:pPr>
        <w:spacing w:after="0" w:line="360" w:lineRule="auto"/>
        <w:ind w:firstLine="709"/>
        <w:jc w:val="both"/>
        <w:rPr>
          <w:rStyle w:val="apple-style-span"/>
          <w:rFonts w:ascii="Times New Roman" w:hAnsi="Times New Roman" w:cs="Times New Roman"/>
          <w:sz w:val="28"/>
          <w:szCs w:val="28"/>
        </w:rPr>
      </w:pPr>
      <w:r w:rsidRPr="005C49A7">
        <w:rPr>
          <w:rStyle w:val="apple-style-span"/>
          <w:rFonts w:ascii="Times New Roman" w:hAnsi="Times New Roman" w:cs="Times New Roman"/>
          <w:sz w:val="28"/>
          <w:szCs w:val="28"/>
        </w:rPr>
        <w:t>«Музыка» ― учебный предмет, предназначенный для формирования у обу</w:t>
      </w:r>
      <w:r w:rsidRPr="005C49A7">
        <w:rPr>
          <w:rStyle w:val="apple-style-span"/>
          <w:rFonts w:ascii="Times New Roman" w:hAnsi="Times New Roman" w:cs="Times New Roman"/>
          <w:sz w:val="28"/>
          <w:szCs w:val="28"/>
        </w:rPr>
        <w:softHyphen/>
        <w:t>ча</w:t>
      </w:r>
      <w:r w:rsidRPr="005C49A7">
        <w:rPr>
          <w:rStyle w:val="apple-style-span"/>
          <w:rFonts w:ascii="Times New Roman" w:hAnsi="Times New Roman" w:cs="Times New Roman"/>
          <w:sz w:val="28"/>
          <w:szCs w:val="28"/>
        </w:rPr>
        <w:softHyphen/>
        <w:t>ю</w:t>
      </w:r>
      <w:r w:rsidRPr="005C49A7">
        <w:rPr>
          <w:rStyle w:val="apple-style-span"/>
          <w:rFonts w:ascii="Times New Roman" w:hAnsi="Times New Roman" w:cs="Times New Roman"/>
          <w:sz w:val="28"/>
          <w:szCs w:val="28"/>
        </w:rPr>
        <w:softHyphen/>
        <w:t>щи</w:t>
      </w:r>
      <w:r w:rsidRPr="005C49A7">
        <w:rPr>
          <w:rStyle w:val="apple-style-span"/>
          <w:rFonts w:ascii="Times New Roman" w:hAnsi="Times New Roman" w:cs="Times New Roman"/>
          <w:sz w:val="28"/>
          <w:szCs w:val="28"/>
        </w:rPr>
        <w:softHyphen/>
        <w:t>х</w:t>
      </w:r>
      <w:r w:rsidRPr="005C49A7">
        <w:rPr>
          <w:rStyle w:val="apple-style-span"/>
          <w:rFonts w:ascii="Times New Roman" w:hAnsi="Times New Roman" w:cs="Times New Roman"/>
          <w:sz w:val="28"/>
          <w:szCs w:val="28"/>
        </w:rPr>
        <w:softHyphen/>
        <w:t>ся с</w:t>
      </w:r>
      <w:r>
        <w:rPr>
          <w:rStyle w:val="apple-style-span"/>
          <w:rFonts w:ascii="Times New Roman" w:hAnsi="Times New Roman" w:cs="Times New Roman"/>
          <w:sz w:val="28"/>
          <w:szCs w:val="28"/>
        </w:rPr>
        <w:t xml:space="preserve"> РАС </w:t>
      </w:r>
      <w:r w:rsidRPr="005C49A7">
        <w:rPr>
          <w:rStyle w:val="apple-style-span"/>
          <w:rFonts w:ascii="Times New Roman" w:hAnsi="Times New Roman" w:cs="Times New Roman"/>
          <w:sz w:val="28"/>
          <w:szCs w:val="28"/>
        </w:rPr>
        <w:t>элементарных знаний, уме</w:t>
      </w:r>
      <w:r w:rsidRPr="005C49A7">
        <w:rPr>
          <w:rStyle w:val="apple-style-span"/>
          <w:rFonts w:ascii="Times New Roman" w:hAnsi="Times New Roman" w:cs="Times New Roman"/>
          <w:sz w:val="28"/>
          <w:szCs w:val="28"/>
        </w:rPr>
        <w:softHyphen/>
        <w:t>ний и навыков в области музыкального искусства, развития их музыкальных спо</w:t>
      </w:r>
      <w:r w:rsidRPr="005C49A7">
        <w:rPr>
          <w:rStyle w:val="apple-style-span"/>
          <w:rFonts w:ascii="Times New Roman" w:hAnsi="Times New Roman" w:cs="Times New Roman"/>
          <w:sz w:val="28"/>
          <w:szCs w:val="28"/>
        </w:rPr>
        <w:softHyphen/>
        <w:t>собностей, мотивации к музыкальной деятельности</w:t>
      </w:r>
      <w:r w:rsidRPr="005C49A7">
        <w:rPr>
          <w:rFonts w:ascii="Times New Roman" w:hAnsi="Times New Roman" w:cs="Times New Roman"/>
          <w:color w:val="000000"/>
          <w:sz w:val="28"/>
          <w:szCs w:val="28"/>
        </w:rPr>
        <w:t>.</w:t>
      </w:r>
    </w:p>
    <w:p w:rsidR="00C13428" w:rsidRPr="005C49A7" w:rsidRDefault="007E017F" w:rsidP="00F03087">
      <w:pPr>
        <w:spacing w:after="0" w:line="360" w:lineRule="auto"/>
        <w:ind w:firstLine="709"/>
        <w:jc w:val="both"/>
        <w:rPr>
          <w:rFonts w:ascii="Times New Roman" w:hAnsi="Times New Roman" w:cs="Times New Roman"/>
          <w:sz w:val="28"/>
          <w:szCs w:val="28"/>
        </w:rPr>
      </w:pPr>
      <w:r w:rsidRPr="007E017F">
        <w:rPr>
          <w:rFonts w:ascii="Times New Roman" w:hAnsi="Times New Roman" w:cs="Times New Roman"/>
          <w:sz w:val="28"/>
          <w:szCs w:val="28"/>
        </w:rPr>
        <w:t>Целью его является</w:t>
      </w:r>
      <w:r>
        <w:rPr>
          <w:rFonts w:ascii="Times New Roman" w:hAnsi="Times New Roman" w:cs="Times New Roman"/>
          <w:b/>
          <w:sz w:val="28"/>
          <w:szCs w:val="28"/>
        </w:rPr>
        <w:t xml:space="preserve"> </w:t>
      </w:r>
      <w:r w:rsidR="00C13428" w:rsidRPr="005C49A7">
        <w:rPr>
          <w:rFonts w:ascii="Times New Roman" w:hAnsi="Times New Roman" w:cs="Times New Roman"/>
          <w:sz w:val="28"/>
          <w:szCs w:val="28"/>
        </w:rPr>
        <w:t xml:space="preserve">приобщение к музыкальной культуре обучающихся с </w:t>
      </w:r>
      <w:r w:rsidR="00C13428">
        <w:rPr>
          <w:rFonts w:ascii="Times New Roman" w:hAnsi="Times New Roman" w:cs="Times New Roman"/>
          <w:sz w:val="28"/>
          <w:szCs w:val="28"/>
        </w:rPr>
        <w:t xml:space="preserve"> РАС </w:t>
      </w:r>
      <w:r w:rsidR="00C13428" w:rsidRPr="005C49A7">
        <w:rPr>
          <w:rFonts w:ascii="Times New Roman" w:hAnsi="Times New Roman" w:cs="Times New Roman"/>
          <w:sz w:val="28"/>
          <w:szCs w:val="28"/>
        </w:rPr>
        <w:t>как к неотъемлемой части духовной культуры.</w:t>
      </w:r>
    </w:p>
    <w:p w:rsidR="00C13428" w:rsidRPr="005C49A7" w:rsidRDefault="00C13428" w:rsidP="00F03087">
      <w:pPr>
        <w:spacing w:after="0" w:line="360" w:lineRule="auto"/>
        <w:ind w:firstLine="709"/>
        <w:jc w:val="both"/>
        <w:rPr>
          <w:rStyle w:val="apple-style-span"/>
          <w:rFonts w:ascii="Times New Roman" w:hAnsi="Times New Roman" w:cs="Times New Roman"/>
          <w:sz w:val="28"/>
          <w:szCs w:val="28"/>
        </w:rPr>
      </w:pPr>
      <w:r w:rsidRPr="005C49A7">
        <w:rPr>
          <w:rStyle w:val="apple-style-span"/>
          <w:rFonts w:ascii="Times New Roman" w:hAnsi="Times New Roman" w:cs="Times New Roman"/>
          <w:sz w:val="28"/>
          <w:szCs w:val="28"/>
        </w:rPr>
        <w:t>Задачи учебного предмета «Музыка»: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C49A7">
        <w:rPr>
          <w:rStyle w:val="apple-style-span"/>
          <w:sz w:val="28"/>
          <w:szCs w:val="28"/>
        </w:rPr>
        <w:t>― </w:t>
      </w:r>
      <w:r w:rsidRPr="00515C4C">
        <w:rPr>
          <w:rFonts w:ascii="Times New Roman" w:hAnsi="Times New Roman" w:cs="Times New Roman"/>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простейших эстетических ориентиров и их использование в организации обыденной жизни и праздника.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 </w:t>
      </w:r>
    </w:p>
    <w:p w:rsidR="00C13428" w:rsidRPr="005C49A7" w:rsidRDefault="00C13428" w:rsidP="00F03087">
      <w:pPr>
        <w:spacing w:after="0" w:line="360" w:lineRule="auto"/>
        <w:ind w:firstLine="709"/>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sidRPr="005C49A7">
        <w:rPr>
          <w:rFonts w:ascii="Times New Roman" w:hAnsi="Times New Roman" w:cs="Times New Roman"/>
          <w:color w:val="000000"/>
          <w:sz w:val="28"/>
          <w:szCs w:val="28"/>
        </w:rPr>
        <w:t>узыкально-образовательный процесс строится на основе принципа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C13428" w:rsidRPr="005C49A7" w:rsidRDefault="00C13428" w:rsidP="00AC521B">
      <w:pPr>
        <w:spacing w:after="0" w:line="360" w:lineRule="auto"/>
        <w:ind w:firstLine="709"/>
        <w:jc w:val="center"/>
        <w:rPr>
          <w:rFonts w:ascii="Times New Roman" w:hAnsi="Times New Roman" w:cs="Times New Roman"/>
          <w:b/>
          <w:sz w:val="28"/>
          <w:szCs w:val="28"/>
        </w:rPr>
      </w:pPr>
      <w:r w:rsidRPr="005C49A7">
        <w:rPr>
          <w:rFonts w:ascii="Times New Roman" w:hAnsi="Times New Roman" w:cs="Times New Roman"/>
          <w:b/>
          <w:sz w:val="28"/>
          <w:szCs w:val="28"/>
        </w:rPr>
        <w:lastRenderedPageBreak/>
        <w:t>Содержание учебного предмета</w:t>
      </w:r>
    </w:p>
    <w:p w:rsidR="00C13428" w:rsidRPr="005C49A7" w:rsidRDefault="00C13428" w:rsidP="00F03087">
      <w:pPr>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sz w:val="28"/>
          <w:szCs w:val="28"/>
        </w:rPr>
        <w:t xml:space="preserve">В содержание программы входит овладение обучающимися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в до</w:t>
      </w:r>
      <w:r w:rsidRPr="005C49A7">
        <w:rPr>
          <w:rFonts w:ascii="Times New Roman" w:hAnsi="Times New Roman" w:cs="Times New Roman"/>
          <w:sz w:val="28"/>
          <w:szCs w:val="28"/>
        </w:rPr>
        <w:softHyphen/>
        <w:t>ступной для них форме и объеме сле</w:t>
      </w:r>
      <w:r w:rsidRPr="005C49A7">
        <w:rPr>
          <w:rFonts w:ascii="Times New Roman" w:hAnsi="Times New Roman" w:cs="Times New Roman"/>
          <w:sz w:val="28"/>
          <w:szCs w:val="28"/>
        </w:rPr>
        <w:softHyphen/>
        <w:t>ду</w:t>
      </w:r>
      <w:r w:rsidRPr="005C49A7">
        <w:rPr>
          <w:rFonts w:ascii="Times New Roman" w:hAnsi="Times New Roman" w:cs="Times New Roman"/>
          <w:sz w:val="28"/>
          <w:szCs w:val="28"/>
        </w:rPr>
        <w:softHyphen/>
        <w:t>ю</w:t>
      </w:r>
      <w:r w:rsidRPr="005C49A7">
        <w:rPr>
          <w:rFonts w:ascii="Times New Roman" w:hAnsi="Times New Roman" w:cs="Times New Roman"/>
          <w:sz w:val="28"/>
          <w:szCs w:val="28"/>
        </w:rPr>
        <w:softHyphen/>
        <w:t>щи</w:t>
      </w:r>
      <w:r w:rsidRPr="005C49A7">
        <w:rPr>
          <w:rFonts w:ascii="Times New Roman" w:hAnsi="Times New Roman" w:cs="Times New Roman"/>
          <w:sz w:val="28"/>
          <w:szCs w:val="28"/>
        </w:rPr>
        <w:softHyphen/>
        <w:t>ми видами музыкальной деятельности: восприятие музыки, хоровое пение, эле</w:t>
      </w:r>
      <w:r w:rsidRPr="005C49A7">
        <w:rPr>
          <w:rFonts w:ascii="Times New Roman" w:hAnsi="Times New Roman" w:cs="Times New Roman"/>
          <w:sz w:val="28"/>
          <w:szCs w:val="28"/>
        </w:rPr>
        <w:softHyphen/>
        <w:t>ме</w:t>
      </w:r>
      <w:r w:rsidRPr="005C49A7">
        <w:rPr>
          <w:rFonts w:ascii="Times New Roman" w:hAnsi="Times New Roman" w:cs="Times New Roman"/>
          <w:sz w:val="28"/>
          <w:szCs w:val="28"/>
        </w:rPr>
        <w:softHyphen/>
        <w:t>нты му</w:t>
      </w:r>
      <w:r w:rsidRPr="005C49A7">
        <w:rPr>
          <w:rFonts w:ascii="Times New Roman" w:hAnsi="Times New Roman" w:cs="Times New Roman"/>
          <w:sz w:val="28"/>
          <w:szCs w:val="28"/>
        </w:rPr>
        <w:softHyphen/>
        <w:t>зы</w:t>
      </w:r>
      <w:r w:rsidRPr="005C49A7">
        <w:rPr>
          <w:rFonts w:ascii="Times New Roman" w:hAnsi="Times New Roman" w:cs="Times New Roman"/>
          <w:sz w:val="28"/>
          <w:szCs w:val="28"/>
        </w:rPr>
        <w:softHyphen/>
        <w:t>кальной грамоты, игра на музыкальных инструментах детского оркестра.</w:t>
      </w:r>
      <w:r w:rsidRPr="005C49A7">
        <w:rPr>
          <w:rFonts w:ascii="Times New Roman" w:hAnsi="Times New Roman" w:cs="Times New Roman"/>
          <w:color w:val="000000"/>
          <w:sz w:val="28"/>
          <w:szCs w:val="28"/>
        </w:rPr>
        <w:t xml:space="preserve"> Со</w:t>
      </w:r>
      <w:r w:rsidRPr="005C49A7">
        <w:rPr>
          <w:rFonts w:ascii="Times New Roman" w:hAnsi="Times New Roman" w:cs="Times New Roman"/>
          <w:color w:val="000000"/>
          <w:sz w:val="28"/>
          <w:szCs w:val="28"/>
        </w:rPr>
        <w:softHyphen/>
        <w:t>де</w:t>
      </w:r>
      <w:r w:rsidRPr="005C49A7">
        <w:rPr>
          <w:rFonts w:ascii="Times New Roman" w:hAnsi="Times New Roman" w:cs="Times New Roman"/>
          <w:color w:val="000000"/>
          <w:sz w:val="28"/>
          <w:szCs w:val="28"/>
        </w:rPr>
        <w:softHyphen/>
        <w:t>ржание про</w:t>
      </w:r>
      <w:r w:rsidRPr="005C49A7">
        <w:rPr>
          <w:rFonts w:ascii="Times New Roman" w:hAnsi="Times New Roman" w:cs="Times New Roman"/>
          <w:color w:val="000000"/>
          <w:sz w:val="28"/>
          <w:szCs w:val="28"/>
        </w:rPr>
        <w:softHyphen/>
        <w:t>граммного материала уро</w:t>
      </w:r>
      <w:r w:rsidRPr="005C49A7">
        <w:rPr>
          <w:rFonts w:ascii="Times New Roman" w:hAnsi="Times New Roman" w:cs="Times New Roman"/>
          <w:color w:val="000000"/>
          <w:sz w:val="28"/>
          <w:szCs w:val="28"/>
        </w:rPr>
        <w:softHyphen/>
        <w:t>ков состоит из элементарного теоретического ма</w:t>
      </w:r>
      <w:r w:rsidRPr="005C49A7">
        <w:rPr>
          <w:rFonts w:ascii="Times New Roman" w:hAnsi="Times New Roman" w:cs="Times New Roman"/>
          <w:color w:val="000000"/>
          <w:sz w:val="28"/>
          <w:szCs w:val="28"/>
        </w:rPr>
        <w:softHyphen/>
        <w:t>териала, до</w:t>
      </w:r>
      <w:r w:rsidRPr="005C49A7">
        <w:rPr>
          <w:rFonts w:ascii="Times New Roman" w:hAnsi="Times New Roman" w:cs="Times New Roman"/>
          <w:color w:val="000000"/>
          <w:sz w:val="28"/>
          <w:szCs w:val="28"/>
        </w:rPr>
        <w:softHyphen/>
        <w:t>ступных видов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ной деятельности, музыкальных произведений для слу</w:t>
      </w:r>
      <w:r w:rsidRPr="005C49A7">
        <w:rPr>
          <w:rFonts w:ascii="Times New Roman" w:hAnsi="Times New Roman" w:cs="Times New Roman"/>
          <w:color w:val="000000"/>
          <w:sz w:val="28"/>
          <w:szCs w:val="28"/>
        </w:rPr>
        <w:softHyphen/>
        <w:t>ша</w:t>
      </w:r>
      <w:r w:rsidRPr="005C49A7">
        <w:rPr>
          <w:rFonts w:ascii="Times New Roman" w:hAnsi="Times New Roman" w:cs="Times New Roman"/>
          <w:color w:val="000000"/>
          <w:sz w:val="28"/>
          <w:szCs w:val="28"/>
        </w:rPr>
        <w:softHyphen/>
        <w:t>ния и исполнения, во</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 xml:space="preserve">ных упражнений. </w:t>
      </w:r>
    </w:p>
    <w:p w:rsidR="00C13428" w:rsidRPr="00AC521B" w:rsidRDefault="00C13428" w:rsidP="00C13428">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sz w:val="28"/>
          <w:szCs w:val="28"/>
          <w:u w:val="single"/>
        </w:rPr>
        <w:t>Восприятие музыки</w:t>
      </w:r>
    </w:p>
    <w:p w:rsidR="00C13428" w:rsidRPr="005C49A7" w:rsidRDefault="00C13428" w:rsidP="00C13428">
      <w:pPr>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i/>
          <w:sz w:val="28"/>
          <w:szCs w:val="28"/>
          <w:lang w:eastAsia="ru-RU"/>
        </w:rPr>
        <w:t>Репертуар для слушания</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000000"/>
          <w:sz w:val="28"/>
          <w:szCs w:val="28"/>
        </w:rPr>
        <w:t>произведения отечественной музыкальной культуры; музыка народная и композиторская; детская, классическая, современная.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Примерная тематика произведений</w:t>
      </w:r>
      <w:r w:rsidRPr="00AC521B">
        <w:rPr>
          <w:rFonts w:ascii="Times New Roman" w:hAnsi="Times New Roman" w:cs="Times New Roman"/>
          <w:sz w:val="28"/>
          <w:szCs w:val="28"/>
          <w:lang w:eastAsia="ru-RU"/>
        </w:rPr>
        <w:t xml:space="preserve">: </w:t>
      </w:r>
      <w:r w:rsidRPr="005C49A7">
        <w:rPr>
          <w:rFonts w:ascii="Times New Roman" w:hAnsi="Times New Roman" w:cs="Times New Roman"/>
          <w:sz w:val="28"/>
          <w:szCs w:val="28"/>
          <w:lang w:eastAsia="ru-RU"/>
        </w:rPr>
        <w:t xml:space="preserve">о природе, труде, профессиях, общественных явлениях, детстве, школьной жизни и т.д.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Жанровое разнообразие</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праздничная, маршевая, колыбельная песни и пр.</w:t>
      </w:r>
    </w:p>
    <w:p w:rsidR="00C13428" w:rsidRPr="00AC521B" w:rsidRDefault="00C13428" w:rsidP="00C13428">
      <w:pPr>
        <w:spacing w:after="0" w:line="360" w:lineRule="auto"/>
        <w:ind w:firstLine="709"/>
        <w:jc w:val="both"/>
        <w:rPr>
          <w:rFonts w:ascii="Times New Roman" w:hAnsi="Times New Roman" w:cs="Times New Roman"/>
          <w:i/>
          <w:sz w:val="28"/>
          <w:szCs w:val="28"/>
          <w:lang w:eastAsia="ru-RU"/>
        </w:rPr>
      </w:pPr>
      <w:r w:rsidRPr="00AC521B">
        <w:rPr>
          <w:rFonts w:ascii="Times New Roman" w:hAnsi="Times New Roman" w:cs="Times New Roman"/>
          <w:i/>
          <w:sz w:val="28"/>
          <w:szCs w:val="28"/>
          <w:lang w:eastAsia="ru-RU"/>
        </w:rPr>
        <w:t>Слушание музыки:</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передавать словами внутреннее содержание музыкального произведения;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sz w:val="28"/>
          <w:szCs w:val="28"/>
          <w:lang w:eastAsia="ru-RU"/>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различать части песни (запев, припев, проигрыш, окончание);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ознакомление с пением соло и хором; формирование представлений о различных музыкальных коллективах (ансамбль, оркестр);</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знакомство с музыкальными инструментами и их звучанием (фортепиано, барабан, скрипка и др.)</w:t>
      </w:r>
    </w:p>
    <w:p w:rsidR="00C13428" w:rsidRPr="00AC521B" w:rsidRDefault="00C13428" w:rsidP="00C13428">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sz w:val="28"/>
          <w:szCs w:val="28"/>
          <w:u w:val="single"/>
        </w:rPr>
        <w:t>Хоровое пение.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Песенный репертуар</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000000"/>
          <w:sz w:val="28"/>
          <w:szCs w:val="28"/>
        </w:rPr>
        <w:t>произведения отечественной музыкальной культуры;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 народная и композиторская; детская, классическая, современная. Используемый пе</w:t>
      </w:r>
      <w:r w:rsidRPr="005C49A7">
        <w:rPr>
          <w:rFonts w:ascii="Times New Roman" w:hAnsi="Times New Roman" w:cs="Times New Roman"/>
          <w:color w:val="000000"/>
          <w:sz w:val="28"/>
          <w:szCs w:val="28"/>
        </w:rPr>
        <w:softHyphen/>
        <w:t>сенный материал должен быть доступным по смыслу, отражать знакомые образы, со</w:t>
      </w:r>
      <w:r w:rsidRPr="005C49A7">
        <w:rPr>
          <w:rFonts w:ascii="Times New Roman" w:hAnsi="Times New Roman" w:cs="Times New Roman"/>
          <w:color w:val="000000"/>
          <w:sz w:val="28"/>
          <w:szCs w:val="28"/>
        </w:rPr>
        <w:softHyphen/>
        <w:t>бытия и явления, иметь простой ритмический рисунок мелодии, короткие му</w:t>
      </w:r>
      <w:r w:rsidRPr="005C49A7">
        <w:rPr>
          <w:rFonts w:ascii="Times New Roman" w:hAnsi="Times New Roman" w:cs="Times New Roman"/>
          <w:color w:val="000000"/>
          <w:sz w:val="28"/>
          <w:szCs w:val="28"/>
        </w:rPr>
        <w:softHyphen/>
        <w:t>зы</w:t>
      </w:r>
      <w:r w:rsidRPr="005C49A7">
        <w:rPr>
          <w:rFonts w:ascii="Times New Roman" w:hAnsi="Times New Roman" w:cs="Times New Roman"/>
          <w:color w:val="000000"/>
          <w:sz w:val="28"/>
          <w:szCs w:val="28"/>
        </w:rPr>
        <w:softHyphen/>
        <w:t>каль</w:t>
      </w:r>
      <w:r w:rsidRPr="005C49A7">
        <w:rPr>
          <w:rFonts w:ascii="Times New Roman" w:hAnsi="Times New Roman" w:cs="Times New Roman"/>
          <w:color w:val="000000"/>
          <w:sz w:val="28"/>
          <w:szCs w:val="28"/>
        </w:rPr>
        <w:softHyphen/>
        <w:t>ные фразы, соответствовать требованиям организации щадящего режима по от</w:t>
      </w:r>
      <w:r w:rsidRPr="005C49A7">
        <w:rPr>
          <w:rFonts w:ascii="Times New Roman" w:hAnsi="Times New Roman" w:cs="Times New Roman"/>
          <w:color w:val="000000"/>
          <w:sz w:val="28"/>
          <w:szCs w:val="28"/>
        </w:rPr>
        <w:softHyphen/>
        <w:t>но</w:t>
      </w:r>
      <w:r w:rsidRPr="005C49A7">
        <w:rPr>
          <w:rFonts w:ascii="Times New Roman" w:hAnsi="Times New Roman" w:cs="Times New Roman"/>
          <w:color w:val="000000"/>
          <w:sz w:val="28"/>
          <w:szCs w:val="28"/>
        </w:rPr>
        <w:softHyphen/>
        <w:t>ше</w:t>
      </w:r>
      <w:r w:rsidRPr="005C49A7">
        <w:rPr>
          <w:rFonts w:ascii="Times New Roman" w:hAnsi="Times New Roman" w:cs="Times New Roman"/>
          <w:color w:val="000000"/>
          <w:sz w:val="28"/>
          <w:szCs w:val="28"/>
        </w:rPr>
        <w:softHyphen/>
        <w:t>нию к детскому голосу</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Примерная тематика произведений</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о природе, труде, профессиях, общественных явлениях, детстве, школьной жизни и т.д. </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AC521B">
        <w:rPr>
          <w:rFonts w:ascii="Times New Roman" w:hAnsi="Times New Roman" w:cs="Times New Roman"/>
          <w:i/>
          <w:sz w:val="28"/>
          <w:szCs w:val="28"/>
          <w:lang w:eastAsia="ru-RU"/>
        </w:rPr>
        <w:t>Жанровое разнообразие</w:t>
      </w:r>
      <w:r w:rsidRPr="00AC521B">
        <w:rPr>
          <w:rFonts w:ascii="Times New Roman" w:hAnsi="Times New Roman" w:cs="Times New Roman"/>
          <w:sz w:val="28"/>
          <w:szCs w:val="28"/>
          <w:lang w:eastAsia="ru-RU"/>
        </w:rPr>
        <w:t>:</w:t>
      </w:r>
      <w:r w:rsidRPr="005C49A7">
        <w:rPr>
          <w:rFonts w:ascii="Times New Roman" w:hAnsi="Times New Roman" w:cs="Times New Roman"/>
          <w:sz w:val="28"/>
          <w:szCs w:val="28"/>
          <w:lang w:eastAsia="ru-RU"/>
        </w:rPr>
        <w:t xml:space="preserve"> игровые песни, песни-прибаутки, трудовые песни, колыбельные песни и пр.</w:t>
      </w:r>
    </w:p>
    <w:p w:rsidR="00C13428" w:rsidRPr="00AC521B" w:rsidRDefault="00C13428" w:rsidP="00AC521B">
      <w:pPr>
        <w:spacing w:after="0" w:line="360" w:lineRule="auto"/>
        <w:ind w:firstLine="709"/>
        <w:jc w:val="both"/>
        <w:rPr>
          <w:rFonts w:ascii="Times New Roman" w:hAnsi="Times New Roman" w:cs="Times New Roman"/>
          <w:sz w:val="28"/>
          <w:szCs w:val="28"/>
          <w:u w:val="single"/>
          <w:lang w:eastAsia="ru-RU"/>
        </w:rPr>
      </w:pPr>
      <w:r w:rsidRPr="00AC521B">
        <w:rPr>
          <w:rFonts w:ascii="Times New Roman" w:hAnsi="Times New Roman" w:cs="Times New Roman"/>
          <w:sz w:val="28"/>
          <w:szCs w:val="28"/>
          <w:u w:val="single"/>
          <w:lang w:eastAsia="ru-RU"/>
        </w:rPr>
        <w:t>Навык пения: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обучение певческой установке: </w:t>
      </w:r>
      <w:r w:rsidRPr="005C49A7">
        <w:rPr>
          <w:rFonts w:ascii="Times New Roman" w:hAnsi="Times New Roman" w:cs="Times New Roman"/>
          <w:color w:val="333333"/>
          <w:sz w:val="28"/>
          <w:szCs w:val="28"/>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w:t>
      </w:r>
      <w:r w:rsidRPr="005C49A7">
        <w:rPr>
          <w:rFonts w:ascii="Times New Roman" w:hAnsi="Times New Roman" w:cs="Times New Roman"/>
          <w:color w:val="333333"/>
          <w:sz w:val="28"/>
          <w:szCs w:val="28"/>
          <w:shd w:val="clear" w:color="auto" w:fill="FFFCF3"/>
        </w:rPr>
        <w:lastRenderedPageBreak/>
        <w:t>дыхание при исполнении напевных песен с различными динамическими оттенками (при усилении и ослаблении дыхания);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пение коротких попевок на одном дыхании;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развитие умения мягкого, напевного, легкого пения (работа над кантиленой - </w:t>
      </w:r>
      <w:r w:rsidRPr="005C49A7">
        <w:rPr>
          <w:rFonts w:ascii="Times New Roman" w:hAnsi="Times New Roman" w:cs="Times New Roman"/>
          <w:color w:val="252525"/>
          <w:sz w:val="28"/>
          <w:szCs w:val="28"/>
          <w:shd w:val="clear" w:color="auto" w:fill="FFFFFF"/>
        </w:rPr>
        <w:t>способностью певческого голоса к напевному исполнению мелодии);</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четко выдерживать ритмический рисунок произведения без сопровождения учителя и инструмента (</w:t>
      </w:r>
      <w:r w:rsidRPr="005C49A7">
        <w:rPr>
          <w:rFonts w:ascii="Times New Roman" w:hAnsi="Times New Roman" w:cs="Times New Roman"/>
          <w:i/>
          <w:color w:val="333333"/>
          <w:sz w:val="28"/>
          <w:szCs w:val="28"/>
          <w:shd w:val="clear" w:color="auto" w:fill="FFFCF3"/>
        </w:rPr>
        <w:t>а капелла</w:t>
      </w:r>
      <w:r w:rsidRPr="005C49A7">
        <w:rPr>
          <w:rFonts w:ascii="Times New Roman" w:hAnsi="Times New Roman" w:cs="Times New Roman"/>
          <w:color w:val="333333"/>
          <w:sz w:val="28"/>
          <w:szCs w:val="28"/>
          <w:shd w:val="clear" w:color="auto" w:fill="FFFCF3"/>
        </w:rPr>
        <w:t>); работа над чистотой интонирования и выравнивание звучания на всем диапазоне;</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color w:val="333333"/>
          <w:sz w:val="28"/>
          <w:szCs w:val="28"/>
          <w:shd w:val="clear" w:color="auto" w:fill="FFFCF3"/>
        </w:rPr>
        <w:t>формирование понимания дирижерских жестов (внимание, вдох, начало и окончание пения);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пение спокойное, умеренное по темпу, ненапряженное и плавное в пределах </w:t>
      </w:r>
      <w:r w:rsidRPr="005C49A7">
        <w:rPr>
          <w:rFonts w:ascii="Times New Roman" w:hAnsi="Times New Roman" w:cs="Times New Roman"/>
          <w:color w:val="333333"/>
          <w:sz w:val="28"/>
          <w:szCs w:val="28"/>
          <w:shd w:val="clear" w:color="auto" w:fill="FFFCF3"/>
          <w:lang w:val="en-US"/>
        </w:rPr>
        <w:t>mezzo</w:t>
      </w:r>
      <w:r w:rsidRPr="005C49A7">
        <w:rPr>
          <w:rFonts w:ascii="Times New Roman" w:hAnsi="Times New Roman" w:cs="Times New Roman"/>
          <w:color w:val="333333"/>
          <w:sz w:val="28"/>
          <w:szCs w:val="28"/>
          <w:shd w:val="clear" w:color="auto" w:fill="FFFCF3"/>
        </w:rPr>
        <w:t xml:space="preserve"> </w:t>
      </w:r>
      <w:r w:rsidRPr="005C49A7">
        <w:rPr>
          <w:rFonts w:ascii="Times New Roman" w:hAnsi="Times New Roman" w:cs="Times New Roman"/>
          <w:color w:val="333333"/>
          <w:sz w:val="28"/>
          <w:szCs w:val="28"/>
          <w:shd w:val="clear" w:color="auto" w:fill="FFFCF3"/>
          <w:lang w:val="en-US"/>
        </w:rPr>
        <w:t>piano</w:t>
      </w:r>
      <w:r w:rsidRPr="005C49A7">
        <w:rPr>
          <w:rFonts w:ascii="Times New Roman" w:hAnsi="Times New Roman" w:cs="Times New Roman"/>
          <w:color w:val="333333"/>
          <w:sz w:val="28"/>
          <w:szCs w:val="28"/>
          <w:shd w:val="clear" w:color="auto" w:fill="FFFCF3"/>
        </w:rPr>
        <w:t xml:space="preserve"> (умеренно тихо) и </w:t>
      </w:r>
      <w:r w:rsidRPr="005C49A7">
        <w:rPr>
          <w:rFonts w:ascii="Times New Roman" w:hAnsi="Times New Roman" w:cs="Times New Roman"/>
          <w:color w:val="333333"/>
          <w:sz w:val="28"/>
          <w:szCs w:val="28"/>
          <w:shd w:val="clear" w:color="auto" w:fill="FFFCF3"/>
          <w:lang w:val="en-US"/>
        </w:rPr>
        <w:t>mezzo</w:t>
      </w:r>
      <w:r w:rsidRPr="005C49A7">
        <w:rPr>
          <w:rFonts w:ascii="Times New Roman" w:hAnsi="Times New Roman" w:cs="Times New Roman"/>
          <w:color w:val="333333"/>
          <w:sz w:val="28"/>
          <w:szCs w:val="28"/>
          <w:shd w:val="clear" w:color="auto" w:fill="FFFCF3"/>
        </w:rPr>
        <w:t xml:space="preserve"> </w:t>
      </w:r>
      <w:r w:rsidRPr="005C49A7">
        <w:rPr>
          <w:rFonts w:ascii="Times New Roman" w:hAnsi="Times New Roman" w:cs="Times New Roman"/>
          <w:color w:val="333333"/>
          <w:sz w:val="28"/>
          <w:szCs w:val="28"/>
          <w:shd w:val="clear" w:color="auto" w:fill="FFFCF3"/>
          <w:lang w:val="en-US"/>
        </w:rPr>
        <w:t>forte</w:t>
      </w:r>
      <w:r w:rsidRPr="005C49A7">
        <w:rPr>
          <w:rFonts w:ascii="Times New Roman" w:hAnsi="Times New Roman" w:cs="Times New Roman"/>
          <w:color w:val="333333"/>
          <w:sz w:val="28"/>
          <w:szCs w:val="28"/>
          <w:shd w:val="clear" w:color="auto" w:fill="FFFCF3"/>
        </w:rPr>
        <w:t xml:space="preserve"> (умеренно громко);</w:t>
      </w:r>
    </w:p>
    <w:p w:rsidR="00C13428" w:rsidRPr="005C49A7" w:rsidRDefault="00C13428" w:rsidP="00C13428">
      <w:pPr>
        <w:spacing w:after="0" w:line="360" w:lineRule="auto"/>
        <w:ind w:firstLine="709"/>
        <w:jc w:val="both"/>
        <w:rPr>
          <w:rFonts w:ascii="Times New Roman" w:hAnsi="Times New Roman" w:cs="Times New Roman"/>
          <w:i/>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 xml:space="preserve">укрепление и постепенное расширение певческого диапазона </w:t>
      </w:r>
      <w:r w:rsidRPr="005C49A7">
        <w:rPr>
          <w:rFonts w:ascii="Times New Roman" w:hAnsi="Times New Roman" w:cs="Times New Roman"/>
          <w:i/>
          <w:color w:val="333333"/>
          <w:sz w:val="28"/>
          <w:szCs w:val="28"/>
          <w:shd w:val="clear" w:color="auto" w:fill="FFFCF3"/>
        </w:rPr>
        <w:t>ми1 – ля1, ре1 – си1, до1 – до2.</w:t>
      </w:r>
    </w:p>
    <w:p w:rsidR="00C13428" w:rsidRPr="005C49A7" w:rsidRDefault="00C13428" w:rsidP="00C13428">
      <w:pPr>
        <w:spacing w:after="0" w:line="360" w:lineRule="auto"/>
        <w:ind w:firstLine="709"/>
        <w:jc w:val="both"/>
        <w:rPr>
          <w:rFonts w:ascii="Times New Roman" w:hAnsi="Times New Roman" w:cs="Times New Roman"/>
          <w:color w:val="333333"/>
          <w:sz w:val="28"/>
          <w:szCs w:val="28"/>
          <w:shd w:val="clear" w:color="auto" w:fill="FFFCF3"/>
        </w:rPr>
      </w:pPr>
      <w:r w:rsidRPr="005C49A7">
        <w:rPr>
          <w:rStyle w:val="apple-style-span"/>
          <w:rFonts w:ascii="Times New Roman" w:hAnsi="Times New Roman" w:cs="Times New Roman"/>
          <w:sz w:val="28"/>
          <w:szCs w:val="28"/>
        </w:rPr>
        <w:t>― </w:t>
      </w:r>
      <w:r w:rsidRPr="005C49A7">
        <w:rPr>
          <w:rFonts w:ascii="Times New Roman" w:hAnsi="Times New Roman" w:cs="Times New Roman"/>
          <w:color w:val="333333"/>
          <w:sz w:val="28"/>
          <w:szCs w:val="28"/>
          <w:shd w:val="clear" w:color="auto" w:fill="FFFCF3"/>
        </w:rPr>
        <w:t>получение эстетического наслаждения от собственного пения.</w:t>
      </w:r>
    </w:p>
    <w:p w:rsidR="00C13428" w:rsidRDefault="00C13428" w:rsidP="00AC521B">
      <w:pPr>
        <w:spacing w:after="0" w:line="360" w:lineRule="auto"/>
        <w:ind w:firstLine="709"/>
        <w:rPr>
          <w:rFonts w:ascii="Times New Roman" w:hAnsi="Times New Roman" w:cs="Times New Roman"/>
          <w:sz w:val="28"/>
          <w:szCs w:val="28"/>
          <w:u w:val="single"/>
        </w:rPr>
      </w:pPr>
      <w:r w:rsidRPr="00AC521B">
        <w:rPr>
          <w:rFonts w:ascii="Times New Roman" w:hAnsi="Times New Roman" w:cs="Times New Roman"/>
          <w:sz w:val="28"/>
          <w:szCs w:val="28"/>
          <w:u w:val="single"/>
        </w:rPr>
        <w:t>Элементы музыкальной грамоты</w:t>
      </w:r>
    </w:p>
    <w:p w:rsidR="00AC521B" w:rsidRPr="00AC521B" w:rsidRDefault="00AC521B" w:rsidP="00AC521B">
      <w:pPr>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rPr>
        <w:t>Содержание</w:t>
      </w:r>
      <w:r w:rsidRPr="00AC521B">
        <w:rPr>
          <w:rFonts w:ascii="Times New Roman" w:hAnsi="Times New Roman" w:cs="Times New Roman"/>
          <w:sz w:val="28"/>
          <w:szCs w:val="28"/>
        </w:rPr>
        <w:t xml:space="preserve">: </w:t>
      </w:r>
    </w:p>
    <w:p w:rsidR="00C13428" w:rsidRPr="005C49A7" w:rsidRDefault="00AC521B" w:rsidP="00C13428">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b/>
          <w:i/>
          <w:sz w:val="28"/>
          <w:szCs w:val="28"/>
        </w:rPr>
        <w:t xml:space="preserve"> </w:t>
      </w:r>
      <w:r w:rsidR="00C13428" w:rsidRPr="005C49A7">
        <w:rPr>
          <w:rStyle w:val="apple-style-span"/>
          <w:rFonts w:ascii="Times New Roman" w:hAnsi="Times New Roman" w:cs="Times New Roman"/>
          <w:sz w:val="28"/>
          <w:szCs w:val="28"/>
        </w:rPr>
        <w:t>― </w:t>
      </w:r>
      <w:r w:rsidR="00C13428" w:rsidRPr="005C49A7">
        <w:rPr>
          <w:rFonts w:ascii="Times New Roman" w:hAnsi="Times New Roman" w:cs="Times New Roman"/>
          <w:sz w:val="28"/>
          <w:szCs w:val="28"/>
          <w:lang w:eastAsia="ru-RU"/>
        </w:rPr>
        <w:t>ознакомление с высотой звука (высокие, средние, низкие);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ознакомление с динамическими особенностями музыки (громкая </w:t>
      </w: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333333"/>
          <w:sz w:val="28"/>
          <w:szCs w:val="28"/>
          <w:shd w:val="clear" w:color="auto" w:fill="FFFCF3"/>
          <w:lang w:val="en-US"/>
        </w:rPr>
        <w:t>forte</w:t>
      </w:r>
      <w:r w:rsidRPr="005C49A7">
        <w:rPr>
          <w:rFonts w:ascii="Times New Roman" w:hAnsi="Times New Roman" w:cs="Times New Roman"/>
          <w:sz w:val="28"/>
          <w:szCs w:val="28"/>
          <w:lang w:eastAsia="ru-RU"/>
        </w:rPr>
        <w:t xml:space="preserve">, тихая </w:t>
      </w: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 </w:t>
      </w:r>
      <w:r w:rsidRPr="005C49A7">
        <w:rPr>
          <w:rFonts w:ascii="Times New Roman" w:hAnsi="Times New Roman" w:cs="Times New Roman"/>
          <w:color w:val="333333"/>
          <w:sz w:val="28"/>
          <w:szCs w:val="28"/>
          <w:shd w:val="clear" w:color="auto" w:fill="FFFCF3"/>
          <w:lang w:val="en-US"/>
        </w:rPr>
        <w:t>piano</w:t>
      </w:r>
      <w:r w:rsidRPr="005C49A7">
        <w:rPr>
          <w:rFonts w:ascii="Times New Roman" w:hAnsi="Times New Roman" w:cs="Times New Roman"/>
          <w:sz w:val="28"/>
          <w:szCs w:val="28"/>
          <w:lang w:eastAsia="ru-RU"/>
        </w:rPr>
        <w:t>);</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развитие умения различать звук по длительности (долгие, короткие):</w:t>
      </w:r>
    </w:p>
    <w:p w:rsidR="00C13428" w:rsidRPr="005C49A7" w:rsidRDefault="00C13428" w:rsidP="00C13428">
      <w:pPr>
        <w:spacing w:after="0" w:line="360" w:lineRule="auto"/>
        <w:ind w:firstLine="709"/>
        <w:jc w:val="both"/>
        <w:rPr>
          <w:rFonts w:ascii="Times New Roman" w:hAnsi="Times New Roman" w:cs="Times New Roman"/>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5C49A7">
        <w:rPr>
          <w:rFonts w:ascii="Times New Roman" w:hAnsi="Times New Roman" w:cs="Times New Roman"/>
          <w:i/>
          <w:sz w:val="28"/>
          <w:szCs w:val="28"/>
          <w:lang w:eastAsia="ru-RU"/>
        </w:rPr>
        <w:t>до мажор</w:t>
      </w:r>
      <w:r w:rsidRPr="005C49A7">
        <w:rPr>
          <w:rFonts w:ascii="Times New Roman" w:hAnsi="Times New Roman" w:cs="Times New Roman"/>
          <w:sz w:val="28"/>
          <w:szCs w:val="28"/>
          <w:lang w:eastAsia="ru-RU"/>
        </w:rPr>
        <w:t>).</w:t>
      </w:r>
    </w:p>
    <w:p w:rsidR="00C13428" w:rsidRPr="00AC521B" w:rsidRDefault="00C13428" w:rsidP="00AC521B">
      <w:pPr>
        <w:spacing w:after="0" w:line="360" w:lineRule="auto"/>
        <w:ind w:firstLine="709"/>
        <w:rPr>
          <w:rFonts w:ascii="Times New Roman" w:hAnsi="Times New Roman" w:cs="Times New Roman"/>
          <w:sz w:val="28"/>
          <w:szCs w:val="28"/>
          <w:u w:val="single"/>
        </w:rPr>
      </w:pPr>
      <w:r w:rsidRPr="00AC521B">
        <w:rPr>
          <w:rFonts w:ascii="Times New Roman" w:hAnsi="Times New Roman" w:cs="Times New Roman"/>
          <w:sz w:val="28"/>
          <w:szCs w:val="28"/>
          <w:u w:val="single"/>
        </w:rPr>
        <w:t>Игра на музыкальных инструментах детского оркестра.</w:t>
      </w:r>
    </w:p>
    <w:p w:rsidR="00C13428" w:rsidRPr="005C49A7" w:rsidRDefault="00C13428" w:rsidP="00C13428">
      <w:pPr>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i/>
          <w:sz w:val="28"/>
          <w:szCs w:val="28"/>
          <w:lang w:eastAsia="ru-RU"/>
        </w:rPr>
        <w:t>Репертуар для исполнения</w:t>
      </w:r>
      <w:r w:rsidRPr="005C49A7">
        <w:rPr>
          <w:rFonts w:ascii="Times New Roman" w:hAnsi="Times New Roman" w:cs="Times New Roman"/>
          <w:sz w:val="28"/>
          <w:szCs w:val="28"/>
          <w:lang w:eastAsia="ru-RU"/>
        </w:rPr>
        <w:t xml:space="preserve">: </w:t>
      </w:r>
      <w:r w:rsidRPr="005C49A7">
        <w:rPr>
          <w:rStyle w:val="apple-style-span"/>
          <w:rFonts w:ascii="Times New Roman" w:hAnsi="Times New Roman" w:cs="Times New Roman"/>
          <w:color w:val="000000"/>
          <w:sz w:val="28"/>
          <w:szCs w:val="28"/>
        </w:rPr>
        <w:t>фольклорные произведения, произведения композиторов-классиков и современных авторов</w:t>
      </w:r>
      <w:r w:rsidRPr="005C49A7">
        <w:rPr>
          <w:rFonts w:ascii="Times New Roman" w:hAnsi="Times New Roman" w:cs="Times New Roman"/>
          <w:color w:val="000000"/>
          <w:sz w:val="28"/>
          <w:szCs w:val="28"/>
        </w:rPr>
        <w:t>.</w:t>
      </w:r>
    </w:p>
    <w:p w:rsidR="00C13428" w:rsidRPr="005C49A7" w:rsidRDefault="00C13428" w:rsidP="00C13428">
      <w:pPr>
        <w:spacing w:after="0" w:line="360" w:lineRule="auto"/>
        <w:ind w:firstLine="709"/>
        <w:jc w:val="both"/>
        <w:rPr>
          <w:rFonts w:ascii="Times New Roman" w:hAnsi="Times New Roman" w:cs="Times New Roman"/>
          <w:b/>
          <w:i/>
          <w:sz w:val="28"/>
          <w:szCs w:val="28"/>
          <w:lang w:eastAsia="ru-RU"/>
        </w:rPr>
      </w:pPr>
      <w:r w:rsidRPr="00AC521B">
        <w:rPr>
          <w:rFonts w:ascii="Times New Roman" w:hAnsi="Times New Roman" w:cs="Times New Roman"/>
          <w:i/>
          <w:sz w:val="28"/>
          <w:szCs w:val="28"/>
          <w:lang w:eastAsia="ru-RU"/>
        </w:rPr>
        <w:t>Жанровое разнообразие:</w:t>
      </w:r>
      <w:r w:rsidRPr="005C49A7">
        <w:rPr>
          <w:rStyle w:val="apple-style-span"/>
          <w:rFonts w:ascii="Times New Roman" w:hAnsi="Times New Roman" w:cs="Times New Roman"/>
          <w:color w:val="000000"/>
          <w:sz w:val="28"/>
          <w:szCs w:val="28"/>
        </w:rPr>
        <w:t xml:space="preserve"> марш, полька, вальс</w:t>
      </w:r>
    </w:p>
    <w:p w:rsidR="00C13428" w:rsidRPr="00AC521B" w:rsidRDefault="00C13428" w:rsidP="00C13428">
      <w:pPr>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rPr>
        <w:t>Содержание</w:t>
      </w:r>
      <w:r w:rsidRPr="00AC521B">
        <w:rPr>
          <w:rFonts w:ascii="Times New Roman" w:hAnsi="Times New Roman" w:cs="Times New Roman"/>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rPr>
        <w:t>обучение игре на ударно-шумовых инструментах (маракасы, бубен, треугольник; металлофон; ложки и др.);</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lastRenderedPageBreak/>
        <w:t>― </w:t>
      </w:r>
      <w:r w:rsidRPr="005C49A7">
        <w:rPr>
          <w:rFonts w:ascii="Times New Roman" w:hAnsi="Times New Roman" w:cs="Times New Roman"/>
          <w:sz w:val="28"/>
          <w:szCs w:val="28"/>
        </w:rPr>
        <w:t xml:space="preserve">обучение игре на балалайке или других доступных народных инструментах;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Style w:val="apple-style-span"/>
          <w:rFonts w:ascii="Times New Roman" w:hAnsi="Times New Roman" w:cs="Times New Roman"/>
          <w:sz w:val="28"/>
          <w:szCs w:val="28"/>
        </w:rPr>
        <w:t>― </w:t>
      </w:r>
      <w:r w:rsidRPr="005C49A7">
        <w:rPr>
          <w:rFonts w:ascii="Times New Roman" w:hAnsi="Times New Roman" w:cs="Times New Roman"/>
          <w:sz w:val="28"/>
          <w:szCs w:val="28"/>
        </w:rPr>
        <w:t>обучение игре на фортепиано.</w:t>
      </w:r>
    </w:p>
    <w:p w:rsidR="00C13428" w:rsidRPr="005C49A7" w:rsidRDefault="00C13428" w:rsidP="00C13428">
      <w:pPr>
        <w:suppressAutoHyphens w:val="0"/>
        <w:spacing w:after="0" w:line="360" w:lineRule="auto"/>
        <w:jc w:val="center"/>
        <w:rPr>
          <w:rFonts w:ascii="Times New Roman" w:hAnsi="Times New Roman" w:cs="Times New Roman"/>
          <w:color w:val="auto"/>
          <w:kern w:val="0"/>
          <w:sz w:val="28"/>
          <w:szCs w:val="28"/>
          <w:lang w:eastAsia="ru-RU"/>
        </w:rPr>
      </w:pPr>
      <w:r w:rsidRPr="005C49A7">
        <w:rPr>
          <w:rFonts w:ascii="Times New Roman" w:hAnsi="Times New Roman" w:cs="Times New Roman"/>
          <w:b/>
          <w:bCs/>
          <w:color w:val="auto"/>
          <w:kern w:val="0"/>
          <w:sz w:val="28"/>
          <w:szCs w:val="28"/>
          <w:lang w:eastAsia="ru-RU"/>
        </w:rPr>
        <w:t>Р</w:t>
      </w:r>
      <w:r w:rsidR="00AC521B">
        <w:rPr>
          <w:rFonts w:ascii="Times New Roman" w:hAnsi="Times New Roman" w:cs="Times New Roman"/>
          <w:b/>
          <w:bCs/>
          <w:color w:val="auto"/>
          <w:kern w:val="0"/>
          <w:sz w:val="28"/>
          <w:szCs w:val="28"/>
          <w:lang w:eastAsia="ru-RU"/>
        </w:rPr>
        <w:t>исование</w:t>
      </w:r>
    </w:p>
    <w:p w:rsidR="00C13428" w:rsidRPr="005C49A7" w:rsidRDefault="00C13428" w:rsidP="00C13428">
      <w:pPr>
        <w:suppressAutoHyphens w:val="0"/>
        <w:spacing w:after="0" w:line="360" w:lineRule="auto"/>
        <w:jc w:val="center"/>
        <w:rPr>
          <w:rFonts w:ascii="Times New Roman" w:hAnsi="Times New Roman" w:cs="Times New Roman"/>
          <w:color w:val="auto"/>
          <w:kern w:val="0"/>
          <w:sz w:val="28"/>
          <w:szCs w:val="28"/>
          <w:lang w:eastAsia="ru-RU"/>
        </w:rPr>
      </w:pPr>
      <w:r w:rsidRPr="005C49A7">
        <w:rPr>
          <w:rFonts w:ascii="Times New Roman" w:hAnsi="Times New Roman" w:cs="Times New Roman"/>
          <w:b/>
          <w:bCs/>
          <w:color w:val="auto"/>
          <w:kern w:val="0"/>
          <w:sz w:val="28"/>
          <w:szCs w:val="28"/>
          <w:lang w:eastAsia="ru-RU"/>
        </w:rPr>
        <w:t>Пояснительная записка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Рисование как учебный предмет направлен на формирование у обучающихся с </w:t>
      </w:r>
      <w:r>
        <w:rPr>
          <w:rFonts w:ascii="Times New Roman" w:hAnsi="Times New Roman" w:cs="Times New Roman"/>
          <w:color w:val="auto"/>
          <w:kern w:val="0"/>
          <w:sz w:val="28"/>
          <w:szCs w:val="28"/>
          <w:lang w:eastAsia="ru-RU"/>
        </w:rPr>
        <w:t xml:space="preserve">РАС </w:t>
      </w:r>
      <w:r w:rsidRPr="005C49A7">
        <w:rPr>
          <w:rFonts w:ascii="Times New Roman" w:hAnsi="Times New Roman" w:cs="Times New Roman"/>
          <w:color w:val="auto"/>
          <w:kern w:val="0"/>
          <w:sz w:val="28"/>
          <w:szCs w:val="28"/>
          <w:lang w:eastAsia="ru-RU"/>
        </w:rPr>
        <w:t>знаний об основах изобразительного искусства, оказывает большое значение на их эстетическое развитие.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Название учебного предмета «Рисование» является неслучайным, поскольку именно рисунок является основой живописи, графики, скульптуры, декоративно-прикладного искусства. В программу по рисованию включены беседы с обучающимися о содержании произведений изобразительного искусства.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Изобразительная деятельность обучающихся с </w:t>
      </w:r>
      <w:r>
        <w:rPr>
          <w:rFonts w:ascii="Times New Roman" w:hAnsi="Times New Roman" w:cs="Times New Roman"/>
          <w:color w:val="auto"/>
          <w:kern w:val="0"/>
          <w:sz w:val="28"/>
          <w:szCs w:val="28"/>
          <w:lang w:eastAsia="ru-RU"/>
        </w:rPr>
        <w:t xml:space="preserve">РАС обеспечивается  </w:t>
      </w:r>
      <w:r w:rsidRPr="005C49A7">
        <w:rPr>
          <w:rFonts w:ascii="Times New Roman" w:hAnsi="Times New Roman" w:cs="Times New Roman"/>
          <w:color w:val="auto"/>
          <w:kern w:val="0"/>
          <w:sz w:val="28"/>
          <w:szCs w:val="28"/>
          <w:lang w:eastAsia="ru-RU"/>
        </w:rPr>
        <w:t>восприяти</w:t>
      </w:r>
      <w:r>
        <w:rPr>
          <w:rFonts w:ascii="Times New Roman" w:hAnsi="Times New Roman" w:cs="Times New Roman"/>
          <w:color w:val="auto"/>
          <w:kern w:val="0"/>
          <w:sz w:val="28"/>
          <w:szCs w:val="28"/>
          <w:lang w:eastAsia="ru-RU"/>
        </w:rPr>
        <w:t xml:space="preserve">ем ими </w:t>
      </w:r>
      <w:r w:rsidRPr="005C49A7">
        <w:rPr>
          <w:rFonts w:ascii="Times New Roman" w:hAnsi="Times New Roman" w:cs="Times New Roman"/>
          <w:color w:val="auto"/>
          <w:kern w:val="0"/>
          <w:sz w:val="28"/>
          <w:szCs w:val="28"/>
          <w:lang w:eastAsia="ru-RU"/>
        </w:rPr>
        <w:t>окружающей реальной действительности, котор</w:t>
      </w:r>
      <w:r>
        <w:rPr>
          <w:rFonts w:ascii="Times New Roman" w:hAnsi="Times New Roman" w:cs="Times New Roman"/>
          <w:color w:val="auto"/>
          <w:kern w:val="0"/>
          <w:sz w:val="28"/>
          <w:szCs w:val="28"/>
          <w:lang w:eastAsia="ru-RU"/>
        </w:rPr>
        <w:t>ая становится для них источником необходимых</w:t>
      </w:r>
      <w:r w:rsidRPr="005C49A7">
        <w:rPr>
          <w:rFonts w:ascii="Times New Roman" w:hAnsi="Times New Roman" w:cs="Times New Roman"/>
          <w:color w:val="auto"/>
          <w:kern w:val="0"/>
          <w:sz w:val="28"/>
          <w:szCs w:val="28"/>
          <w:lang w:eastAsia="ru-RU"/>
        </w:rPr>
        <w:t xml:space="preserve"> впечатлени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представлени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и знани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Изобразительная грамотность делает представления обучающихся более полными, четкими, прочными и становится одним из необходимых условий всестороннего развития их личности.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color w:val="auto"/>
          <w:kern w:val="0"/>
          <w:sz w:val="28"/>
          <w:szCs w:val="28"/>
          <w:lang w:eastAsia="ru-RU"/>
        </w:rPr>
        <w:t>Основная цель изучения данного предмета</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заключается в обучении школьников с</w:t>
      </w:r>
      <w:r>
        <w:rPr>
          <w:rFonts w:ascii="Times New Roman" w:hAnsi="Times New Roman" w:cs="Times New Roman"/>
          <w:color w:val="auto"/>
          <w:kern w:val="0"/>
          <w:sz w:val="28"/>
          <w:szCs w:val="28"/>
          <w:lang w:eastAsia="ru-RU"/>
        </w:rPr>
        <w:t xml:space="preserve"> РАС </w:t>
      </w:r>
      <w:r w:rsidRPr="005C49A7">
        <w:rPr>
          <w:rFonts w:ascii="Times New Roman" w:hAnsi="Times New Roman" w:cs="Times New Roman"/>
          <w:color w:val="auto"/>
          <w:kern w:val="0"/>
          <w:sz w:val="28"/>
          <w:szCs w:val="28"/>
          <w:lang w:eastAsia="ru-RU"/>
        </w:rPr>
        <w:t>элементарным основам ри</w:t>
      </w:r>
      <w:r>
        <w:rPr>
          <w:rFonts w:ascii="Times New Roman" w:hAnsi="Times New Roman" w:cs="Times New Roman"/>
          <w:color w:val="auto"/>
          <w:kern w:val="0"/>
          <w:sz w:val="28"/>
          <w:szCs w:val="28"/>
          <w:lang w:eastAsia="ru-RU"/>
        </w:rPr>
        <w:t xml:space="preserve">сунка; </w:t>
      </w:r>
      <w:r w:rsidRPr="005C49A7">
        <w:rPr>
          <w:rFonts w:ascii="Times New Roman" w:hAnsi="Times New Roman" w:cs="Times New Roman"/>
          <w:color w:val="auto"/>
          <w:kern w:val="0"/>
          <w:sz w:val="28"/>
          <w:szCs w:val="28"/>
          <w:lang w:eastAsia="ru-RU"/>
        </w:rPr>
        <w:t xml:space="preserve">формировании умений и навыков в рисовании с натуры, по памяти, по представлению; </w:t>
      </w:r>
      <w:r>
        <w:rPr>
          <w:rFonts w:ascii="Times New Roman" w:hAnsi="Times New Roman" w:cs="Times New Roman"/>
          <w:color w:val="auto"/>
          <w:kern w:val="0"/>
          <w:sz w:val="28"/>
          <w:szCs w:val="28"/>
          <w:lang w:eastAsia="ru-RU"/>
        </w:rPr>
        <w:t xml:space="preserve">в </w:t>
      </w:r>
      <w:r w:rsidRPr="005C49A7">
        <w:rPr>
          <w:rFonts w:ascii="Times New Roman" w:hAnsi="Times New Roman" w:cs="Times New Roman"/>
          <w:color w:val="auto"/>
          <w:kern w:val="0"/>
          <w:sz w:val="28"/>
          <w:szCs w:val="28"/>
          <w:lang w:eastAsia="ru-RU"/>
        </w:rPr>
        <w:t>развитии зрительного восприятия, умени</w:t>
      </w:r>
      <w:r>
        <w:rPr>
          <w:rFonts w:ascii="Times New Roman" w:hAnsi="Times New Roman" w:cs="Times New Roman"/>
          <w:color w:val="auto"/>
          <w:kern w:val="0"/>
          <w:sz w:val="28"/>
          <w:szCs w:val="28"/>
          <w:lang w:eastAsia="ru-RU"/>
        </w:rPr>
        <w:t>й</w:t>
      </w:r>
      <w:r w:rsidRPr="005C49A7">
        <w:rPr>
          <w:rFonts w:ascii="Times New Roman" w:hAnsi="Times New Roman" w:cs="Times New Roman"/>
          <w:color w:val="auto"/>
          <w:kern w:val="0"/>
          <w:sz w:val="28"/>
          <w:szCs w:val="28"/>
          <w:lang w:eastAsia="ru-RU"/>
        </w:rPr>
        <w:t xml:space="preserve"> различать форму, цвет предметов и их положение в пространстве; обучении умению видеть прекрасное в жизни и искусстве, а также</w:t>
      </w:r>
      <w:r>
        <w:rPr>
          <w:rFonts w:ascii="Times New Roman" w:hAnsi="Times New Roman" w:cs="Times New Roman"/>
          <w:color w:val="auto"/>
          <w:kern w:val="0"/>
          <w:sz w:val="28"/>
          <w:szCs w:val="28"/>
          <w:lang w:eastAsia="ru-RU"/>
        </w:rPr>
        <w:t xml:space="preserve"> в </w:t>
      </w:r>
      <w:r w:rsidRPr="005C49A7">
        <w:rPr>
          <w:rFonts w:ascii="Times New Roman" w:hAnsi="Times New Roman" w:cs="Times New Roman"/>
          <w:color w:val="auto"/>
          <w:kern w:val="0"/>
          <w:sz w:val="28"/>
          <w:szCs w:val="28"/>
          <w:lang w:eastAsia="ru-RU"/>
        </w:rPr>
        <w:t>развитии умения пользоваться полученными практическими навыками в повседневной жизни.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color w:val="auto"/>
          <w:kern w:val="0"/>
          <w:sz w:val="28"/>
          <w:szCs w:val="28"/>
          <w:lang w:eastAsia="ru-RU"/>
        </w:rPr>
        <w:t>Основные задачи изучения предмета: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 xml:space="preserve">оспитание интереса к рисованию и рисункам.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lastRenderedPageBreak/>
        <w:t>― р</w:t>
      </w:r>
      <w:r w:rsidRPr="005C49A7">
        <w:rPr>
          <w:rFonts w:ascii="Times New Roman" w:hAnsi="Times New Roman" w:cs="Times New Roman"/>
          <w:color w:val="auto"/>
          <w:kern w:val="0"/>
          <w:sz w:val="28"/>
          <w:szCs w:val="28"/>
          <w:lang w:eastAsia="ru-RU"/>
        </w:rPr>
        <w:t>аскрытие практического значения рисования в жизни человека и формирование умения пользоваться рисунком в трудовой, общественно полезной деятельности.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 xml:space="preserve">оспитание эстетического чувства и понимания красоты окружающего мира, художественного вкуса.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w:t>
      </w:r>
      <w:r w:rsidRPr="005C49A7">
        <w:rPr>
          <w:rFonts w:ascii="Times New Roman" w:hAnsi="Times New Roman" w:cs="Times New Roman"/>
          <w:color w:val="auto"/>
          <w:kern w:val="0"/>
          <w:sz w:val="28"/>
          <w:szCs w:val="28"/>
          <w:lang w:eastAsia="ru-RU"/>
        </w:rPr>
        <w:t>азвитие эмоционального восприятия произведений искусства, умения анализировать их содержание и формулировать своего мнения о них.</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знакомление с основными техническими приемами работы с изобразительными материалами,</w:t>
      </w:r>
      <w:r w:rsidRPr="005C49A7">
        <w:rPr>
          <w:rFonts w:ascii="Times New Roman" w:hAnsi="Times New Roman" w:cs="Times New Roman"/>
          <w:color w:val="4F81BD"/>
          <w:kern w:val="0"/>
          <w:sz w:val="28"/>
          <w:szCs w:val="28"/>
          <w:lang w:eastAsia="ru-RU"/>
        </w:rPr>
        <w:t xml:space="preserve"> </w:t>
      </w:r>
      <w:r w:rsidRPr="005C49A7">
        <w:rPr>
          <w:rFonts w:ascii="Times New Roman" w:hAnsi="Times New Roman" w:cs="Times New Roman"/>
          <w:color w:val="auto"/>
          <w:kern w:val="0"/>
          <w:sz w:val="28"/>
          <w:szCs w:val="28"/>
          <w:lang w:eastAsia="ru-RU"/>
        </w:rPr>
        <w:t>в том числе и работе в смешанной технике;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 xml:space="preserve">бучение правилам композиции, цветоведения, построения орнамента и др.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о</w:t>
      </w:r>
      <w:r w:rsidRPr="005C49A7">
        <w:rPr>
          <w:rFonts w:ascii="Times New Roman" w:hAnsi="Times New Roman" w:cs="Times New Roman"/>
          <w:color w:val="auto"/>
          <w:kern w:val="0"/>
          <w:sz w:val="28"/>
          <w:szCs w:val="28"/>
          <w:lang w:eastAsia="ru-RU"/>
        </w:rPr>
        <w:t>бучение разным видам рисования (рисованию с натуры, тематическому и декоративному рисованию).</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ф</w:t>
      </w:r>
      <w:r w:rsidRPr="005C49A7">
        <w:rPr>
          <w:rFonts w:ascii="Times New Roman" w:hAnsi="Times New Roman" w:cs="Times New Roman"/>
          <w:color w:val="auto"/>
          <w:kern w:val="0"/>
          <w:sz w:val="28"/>
          <w:szCs w:val="28"/>
          <w:lang w:eastAsia="ru-RU"/>
        </w:rPr>
        <w:t xml:space="preserve">ормирование умения создавать простейшие художественные образы в процессе рисования с натуры, по памяти, представлению и воображению.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в</w:t>
      </w:r>
      <w:r w:rsidRPr="005C49A7">
        <w:rPr>
          <w:rFonts w:ascii="Times New Roman" w:hAnsi="Times New Roman" w:cs="Times New Roman"/>
          <w:color w:val="auto"/>
          <w:kern w:val="0"/>
          <w:sz w:val="28"/>
          <w:szCs w:val="28"/>
          <w:lang w:eastAsia="ru-RU"/>
        </w:rPr>
        <w:t>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Коррекция недостатков психического и физического развития с учетом их возрастных особенностей, которая предусматривает: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 совершенствование правильного восприятия формы, строения, величины, цвета предметов, их положения в пространстве;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развитие</w:t>
      </w:r>
      <w:r w:rsidRPr="005C49A7">
        <w:rPr>
          <w:rFonts w:ascii="Times New Roman" w:hAnsi="Times New Roman" w:cs="Times New Roman"/>
          <w:color w:val="auto"/>
          <w:kern w:val="0"/>
          <w:sz w:val="28"/>
          <w:szCs w:val="28"/>
          <w:lang w:eastAsia="ru-RU"/>
        </w:rPr>
        <w:t xml:space="preserve"> умения находить в изображаемом предмете существенные признаки, устанавливать сходство и различие между предметами;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развитие аналитических способностей, операций сравнения, обобщения; формирование умения ориентироваться в задании, планировании работы, последовательном выполнении рисунка, контроле своих действий;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lastRenderedPageBreak/>
        <w:t>― совершенствование</w:t>
      </w:r>
      <w:r w:rsidRPr="005C49A7">
        <w:rPr>
          <w:rFonts w:ascii="Times New Roman" w:hAnsi="Times New Roman" w:cs="Times New Roman"/>
          <w:color w:val="auto"/>
          <w:kern w:val="0"/>
          <w:sz w:val="28"/>
          <w:szCs w:val="28"/>
          <w:lang w:eastAsia="ru-RU"/>
        </w:rPr>
        <w:t xml:space="preserve">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изобразительного материала.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развитие зрительной памяти, внимания, наблюдательности, образного представления и воображения. </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Подготовительный период обучения</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Организация рабочего места:</w:t>
      </w:r>
      <w:r w:rsidRPr="00AC521B">
        <w:rPr>
          <w:rFonts w:ascii="Times New Roman" w:hAnsi="Times New Roman" w:cs="Times New Roman"/>
          <w:i/>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правильно размещать на рабочем столе необходимые для работы художественные материалы, инструменты и приспособления, аккуратно убирать их после работы, сохранять прядок на рабочем столе в процессе рисования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приемам работы с подвижной аппликацией</w:t>
      </w:r>
      <w:r w:rsidRPr="005C49A7">
        <w:rPr>
          <w:rFonts w:ascii="Times New Roman" w:hAnsi="Times New Roman" w:cs="Times New Roman"/>
          <w:b/>
          <w:bCs/>
          <w:i/>
          <w:i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с целью</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подготовки детей к рисованию и развития умения целостного восприятия объекта: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складывание целого изображения из его частей;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составление по образцу композиции из нескольких объектов;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совмещение аппликационного изображения объекта с контурным рисунком геометрической фигуры и т.п.</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Различение формы предметов и</w:t>
      </w:r>
      <w:r w:rsidRPr="00AC521B">
        <w:rPr>
          <w:rFonts w:ascii="Times New Roman" w:hAnsi="Times New Roman" w:cs="Times New Roman"/>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геометрических фигур</w:t>
      </w:r>
      <w:r w:rsidRPr="00AC521B">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при помощи зрения, осязания и обводящих движений руки, узнавание и называние основных геометрических фигур и тел (круг, квадрат, прямоугольник, шар, куб).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Формирование графических представлений</w:t>
      </w:r>
      <w:r w:rsidRPr="00AC521B">
        <w:rPr>
          <w:rFonts w:ascii="Times New Roman" w:hAnsi="Times New Roman" w:cs="Times New Roman"/>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формы предметов и геометрических фигур</w:t>
      </w:r>
      <w:r w:rsidRPr="005C49A7">
        <w:rPr>
          <w:rFonts w:ascii="Times New Roman" w:hAnsi="Times New Roman" w:cs="Times New Roman"/>
          <w:b/>
          <w:bCs/>
          <w:i/>
          <w:i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круг, квадрат, прямоугольник, треугольник, различать круг и овал).</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Ориентировка на плоскости листа бумаги</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color w:val="auto"/>
          <w:kern w:val="0"/>
          <w:sz w:val="28"/>
          <w:szCs w:val="28"/>
          <w:lang w:eastAsia="ru-RU"/>
        </w:rPr>
        <w:t xml:space="preserve"> нахождение середины, верхнего, нижнего, правого, левого края. Вертикальное, горизонтальное положение листа на рабо</w:t>
      </w:r>
      <w:r>
        <w:rPr>
          <w:rFonts w:ascii="Times New Roman" w:hAnsi="Times New Roman" w:cs="Times New Roman"/>
          <w:color w:val="auto"/>
          <w:kern w:val="0"/>
          <w:sz w:val="28"/>
          <w:szCs w:val="28"/>
          <w:lang w:eastAsia="ru-RU"/>
        </w:rPr>
        <w:t>ч</w:t>
      </w:r>
      <w:r w:rsidRPr="005C49A7">
        <w:rPr>
          <w:rFonts w:ascii="Times New Roman" w:hAnsi="Times New Roman" w:cs="Times New Roman"/>
          <w:color w:val="auto"/>
          <w:kern w:val="0"/>
          <w:sz w:val="28"/>
          <w:szCs w:val="28"/>
          <w:lang w:eastAsia="ru-RU"/>
        </w:rPr>
        <w:t>ем столе.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Развитие мелкой моторики руки</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color w:val="auto"/>
          <w:kern w:val="0"/>
          <w:sz w:val="28"/>
          <w:szCs w:val="28"/>
          <w:lang w:eastAsia="ru-RU"/>
        </w:rPr>
        <w:t xml:space="preserve"> правильное удержание карандаша и кисточки, формирование навыка произвольной регуляции нажима и темпа </w:t>
      </w:r>
      <w:r w:rsidRPr="005C49A7">
        <w:rPr>
          <w:rFonts w:ascii="Times New Roman" w:hAnsi="Times New Roman" w:cs="Times New Roman"/>
          <w:color w:val="auto"/>
          <w:kern w:val="0"/>
          <w:sz w:val="28"/>
          <w:szCs w:val="28"/>
          <w:lang w:eastAsia="ru-RU"/>
        </w:rPr>
        <w:lastRenderedPageBreak/>
        <w:t xml:space="preserve">движения (его замедление и ускорение), прекращения движения в нужной точке; сохранения направления движения. </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приемам работы в рисовании.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u w:val="single"/>
          <w:lang w:eastAsia="ru-RU"/>
        </w:rPr>
        <w:t>Приемы рисования карандашом</w:t>
      </w:r>
      <w:r w:rsidRPr="005C49A7">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рисование карандашом линий и предметов несложной формы двумя руками.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u w:val="single"/>
          <w:lang w:eastAsia="ru-RU"/>
        </w:rPr>
        <w:t>Приемы работы красками</w:t>
      </w:r>
      <w:r w:rsidRPr="005C49A7">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w:t>
      </w:r>
      <w:r w:rsidRPr="005C49A7">
        <w:rPr>
          <w:rFonts w:ascii="Times New Roman" w:hAnsi="Times New Roman" w:cs="Times New Roman"/>
          <w:i/>
          <w:iCs/>
          <w:color w:val="auto"/>
          <w:kern w:val="0"/>
          <w:sz w:val="28"/>
          <w:szCs w:val="28"/>
          <w:lang w:eastAsia="ru-RU"/>
        </w:rPr>
        <w:t>приемы рисования руками</w:t>
      </w:r>
      <w:r w:rsidRPr="005C49A7">
        <w:rPr>
          <w:rFonts w:ascii="Times New Roman" w:hAnsi="Times New Roman" w:cs="Times New Roman"/>
          <w:color w:val="auto"/>
          <w:kern w:val="0"/>
          <w:sz w:val="28"/>
          <w:szCs w:val="28"/>
          <w:lang w:eastAsia="ru-RU"/>
        </w:rPr>
        <w:t>: точечное рисование пальцами; линейное рисование пальцами; рисование ладонью, кулаком, ребром ладони;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i/>
          <w:iCs/>
          <w:color w:val="auto"/>
          <w:kern w:val="0"/>
          <w:sz w:val="28"/>
          <w:szCs w:val="28"/>
          <w:lang w:eastAsia="ru-RU"/>
        </w:rPr>
        <w:t>- приемы трафаретной печати</w:t>
      </w:r>
      <w:r w:rsidRPr="005C49A7">
        <w:rPr>
          <w:rFonts w:ascii="Times New Roman" w:hAnsi="Times New Roman" w:cs="Times New Roman"/>
          <w:color w:val="auto"/>
          <w:kern w:val="0"/>
          <w:sz w:val="28"/>
          <w:szCs w:val="28"/>
          <w:lang w:eastAsia="ru-RU"/>
        </w:rPr>
        <w:t xml:space="preserve">: печать тампоном, карандашной резинкой, смятой бумагой, трубочкой и т.п.;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w:t>
      </w:r>
      <w:r w:rsidRPr="005C49A7">
        <w:rPr>
          <w:rFonts w:ascii="Times New Roman" w:hAnsi="Times New Roman" w:cs="Times New Roman"/>
          <w:i/>
          <w:iCs/>
          <w:color w:val="auto"/>
          <w:kern w:val="0"/>
          <w:sz w:val="28"/>
          <w:szCs w:val="28"/>
          <w:lang w:eastAsia="ru-RU"/>
        </w:rPr>
        <w:t>приемы кистевого письма</w:t>
      </w:r>
      <w:r w:rsidRPr="005C49A7">
        <w:rPr>
          <w:rFonts w:ascii="Times New Roman" w:hAnsi="Times New Roman" w:cs="Times New Roman"/>
          <w:color w:val="auto"/>
          <w:kern w:val="0"/>
          <w:sz w:val="28"/>
          <w:szCs w:val="28"/>
          <w:lang w:eastAsia="ru-RU"/>
        </w:rPr>
        <w:t>:</w:t>
      </w:r>
      <w:r w:rsidRPr="005C49A7">
        <w:rPr>
          <w:rFonts w:ascii="Times New Roman" w:hAnsi="Times New Roman" w:cs="Times New Roman"/>
          <w:i/>
          <w:i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примакивание кистью; наращивание массы; рисование сухой кистью; рисование по мокрому листу и т.д.</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Обучение действиям с шаблонами и</w:t>
      </w:r>
      <w:r w:rsidRPr="00AC521B">
        <w:rPr>
          <w:rFonts w:ascii="Times New Roman" w:hAnsi="Times New Roman" w:cs="Times New Roman"/>
          <w:bCs/>
          <w:color w:val="auto"/>
          <w:kern w:val="0"/>
          <w:sz w:val="28"/>
          <w:szCs w:val="28"/>
          <w:lang w:eastAsia="ru-RU"/>
        </w:rPr>
        <w:t xml:space="preserve"> </w:t>
      </w:r>
      <w:r w:rsidRPr="00AC521B">
        <w:rPr>
          <w:rFonts w:ascii="Times New Roman" w:hAnsi="Times New Roman" w:cs="Times New Roman"/>
          <w:bCs/>
          <w:i/>
          <w:iCs/>
          <w:color w:val="auto"/>
          <w:kern w:val="0"/>
          <w:sz w:val="28"/>
          <w:szCs w:val="28"/>
          <w:lang w:eastAsia="ru-RU"/>
        </w:rPr>
        <w:t>трафаретами</w:t>
      </w:r>
      <w:r w:rsidRPr="00AC521B">
        <w:rPr>
          <w:rFonts w:ascii="Times New Roman" w:hAnsi="Times New Roman" w:cs="Times New Roman"/>
          <w:color w:val="auto"/>
          <w:kern w:val="0"/>
          <w:sz w:val="28"/>
          <w:szCs w:val="28"/>
          <w:lang w:eastAsia="ru-RU"/>
        </w:rPr>
        <w:t>:</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правила обведения шаблонов;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обведение шаблонов геометрических фигур, реальных предметов несложных форм, букв, цифр.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lastRenderedPageBreak/>
        <w:t>Развитие речи</w:t>
      </w:r>
      <w:r w:rsidRPr="005C49A7">
        <w:rPr>
          <w:rFonts w:ascii="Times New Roman" w:hAnsi="Times New Roman" w:cs="Times New Roman"/>
          <w:color w:val="auto"/>
          <w:kern w:val="0"/>
          <w:sz w:val="28"/>
          <w:szCs w:val="28"/>
          <w:lang w:eastAsia="ru-RU"/>
        </w:rPr>
        <w:t xml:space="preserve"> учащихся и обогащение словаря за счет введения новых слов, обозначающих художественные материалы, их свойства и качества; изобразительных средств (точка, линия, контур, штриховка и т.д.). Обозначение словом признаков предметов («карандаш красный и длинный», «мяч круглый, зеленый» и т.п.).</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Обучение композиционной деятельности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«композиция».</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Элементарные приемы композиции на плоскости и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Композиционный центр (зрительный центр композиции). Соотношение изображаемого предмета с параметрами листа (расположение листа вертикально или горизонтально).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Установление смысловых связей между изображаемыми предметами. Главное и второстепенное композиции.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Применение выразительных средств композиции: </w:t>
      </w:r>
      <w:r>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контраст </w:t>
      </w:r>
      <w:r>
        <w:rPr>
          <w:rFonts w:ascii="Times New Roman" w:hAnsi="Times New Roman" w:cs="Times New Roman"/>
          <w:color w:val="auto"/>
          <w:kern w:val="0"/>
          <w:sz w:val="28"/>
          <w:szCs w:val="28"/>
          <w:lang w:eastAsia="ru-RU"/>
        </w:rPr>
        <w:t xml:space="preserve">по величине </w:t>
      </w:r>
      <w:r w:rsidRPr="005C49A7">
        <w:rPr>
          <w:rFonts w:ascii="Times New Roman" w:hAnsi="Times New Roman" w:cs="Times New Roman"/>
          <w:color w:val="auto"/>
          <w:kern w:val="0"/>
          <w:sz w:val="28"/>
          <w:szCs w:val="28"/>
          <w:lang w:eastAsia="ru-RU"/>
        </w:rPr>
        <w:t xml:space="preserve">(низкое и высокое, большое и маленькое, тонкое и толстое), </w:t>
      </w:r>
      <w:r>
        <w:rPr>
          <w:rFonts w:ascii="Times New Roman" w:hAnsi="Times New Roman" w:cs="Times New Roman"/>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контраст </w:t>
      </w:r>
      <w:r>
        <w:rPr>
          <w:rFonts w:ascii="Times New Roman" w:hAnsi="Times New Roman" w:cs="Times New Roman"/>
          <w:color w:val="auto"/>
          <w:kern w:val="0"/>
          <w:sz w:val="28"/>
          <w:szCs w:val="28"/>
          <w:lang w:eastAsia="ru-RU"/>
        </w:rPr>
        <w:t xml:space="preserve">по световой насыщенности </w:t>
      </w:r>
      <w:r w:rsidRPr="005C49A7">
        <w:rPr>
          <w:rFonts w:ascii="Times New Roman" w:hAnsi="Times New Roman" w:cs="Times New Roman"/>
          <w:color w:val="auto"/>
          <w:kern w:val="0"/>
          <w:sz w:val="28"/>
          <w:szCs w:val="28"/>
          <w:lang w:eastAsia="ru-RU"/>
        </w:rPr>
        <w:t xml:space="preserve">(темное и светлое). Достижение равновесия композиции с помощью симметрии и т.д.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Применение приемов и правил композиции в рисовании с натуры, тематическом и декоративном рисовании.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Развитие умений воспринимать и изображать форму предметов, пропорции, конструкцию</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«форма»</w:t>
      </w:r>
      <w:r w:rsidRPr="00AC521B">
        <w:rPr>
          <w:rFonts w:ascii="Times New Roman" w:hAnsi="Times New Roman" w:cs="Times New Roman"/>
          <w:bCs/>
          <w:color w:val="auto"/>
          <w:kern w:val="0"/>
          <w:sz w:val="28"/>
          <w:szCs w:val="28"/>
          <w:lang w:eastAsia="ru-RU"/>
        </w:rPr>
        <w:t>.</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Разнообразие форм предметного мира. Сходство и контраст форм. Простые и геометрические формы. Природные формы. Трансформация форм. Влияние форм на предметы на представление о его характере. Силуэт. Передача разнообразных предметов на плоскости и в пространстве.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Обследование предметов и выделение необходимых для передачи в рисунке признаков сходства объекта с натурой (или образцом).</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Соотнесение формы предметов с геометрическими фигурами (метод обобщения).</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Передача пропорций предметов. Строение тела человека, животных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Передача движения различных одушевленных и неодушевленных предметов.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i/>
          <w:color w:val="auto"/>
          <w:kern w:val="0"/>
          <w:sz w:val="28"/>
          <w:szCs w:val="28"/>
          <w:lang w:eastAsia="ru-RU"/>
        </w:rPr>
        <w:t>Понятия «орнамент» и «узор».</w:t>
      </w:r>
      <w:r w:rsidRPr="005C49A7">
        <w:rPr>
          <w:rFonts w:ascii="Times New Roman" w:hAnsi="Times New Roman" w:cs="Times New Roman"/>
          <w:color w:val="auto"/>
          <w:kern w:val="0"/>
          <w:sz w:val="28"/>
          <w:szCs w:val="28"/>
          <w:lang w:eastAsia="ru-RU"/>
        </w:rPr>
        <w:t xml:space="preserve"> Их сходство и различие.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Рисование по мотивам Дымковской игрушки, Городецкой, Гжельской росписи и др.</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Приемы передачи формы предметов: рисование по опорным точкам; дорисовывание; обведение шаблонов; рисование по клеткам; самостоятельное рисование, составление целого изображения (реального, сказочного) из частей.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Применение приемов передачи графических образов (человека, дерева, дома, животных, птиц, рыб, предметов быта, учебы и отдыха) в рисовании с натуры, тематическом и декоративном рисовании.</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Развитие у учащихся восприятия цвета предметов и формирование умения передавать его в рисунке с помощью красок</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Понятие «цвет».</w:t>
      </w:r>
      <w:r w:rsidRPr="005C49A7">
        <w:rPr>
          <w:rFonts w:ascii="Times New Roman" w:hAnsi="Times New Roman" w:cs="Times New Roman"/>
          <w:b/>
          <w:bCs/>
          <w:color w:val="auto"/>
          <w:kern w:val="0"/>
          <w:sz w:val="28"/>
          <w:szCs w:val="28"/>
          <w:lang w:eastAsia="ru-RU"/>
        </w:rPr>
        <w:t xml:space="preserve"> </w:t>
      </w:r>
      <w:r w:rsidRPr="005C49A7">
        <w:rPr>
          <w:rFonts w:ascii="Times New Roman" w:hAnsi="Times New Roman" w:cs="Times New Roman"/>
          <w:color w:val="auto"/>
          <w:kern w:val="0"/>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цветоведения.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Различение и обозначением словом, некоторых ясно различимых оттенков цветов.</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Работа кистью и красками, получение новых цветов и оттенков путем смешения на палитре основных цветов, отражение светлотности цвета (светло зеленый, темно зеленый и т.д.).</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lastRenderedPageBreak/>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u w:val="single"/>
          <w:lang w:eastAsia="ru-RU"/>
        </w:rPr>
      </w:pPr>
      <w:r w:rsidRPr="00AC521B">
        <w:rPr>
          <w:rFonts w:ascii="Times New Roman" w:hAnsi="Times New Roman" w:cs="Times New Roman"/>
          <w:bCs/>
          <w:color w:val="auto"/>
          <w:kern w:val="0"/>
          <w:sz w:val="28"/>
          <w:szCs w:val="28"/>
          <w:u w:val="single"/>
          <w:lang w:eastAsia="ru-RU"/>
        </w:rPr>
        <w:t>Обучение восприятию произведений искусства</w:t>
      </w:r>
    </w:p>
    <w:p w:rsidR="00C13428" w:rsidRPr="00AC521B"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AC521B">
        <w:rPr>
          <w:rFonts w:ascii="Times New Roman" w:hAnsi="Times New Roman" w:cs="Times New Roman"/>
          <w:bCs/>
          <w:i/>
          <w:iCs/>
          <w:color w:val="auto"/>
          <w:kern w:val="0"/>
          <w:sz w:val="28"/>
          <w:szCs w:val="28"/>
          <w:lang w:eastAsia="ru-RU"/>
        </w:rPr>
        <w:t>Беседы об изобразительном искусстве:</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Роль изобразительного искусства в повседневной жизни человека, в организации его материального окружения. Работа художников, скульпторов, мастеров народных промыслов, дизайнеров. Фотография и произведение изобразительного искусства: сходство и различие.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Виды изобразительного искусства: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Р</w:t>
      </w:r>
      <w:r w:rsidRPr="005C49A7">
        <w:rPr>
          <w:rFonts w:ascii="Times New Roman" w:hAnsi="Times New Roman" w:cs="Times New Roman"/>
          <w:color w:val="auto"/>
          <w:kern w:val="0"/>
          <w:sz w:val="28"/>
          <w:szCs w:val="28"/>
          <w:lang w:eastAsia="ru-RU"/>
        </w:rPr>
        <w:t>исунок. Материалы для рисунка: карандаш, ручка, фломастер, уголь, пастель, мелки. Приемы работы с различными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Живопись. Живописные материалы. Красота и разнообразие природы, человека, зданий, предметов, выраженные средствами живописи, Цвет – основа языка живописи. Образы природы и человека в живописи.</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Скульптура. Материалы скульптуры и их роль в создании выразительного образа. Объем – основа языка скульптуры. Красота человека, животных, выраженная средствами скульптуры.</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Художественное конструирование. Разнообразие материалов для художественного конструирования и моделирования (пластилин, бумага, картон). Возможности использования навыков художественного конструирования и моделирования в жизни человека.</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Народное и декоративно-прикладное искусство. Истоки этого искусства и его роль в жизни человека (украшение жилища, предмето</w:t>
      </w:r>
      <w:r>
        <w:rPr>
          <w:rFonts w:ascii="Times New Roman" w:hAnsi="Times New Roman" w:cs="Times New Roman"/>
          <w:color w:val="auto"/>
          <w:kern w:val="0"/>
          <w:sz w:val="28"/>
          <w:szCs w:val="28"/>
          <w:lang w:eastAsia="ru-RU"/>
        </w:rPr>
        <w:t>в быта, орудий труда, костюмы).</w:t>
      </w:r>
      <w:r w:rsidRPr="005C49A7">
        <w:rPr>
          <w:rFonts w:ascii="Times New Roman" w:hAnsi="Times New Roman" w:cs="Times New Roman"/>
          <w:color w:val="auto"/>
          <w:kern w:val="0"/>
          <w:sz w:val="28"/>
          <w:szCs w:val="28"/>
          <w:lang w:eastAsia="ru-RU"/>
        </w:rPr>
        <w:t xml:space="preserve"> Разнообразие форм в природе как основа декоративных форм в прикладном искусстве (цветы, раскраска бабочек, </w:t>
      </w:r>
      <w:r w:rsidRPr="005C49A7">
        <w:rPr>
          <w:rFonts w:ascii="Times New Roman" w:hAnsi="Times New Roman" w:cs="Times New Roman"/>
          <w:color w:val="auto"/>
          <w:kern w:val="0"/>
          <w:sz w:val="28"/>
          <w:szCs w:val="28"/>
          <w:lang w:eastAsia="ru-RU"/>
        </w:rPr>
        <w:lastRenderedPageBreak/>
        <w:t>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Style w:val="apple-style-span"/>
          <w:rFonts w:ascii="Times New Roman" w:hAnsi="Times New Roman" w:cs="Times New Roman"/>
          <w:sz w:val="28"/>
          <w:szCs w:val="28"/>
        </w:rPr>
        <w:t>― </w:t>
      </w:r>
      <w:r w:rsidRPr="005C49A7">
        <w:rPr>
          <w:rFonts w:ascii="Times New Roman" w:hAnsi="Times New Roman" w:cs="Times New Roman"/>
          <w:color w:val="auto"/>
          <w:kern w:val="0"/>
          <w:sz w:val="28"/>
          <w:szCs w:val="28"/>
          <w:lang w:eastAsia="ru-RU"/>
        </w:rPr>
        <w:t xml:space="preserve">Беседы на темы: «Как и о чем создаются картины» Пейзаж, портрет, натюрморт, сюжетная картина. Какие материалы использует художник (краски, карандаши и др.). Художники создали произведения живописи и графики: И.Билибин, В.Васнецов, Ю.Васнецов, В.Канашевич, А.Куинджи, А Саврасов, В.Сутеев, И.Остроухова, А.Пластов, В Поленов, И Левитан, К.Юон, М. Сарьян, П.Сезан, И.Шишкин и т.д. </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Скульпторы создали произведения скульптуры: В.Ватагин, А.Опекушина, В.Мухина и т.д.</w:t>
      </w:r>
    </w:p>
    <w:p w:rsidR="00C13428" w:rsidRPr="005C49A7" w:rsidRDefault="00C13428" w:rsidP="00C13428">
      <w:pPr>
        <w:suppressAutoHyphens w:val="0"/>
        <w:spacing w:after="0" w:line="360" w:lineRule="auto"/>
        <w:ind w:firstLine="709"/>
        <w:jc w:val="both"/>
        <w:rPr>
          <w:rFonts w:ascii="Times New Roman" w:hAnsi="Times New Roman" w:cs="Times New Roman"/>
          <w:color w:val="auto"/>
          <w:kern w:val="0"/>
          <w:sz w:val="28"/>
          <w:szCs w:val="28"/>
          <w:lang w:eastAsia="ru-RU"/>
        </w:rPr>
      </w:pPr>
      <w:r w:rsidRPr="005C49A7">
        <w:rPr>
          <w:rFonts w:ascii="Times New Roman" w:hAnsi="Times New Roman" w:cs="Times New Roman"/>
          <w:color w:val="auto"/>
          <w:kern w:val="0"/>
          <w:sz w:val="28"/>
          <w:szCs w:val="28"/>
          <w:lang w:eastAsia="ru-RU"/>
        </w:rPr>
        <w:t xml:space="preserve">«Как и для чего создаются произведения декоративно-прикладного искусства». Какие материалы используют художники-декораторы. Произведения мастеров расписных промыслов (хохломская, городецкая, гжельская, жостовская роспись и т.д.). </w:t>
      </w:r>
    </w:p>
    <w:p w:rsidR="00C13428" w:rsidRPr="005C49A7" w:rsidRDefault="00C13428" w:rsidP="00F03087">
      <w:pPr>
        <w:spacing w:after="0" w:line="360" w:lineRule="auto"/>
        <w:jc w:val="center"/>
        <w:rPr>
          <w:rFonts w:ascii="Times New Roman" w:hAnsi="Times New Roman" w:cs="Times New Roman"/>
          <w:b/>
          <w:bCs/>
          <w:iCs/>
          <w:color w:val="auto"/>
          <w:sz w:val="28"/>
          <w:szCs w:val="28"/>
        </w:rPr>
      </w:pPr>
      <w:r w:rsidRPr="005C49A7">
        <w:rPr>
          <w:rFonts w:ascii="Times New Roman" w:hAnsi="Times New Roman" w:cs="Times New Roman"/>
          <w:b/>
          <w:bCs/>
          <w:iCs/>
          <w:color w:val="auto"/>
          <w:sz w:val="28"/>
          <w:szCs w:val="28"/>
        </w:rPr>
        <w:t>Ф</w:t>
      </w:r>
      <w:r w:rsidR="00AC521B">
        <w:rPr>
          <w:rFonts w:ascii="Times New Roman" w:hAnsi="Times New Roman" w:cs="Times New Roman"/>
          <w:b/>
          <w:bCs/>
          <w:iCs/>
          <w:color w:val="auto"/>
          <w:sz w:val="28"/>
          <w:szCs w:val="28"/>
        </w:rPr>
        <w:t>изическая культкра</w:t>
      </w:r>
    </w:p>
    <w:p w:rsidR="00C13428" w:rsidRPr="005C49A7" w:rsidRDefault="00C13428" w:rsidP="00F03087">
      <w:pPr>
        <w:pStyle w:val="12"/>
        <w:ind w:hanging="720"/>
        <w:jc w:val="center"/>
        <w:rPr>
          <w:sz w:val="28"/>
          <w:szCs w:val="28"/>
        </w:rPr>
      </w:pPr>
      <w:r w:rsidRPr="005C49A7">
        <w:rPr>
          <w:b/>
          <w:sz w:val="28"/>
          <w:szCs w:val="28"/>
        </w:rPr>
        <w:t>Пояснительная записка</w:t>
      </w:r>
    </w:p>
    <w:p w:rsidR="00C13428" w:rsidRPr="005C49A7" w:rsidRDefault="00C13428" w:rsidP="00F03087">
      <w:pPr>
        <w:spacing w:after="0" w:line="360" w:lineRule="auto"/>
        <w:ind w:firstLine="709"/>
        <w:jc w:val="both"/>
        <w:rPr>
          <w:rFonts w:ascii="Times New Roman" w:hAnsi="Times New Roman" w:cs="Times New Roman"/>
          <w:b/>
          <w:sz w:val="28"/>
          <w:szCs w:val="28"/>
        </w:rPr>
      </w:pPr>
      <w:r w:rsidRPr="005C49A7">
        <w:rPr>
          <w:rFonts w:ascii="Times New Roman" w:hAnsi="Times New Roman" w:cs="Times New Roman"/>
          <w:sz w:val="28"/>
          <w:szCs w:val="28"/>
        </w:rPr>
        <w:t>Физическая культура  является составной частью образовательного процесса обу</w:t>
      </w:r>
      <w:r w:rsidRPr="005C49A7">
        <w:rPr>
          <w:rFonts w:ascii="Times New Roman" w:hAnsi="Times New Roman" w:cs="Times New Roman"/>
          <w:sz w:val="28"/>
          <w:szCs w:val="28"/>
        </w:rPr>
        <w:softHyphen/>
        <w:t>ча</w:t>
      </w:r>
      <w:r w:rsidRPr="005C49A7">
        <w:rPr>
          <w:rFonts w:ascii="Times New Roman" w:hAnsi="Times New Roman" w:cs="Times New Roman"/>
          <w:sz w:val="28"/>
          <w:szCs w:val="28"/>
        </w:rPr>
        <w:softHyphen/>
        <w:t>ю</w:t>
      </w:r>
      <w:r w:rsidRPr="005C49A7">
        <w:rPr>
          <w:rFonts w:ascii="Times New Roman" w:hAnsi="Times New Roman" w:cs="Times New Roman"/>
          <w:sz w:val="28"/>
          <w:szCs w:val="28"/>
        </w:rPr>
        <w:softHyphen/>
        <w:t xml:space="preserve">щихся с </w:t>
      </w:r>
      <w:r>
        <w:rPr>
          <w:rFonts w:ascii="Times New Roman" w:hAnsi="Times New Roman" w:cs="Times New Roman"/>
          <w:sz w:val="28"/>
          <w:szCs w:val="28"/>
        </w:rPr>
        <w:t>РАС</w:t>
      </w:r>
      <w:r w:rsidRPr="005C49A7">
        <w:rPr>
          <w:rFonts w:ascii="Times New Roman" w:hAnsi="Times New Roman" w:cs="Times New Roman"/>
          <w:sz w:val="28"/>
          <w:szCs w:val="28"/>
        </w:rPr>
        <w:t>. Она решает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вательные, воспитательные, коррекционно-развивающие и лечебно-оздоровительные за</w:t>
      </w:r>
      <w:r w:rsidRPr="005C49A7">
        <w:rPr>
          <w:rFonts w:ascii="Times New Roman" w:hAnsi="Times New Roman" w:cs="Times New Roman"/>
          <w:sz w:val="28"/>
          <w:szCs w:val="28"/>
        </w:rPr>
        <w:softHyphen/>
        <w:t>да</w:t>
      </w:r>
      <w:r w:rsidRPr="005C49A7">
        <w:rPr>
          <w:rFonts w:ascii="Times New Roman" w:hAnsi="Times New Roman" w:cs="Times New Roman"/>
          <w:sz w:val="28"/>
          <w:szCs w:val="28"/>
        </w:rPr>
        <w:softHyphen/>
        <w:t>чи. Физическое воспитание рассматривается и реализуется комплексно и находится в тес</w:t>
      </w:r>
      <w:r w:rsidRPr="005C49A7">
        <w:rPr>
          <w:rFonts w:ascii="Times New Roman" w:hAnsi="Times New Roman" w:cs="Times New Roman"/>
          <w:sz w:val="28"/>
          <w:szCs w:val="28"/>
        </w:rPr>
        <w:softHyphen/>
        <w:t>ной связи с умственным, нравственным, эстетическим, трудовым обучением; занимает од</w:t>
      </w:r>
      <w:r w:rsidRPr="005C49A7">
        <w:rPr>
          <w:rFonts w:ascii="Times New Roman" w:hAnsi="Times New Roman" w:cs="Times New Roman"/>
          <w:sz w:val="28"/>
          <w:szCs w:val="28"/>
        </w:rPr>
        <w:softHyphen/>
        <w:t>но из важнейших мест в подготовке этой категории обучающихся к самостоятельной жиз</w:t>
      </w:r>
      <w:r w:rsidRPr="005C49A7">
        <w:rPr>
          <w:rFonts w:ascii="Times New Roman" w:hAnsi="Times New Roman" w:cs="Times New Roman"/>
          <w:sz w:val="28"/>
          <w:szCs w:val="28"/>
        </w:rPr>
        <w:softHyphen/>
        <w:t>ни, производительному труду, воспитывает положительные качества личности, спо</w:t>
      </w:r>
      <w:r w:rsidRPr="005C49A7">
        <w:rPr>
          <w:rFonts w:ascii="Times New Roman" w:hAnsi="Times New Roman" w:cs="Times New Roman"/>
          <w:sz w:val="28"/>
          <w:szCs w:val="28"/>
        </w:rPr>
        <w:softHyphen/>
        <w:t>со</w:t>
      </w:r>
      <w:r w:rsidRPr="005C49A7">
        <w:rPr>
          <w:rFonts w:ascii="Times New Roman" w:hAnsi="Times New Roman" w:cs="Times New Roman"/>
          <w:sz w:val="28"/>
          <w:szCs w:val="28"/>
        </w:rPr>
        <w:softHyphen/>
        <w:t>б</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твует социальной интеграции школьников в общество.</w:t>
      </w:r>
    </w:p>
    <w:p w:rsidR="00C13428" w:rsidRPr="005C49A7" w:rsidRDefault="00C13428" w:rsidP="00F03087">
      <w:pPr>
        <w:spacing w:after="0" w:line="360" w:lineRule="auto"/>
        <w:ind w:firstLine="709"/>
        <w:jc w:val="both"/>
        <w:rPr>
          <w:rFonts w:ascii="Times New Roman" w:hAnsi="Times New Roman" w:cs="Times New Roman"/>
          <w:b/>
          <w:bCs/>
          <w:sz w:val="28"/>
          <w:szCs w:val="28"/>
        </w:rPr>
      </w:pPr>
      <w:r w:rsidRPr="00AC521B">
        <w:rPr>
          <w:rFonts w:ascii="Times New Roman" w:hAnsi="Times New Roman" w:cs="Times New Roman"/>
          <w:sz w:val="28"/>
          <w:szCs w:val="28"/>
        </w:rPr>
        <w:lastRenderedPageBreak/>
        <w:t>Основная цель изучения данного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заключается во всестороннем раз</w:t>
      </w:r>
      <w:r w:rsidRPr="005C49A7">
        <w:rPr>
          <w:rFonts w:ascii="Times New Roman" w:hAnsi="Times New Roman" w:cs="Times New Roman"/>
          <w:sz w:val="28"/>
          <w:szCs w:val="28"/>
        </w:rPr>
        <w:softHyphen/>
        <w:t>ви</w:t>
      </w:r>
      <w:r w:rsidRPr="005C49A7">
        <w:rPr>
          <w:rFonts w:ascii="Times New Roman" w:hAnsi="Times New Roman" w:cs="Times New Roman"/>
          <w:sz w:val="28"/>
          <w:szCs w:val="28"/>
        </w:rPr>
        <w:softHyphen/>
        <w:t xml:space="preserve">тии личности 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в процессе приобщения их к физической культуре, коррекции недостатков пси</w:t>
      </w:r>
      <w:r w:rsidRPr="005C49A7">
        <w:rPr>
          <w:rFonts w:ascii="Times New Roman" w:hAnsi="Times New Roman" w:cs="Times New Roman"/>
          <w:sz w:val="28"/>
          <w:szCs w:val="28"/>
        </w:rPr>
        <w:softHyphen/>
        <w:t>хо</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зи</w:t>
      </w:r>
      <w:r w:rsidRPr="005C49A7">
        <w:rPr>
          <w:rFonts w:ascii="Times New Roman" w:hAnsi="Times New Roman" w:cs="Times New Roman"/>
          <w:sz w:val="28"/>
          <w:szCs w:val="28"/>
        </w:rPr>
        <w:softHyphen/>
        <w:t>че</w:t>
      </w:r>
      <w:r w:rsidRPr="005C49A7">
        <w:rPr>
          <w:rFonts w:ascii="Times New Roman" w:hAnsi="Times New Roman" w:cs="Times New Roman"/>
          <w:sz w:val="28"/>
          <w:szCs w:val="28"/>
        </w:rPr>
        <w:softHyphen/>
        <w:t>ского развития, расширении индивидуальных двигательных возможностей, социальной ада</w:t>
      </w:r>
      <w:r w:rsidRPr="005C49A7">
        <w:rPr>
          <w:rFonts w:ascii="Times New Roman" w:hAnsi="Times New Roman" w:cs="Times New Roman"/>
          <w:sz w:val="28"/>
          <w:szCs w:val="28"/>
        </w:rPr>
        <w:softHyphen/>
        <w:t>птации.</w:t>
      </w:r>
    </w:p>
    <w:p w:rsidR="00C13428" w:rsidRPr="00AC521B" w:rsidRDefault="00C13428" w:rsidP="00C13428">
      <w:pPr>
        <w:spacing w:after="0" w:line="360" w:lineRule="auto"/>
        <w:ind w:firstLine="709"/>
        <w:jc w:val="both"/>
        <w:rPr>
          <w:rFonts w:ascii="Times New Roman" w:hAnsi="Times New Roman" w:cs="Times New Roman"/>
          <w:bCs/>
          <w:sz w:val="28"/>
          <w:szCs w:val="28"/>
        </w:rPr>
      </w:pPr>
      <w:r w:rsidRPr="00AC521B">
        <w:rPr>
          <w:rFonts w:ascii="Times New Roman" w:hAnsi="Times New Roman" w:cs="Times New Roman"/>
          <w:bCs/>
          <w:sz w:val="28"/>
          <w:szCs w:val="28"/>
        </w:rPr>
        <w:t xml:space="preserve">Основные задачи изучения предмета: </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коррекция нарушений физического развития;</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формирование двигательных умений и навыков;</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развитие двигательных способностей в процессе обучения;</w:t>
      </w:r>
    </w:p>
    <w:p w:rsidR="00C13428" w:rsidRPr="005C49A7" w:rsidRDefault="00C13428" w:rsidP="00C13428">
      <w:pPr>
        <w:spacing w:after="0" w:line="360" w:lineRule="auto"/>
        <w:ind w:firstLine="709"/>
        <w:jc w:val="both"/>
        <w:rPr>
          <w:rStyle w:val="apple-converted-space"/>
          <w:rFonts w:ascii="Times New Roman" w:hAnsi="Times New Roman" w:cs="Times New Roman"/>
          <w:bCs/>
          <w:color w:val="000000"/>
          <w:sz w:val="28"/>
          <w:szCs w:val="28"/>
          <w:shd w:val="clear" w:color="auto" w:fill="FFFFFF"/>
        </w:rPr>
      </w:pPr>
      <w:r w:rsidRPr="005C49A7">
        <w:rPr>
          <w:rFonts w:ascii="Times New Roman" w:hAnsi="Times New Roman" w:cs="Times New Roman"/>
          <w:sz w:val="28"/>
          <w:szCs w:val="28"/>
        </w:rPr>
        <w:t>― укрепление здоровья и закаливание организма, формирование правильной осанки;</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w:t>
      </w:r>
      <w:r w:rsidRPr="005C49A7">
        <w:rPr>
          <w:rStyle w:val="apple-converted-space"/>
          <w:rFonts w:ascii="Times New Roman" w:hAnsi="Times New Roman" w:cs="Times New Roman"/>
          <w:bCs/>
          <w:color w:val="000000"/>
          <w:sz w:val="28"/>
          <w:szCs w:val="28"/>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формирование и воспитание гигиенических навыков при выполнении физических упражнений;</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поддержание устойчивой физической работоспособности на достигнутом уровне;</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формирование познавательных интересов, сообщение доступных  теоретических сведений по физической культуре;</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воспитание устойчивого интереса к занятиям физическими упражнениями;</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t xml:space="preserve">― воспитание нравственных, морально-волевых качеств (настойчивости, смелости), навыков культурного поведения; </w:t>
      </w:r>
    </w:p>
    <w:p w:rsidR="00C13428" w:rsidRPr="005C49A7" w:rsidRDefault="00C13428" w:rsidP="00C13428">
      <w:pPr>
        <w:pStyle w:val="a7"/>
        <w:tabs>
          <w:tab w:val="left" w:pos="454"/>
        </w:tabs>
        <w:spacing w:after="0" w:line="360" w:lineRule="auto"/>
        <w:ind w:firstLine="709"/>
        <w:jc w:val="both"/>
        <w:rPr>
          <w:rFonts w:ascii="Times New Roman" w:hAnsi="Times New Roman"/>
          <w:sz w:val="28"/>
          <w:szCs w:val="28"/>
        </w:rPr>
      </w:pPr>
      <w:r w:rsidRPr="005C49A7">
        <w:rPr>
          <w:rFonts w:ascii="Times New Roman" w:hAnsi="Times New Roman"/>
          <w:sz w:val="28"/>
          <w:szCs w:val="28"/>
        </w:rPr>
        <w:lastRenderedPageBreak/>
        <w:t xml:space="preserve">Коррекция недостатков психического и физического развития с учетом возрастных особенностей обучающихся, предусматривает: </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обогащение чувственного опыта;</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коррекцию и развитие сенсомоторной сферы;</w:t>
      </w:r>
    </w:p>
    <w:p w:rsidR="00C13428" w:rsidRPr="005C49A7" w:rsidRDefault="00C13428" w:rsidP="00C1342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 формирование навыков общения, предметно-практической и познавательной деятельности. </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 xml:space="preserve">Содержание программы отражено в </w:t>
      </w:r>
      <w:r w:rsidR="00AC521B">
        <w:rPr>
          <w:rStyle w:val="apple-converted-space"/>
          <w:rFonts w:ascii="Times New Roman" w:hAnsi="Times New Roman" w:cs="Times New Roman"/>
          <w:sz w:val="28"/>
          <w:szCs w:val="28"/>
          <w:shd w:val="clear" w:color="auto" w:fill="FFFFFF"/>
        </w:rPr>
        <w:t xml:space="preserve"> </w:t>
      </w:r>
      <w:r w:rsidRPr="005C49A7">
        <w:rPr>
          <w:rStyle w:val="apple-converted-space"/>
          <w:rFonts w:ascii="Times New Roman" w:hAnsi="Times New Roman" w:cs="Times New Roman"/>
          <w:sz w:val="28"/>
          <w:szCs w:val="28"/>
          <w:shd w:val="clear" w:color="auto" w:fill="FFFFFF"/>
        </w:rPr>
        <w:t>разделах: «Знания о физической культуре», «Ги</w:t>
      </w:r>
      <w:r w:rsidRPr="005C49A7">
        <w:rPr>
          <w:rStyle w:val="apple-converted-space"/>
          <w:rFonts w:ascii="Times New Roman" w:hAnsi="Times New Roman" w:cs="Times New Roman"/>
          <w:sz w:val="28"/>
          <w:szCs w:val="28"/>
          <w:shd w:val="clear" w:color="auto" w:fill="FFFFFF"/>
        </w:rPr>
        <w:softHyphen/>
        <w:t>мнастика», «Легкая атлетика», «Лыжная подготовка», «Игры». Каж</w:t>
      </w:r>
      <w:r w:rsidRPr="005C49A7">
        <w:rPr>
          <w:rStyle w:val="apple-converted-space"/>
          <w:rFonts w:ascii="Times New Roman" w:hAnsi="Times New Roman" w:cs="Times New Roman"/>
          <w:sz w:val="28"/>
          <w:szCs w:val="28"/>
          <w:shd w:val="clear" w:color="auto" w:fill="FFFFFF"/>
        </w:rPr>
        <w:softHyphen/>
        <w:t>дый из перечисленных разделов включает некоторые теоретические сведения и материал для практической подготовки обучающихся.</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Каждому из направлений соответствует ряд учебных задач, которые выстроены в определенной последовательности и решаются на протяжении всех лет обучения.</w:t>
      </w:r>
    </w:p>
    <w:p w:rsidR="00C13428" w:rsidRPr="005C49A7" w:rsidRDefault="00C13428" w:rsidP="00C13428">
      <w:pPr>
        <w:spacing w:after="0" w:line="360" w:lineRule="auto"/>
        <w:ind w:firstLine="709"/>
        <w:jc w:val="both"/>
        <w:rPr>
          <w:rStyle w:val="apple-converted-space"/>
          <w:rFonts w:ascii="Times New Roman" w:hAnsi="Times New Roman" w:cs="Times New Roman"/>
          <w:sz w:val="28"/>
          <w:szCs w:val="28"/>
          <w:shd w:val="clear" w:color="auto" w:fill="FFFFFF"/>
        </w:rPr>
      </w:pPr>
      <w:r w:rsidRPr="005C49A7">
        <w:rPr>
          <w:rStyle w:val="apple-converted-space"/>
          <w:rFonts w:ascii="Times New Roman" w:hAnsi="Times New Roman" w:cs="Times New Roman"/>
          <w:sz w:val="28"/>
          <w:szCs w:val="28"/>
          <w:shd w:val="clear" w:color="auto" w:fill="FFFFFF"/>
        </w:rPr>
        <w:t>Программой предусмотрены следующие виды работы:</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выполнение физических упражнений на основе показа учителя;</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выполнение физических упражнений без зрительного сопровождения, под словесную инструкцию учителя;</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самостоятельное выполнение упражнений;</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занятия в тренирующем режиме;</w:t>
      </w:r>
    </w:p>
    <w:p w:rsidR="00C13428" w:rsidRPr="005C49A7" w:rsidRDefault="00C13428" w:rsidP="00C13428">
      <w:pPr>
        <w:pStyle w:val="12"/>
        <w:ind w:left="0" w:firstLine="709"/>
        <w:jc w:val="both"/>
        <w:rPr>
          <w:sz w:val="28"/>
          <w:szCs w:val="28"/>
        </w:rPr>
      </w:pPr>
      <w:r w:rsidRPr="005C49A7">
        <w:rPr>
          <w:rStyle w:val="apple-converted-space"/>
          <w:sz w:val="28"/>
          <w:szCs w:val="28"/>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через ознакомление с элементами спортивных и подвижных игр.</w:t>
      </w:r>
    </w:p>
    <w:p w:rsidR="00C13428" w:rsidRPr="00AC521B" w:rsidRDefault="00C13428" w:rsidP="00AC521B">
      <w:pPr>
        <w:spacing w:after="0" w:line="360" w:lineRule="auto"/>
        <w:ind w:firstLine="709"/>
        <w:jc w:val="both"/>
        <w:rPr>
          <w:rFonts w:ascii="Times New Roman" w:hAnsi="Times New Roman" w:cs="Times New Roman"/>
          <w:sz w:val="28"/>
          <w:szCs w:val="28"/>
          <w:u w:val="single"/>
        </w:rPr>
      </w:pPr>
      <w:r w:rsidRPr="00AC521B">
        <w:rPr>
          <w:rFonts w:ascii="Times New Roman" w:hAnsi="Times New Roman" w:cs="Times New Roman"/>
          <w:bCs/>
          <w:iCs/>
          <w:sz w:val="28"/>
          <w:szCs w:val="28"/>
          <w:u w:val="single"/>
        </w:rPr>
        <w:t>Знания о физической культуре</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color w:val="000000"/>
          <w:sz w:val="28"/>
          <w:szCs w:val="28"/>
        </w:rPr>
        <w:t>Чистота одежды и обуви. Правила утренней гигиены и их значение для человека. Правила поведения на уроках физической культуры (тех</w:t>
      </w:r>
      <w:r w:rsidRPr="005C49A7">
        <w:rPr>
          <w:rFonts w:ascii="Times New Roman" w:hAnsi="Times New Roman" w:cs="Times New Roman"/>
          <w:color w:val="000000"/>
          <w:sz w:val="28"/>
          <w:szCs w:val="28"/>
        </w:rPr>
        <w:softHyphen/>
        <w:t>ника безопасности). Чистота зала, снарядов. Значение физических упражнений для здоровья человека. Форми</w:t>
      </w:r>
      <w:r w:rsidRPr="005C49A7">
        <w:rPr>
          <w:rFonts w:ascii="Times New Roman" w:hAnsi="Times New Roman" w:cs="Times New Roman"/>
          <w:color w:val="000000"/>
          <w:sz w:val="28"/>
          <w:szCs w:val="28"/>
        </w:rPr>
        <w:softHyphen/>
        <w:t xml:space="preserve">рование понятий: опрятность, аккуратность. Физическая нагрузка и отдых. Физическое развитие. Осанка. Физические </w:t>
      </w:r>
      <w:r w:rsidRPr="005C49A7">
        <w:rPr>
          <w:rFonts w:ascii="Times New Roman" w:hAnsi="Times New Roman" w:cs="Times New Roman"/>
          <w:color w:val="000000"/>
          <w:sz w:val="28"/>
          <w:szCs w:val="28"/>
        </w:rPr>
        <w:lastRenderedPageBreak/>
        <w:t>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C13428" w:rsidRPr="00AC521B" w:rsidRDefault="00C13428" w:rsidP="00AC521B">
      <w:pPr>
        <w:shd w:val="clear" w:color="auto" w:fill="FFFFFF"/>
        <w:spacing w:after="0" w:line="360" w:lineRule="auto"/>
        <w:ind w:firstLine="709"/>
        <w:jc w:val="both"/>
        <w:rPr>
          <w:rFonts w:ascii="Times New Roman" w:hAnsi="Times New Roman" w:cs="Times New Roman"/>
          <w:sz w:val="28"/>
          <w:szCs w:val="28"/>
          <w:u w:val="single"/>
        </w:rPr>
      </w:pPr>
      <w:r w:rsidRPr="00AC521B">
        <w:rPr>
          <w:rStyle w:val="apple-converted-space"/>
          <w:rFonts w:ascii="Times New Roman" w:hAnsi="Times New Roman" w:cs="Times New Roman"/>
          <w:sz w:val="28"/>
          <w:szCs w:val="28"/>
          <w:u w:val="single"/>
          <w:shd w:val="clear" w:color="auto" w:fill="FFFFFF"/>
        </w:rPr>
        <w:t>Гимнастика</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AC521B">
        <w:rPr>
          <w:rFonts w:ascii="Times New Roman" w:hAnsi="Times New Roman" w:cs="Times New Roman"/>
          <w:bCs/>
          <w:color w:val="000000"/>
          <w:sz w:val="28"/>
          <w:szCs w:val="28"/>
          <w:u w:val="single"/>
        </w:rPr>
        <w:t>Теоретические сведения.</w:t>
      </w:r>
      <w:r w:rsidRPr="00AC521B">
        <w:rPr>
          <w:rFonts w:ascii="Times New Roman" w:hAnsi="Times New Roman" w:cs="Times New Roman"/>
          <w:b/>
          <w:bCs/>
          <w:color w:val="000000"/>
          <w:sz w:val="28"/>
          <w:szCs w:val="28"/>
          <w:u w:val="single"/>
        </w:rPr>
        <w:t xml:space="preserve"> </w:t>
      </w:r>
      <w:r w:rsidRPr="005C49A7">
        <w:rPr>
          <w:rFonts w:ascii="Times New Roman" w:hAnsi="Times New Roman" w:cs="Times New Roman"/>
          <w:color w:val="000000"/>
          <w:sz w:val="28"/>
          <w:szCs w:val="28"/>
        </w:rPr>
        <w:t>Одежда и обувь гимнаста.</w:t>
      </w:r>
      <w:r w:rsidRPr="005C49A7">
        <w:rPr>
          <w:rFonts w:ascii="Times New Roman" w:hAnsi="Times New Roman" w:cs="Times New Roman"/>
          <w:b/>
          <w:bCs/>
          <w:color w:val="000000"/>
          <w:sz w:val="28"/>
          <w:szCs w:val="28"/>
        </w:rPr>
        <w:t xml:space="preserve"> </w:t>
      </w:r>
      <w:r w:rsidRPr="005C49A7">
        <w:rPr>
          <w:rFonts w:ascii="Times New Roman" w:hAnsi="Times New Roman" w:cs="Times New Roman"/>
          <w:color w:val="000000"/>
          <w:sz w:val="28"/>
          <w:szCs w:val="28"/>
        </w:rPr>
        <w:t>Элементарные сведения о гимнастиче</w:t>
      </w:r>
      <w:r w:rsidRPr="005C49A7">
        <w:rPr>
          <w:rFonts w:ascii="Times New Roman" w:hAnsi="Times New Roman" w:cs="Times New Roman"/>
          <w:color w:val="000000"/>
          <w:sz w:val="28"/>
          <w:szCs w:val="28"/>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sidRPr="005C49A7">
        <w:rPr>
          <w:rFonts w:ascii="Times New Roman" w:hAnsi="Times New Roman" w:cs="Times New Roman"/>
          <w:color w:val="000000"/>
          <w:sz w:val="28"/>
          <w:szCs w:val="28"/>
        </w:rPr>
        <w:softHyphen/>
        <w:t>ме, темпе, степени мышечных усилий. Развитие двигательных способностей и физических качеств с помощью средств гимнастики.</w:t>
      </w:r>
    </w:p>
    <w:p w:rsidR="00C13428" w:rsidRPr="00AC521B" w:rsidRDefault="00C13428" w:rsidP="00C13428">
      <w:pPr>
        <w:shd w:val="clear" w:color="auto" w:fill="FFFFFF"/>
        <w:spacing w:after="0" w:line="360" w:lineRule="auto"/>
        <w:ind w:firstLine="709"/>
        <w:jc w:val="both"/>
        <w:rPr>
          <w:rFonts w:ascii="Times New Roman" w:hAnsi="Times New Roman" w:cs="Times New Roman"/>
          <w:bCs/>
          <w:color w:val="000000"/>
          <w:sz w:val="28"/>
          <w:szCs w:val="28"/>
          <w:u w:val="single"/>
        </w:rPr>
      </w:pPr>
      <w:r w:rsidRPr="00AC521B">
        <w:rPr>
          <w:rFonts w:ascii="Times New Roman" w:hAnsi="Times New Roman" w:cs="Times New Roman"/>
          <w:bCs/>
          <w:color w:val="000000"/>
          <w:sz w:val="28"/>
          <w:szCs w:val="28"/>
          <w:u w:val="single"/>
        </w:rPr>
        <w:t xml:space="preserve">Практический материал. </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i/>
          <w:color w:val="000000"/>
          <w:sz w:val="28"/>
          <w:szCs w:val="28"/>
          <w:u w:val="single"/>
        </w:rPr>
        <w:t>Построения и перестроения</w:t>
      </w:r>
      <w:r w:rsidRPr="005C49A7">
        <w:rPr>
          <w:rFonts w:ascii="Times New Roman" w:hAnsi="Times New Roman" w:cs="Times New Roman"/>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i/>
          <w:color w:val="000000"/>
          <w:sz w:val="28"/>
          <w:szCs w:val="28"/>
          <w:u w:val="single"/>
        </w:rPr>
        <w:t xml:space="preserve">Упражнения без предметов </w:t>
      </w:r>
      <w:r w:rsidRPr="005C49A7">
        <w:rPr>
          <w:rFonts w:ascii="Times New Roman" w:hAnsi="Times New Roman" w:cs="Times New Roman"/>
          <w:bCs/>
          <w:color w:val="000000"/>
          <w:sz w:val="28"/>
          <w:szCs w:val="28"/>
        </w:rPr>
        <w:t>(</w:t>
      </w:r>
      <w:r w:rsidRPr="005C49A7">
        <w:rPr>
          <w:rFonts w:ascii="Times New Roman" w:hAnsi="Times New Roman" w:cs="Times New Roman"/>
          <w:bCs/>
          <w:i/>
          <w:color w:val="000000"/>
          <w:sz w:val="28"/>
          <w:szCs w:val="28"/>
        </w:rPr>
        <w:t>коррегирующие и общеразвивающие упражнения</w:t>
      </w:r>
      <w:r w:rsidRPr="005C49A7">
        <w:rPr>
          <w:rFonts w:ascii="Times New Roman" w:hAnsi="Times New Roman" w:cs="Times New Roman"/>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основные положения и движения рук, ног, головы, туловища;</w:t>
      </w:r>
      <w:r w:rsidRPr="005C49A7">
        <w:rPr>
          <w:rFonts w:ascii="Times New Roman" w:hAnsi="Times New Roman" w:cs="Times New Roman"/>
          <w:color w:val="000000"/>
          <w:sz w:val="28"/>
          <w:szCs w:val="28"/>
        </w:rPr>
        <w:t xml:space="preserve"> </w:t>
      </w:r>
    </w:p>
    <w:p w:rsidR="00C13428" w:rsidRPr="005C49A7" w:rsidRDefault="00C13428" w:rsidP="00C13428">
      <w:pPr>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упражнения для расслабления мышц;</w:t>
      </w:r>
    </w:p>
    <w:p w:rsidR="00C13428" w:rsidRPr="005C49A7" w:rsidRDefault="00C13428" w:rsidP="00C1342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мышц шеи;</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упражнения для укрепления мышц спины и живота;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упражнения для развития мышц рук и плечевого пояса; </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мышц ног;</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на дыхание;</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упражнения для развития мышц кистей рук и пальцев;</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упражнения для формирования правильной осанки;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для укрепления мышц туловища.</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i/>
          <w:color w:val="000000"/>
          <w:sz w:val="28"/>
          <w:szCs w:val="28"/>
          <w:u w:val="single"/>
        </w:rPr>
        <w:t>Упражнения с предметами</w:t>
      </w:r>
      <w:r w:rsidRPr="005C49A7">
        <w:rPr>
          <w:rFonts w:ascii="Times New Roman" w:hAnsi="Times New Roman" w:cs="Times New Roman"/>
          <w:bCs/>
          <w:color w:val="000000"/>
          <w:sz w:val="28"/>
          <w:szCs w:val="28"/>
          <w:u w:val="single"/>
        </w:rPr>
        <w:t>:</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с гимнастическими палками;</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с флажками;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с малыми обручами;</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color w:val="000000"/>
          <w:sz w:val="28"/>
          <w:szCs w:val="28"/>
        </w:rPr>
        <w:t xml:space="preserve">с </w:t>
      </w:r>
      <w:r w:rsidRPr="005C49A7">
        <w:rPr>
          <w:rFonts w:ascii="Times New Roman" w:hAnsi="Times New Roman" w:cs="Times New Roman"/>
          <w:bCs/>
          <w:color w:val="000000"/>
          <w:sz w:val="28"/>
          <w:szCs w:val="28"/>
        </w:rPr>
        <w:t>малыми мячами;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с большим мячом;</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lastRenderedPageBreak/>
        <w:t xml:space="preserve">с набивными мячами (вес </w:t>
      </w:r>
      <w:smartTag w:uri="urn:schemas-microsoft-com:office:smarttags" w:element="metricconverter">
        <w:smartTagPr>
          <w:attr w:name="ProductID" w:val="2 кг"/>
        </w:smartTagPr>
        <w:r w:rsidRPr="005C49A7">
          <w:rPr>
            <w:rFonts w:ascii="Times New Roman" w:hAnsi="Times New Roman" w:cs="Times New Roman"/>
            <w:bCs/>
            <w:color w:val="000000"/>
            <w:sz w:val="28"/>
            <w:szCs w:val="28"/>
          </w:rPr>
          <w:t>2 кг</w:t>
        </w:r>
      </w:smartTag>
      <w:r w:rsidRPr="005C49A7">
        <w:rPr>
          <w:rFonts w:ascii="Times New Roman" w:hAnsi="Times New Roman" w:cs="Times New Roman"/>
          <w:bCs/>
          <w:color w:val="000000"/>
          <w:sz w:val="28"/>
          <w:szCs w:val="28"/>
        </w:rPr>
        <w:t>);</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упражнения на равновесие;</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5C49A7">
        <w:rPr>
          <w:rFonts w:ascii="Times New Roman" w:hAnsi="Times New Roman" w:cs="Times New Roman"/>
          <w:bCs/>
          <w:color w:val="000000"/>
          <w:sz w:val="28"/>
          <w:szCs w:val="28"/>
        </w:rPr>
        <w:t>лазанье и перелезание;</w:t>
      </w:r>
      <w:r w:rsidRPr="005C49A7">
        <w:rPr>
          <w:rFonts w:ascii="Times New Roman" w:hAnsi="Times New Roman" w:cs="Times New Roman"/>
          <w:b/>
          <w:bCs/>
          <w:color w:val="000000"/>
          <w:sz w:val="28"/>
          <w:szCs w:val="28"/>
        </w:rPr>
        <w:t xml:space="preserve"> </w:t>
      </w:r>
    </w:p>
    <w:p w:rsidR="00C13428" w:rsidRPr="005C49A7" w:rsidRDefault="00C13428" w:rsidP="00C13428">
      <w:pPr>
        <w:shd w:val="clear" w:color="auto" w:fill="FFFFFF"/>
        <w:spacing w:after="0" w:line="360" w:lineRule="auto"/>
        <w:ind w:firstLine="709"/>
        <w:jc w:val="both"/>
        <w:rPr>
          <w:rFonts w:ascii="Times New Roman" w:hAnsi="Times New Roman" w:cs="Times New Roman"/>
          <w:color w:val="000000"/>
          <w:sz w:val="28"/>
          <w:szCs w:val="28"/>
        </w:rPr>
      </w:pPr>
      <w:r w:rsidRPr="005C49A7">
        <w:rPr>
          <w:rFonts w:ascii="Times New Roman" w:hAnsi="Times New Roman" w:cs="Times New Roman"/>
          <w:color w:val="000000"/>
          <w:kern w:val="24"/>
          <w:sz w:val="28"/>
          <w:szCs w:val="28"/>
        </w:rPr>
        <w:t xml:space="preserve">упражнения для развития пространственно-временной дифференцировки </w:t>
      </w:r>
      <w:r w:rsidRPr="005C49A7">
        <w:rPr>
          <w:rFonts w:ascii="Times New Roman" w:hAnsi="Times New Roman" w:cs="Times New Roman"/>
          <w:bCs/>
          <w:color w:val="000000"/>
          <w:kern w:val="24"/>
          <w:sz w:val="28"/>
          <w:szCs w:val="28"/>
        </w:rPr>
        <w:t xml:space="preserve">и </w:t>
      </w:r>
      <w:r w:rsidRPr="005C49A7">
        <w:rPr>
          <w:rFonts w:ascii="Times New Roman" w:hAnsi="Times New Roman" w:cs="Times New Roman"/>
          <w:color w:val="000000"/>
          <w:kern w:val="24"/>
          <w:sz w:val="28"/>
          <w:szCs w:val="28"/>
        </w:rPr>
        <w:t>точности движений</w:t>
      </w:r>
      <w:r w:rsidRPr="005C49A7">
        <w:rPr>
          <w:rFonts w:ascii="Times New Roman" w:hAnsi="Times New Roman" w:cs="Times New Roman"/>
          <w:b/>
          <w:color w:val="000000"/>
          <w:kern w:val="24"/>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переноска грузов и передача предметов</w:t>
      </w:r>
      <w:r w:rsidRPr="005C49A7">
        <w:rPr>
          <w:rFonts w:ascii="Times New Roman" w:hAnsi="Times New Roman" w:cs="Times New Roman"/>
          <w:b/>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 xml:space="preserve">прыжки. </w:t>
      </w:r>
    </w:p>
    <w:p w:rsidR="00C13428" w:rsidRPr="00AC521B" w:rsidRDefault="00C13428" w:rsidP="00AC521B">
      <w:pPr>
        <w:shd w:val="clear" w:color="auto" w:fill="FFFFFF"/>
        <w:spacing w:after="0"/>
        <w:jc w:val="both"/>
        <w:rPr>
          <w:rFonts w:ascii="Times New Roman" w:hAnsi="Times New Roman" w:cs="Times New Roman"/>
          <w:sz w:val="28"/>
          <w:szCs w:val="28"/>
          <w:u w:val="single"/>
        </w:rPr>
      </w:pPr>
      <w:r w:rsidRPr="00AC521B">
        <w:rPr>
          <w:rFonts w:ascii="Times New Roman" w:hAnsi="Times New Roman" w:cs="Times New Roman"/>
          <w:bCs/>
          <w:color w:val="000000"/>
          <w:sz w:val="28"/>
          <w:szCs w:val="28"/>
          <w:u w:val="single"/>
        </w:rPr>
        <w:t>Легкая атлетика</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color w:val="000000"/>
          <w:sz w:val="28"/>
          <w:szCs w:val="28"/>
          <w:u w:val="single"/>
        </w:rPr>
        <w:t>Теоретические сведения</w:t>
      </w:r>
      <w:r w:rsidRPr="005C49A7">
        <w:rPr>
          <w:rFonts w:ascii="Times New Roman" w:hAnsi="Times New Roman" w:cs="Times New Roman"/>
          <w:color w:val="000000"/>
          <w:sz w:val="28"/>
          <w:szCs w:val="28"/>
        </w:rPr>
        <w:t>. Элементарные понятия о ходьбе, беге, прыжках и метаниях. Правила поведения на уроках легкой атлетики. Понятие о начале ходьбы и бега; озна</w:t>
      </w:r>
      <w:r w:rsidRPr="005C49A7">
        <w:rPr>
          <w:rFonts w:ascii="Times New Roman" w:hAnsi="Times New Roman" w:cs="Times New Roman"/>
          <w:color w:val="000000"/>
          <w:sz w:val="28"/>
          <w:szCs w:val="28"/>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sidRPr="005C49A7">
        <w:rPr>
          <w:rFonts w:ascii="Times New Roman" w:hAnsi="Times New Roman" w:cs="Times New Roman"/>
          <w:color w:val="000000"/>
          <w:sz w:val="28"/>
          <w:szCs w:val="28"/>
        </w:rPr>
        <w:softHyphen/>
        <w:t>ний. Значение правильной осанки при ходьбе. Развитие двигательных способностей и физических качеств средствами легкой атлетики.</w:t>
      </w:r>
    </w:p>
    <w:p w:rsidR="00C13428" w:rsidRPr="005C49A7" w:rsidRDefault="00C13428" w:rsidP="00C13428">
      <w:pPr>
        <w:shd w:val="clear" w:color="auto" w:fill="FFFFFF"/>
        <w:spacing w:after="0" w:line="360" w:lineRule="auto"/>
        <w:ind w:firstLine="709"/>
        <w:jc w:val="both"/>
        <w:rPr>
          <w:rFonts w:ascii="Times New Roman" w:hAnsi="Times New Roman" w:cs="Times New Roman"/>
          <w:b/>
          <w:bCs/>
          <w:color w:val="000000"/>
          <w:sz w:val="28"/>
          <w:szCs w:val="28"/>
        </w:rPr>
      </w:pPr>
      <w:r w:rsidRPr="00AC521B">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bCs/>
          <w:color w:val="000000"/>
          <w:sz w:val="28"/>
          <w:szCs w:val="28"/>
        </w:rPr>
        <w:t>Ходьба. Бег. Прыжки. Метание.</w:t>
      </w:r>
    </w:p>
    <w:p w:rsidR="00C13428" w:rsidRPr="00AC521B" w:rsidRDefault="00C13428" w:rsidP="00AC521B">
      <w:pPr>
        <w:shd w:val="clear" w:color="auto" w:fill="FFFFFF"/>
        <w:spacing w:after="0" w:line="360" w:lineRule="auto"/>
        <w:jc w:val="both"/>
        <w:rPr>
          <w:rFonts w:ascii="Times New Roman" w:hAnsi="Times New Roman" w:cs="Times New Roman"/>
          <w:sz w:val="28"/>
          <w:szCs w:val="28"/>
          <w:u w:val="single"/>
        </w:rPr>
      </w:pPr>
      <w:r w:rsidRPr="00AC521B">
        <w:rPr>
          <w:rFonts w:ascii="Times New Roman" w:hAnsi="Times New Roman" w:cs="Times New Roman"/>
          <w:sz w:val="28"/>
          <w:szCs w:val="28"/>
          <w:u w:val="single"/>
        </w:rPr>
        <w:t>Лыжная  подготовка</w:t>
      </w:r>
    </w:p>
    <w:p w:rsidR="00C13428" w:rsidRPr="005C49A7" w:rsidRDefault="00AC521B"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i/>
          <w:sz w:val="28"/>
          <w:szCs w:val="28"/>
          <w:u w:val="single"/>
        </w:rPr>
        <w:t xml:space="preserve"> </w:t>
      </w:r>
      <w:r w:rsidR="00C13428" w:rsidRPr="00AC521B">
        <w:rPr>
          <w:rFonts w:ascii="Times New Roman" w:hAnsi="Times New Roman" w:cs="Times New Roman"/>
          <w:sz w:val="28"/>
          <w:szCs w:val="28"/>
          <w:u w:val="single"/>
        </w:rPr>
        <w:t xml:space="preserve">Теоретические сведения. </w:t>
      </w:r>
      <w:r w:rsidR="00C13428" w:rsidRPr="005C49A7">
        <w:rPr>
          <w:rFonts w:ascii="Times New Roman" w:hAnsi="Times New Roman" w:cs="Times New Roman"/>
          <w:color w:val="000000"/>
          <w:sz w:val="28"/>
          <w:szCs w:val="28"/>
        </w:rPr>
        <w:t>Элементарные понятия о ходьбе и пе</w:t>
      </w:r>
      <w:r w:rsidR="00C13428" w:rsidRPr="005C49A7">
        <w:rPr>
          <w:rFonts w:ascii="Times New Roman" w:hAnsi="Times New Roman" w:cs="Times New Roman"/>
          <w:color w:val="000000"/>
          <w:sz w:val="28"/>
          <w:szCs w:val="28"/>
        </w:rPr>
        <w:softHyphen/>
        <w:t>редвижении на лыжах. Одежда и обувь лыжника.</w:t>
      </w:r>
      <w:r w:rsidR="00C13428" w:rsidRPr="005C49A7">
        <w:rPr>
          <w:rFonts w:ascii="Times New Roman" w:hAnsi="Times New Roman" w:cs="Times New Roman"/>
          <w:sz w:val="28"/>
          <w:szCs w:val="28"/>
        </w:rPr>
        <w:t xml:space="preserve"> </w:t>
      </w:r>
      <w:r w:rsidR="00C13428" w:rsidRPr="005C49A7">
        <w:rPr>
          <w:rFonts w:ascii="Times New Roman" w:hAnsi="Times New Roman" w:cs="Times New Roman"/>
          <w:color w:val="000000"/>
          <w:sz w:val="28"/>
          <w:szCs w:val="28"/>
        </w:rPr>
        <w:t>Подготовка к занятиям на лыжах. Правила поведения на уроках лыжной подготовки.</w:t>
      </w:r>
      <w:r w:rsidR="00C13428" w:rsidRPr="005C49A7">
        <w:rPr>
          <w:rFonts w:ascii="Times New Roman" w:hAnsi="Times New Roman" w:cs="Times New Roman"/>
          <w:sz w:val="28"/>
          <w:szCs w:val="28"/>
        </w:rPr>
        <w:t xml:space="preserve"> </w:t>
      </w:r>
      <w:r w:rsidR="00C13428" w:rsidRPr="005C49A7">
        <w:rPr>
          <w:rFonts w:ascii="Times New Roman" w:hAnsi="Times New Roman" w:cs="Times New Roman"/>
          <w:color w:val="000000"/>
          <w:sz w:val="28"/>
          <w:szCs w:val="28"/>
        </w:rPr>
        <w:t>Лыжный инвентарь; выбор лыж и па</w:t>
      </w:r>
      <w:r w:rsidR="00C13428" w:rsidRPr="005C49A7">
        <w:rPr>
          <w:rFonts w:ascii="Times New Roman" w:hAnsi="Times New Roman" w:cs="Times New Roman"/>
          <w:color w:val="000000"/>
          <w:sz w:val="28"/>
          <w:szCs w:val="28"/>
        </w:rPr>
        <w:softHyphen/>
        <w:t>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w:t>
      </w:r>
      <w:r w:rsidR="00C13428" w:rsidRPr="005C49A7">
        <w:rPr>
          <w:rFonts w:ascii="Times New Roman" w:hAnsi="Times New Roman" w:cs="Times New Roman"/>
          <w:color w:val="000000"/>
          <w:sz w:val="28"/>
          <w:szCs w:val="28"/>
        </w:rPr>
        <w:softHyphen/>
        <w:t>преждение травм и обморожений.</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AC521B">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 xml:space="preserve">Выполнение строевых команд. Передвижение на лыжах. Спуски, повороты, торможение. </w:t>
      </w:r>
    </w:p>
    <w:p w:rsidR="00C13428" w:rsidRPr="00970D16" w:rsidRDefault="00AC521B" w:rsidP="00970D16">
      <w:pPr>
        <w:shd w:val="clear" w:color="auto" w:fill="FFFFFF"/>
        <w:spacing w:after="0" w:line="360" w:lineRule="auto"/>
        <w:rPr>
          <w:rFonts w:ascii="Times New Roman" w:hAnsi="Times New Roman" w:cs="Times New Roman"/>
          <w:sz w:val="28"/>
          <w:szCs w:val="28"/>
          <w:u w:val="single"/>
        </w:rPr>
      </w:pPr>
      <w:r w:rsidRPr="00970D16">
        <w:rPr>
          <w:rFonts w:ascii="Times New Roman" w:hAnsi="Times New Roman" w:cs="Times New Roman"/>
          <w:sz w:val="28"/>
          <w:szCs w:val="28"/>
          <w:u w:val="single"/>
        </w:rPr>
        <w:t xml:space="preserve"> </w:t>
      </w:r>
      <w:r w:rsidR="00C13428" w:rsidRPr="00970D16">
        <w:rPr>
          <w:rFonts w:ascii="Times New Roman" w:hAnsi="Times New Roman" w:cs="Times New Roman"/>
          <w:sz w:val="28"/>
          <w:szCs w:val="28"/>
          <w:u w:val="single"/>
        </w:rPr>
        <w:t>Игры</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u w:val="single"/>
        </w:rPr>
        <w:t>Теоретические сведения.</w:t>
      </w:r>
      <w:r w:rsidRPr="005C49A7">
        <w:rPr>
          <w:rFonts w:ascii="Times New Roman" w:hAnsi="Times New Roman" w:cs="Times New Roman"/>
          <w:color w:val="000000"/>
          <w:sz w:val="28"/>
          <w:szCs w:val="28"/>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w:t>
      </w:r>
      <w:r w:rsidRPr="005C49A7">
        <w:rPr>
          <w:rFonts w:ascii="Times New Roman" w:hAnsi="Times New Roman" w:cs="Times New Roman"/>
          <w:color w:val="000000"/>
          <w:sz w:val="28"/>
          <w:szCs w:val="28"/>
        </w:rPr>
        <w:lastRenderedPageBreak/>
        <w:t>командой и соперником). Элементарные сведения по овладению игровыми умениями (ловля мяча, передача, броски, удары по мячу</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u w:val="single"/>
        </w:rPr>
        <w:t>Практический материал.</w:t>
      </w:r>
      <w:r w:rsidRPr="005C49A7">
        <w:rPr>
          <w:rFonts w:ascii="Times New Roman" w:hAnsi="Times New Roman" w:cs="Times New Roman"/>
          <w:b/>
          <w:sz w:val="28"/>
          <w:szCs w:val="28"/>
        </w:rPr>
        <w:t xml:space="preserve"> </w:t>
      </w:r>
      <w:r w:rsidRPr="005C49A7">
        <w:rPr>
          <w:rFonts w:ascii="Times New Roman" w:hAnsi="Times New Roman" w:cs="Times New Roman"/>
          <w:bCs/>
          <w:i/>
          <w:color w:val="000000"/>
          <w:sz w:val="28"/>
          <w:szCs w:val="28"/>
        </w:rPr>
        <w:t>Подвижные игры</w:t>
      </w:r>
      <w:r w:rsidRPr="005C49A7">
        <w:rPr>
          <w:rFonts w:ascii="Times New Roman" w:hAnsi="Times New Roman" w:cs="Times New Roman"/>
          <w:bCs/>
          <w:color w:val="000000"/>
          <w:sz w:val="28"/>
          <w:szCs w:val="28"/>
        </w:rPr>
        <w:t>:</w:t>
      </w:r>
    </w:p>
    <w:p w:rsidR="00C13428" w:rsidRPr="005C49A7" w:rsidRDefault="00C13428" w:rsidP="00C13428">
      <w:pPr>
        <w:shd w:val="clear" w:color="auto" w:fill="FFFFFF"/>
        <w:spacing w:after="0" w:line="360" w:lineRule="auto"/>
        <w:ind w:firstLine="709"/>
        <w:jc w:val="both"/>
        <w:rPr>
          <w:rFonts w:ascii="Times New Roman" w:hAnsi="Times New Roman" w:cs="Times New Roman"/>
          <w:bCs/>
          <w:color w:val="000000"/>
          <w:sz w:val="28"/>
          <w:szCs w:val="28"/>
        </w:rPr>
      </w:pPr>
      <w:r w:rsidRPr="005C49A7">
        <w:rPr>
          <w:rFonts w:ascii="Times New Roman" w:hAnsi="Times New Roman" w:cs="Times New Roman"/>
          <w:bCs/>
          <w:color w:val="000000"/>
          <w:sz w:val="28"/>
          <w:szCs w:val="28"/>
        </w:rPr>
        <w:t xml:space="preserve">Коррекционные игры </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бегом;</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прыжками;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лазанием;</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метанием и ловлей мяча;</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построениями и перестроениями;</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элементами общеразвивающих упражнений;</w:t>
      </w:r>
    </w:p>
    <w:p w:rsidR="00C13428" w:rsidRPr="005C49A7" w:rsidRDefault="00C13428" w:rsidP="00C13428">
      <w:pPr>
        <w:shd w:val="clear" w:color="auto" w:fill="FFFFFF"/>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bCs/>
          <w:color w:val="000000"/>
          <w:sz w:val="28"/>
          <w:szCs w:val="28"/>
        </w:rPr>
        <w:t>Игры с бросанием, ловлей, метанием.</w:t>
      </w:r>
    </w:p>
    <w:p w:rsidR="00C13428" w:rsidRPr="005C49A7" w:rsidRDefault="00C13428" w:rsidP="00F03087">
      <w:pPr>
        <w:spacing w:after="0" w:line="360" w:lineRule="auto"/>
        <w:jc w:val="center"/>
        <w:rPr>
          <w:rFonts w:ascii="Times New Roman" w:hAnsi="Times New Roman" w:cs="Times New Roman"/>
          <w:b/>
          <w:color w:val="auto"/>
          <w:sz w:val="28"/>
          <w:szCs w:val="28"/>
          <w:lang w:eastAsia="ru-RU"/>
        </w:rPr>
      </w:pPr>
      <w:r w:rsidRPr="005C49A7">
        <w:rPr>
          <w:rFonts w:ascii="Times New Roman" w:hAnsi="Times New Roman" w:cs="Times New Roman"/>
          <w:b/>
          <w:color w:val="auto"/>
          <w:sz w:val="28"/>
          <w:szCs w:val="28"/>
          <w:lang w:eastAsia="ru-RU"/>
        </w:rPr>
        <w:t>Р</w:t>
      </w:r>
      <w:r w:rsidR="00970D16">
        <w:rPr>
          <w:rFonts w:ascii="Times New Roman" w:hAnsi="Times New Roman" w:cs="Times New Roman"/>
          <w:b/>
          <w:color w:val="auto"/>
          <w:sz w:val="28"/>
          <w:szCs w:val="28"/>
          <w:lang w:eastAsia="ru-RU"/>
        </w:rPr>
        <w:t xml:space="preserve">учной труд </w:t>
      </w:r>
    </w:p>
    <w:p w:rsidR="00C13428" w:rsidRPr="005C49A7" w:rsidRDefault="00C13428" w:rsidP="00C13428">
      <w:pPr>
        <w:jc w:val="center"/>
        <w:rPr>
          <w:rFonts w:ascii="Times New Roman" w:hAnsi="Times New Roman" w:cs="Times New Roman"/>
          <w:b/>
          <w:sz w:val="28"/>
          <w:szCs w:val="28"/>
        </w:rPr>
      </w:pPr>
      <w:r w:rsidRPr="005C49A7">
        <w:rPr>
          <w:rFonts w:ascii="Times New Roman" w:hAnsi="Times New Roman" w:cs="Times New Roman"/>
          <w:b/>
          <w:sz w:val="28"/>
          <w:szCs w:val="28"/>
        </w:rPr>
        <w:t>Пояснительная записка</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Труд – это основа любых культурных достижений, один из главных видов деятельности в жизни человека. </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C13428" w:rsidRPr="005C49A7" w:rsidRDefault="00C13428" w:rsidP="00F03087">
      <w:pPr>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rPr>
        <w:t>Основная цель изучения данного предмета</w:t>
      </w:r>
      <w:r w:rsidRPr="005C49A7">
        <w:rPr>
          <w:rFonts w:ascii="Times New Roman" w:hAnsi="Times New Roman" w:cs="Times New Roman"/>
          <w:b/>
          <w:sz w:val="28"/>
          <w:szCs w:val="28"/>
        </w:rPr>
        <w:t xml:space="preserve"> </w:t>
      </w:r>
      <w:r w:rsidRPr="005C49A7">
        <w:rPr>
          <w:rFonts w:ascii="Times New Roman" w:hAnsi="Times New Roman" w:cs="Times New Roman"/>
          <w:sz w:val="28"/>
          <w:szCs w:val="28"/>
        </w:rPr>
        <w:t>заключается во всестороннем развитии личности учащегося младшего возраста с</w:t>
      </w:r>
      <w:r>
        <w:rPr>
          <w:rFonts w:ascii="Times New Roman" w:hAnsi="Times New Roman" w:cs="Times New Roman"/>
          <w:sz w:val="28"/>
          <w:szCs w:val="28"/>
        </w:rPr>
        <w:t xml:space="preserve"> РАС в </w:t>
      </w:r>
      <w:r w:rsidRPr="005C49A7">
        <w:rPr>
          <w:rFonts w:ascii="Times New Roman" w:hAnsi="Times New Roman" w:cs="Times New Roman"/>
          <w:sz w:val="28"/>
          <w:szCs w:val="28"/>
        </w:rPr>
        <w:t xml:space="preserve"> процессе формирования трудовой культуры и подготовки его к последующему </w:t>
      </w:r>
      <w:r>
        <w:rPr>
          <w:rFonts w:ascii="Times New Roman" w:hAnsi="Times New Roman" w:cs="Times New Roman"/>
          <w:sz w:val="28"/>
          <w:szCs w:val="28"/>
        </w:rPr>
        <w:t xml:space="preserve"> </w:t>
      </w:r>
      <w:r w:rsidRPr="005C49A7">
        <w:rPr>
          <w:rFonts w:ascii="Times New Roman" w:hAnsi="Times New Roman" w:cs="Times New Roman"/>
          <w:sz w:val="28"/>
          <w:szCs w:val="28"/>
        </w:rPr>
        <w:t>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C13428" w:rsidRPr="00970D16" w:rsidRDefault="00C13428" w:rsidP="00F03087">
      <w:pPr>
        <w:spacing w:after="0" w:line="360" w:lineRule="auto"/>
        <w:ind w:firstLine="709"/>
        <w:jc w:val="both"/>
        <w:rPr>
          <w:rFonts w:ascii="Times New Roman" w:hAnsi="Times New Roman" w:cs="Times New Roman"/>
          <w:bCs/>
          <w:sz w:val="28"/>
          <w:szCs w:val="28"/>
        </w:rPr>
      </w:pPr>
      <w:r w:rsidRPr="00970D16">
        <w:rPr>
          <w:rFonts w:ascii="Times New Roman" w:hAnsi="Times New Roman" w:cs="Times New Roman"/>
          <w:bCs/>
          <w:sz w:val="28"/>
          <w:szCs w:val="28"/>
        </w:rPr>
        <w:t>Задачи изучения предмета: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C49A7">
        <w:t>― </w:t>
      </w:r>
      <w:r w:rsidRPr="00515C4C">
        <w:rPr>
          <w:rFonts w:ascii="Times New Roman" w:hAnsi="Times New Roman" w:cs="Times New Roman"/>
          <w:sz w:val="28"/>
          <w:szCs w:val="28"/>
        </w:rPr>
        <w:t xml:space="preserve">формирование представлений о материальной культуре как продукте творческой предметно-преобразующей деятельности человека.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представлений о гармоничном единстве природного и рукотворного мира и о месте в нём человека.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lastRenderedPageBreak/>
        <w:t xml:space="preserve">― расширение культурного кругозора, обогащение знаний о культурно-исторических традициях в мире вещей.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расширение знаний о материалах и их свойствах, технологиях использования.</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практических умений и навыков использования различных материалов в предметно-преобразующей деятельности.</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формирование интереса к разнообразным видам труда.</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xml:space="preserve">― развитие познавательных психических процессов (восприятия, памяти, воображения, мышления, речи). </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умственной деятельности (анализ, синтез, сравнение, классификация, обобщение).</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сенсомоторных процессов, руки, глазомера через формирование практических умений.</w:t>
      </w:r>
    </w:p>
    <w:p w:rsidR="00C13428" w:rsidRPr="00515C4C" w:rsidRDefault="00C13428" w:rsidP="00F03087">
      <w:pPr>
        <w:spacing w:after="0" w:line="360" w:lineRule="auto"/>
        <w:ind w:firstLine="720"/>
        <w:jc w:val="both"/>
        <w:rPr>
          <w:rFonts w:ascii="Times New Roman" w:hAnsi="Times New Roman" w:cs="Times New Roman"/>
          <w:sz w:val="28"/>
          <w:szCs w:val="28"/>
        </w:rPr>
      </w:pPr>
      <w:r w:rsidRPr="00515C4C">
        <w:rPr>
          <w:rFonts w:ascii="Times New Roman" w:hAnsi="Times New Roman" w:cs="Times New Roman"/>
          <w:sz w:val="28"/>
          <w:szCs w:val="28"/>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C49A7">
        <w:t>― </w:t>
      </w:r>
      <w:r w:rsidRPr="00515C4C">
        <w:rPr>
          <w:rFonts w:ascii="Times New Roman" w:hAnsi="Times New Roman" w:cs="Times New Roman"/>
          <w:sz w:val="28"/>
          <w:szCs w:val="28"/>
        </w:rPr>
        <w:t xml:space="preserve">формирование информационной грамотности, умения работать с различными источниками информации.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Коррекция интеллектуальных и физических недостатков с учетом их возрастных особенностей, которая предусматривает: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глиной и пластилином</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знания о глине и пластилине (свойства материалов, цвет, форма). Глина ― строительный материал. Применение глины для из</w:t>
      </w:r>
      <w:r w:rsidRPr="00515C4C">
        <w:rPr>
          <w:rFonts w:ascii="Times New Roman" w:hAnsi="Times New Roman" w:cs="Times New Roman"/>
          <w:sz w:val="28"/>
          <w:szCs w:val="28"/>
        </w:rPr>
        <w:softHyphen/>
        <w:t>го</w:t>
      </w:r>
      <w:r w:rsidRPr="00515C4C">
        <w:rPr>
          <w:rFonts w:ascii="Times New Roman" w:hAnsi="Times New Roman" w:cs="Times New Roman"/>
          <w:sz w:val="28"/>
          <w:szCs w:val="28"/>
        </w:rPr>
        <w:softHyphen/>
        <w:t>тов</w:t>
      </w:r>
      <w:r w:rsidRPr="00515C4C">
        <w:rPr>
          <w:rFonts w:ascii="Times New Roman" w:hAnsi="Times New Roman" w:cs="Times New Roman"/>
          <w:sz w:val="28"/>
          <w:szCs w:val="28"/>
        </w:rPr>
        <w:softHyphen/>
        <w:t>ления посуды. Применение глины для скульптуры. Пластилин ― ма</w:t>
      </w:r>
      <w:r w:rsidRPr="00515C4C">
        <w:rPr>
          <w:rFonts w:ascii="Times New Roman" w:hAnsi="Times New Roman" w:cs="Times New Roman"/>
          <w:sz w:val="28"/>
          <w:szCs w:val="28"/>
        </w:rPr>
        <w:softHyphen/>
        <w:t>те</w:t>
      </w:r>
      <w:r w:rsidRPr="00515C4C">
        <w:rPr>
          <w:rFonts w:ascii="Times New Roman" w:hAnsi="Times New Roman" w:cs="Times New Roman"/>
          <w:sz w:val="28"/>
          <w:szCs w:val="28"/>
        </w:rPr>
        <w:softHyphen/>
        <w:t>риал ручного труда. Организация рабочего места при выполнении лепных ра</w:t>
      </w:r>
      <w:r w:rsidRPr="00515C4C">
        <w:rPr>
          <w:rFonts w:ascii="Times New Roman" w:hAnsi="Times New Roman" w:cs="Times New Roman"/>
          <w:sz w:val="28"/>
          <w:szCs w:val="28"/>
        </w:rPr>
        <w:softHyphen/>
        <w:t>бот. Как правильно обращаться с пластилином. Инструменты для работы с пла</w:t>
      </w:r>
      <w:r w:rsidRPr="00515C4C">
        <w:rPr>
          <w:rFonts w:ascii="Times New Roman" w:hAnsi="Times New Roman" w:cs="Times New Roman"/>
          <w:sz w:val="28"/>
          <w:szCs w:val="28"/>
        </w:rPr>
        <w:softHyphen/>
        <w:t>стилином. Лепка из глины и пластилина разными способами: кон</w:t>
      </w:r>
      <w:r w:rsidRPr="00515C4C">
        <w:rPr>
          <w:rFonts w:ascii="Times New Roman" w:hAnsi="Times New Roman" w:cs="Times New Roman"/>
          <w:sz w:val="28"/>
          <w:szCs w:val="28"/>
        </w:rPr>
        <w:softHyphen/>
        <w:t>с</w:t>
      </w:r>
      <w:r w:rsidRPr="00515C4C">
        <w:rPr>
          <w:rFonts w:ascii="Times New Roman" w:hAnsi="Times New Roman" w:cs="Times New Roman"/>
          <w:sz w:val="28"/>
          <w:szCs w:val="28"/>
        </w:rPr>
        <w:softHyphen/>
        <w:t>тру</w:t>
      </w:r>
      <w:r w:rsidRPr="00515C4C">
        <w:rPr>
          <w:rFonts w:ascii="Times New Roman" w:hAnsi="Times New Roman" w:cs="Times New Roman"/>
          <w:sz w:val="28"/>
          <w:szCs w:val="28"/>
        </w:rPr>
        <w:softHyphen/>
        <w:t>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природными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w:t>
      </w:r>
      <w:r w:rsidRPr="00515C4C">
        <w:rPr>
          <w:rFonts w:ascii="Times New Roman" w:hAnsi="Times New Roman" w:cs="Times New Roman"/>
          <w:sz w:val="28"/>
          <w:szCs w:val="28"/>
        </w:rPr>
        <w:lastRenderedPageBreak/>
        <w:t xml:space="preserve">Изготовление игрушек из желудей. Изготовление игрушек из скорлупы ореха (аппликация, объемные изделия).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бумагой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C13428" w:rsidRPr="00970D16" w:rsidRDefault="00C13428" w:rsidP="00F03087">
      <w:pPr>
        <w:spacing w:after="0" w:line="360" w:lineRule="auto"/>
        <w:ind w:firstLine="709"/>
        <w:jc w:val="both"/>
        <w:rPr>
          <w:rFonts w:ascii="Times New Roman" w:hAnsi="Times New Roman" w:cs="Times New Roman"/>
          <w:sz w:val="28"/>
          <w:szCs w:val="28"/>
        </w:rPr>
      </w:pPr>
      <w:r w:rsidRPr="00970D16">
        <w:rPr>
          <w:rFonts w:ascii="Times New Roman" w:hAnsi="Times New Roman" w:cs="Times New Roman"/>
          <w:sz w:val="28"/>
          <w:szCs w:val="28"/>
        </w:rPr>
        <w:t xml:space="preserve">Разметка бумаги. Экономная разметка бумаги. Приемы разметки: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помощью шаблон</w:t>
      </w:r>
      <w:r w:rsidR="00970D16">
        <w:rPr>
          <w:rFonts w:ascii="Times New Roman" w:hAnsi="Times New Roman" w:cs="Times New Roman"/>
          <w:sz w:val="28"/>
          <w:szCs w:val="28"/>
        </w:rPr>
        <w:t>а</w:t>
      </w:r>
      <w:r w:rsidRPr="00515C4C">
        <w:rPr>
          <w:rFonts w:ascii="Times New Roman" w:hAnsi="Times New Roman" w:cs="Times New Roman"/>
          <w:sz w:val="28"/>
          <w:szCs w:val="28"/>
        </w:rPr>
        <w:t>. Понятие «шаблон». Правила работы с шаблоном. Порядок обводки шаблона геометрических фигур. Разметка по шаблонам сложной конфигурации;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разметка с опорой на чертеж. Понятие «чертеж». Линии чертежа. Чтение чертежа.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Сминание и скатывание бумаги в ладонях. Сминание пальцами и скатывание в ладонях бумаги (плоскостная и объемная аппликация).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Конструирование из бумаги и картона (из плоских деталей; на основе геометрических тел (цилиндра, конуса), изготовление коробок).</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Картонажно-переплетные работы</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текстильными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нитках (откуда берутся нитки). При</w:t>
      </w:r>
      <w:r w:rsidRPr="00515C4C">
        <w:rPr>
          <w:rFonts w:ascii="Times New Roman" w:hAnsi="Times New Roman" w:cs="Times New Roman"/>
          <w:sz w:val="28"/>
          <w:szCs w:val="28"/>
        </w:rPr>
        <w:softHyphen/>
        <w:t>ме</w:t>
      </w:r>
      <w:r w:rsidRPr="00515C4C">
        <w:rPr>
          <w:rFonts w:ascii="Times New Roman" w:hAnsi="Times New Roman" w:cs="Times New Roman"/>
          <w:sz w:val="28"/>
          <w:szCs w:val="28"/>
        </w:rPr>
        <w:softHyphen/>
        <w:t>не</w:t>
      </w:r>
      <w:r w:rsidRPr="00515C4C">
        <w:rPr>
          <w:rFonts w:ascii="Times New Roman" w:hAnsi="Times New Roman" w:cs="Times New Roman"/>
          <w:sz w:val="28"/>
          <w:szCs w:val="28"/>
        </w:rPr>
        <w:softHyphen/>
        <w:t>ние ниток. Свойства ниток. Цвет ниток. Как работать с нитками. Виды работы с ни</w:t>
      </w:r>
      <w:r w:rsidRPr="00515C4C">
        <w:rPr>
          <w:rFonts w:ascii="Times New Roman" w:hAnsi="Times New Roman" w:cs="Times New Roman"/>
          <w:sz w:val="28"/>
          <w:szCs w:val="28"/>
        </w:rPr>
        <w:softHyphen/>
        <w:t>тками: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Наматывание ниток на картонку (плоские игрушки, кисточки).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Связывание ниток в пучок (ягоды, фигурки человечком, цветы).</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Шитье. Инструменты для швейных работ. Приемы шитья: «игла вверх-вниз»,</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Раскрой деталей из ткани. Понятие «лекало». Последовательность раскроя деталей из ткани.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Скручивание ткани. Историко-культурологические сведения (изготовление кукол-скруток из ткани в древние времена).</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Отделка изделий из ткани. Аппликация на ткани. Работа с тесьмой.    Применение тесьмы. Виды тесьмы (простая, кружевная, с орнаментом).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Ремонт одежды.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древесными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Способы обработки древесины ручными инструментами (пиление, заточка  точилкой).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 xml:space="preserve">Работа </w:t>
      </w:r>
      <w:r w:rsidR="00970D16" w:rsidRPr="00970D16">
        <w:rPr>
          <w:rFonts w:ascii="Times New Roman" w:hAnsi="Times New Roman" w:cs="Times New Roman"/>
          <w:sz w:val="28"/>
          <w:szCs w:val="28"/>
          <w:u w:val="single"/>
        </w:rPr>
        <w:t xml:space="preserve">с </w:t>
      </w:r>
      <w:r w:rsidRPr="00970D16">
        <w:rPr>
          <w:rFonts w:ascii="Times New Roman" w:hAnsi="Times New Roman" w:cs="Times New Roman"/>
          <w:sz w:val="28"/>
          <w:szCs w:val="28"/>
          <w:u w:val="single"/>
        </w:rPr>
        <w:t>металлом</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Работа с алюминиевой фольгой. Приемы обработки фольги: «сминание», «сгибание», «сжимание», «скручивание», «скатывание», «разрывание», «разрезание».</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проволокой</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Элементарные сведения о проволоке (медная, алюминиевая, стальная). При</w:t>
      </w:r>
      <w:r w:rsidRPr="00515C4C">
        <w:rPr>
          <w:rFonts w:ascii="Times New Roman" w:hAnsi="Times New Roman" w:cs="Times New Roman"/>
          <w:sz w:val="28"/>
          <w:szCs w:val="28"/>
        </w:rPr>
        <w:softHyphen/>
        <w:t>менение проволоки в изделиях. Свойства проволоки (толстая, тонкая, гне</w:t>
      </w:r>
      <w:r w:rsidRPr="00515C4C">
        <w:rPr>
          <w:rFonts w:ascii="Times New Roman" w:hAnsi="Times New Roman" w:cs="Times New Roman"/>
          <w:sz w:val="28"/>
          <w:szCs w:val="28"/>
        </w:rPr>
        <w:softHyphen/>
        <w:t xml:space="preserve">тся). Инструменты (плоскогубцы, круглогубцы, кусачки). Правила обращения с проволокой.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Получение контуров геометрических фигур, букв, декоративных фигурок птиц, зверей, человечков.</w:t>
      </w:r>
    </w:p>
    <w:p w:rsidR="00C13428" w:rsidRPr="00970D16" w:rsidRDefault="00C13428" w:rsidP="00F03087">
      <w:pPr>
        <w:spacing w:after="0" w:line="360" w:lineRule="auto"/>
        <w:ind w:firstLine="709"/>
        <w:jc w:val="both"/>
        <w:rPr>
          <w:rFonts w:ascii="Times New Roman" w:hAnsi="Times New Roman" w:cs="Times New Roman"/>
          <w:sz w:val="28"/>
          <w:szCs w:val="28"/>
          <w:u w:val="single"/>
        </w:rPr>
      </w:pPr>
      <w:r w:rsidRPr="00970D16">
        <w:rPr>
          <w:rFonts w:ascii="Times New Roman" w:hAnsi="Times New Roman" w:cs="Times New Roman"/>
          <w:sz w:val="28"/>
          <w:szCs w:val="28"/>
          <w:u w:val="single"/>
        </w:rPr>
        <w:t>Работа с металлоконструктором</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lastRenderedPageBreak/>
        <w:t>Элементарные сведения о металлоконструкторе. Изделия из металлоконструктора. На</w:t>
      </w:r>
      <w:r w:rsidRPr="00515C4C">
        <w:rPr>
          <w:rFonts w:ascii="Times New Roman" w:hAnsi="Times New Roman" w:cs="Times New Roman"/>
          <w:sz w:val="28"/>
          <w:szCs w:val="28"/>
        </w:rPr>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 xml:space="preserve"> Соединение планок винтом и гайкой.</w:t>
      </w:r>
    </w:p>
    <w:p w:rsidR="00C13428" w:rsidRPr="00970D16" w:rsidRDefault="00C13428" w:rsidP="00F03087">
      <w:pPr>
        <w:spacing w:after="0" w:line="360" w:lineRule="auto"/>
        <w:ind w:firstLine="709"/>
        <w:rPr>
          <w:rFonts w:ascii="Times New Roman" w:hAnsi="Times New Roman" w:cs="Times New Roman"/>
          <w:sz w:val="28"/>
          <w:szCs w:val="28"/>
          <w:u w:val="single"/>
        </w:rPr>
      </w:pPr>
      <w:r w:rsidRPr="00970D16">
        <w:rPr>
          <w:rFonts w:ascii="Times New Roman" w:hAnsi="Times New Roman" w:cs="Times New Roman"/>
          <w:sz w:val="28"/>
          <w:szCs w:val="28"/>
          <w:u w:val="single"/>
        </w:rPr>
        <w:t>Комбинированные работы с разными материалами</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Виды работ по комбинированию разных материалов:</w:t>
      </w:r>
    </w:p>
    <w:p w:rsidR="00C13428" w:rsidRPr="00515C4C" w:rsidRDefault="00C13428" w:rsidP="00F03087">
      <w:pPr>
        <w:spacing w:after="0" w:line="360" w:lineRule="auto"/>
        <w:ind w:firstLine="709"/>
        <w:jc w:val="both"/>
        <w:rPr>
          <w:rFonts w:ascii="Times New Roman" w:hAnsi="Times New Roman" w:cs="Times New Roman"/>
          <w:sz w:val="28"/>
          <w:szCs w:val="28"/>
        </w:rPr>
      </w:pPr>
      <w:r w:rsidRPr="00515C4C">
        <w:rPr>
          <w:rFonts w:ascii="Times New Roman" w:hAnsi="Times New Roman" w:cs="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36168F" w:rsidRPr="00C161E4" w:rsidRDefault="0036168F" w:rsidP="0036168F">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970D16" w:rsidRPr="00970D16" w:rsidRDefault="00970D16" w:rsidP="00F03087">
      <w:pPr>
        <w:pStyle w:val="Standard"/>
        <w:rPr>
          <w:rFonts w:ascii="Times New Roman" w:hAnsi="Times New Roman" w:cs="Times New Roman"/>
        </w:rPr>
      </w:pPr>
      <w:r w:rsidRPr="00970D16">
        <w:rPr>
          <w:rFonts w:ascii="Times New Roman" w:hAnsi="Times New Roman" w:cs="Times New Roman"/>
        </w:rPr>
        <w:t>Коррекционно-развивающая область</w:t>
      </w:r>
      <w:r w:rsidRPr="00970D16">
        <w:rPr>
          <w:rFonts w:ascii="Times New Roman" w:hAnsi="Times New Roman" w:cs="Times New Roman"/>
          <w:b/>
        </w:rPr>
        <w:t xml:space="preserve"> </w:t>
      </w:r>
      <w:r w:rsidRPr="00970D16">
        <w:rPr>
          <w:rFonts w:ascii="Times New Roman" w:hAnsi="Times New Roman" w:cs="Times New Roman"/>
          <w:iCs/>
        </w:rPr>
        <w:t>является обязательной частью внеурочной деятельности</w:t>
      </w:r>
      <w:r w:rsidRPr="00970D16">
        <w:rPr>
          <w:rFonts w:ascii="Times New Roman" w:hAnsi="Times New Roman" w:cs="Times New Roman"/>
          <w:b/>
          <w:i/>
          <w:iCs/>
        </w:rPr>
        <w:t>,</w:t>
      </w:r>
      <w:r w:rsidRPr="00970D16">
        <w:rPr>
          <w:rFonts w:ascii="Times New Roman" w:hAnsi="Times New Roman" w:cs="Times New Roman"/>
        </w:rPr>
        <w:t xml:space="preserve"> поддерживающей процесс освоения содержания АООП НОО. </w:t>
      </w:r>
    </w:p>
    <w:p w:rsidR="00970D16" w:rsidRPr="00970D16" w:rsidRDefault="00970D16" w:rsidP="00970D16">
      <w:pPr>
        <w:pStyle w:val="Standard"/>
        <w:rPr>
          <w:rFonts w:ascii="Times New Roman" w:hAnsi="Times New Roman" w:cs="Times New Roman"/>
        </w:rPr>
      </w:pPr>
      <w:r w:rsidRPr="00970D16">
        <w:rPr>
          <w:rFonts w:ascii="Times New Roman" w:hAnsi="Times New Roman" w:cs="Times New Roman"/>
          <w:iCs/>
        </w:rPr>
        <w:t xml:space="preserve">Содержание коррекционно-развивающей области представлено следующими обязательными коррекционными курсами: </w:t>
      </w:r>
      <w:r w:rsidRPr="00970D16">
        <w:rPr>
          <w:rFonts w:ascii="Times New Roman" w:hAnsi="Times New Roman" w:cs="Times New Roman"/>
          <w:b/>
          <w:i/>
          <w:iCs/>
        </w:rPr>
        <w:t>«</w:t>
      </w:r>
      <w:r w:rsidRPr="00970D16">
        <w:rPr>
          <w:rFonts w:ascii="Times New Roman" w:hAnsi="Times New Roman" w:cs="Times New Roman"/>
          <w:iCs/>
        </w:rPr>
        <w:t>Ф</w:t>
      </w:r>
      <w:r w:rsidRPr="00970D16">
        <w:rPr>
          <w:rFonts w:ascii="Times New Roman" w:hAnsi="Times New Roman" w:cs="Times New Roman"/>
        </w:rPr>
        <w:t>ормирование коммуникативного поведения» (фронтальные и индивидуальные занятия), «Музыкально – ритмические занятия» (фронтальные занятия), «Социально – бытовая ориентировка» (фронтальные занятия), «Развитие познавательной деятельности» (индивидуальные занятия).</w:t>
      </w:r>
    </w:p>
    <w:p w:rsidR="00970D16" w:rsidRPr="00970D16" w:rsidRDefault="00970D16" w:rsidP="00970D16">
      <w:pPr>
        <w:pStyle w:val="Standard"/>
        <w:rPr>
          <w:rFonts w:ascii="Times New Roman" w:hAnsi="Times New Roman" w:cs="Times New Roman"/>
        </w:rPr>
      </w:pPr>
      <w:r w:rsidRPr="00970D16">
        <w:rPr>
          <w:rFonts w:ascii="Times New Roman" w:hAnsi="Times New Roman" w:cs="Times New Roman"/>
        </w:rPr>
        <w:t xml:space="preserve">Содержание данной области может быть дополнено организацией самостоятельно на основании рекомендаций ПМПК, ИПР.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u w:val="single"/>
          <w:lang w:eastAsia="ru-RU"/>
        </w:rPr>
        <w:t>Коррекционный курс</w:t>
      </w:r>
      <w:r w:rsidRPr="00970D16">
        <w:rPr>
          <w:rFonts w:ascii="Times New Roman" w:eastAsia="Times New Roman" w:hAnsi="Times New Roman" w:cs="Times New Roman"/>
          <w:b/>
          <w:i/>
          <w:iCs/>
          <w:u w:val="single"/>
          <w:lang w:eastAsia="ru-RU"/>
        </w:rPr>
        <w:t xml:space="preserve"> </w:t>
      </w:r>
      <w:r w:rsidRPr="00970D16">
        <w:rPr>
          <w:rFonts w:ascii="Times New Roman" w:eastAsia="Times New Roman" w:hAnsi="Times New Roman" w:cs="Times New Roman"/>
          <w:iCs/>
          <w:u w:val="single"/>
          <w:lang w:eastAsia="ru-RU"/>
        </w:rPr>
        <w:t>«</w:t>
      </w:r>
      <w:r w:rsidRPr="00970D16">
        <w:rPr>
          <w:rFonts w:ascii="Times New Roman" w:hAnsi="Times New Roman" w:cs="Times New Roman"/>
          <w:iCs/>
          <w:u w:val="single"/>
        </w:rPr>
        <w:t>Формирование коммуникативного поведения</w:t>
      </w:r>
      <w:r w:rsidRPr="00970D16">
        <w:rPr>
          <w:rFonts w:ascii="Times New Roman" w:eastAsia="Times New Roman" w:hAnsi="Times New Roman" w:cs="Times New Roman"/>
          <w:iCs/>
          <w:u w:val="single"/>
          <w:lang w:eastAsia="ru-RU"/>
        </w:rPr>
        <w:t>»</w:t>
      </w:r>
      <w:r w:rsidRPr="00970D16">
        <w:rPr>
          <w:rFonts w:ascii="Times New Roman" w:eastAsia="Times New Roman" w:hAnsi="Times New Roman" w:cs="Times New Roman"/>
          <w:lang w:eastAsia="ru-RU"/>
        </w:rPr>
        <w:t xml:space="preserve"> (фронтальные и индивидуальные занятия).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Формирование мотивации к взаимодействию со сверстниками и взрослыми. </w:t>
      </w:r>
      <w:r w:rsidRPr="00970D16">
        <w:rPr>
          <w:rFonts w:ascii="Times New Roman" w:hAnsi="Times New Roman" w:cs="Times New Roman"/>
        </w:rPr>
        <w:t xml:space="preserve">Коррекция нарушений аффективного, сенсорно-перцептивного, коммуникативного и личностного развития, дезадаптивных форм поведения. </w:t>
      </w:r>
      <w:r w:rsidRPr="00970D16">
        <w:rPr>
          <w:rFonts w:ascii="Times New Roman" w:eastAsia="Times New Roman" w:hAnsi="Times New Roman" w:cs="Times New Roman"/>
          <w:lang w:eastAsia="ru-RU"/>
        </w:rPr>
        <w:t xml:space="preserve">Активизация навыков устной коммуникации, речевого поведения, включая выражение мыслей и чувств в самостоятельных высказываниях. Развитие коммуникативных навыков </w:t>
      </w:r>
      <w:r w:rsidRPr="00970D16">
        <w:rPr>
          <w:rFonts w:ascii="Times New Roman" w:eastAsia="Times New Roman" w:hAnsi="Times New Roman" w:cs="Times New Roman"/>
          <w:lang w:eastAsia="ru-RU"/>
        </w:rPr>
        <w:lastRenderedPageBreak/>
        <w:t xml:space="preserve">обучающихся, формирование средств невербальной и вербальной коммуникации, их использование в различных видах учебной и внешкольной деятельности.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u w:val="single"/>
          <w:lang w:eastAsia="ru-RU"/>
        </w:rPr>
        <w:t>Коррекционный  курс</w:t>
      </w:r>
      <w:r w:rsidRPr="00970D16">
        <w:rPr>
          <w:rFonts w:ascii="Times New Roman" w:eastAsia="Times New Roman" w:hAnsi="Times New Roman" w:cs="Times New Roman"/>
          <w:iCs/>
          <w:u w:val="single"/>
          <w:lang w:eastAsia="ru-RU"/>
        </w:rPr>
        <w:t xml:space="preserve">  «Музыкально-ритмические занятия</w:t>
      </w:r>
      <w:r w:rsidRPr="00970D16">
        <w:rPr>
          <w:rFonts w:ascii="Times New Roman" w:eastAsia="Times New Roman" w:hAnsi="Times New Roman" w:cs="Times New Roman"/>
          <w:u w:val="single"/>
          <w:lang w:eastAsia="ru-RU"/>
        </w:rPr>
        <w:t>»</w:t>
      </w:r>
      <w:r w:rsidRPr="00970D16">
        <w:rPr>
          <w:rFonts w:ascii="Times New Roman" w:eastAsia="Times New Roman" w:hAnsi="Times New Roman" w:cs="Times New Roman"/>
          <w:lang w:eastAsia="ru-RU"/>
        </w:rPr>
        <w:t xml:space="preserve"> (фронтальные занятия).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Эстетическое воспитание, развитие эмоционально – 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rsidR="00970D16" w:rsidRPr="00970D16" w:rsidRDefault="00970D16" w:rsidP="00970D16">
      <w:pPr>
        <w:pStyle w:val="Standard"/>
        <w:rPr>
          <w:rFonts w:ascii="Times New Roman" w:eastAsia="Times New Roman" w:hAnsi="Times New Roman" w:cs="Times New Roman"/>
          <w:i/>
          <w:iCs/>
          <w:lang w:eastAsia="ru-RU"/>
        </w:rPr>
      </w:pPr>
      <w:r w:rsidRPr="00970D16">
        <w:rPr>
          <w:rFonts w:ascii="Times New Roman" w:eastAsia="Times New Roman" w:hAnsi="Times New Roman" w:cs="Times New Roman"/>
          <w:lang w:eastAsia="ru-RU"/>
        </w:rPr>
        <w:t>Коррекционный курс</w:t>
      </w:r>
      <w:r w:rsidRPr="00970D16">
        <w:rPr>
          <w:rFonts w:ascii="Times New Roman" w:eastAsia="Times New Roman" w:hAnsi="Times New Roman" w:cs="Times New Roman"/>
          <w:iCs/>
          <w:lang w:eastAsia="ru-RU"/>
        </w:rPr>
        <w:t xml:space="preserve">  </w:t>
      </w:r>
      <w:r w:rsidRPr="00970D16">
        <w:rPr>
          <w:rFonts w:ascii="Times New Roman" w:eastAsia="Times New Roman" w:hAnsi="Times New Roman" w:cs="Times New Roman"/>
          <w:iCs/>
          <w:u w:val="single"/>
          <w:lang w:eastAsia="ru-RU"/>
        </w:rPr>
        <w:t>«Социально – бытовая ориентировка»</w:t>
      </w:r>
      <w:r w:rsidRPr="00970D16">
        <w:rPr>
          <w:rFonts w:ascii="Times New Roman" w:eastAsia="Times New Roman" w:hAnsi="Times New Roman" w:cs="Times New Roman"/>
          <w:i/>
          <w:iCs/>
          <w:lang w:eastAsia="ru-RU"/>
        </w:rPr>
        <w:t xml:space="preserve"> (</w:t>
      </w:r>
      <w:r w:rsidRPr="00970D16">
        <w:rPr>
          <w:rFonts w:ascii="Times New Roman" w:eastAsia="Times New Roman" w:hAnsi="Times New Roman" w:cs="Times New Roman"/>
          <w:lang w:eastAsia="ru-RU"/>
        </w:rPr>
        <w:t>фронтальные занятия).</w:t>
      </w:r>
      <w:r w:rsidRPr="00970D16">
        <w:rPr>
          <w:rFonts w:ascii="Times New Roman" w:eastAsia="Times New Roman" w:hAnsi="Times New Roman" w:cs="Times New Roman"/>
          <w:i/>
          <w:iCs/>
          <w:lang w:eastAsia="ru-RU"/>
        </w:rPr>
        <w:t xml:space="preserve"> </w:t>
      </w:r>
    </w:p>
    <w:p w:rsidR="00970D16" w:rsidRPr="00970D16" w:rsidRDefault="00970D16" w:rsidP="00970D16">
      <w:pPr>
        <w:pStyle w:val="Standard"/>
        <w:rPr>
          <w:rFonts w:ascii="Times New Roman" w:eastAsia="Times New Roman" w:hAnsi="Times New Roman" w:cs="Times New Roman"/>
          <w:lang w:eastAsia="ru-RU"/>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lang w:eastAsia="ru-RU"/>
        </w:rPr>
        <w:t xml:space="preserve"> Формирование представлений о предметах и явлениях окружающего мира в ходе специально организованной практической социально – бытовой деятельности, развитие жизненных компетенций, необходимых в учебной и внеурочной деятельности, способствующих социальной адаптации. </w:t>
      </w:r>
    </w:p>
    <w:p w:rsidR="00970D16" w:rsidRPr="00970D16" w:rsidRDefault="00970D16" w:rsidP="00970D16">
      <w:pPr>
        <w:pStyle w:val="Standard"/>
        <w:rPr>
          <w:rFonts w:ascii="Times New Roman" w:hAnsi="Times New Roman" w:cs="Times New Roman"/>
        </w:rPr>
      </w:pPr>
      <w:r w:rsidRPr="00970D16">
        <w:rPr>
          <w:rFonts w:ascii="Times New Roman" w:eastAsia="Times New Roman" w:hAnsi="Times New Roman" w:cs="Times New Roman"/>
          <w:lang w:eastAsia="ru-RU"/>
        </w:rPr>
        <w:t>Коррекционный курс</w:t>
      </w:r>
      <w:r w:rsidRPr="00970D16">
        <w:rPr>
          <w:rFonts w:ascii="Times New Roman" w:eastAsia="Times New Roman" w:hAnsi="Times New Roman" w:cs="Times New Roman"/>
          <w:iCs/>
          <w:lang w:eastAsia="ru-RU"/>
        </w:rPr>
        <w:t xml:space="preserve"> </w:t>
      </w:r>
      <w:r w:rsidRPr="00970D16">
        <w:rPr>
          <w:rFonts w:ascii="Times New Roman" w:eastAsia="Times New Roman" w:hAnsi="Times New Roman" w:cs="Times New Roman"/>
          <w:lang w:eastAsia="ru-RU"/>
        </w:rPr>
        <w:t xml:space="preserve"> </w:t>
      </w:r>
      <w:r w:rsidRPr="00970D16">
        <w:rPr>
          <w:rFonts w:ascii="Times New Roman" w:eastAsia="Times New Roman" w:hAnsi="Times New Roman" w:cs="Times New Roman"/>
          <w:u w:val="single"/>
          <w:lang w:eastAsia="ru-RU"/>
        </w:rPr>
        <w:t>«</w:t>
      </w:r>
      <w:r w:rsidRPr="00970D16">
        <w:rPr>
          <w:rFonts w:ascii="Times New Roman" w:eastAsia="Times New Roman" w:hAnsi="Times New Roman" w:cs="Times New Roman"/>
          <w:iCs/>
          <w:u w:val="single"/>
          <w:lang w:eastAsia="ru-RU"/>
        </w:rPr>
        <w:t>Р</w:t>
      </w:r>
      <w:r w:rsidRPr="00970D16">
        <w:rPr>
          <w:rFonts w:ascii="Times New Roman" w:hAnsi="Times New Roman" w:cs="Times New Roman"/>
          <w:iCs/>
          <w:u w:val="single"/>
        </w:rPr>
        <w:t>азвитие познавательной деятельности</w:t>
      </w:r>
      <w:r w:rsidRPr="00970D16">
        <w:rPr>
          <w:rFonts w:ascii="Times New Roman" w:hAnsi="Times New Roman" w:cs="Times New Roman"/>
          <w:u w:val="single"/>
        </w:rPr>
        <w:t>»</w:t>
      </w:r>
      <w:r w:rsidRPr="00970D16">
        <w:rPr>
          <w:rFonts w:ascii="Times New Roman" w:hAnsi="Times New Roman" w:cs="Times New Roman"/>
          <w:b/>
        </w:rPr>
        <w:t xml:space="preserve"> </w:t>
      </w:r>
      <w:r w:rsidRPr="00970D16">
        <w:rPr>
          <w:rFonts w:ascii="Times New Roman" w:hAnsi="Times New Roman" w:cs="Times New Roman"/>
          <w:iCs/>
        </w:rPr>
        <w:t>(индивидуальные занятия).</w:t>
      </w:r>
    </w:p>
    <w:p w:rsidR="00970D16" w:rsidRDefault="00970D16" w:rsidP="00970D16">
      <w:pPr>
        <w:pStyle w:val="Standard"/>
        <w:rPr>
          <w:rFonts w:ascii="Times New Roman" w:hAnsi="Times New Roman" w:cs="Times New Roman"/>
        </w:rPr>
      </w:pPr>
      <w:r w:rsidRPr="00970D16">
        <w:rPr>
          <w:rFonts w:ascii="Times New Roman" w:eastAsia="Times New Roman" w:hAnsi="Times New Roman" w:cs="Times New Roman"/>
          <w:iCs/>
          <w:lang w:eastAsia="ru-RU"/>
        </w:rPr>
        <w:t>Основные задачи реализации  содержания:</w:t>
      </w:r>
      <w:r w:rsidRPr="00970D16">
        <w:rPr>
          <w:rFonts w:ascii="Times New Roman" w:eastAsia="Times New Roman" w:hAnsi="Times New Roman" w:cs="Times New Roman"/>
          <w:i/>
          <w:iCs/>
          <w:lang w:eastAsia="ru-RU"/>
        </w:rPr>
        <w:t xml:space="preserve"> </w:t>
      </w:r>
      <w:r w:rsidRPr="00970D16">
        <w:rPr>
          <w:rFonts w:ascii="Times New Roman" w:hAnsi="Times New Roman" w:cs="Times New Roman"/>
        </w:rPr>
        <w:t xml:space="preserve">Коррекция и развитие высших психических функций (сенсорно-перцептивной сферы, представлений, </w:t>
      </w:r>
      <w:r w:rsidRPr="00970D16">
        <w:rPr>
          <w:rFonts w:ascii="Times New Roman" w:hAnsi="Times New Roman" w:cs="Times New Roman"/>
        </w:rPr>
        <w:lastRenderedPageBreak/>
        <w:t>внимания, памяти, мышления и других), активизация познавательной деятельности с учетом возможностей и особенностей каждого обучающегося.</w:t>
      </w:r>
    </w:p>
    <w:p w:rsidR="00533F1E" w:rsidRPr="00533F1E" w:rsidRDefault="00970D16" w:rsidP="00533F1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33F1E" w:rsidRPr="00533F1E">
        <w:rPr>
          <w:rFonts w:ascii="Times New Roman" w:hAnsi="Times New Roman" w:cs="Times New Roman"/>
          <w:sz w:val="28"/>
          <w:szCs w:val="28"/>
        </w:rPr>
        <w:t xml:space="preserve">Содержание данной области может быть дополнено организацией самостоятельно на основании рекомендаций ПМПК, ИПР. </w:t>
      </w:r>
    </w:p>
    <w:p w:rsidR="0036168F" w:rsidRPr="00970D16" w:rsidRDefault="0036168F" w:rsidP="00970D16">
      <w:pPr>
        <w:spacing w:line="360" w:lineRule="auto"/>
        <w:ind w:firstLine="720"/>
        <w:jc w:val="both"/>
        <w:rPr>
          <w:rFonts w:ascii="Times New Roman" w:hAnsi="Times New Roman" w:cs="Times New Roman"/>
          <w:b/>
          <w:sz w:val="28"/>
          <w:szCs w:val="28"/>
        </w:rPr>
      </w:pPr>
      <w:r w:rsidRPr="00970D16">
        <w:rPr>
          <w:rFonts w:ascii="Times New Roman" w:hAnsi="Times New Roman" w:cs="Times New Roman"/>
          <w:b/>
          <w:sz w:val="28"/>
          <w:szCs w:val="28"/>
        </w:rPr>
        <w:t>4.2.3. Программа духовно-нравственного развития, воспитания</w:t>
      </w:r>
    </w:p>
    <w:p w:rsidR="00533F1E" w:rsidRPr="00436080" w:rsidRDefault="00533F1E" w:rsidP="00533F1E">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970D16">
        <w:rPr>
          <w:rFonts w:ascii="Times New Roman" w:hAnsi="Times New Roman" w:cs="Times New Roman"/>
          <w:color w:val="auto"/>
          <w:sz w:val="28"/>
          <w:szCs w:val="28"/>
        </w:rPr>
        <w:t>Программа духовно-нравственного развития призвана направлять об</w:t>
      </w:r>
      <w:r w:rsidRPr="00970D16">
        <w:rPr>
          <w:rFonts w:ascii="Times New Roman" w:hAnsi="Times New Roman" w:cs="Times New Roman"/>
          <w:color w:val="auto"/>
          <w:sz w:val="28"/>
          <w:szCs w:val="28"/>
        </w:rPr>
        <w:softHyphen/>
        <w:t>ра</w:t>
      </w:r>
      <w:r w:rsidRPr="00970D16">
        <w:rPr>
          <w:rFonts w:ascii="Times New Roman" w:hAnsi="Times New Roman" w:cs="Times New Roman"/>
          <w:color w:val="auto"/>
          <w:sz w:val="28"/>
          <w:szCs w:val="28"/>
        </w:rPr>
        <w:softHyphen/>
        <w:t>зо</w:t>
      </w:r>
      <w:r w:rsidRPr="00970D16">
        <w:rPr>
          <w:rFonts w:ascii="Times New Roman" w:hAnsi="Times New Roman" w:cs="Times New Roman"/>
          <w:color w:val="auto"/>
          <w:sz w:val="28"/>
          <w:szCs w:val="28"/>
        </w:rPr>
        <w:softHyphen/>
        <w:t>ва</w:t>
      </w:r>
      <w:r w:rsidRPr="00970D16">
        <w:rPr>
          <w:rFonts w:ascii="Times New Roman" w:hAnsi="Times New Roman" w:cs="Times New Roman"/>
          <w:color w:val="auto"/>
          <w:sz w:val="28"/>
          <w:szCs w:val="28"/>
        </w:rPr>
        <w:softHyphen/>
        <w:t>тель</w:t>
      </w:r>
      <w:r w:rsidRPr="00970D16">
        <w:rPr>
          <w:rFonts w:ascii="Times New Roman" w:hAnsi="Times New Roman" w:cs="Times New Roman"/>
          <w:color w:val="auto"/>
          <w:sz w:val="28"/>
          <w:szCs w:val="28"/>
        </w:rPr>
        <w:softHyphen/>
        <w:t xml:space="preserve">ный процесс на воспитание обучающихся с </w:t>
      </w:r>
      <w:r w:rsidR="00970D16">
        <w:rPr>
          <w:rFonts w:ascii="Times New Roman" w:hAnsi="Times New Roman" w:cs="Times New Roman"/>
          <w:color w:val="auto"/>
          <w:sz w:val="28"/>
          <w:szCs w:val="28"/>
        </w:rPr>
        <w:t>РАС</w:t>
      </w:r>
      <w:r w:rsidRPr="00970D16">
        <w:rPr>
          <w:rFonts w:ascii="Times New Roman" w:hAnsi="Times New Roman" w:cs="Times New Roman"/>
          <w:color w:val="auto"/>
          <w:sz w:val="28"/>
          <w:szCs w:val="28"/>
        </w:rPr>
        <w:t xml:space="preserve"> в духе любви к Ро</w:t>
      </w:r>
      <w:r w:rsidRPr="00970D16">
        <w:rPr>
          <w:rFonts w:ascii="Times New Roman" w:hAnsi="Times New Roman" w:cs="Times New Roman"/>
          <w:color w:val="auto"/>
          <w:sz w:val="28"/>
          <w:szCs w:val="28"/>
        </w:rPr>
        <w:softHyphen/>
        <w:t>ди</w:t>
      </w:r>
      <w:r w:rsidRPr="00970D16">
        <w:rPr>
          <w:rFonts w:ascii="Times New Roman" w:hAnsi="Times New Roman" w:cs="Times New Roman"/>
          <w:color w:val="auto"/>
          <w:sz w:val="28"/>
          <w:szCs w:val="28"/>
        </w:rPr>
        <w:softHyphen/>
        <w:t>не, уважения к культурно-историческому наследию сво</w:t>
      </w:r>
      <w:r w:rsidRPr="00970D16">
        <w:rPr>
          <w:rFonts w:ascii="Times New Roman" w:hAnsi="Times New Roman" w:cs="Times New Roman"/>
          <w:color w:val="auto"/>
          <w:sz w:val="28"/>
          <w:szCs w:val="28"/>
        </w:rPr>
        <w:softHyphen/>
        <w:t>его народа и своей страны, на фор</w:t>
      </w:r>
      <w:r w:rsidRPr="00970D16">
        <w:rPr>
          <w:rFonts w:ascii="Times New Roman" w:hAnsi="Times New Roman" w:cs="Times New Roman"/>
          <w:color w:val="auto"/>
          <w:sz w:val="28"/>
          <w:szCs w:val="28"/>
        </w:rPr>
        <w:softHyphen/>
        <w:t>ми</w:t>
      </w:r>
      <w:r w:rsidRPr="00970D16">
        <w:rPr>
          <w:rFonts w:ascii="Times New Roman" w:hAnsi="Times New Roman" w:cs="Times New Roman"/>
          <w:color w:val="auto"/>
          <w:sz w:val="28"/>
          <w:szCs w:val="28"/>
        </w:rPr>
        <w:softHyphen/>
        <w:t>рование основ социально ответственного поведения</w:t>
      </w:r>
      <w:r w:rsidR="00436080" w:rsidRPr="00436080">
        <w:rPr>
          <w:rFonts w:ascii="Times New Roman" w:hAnsi="Times New Roman"/>
          <w:bCs/>
          <w:color w:val="000000"/>
          <w:sz w:val="26"/>
          <w:szCs w:val="26"/>
        </w:rPr>
        <w:t xml:space="preserve"> </w:t>
      </w:r>
      <w:r w:rsidR="00436080" w:rsidRPr="00436080">
        <w:rPr>
          <w:rFonts w:ascii="Times New Roman" w:hAnsi="Times New Roman"/>
          <w:bCs/>
          <w:color w:val="000000"/>
          <w:sz w:val="28"/>
          <w:szCs w:val="28"/>
        </w:rPr>
        <w:t xml:space="preserve">на основе включения обучающихся </w:t>
      </w:r>
      <w:r w:rsidR="00436080" w:rsidRPr="00436080">
        <w:rPr>
          <w:rFonts w:ascii="Times New Roman" w:hAnsi="Times New Roman"/>
          <w:sz w:val="28"/>
          <w:szCs w:val="28"/>
        </w:rPr>
        <w:t>в совместную деятельность и  эмоционального осмысления происходящих событий.</w:t>
      </w:r>
      <w:r w:rsidRPr="00436080">
        <w:rPr>
          <w:rFonts w:ascii="Times New Roman" w:hAnsi="Times New Roman" w:cs="Times New Roman"/>
          <w:color w:val="auto"/>
          <w:sz w:val="28"/>
          <w:szCs w:val="28"/>
        </w:rPr>
        <w:t xml:space="preserve"> </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970D16">
        <w:rPr>
          <w:rFonts w:ascii="Times New Roman" w:hAnsi="Times New Roman" w:cs="Times New Roman"/>
          <w:color w:val="auto"/>
          <w:sz w:val="28"/>
          <w:szCs w:val="28"/>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970D16">
        <w:rPr>
          <w:rFonts w:ascii="Times New Roman" w:hAnsi="Times New Roman" w:cs="Times New Roman"/>
          <w:color w:val="auto"/>
          <w:sz w:val="28"/>
          <w:szCs w:val="28"/>
        </w:rPr>
        <w:t>Целью духовно-нравственного развития и воспитания обучающихся является со</w:t>
      </w:r>
      <w:r w:rsidRPr="00970D16">
        <w:rPr>
          <w:rFonts w:ascii="Times New Roman" w:hAnsi="Times New Roman" w:cs="Times New Roman"/>
          <w:color w:val="auto"/>
          <w:sz w:val="28"/>
          <w:szCs w:val="28"/>
        </w:rPr>
        <w:softHyphen/>
        <w:t xml:space="preserve">циально-педагогическая поддержка и </w:t>
      </w:r>
      <w:r w:rsidRPr="00970D16">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33F1E" w:rsidRPr="00970D16"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BC7B48">
        <w:rPr>
          <w:rFonts w:ascii="Times New Roman" w:hAnsi="Times New Roman" w:cs="Times New Roman"/>
          <w:color w:val="auto"/>
          <w:sz w:val="28"/>
          <w:szCs w:val="28"/>
        </w:rPr>
        <w:t xml:space="preserve">Задачи </w:t>
      </w:r>
      <w:r w:rsidRPr="00970D16">
        <w:rPr>
          <w:rFonts w:ascii="Times New Roman" w:hAnsi="Times New Roman" w:cs="Times New Roman"/>
          <w:color w:val="auto"/>
          <w:sz w:val="28"/>
          <w:szCs w:val="28"/>
        </w:rPr>
        <w:t xml:space="preserve">духовно-нравственного развития обучающихся с </w:t>
      </w:r>
      <w:r w:rsidR="00BC7B48">
        <w:rPr>
          <w:rFonts w:ascii="Times New Roman" w:hAnsi="Times New Roman" w:cs="Times New Roman"/>
          <w:color w:val="auto"/>
          <w:sz w:val="28"/>
          <w:szCs w:val="28"/>
        </w:rPr>
        <w:t>РАС</w:t>
      </w:r>
      <w:r w:rsidRPr="00970D16">
        <w:rPr>
          <w:rFonts w:ascii="Times New Roman" w:hAnsi="Times New Roman" w:cs="Times New Roman"/>
          <w:color w:val="auto"/>
          <w:sz w:val="28"/>
          <w:szCs w:val="28"/>
        </w:rPr>
        <w:t xml:space="preserve"> </w:t>
      </w:r>
      <w:r w:rsidRPr="00970D16">
        <w:rPr>
          <w:rFonts w:ascii="Times New Roman" w:hAnsi="Times New Roman" w:cs="Times New Roman"/>
          <w:iCs/>
          <w:color w:val="auto"/>
          <w:sz w:val="28"/>
          <w:szCs w:val="28"/>
        </w:rPr>
        <w:t xml:space="preserve">в области формирования </w:t>
      </w:r>
      <w:r w:rsidRPr="00BC7B48">
        <w:rPr>
          <w:rFonts w:ascii="Times New Roman" w:hAnsi="Times New Roman" w:cs="Times New Roman"/>
          <w:i/>
          <w:iCs/>
          <w:color w:val="auto"/>
          <w:sz w:val="28"/>
          <w:szCs w:val="28"/>
        </w:rPr>
        <w:t>личностной культуры</w:t>
      </w:r>
      <w:r w:rsidRPr="00970D16">
        <w:rPr>
          <w:rFonts w:ascii="Times New Roman" w:hAnsi="Times New Roman" w:cs="Times New Roman"/>
          <w:b/>
          <w:i/>
          <w:iCs/>
          <w:color w:val="auto"/>
          <w:sz w:val="28"/>
          <w:szCs w:val="28"/>
        </w:rPr>
        <w:t xml:space="preserve"> </w:t>
      </w:r>
      <w:r w:rsidRPr="00970D16">
        <w:rPr>
          <w:rFonts w:ascii="Times New Roman" w:hAnsi="Times New Roman" w:cs="Times New Roman"/>
          <w:iCs/>
          <w:color w:val="auto"/>
          <w:sz w:val="28"/>
          <w:szCs w:val="28"/>
        </w:rPr>
        <w:t>―</w:t>
      </w:r>
    </w:p>
    <w:p w:rsidR="00533F1E" w:rsidRPr="00970D16" w:rsidRDefault="00BC7B48" w:rsidP="00BC7B48">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970D16">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00533F1E" w:rsidRPr="00970D16">
        <w:rPr>
          <w:rFonts w:ascii="Times New Roman" w:eastAsia="PMingLiU" w:hAnsi="Times New Roman" w:cs="Times New Roman"/>
          <w:color w:val="auto"/>
          <w:sz w:val="28"/>
          <w:szCs w:val="28"/>
        </w:rPr>
        <w:t>-</w:t>
      </w:r>
      <w:r w:rsidR="00533F1E" w:rsidRPr="00970D16">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533F1E" w:rsidRPr="00BC7B48" w:rsidRDefault="00533F1E" w:rsidP="00533F1E">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33F1E" w:rsidRPr="00BC7B48" w:rsidRDefault="00533F1E" w:rsidP="00533F1E">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первоначальных представлений о некоторых </w:t>
      </w:r>
      <w:r w:rsidRPr="00BC7B48">
        <w:rPr>
          <w:rFonts w:ascii="Times New Roman" w:hAnsi="Times New Roman" w:cs="Times New Roman"/>
          <w:color w:val="auto"/>
          <w:sz w:val="28"/>
          <w:szCs w:val="28"/>
        </w:rPr>
        <w:lastRenderedPageBreak/>
        <w:t>общечеловеческих (базовых) ценностях;</w:t>
      </w:r>
    </w:p>
    <w:p w:rsidR="00533F1E" w:rsidRPr="00BC7B48" w:rsidRDefault="00533F1E" w:rsidP="00533F1E">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эстетических потребностей, ценностей и чувств; </w:t>
      </w:r>
    </w:p>
    <w:p w:rsidR="00533F1E" w:rsidRPr="00BC7B48" w:rsidRDefault="00533F1E" w:rsidP="00533F1E">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533F1E" w:rsidRPr="00BC7B48"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
          <w:i/>
          <w:iCs/>
          <w:color w:val="auto"/>
          <w:sz w:val="28"/>
          <w:szCs w:val="28"/>
        </w:rPr>
      </w:pPr>
      <w:r w:rsidRPr="00BC7B48">
        <w:rPr>
          <w:rFonts w:ascii="Times New Roman" w:hAnsi="Times New Roman" w:cs="Times New Roman"/>
          <w:iCs/>
          <w:color w:val="auto"/>
          <w:sz w:val="28"/>
          <w:szCs w:val="28"/>
        </w:rPr>
        <w:t>В области формирования</w:t>
      </w:r>
      <w:r w:rsidRPr="00BC7B48">
        <w:rPr>
          <w:rFonts w:ascii="Times New Roman" w:hAnsi="Times New Roman" w:cs="Times New Roman"/>
          <w:b/>
          <w:i/>
          <w:iCs/>
          <w:color w:val="auto"/>
          <w:sz w:val="28"/>
          <w:szCs w:val="28"/>
        </w:rPr>
        <w:t xml:space="preserve"> </w:t>
      </w:r>
      <w:r w:rsidRPr="00BC7B48">
        <w:rPr>
          <w:rFonts w:ascii="Times New Roman" w:hAnsi="Times New Roman" w:cs="Times New Roman"/>
          <w:i/>
          <w:iCs/>
          <w:color w:val="auto"/>
          <w:sz w:val="28"/>
          <w:szCs w:val="28"/>
        </w:rPr>
        <w:t>социальной культуры</w:t>
      </w:r>
      <w:r w:rsidRPr="00BC7B48">
        <w:rPr>
          <w:rFonts w:ascii="Times New Roman" w:hAnsi="Times New Roman" w:cs="Times New Roman"/>
          <w:b/>
          <w:i/>
          <w:iCs/>
          <w:color w:val="auto"/>
          <w:sz w:val="28"/>
          <w:szCs w:val="28"/>
        </w:rPr>
        <w:t xml:space="preserve"> </w:t>
      </w:r>
      <w:r w:rsidRPr="00BC7B48">
        <w:rPr>
          <w:rFonts w:ascii="Times New Roman" w:hAnsi="Times New Roman" w:cs="Times New Roman"/>
          <w:iCs/>
          <w:color w:val="auto"/>
          <w:sz w:val="28"/>
          <w:szCs w:val="28"/>
        </w:rPr>
        <w:t>―</w:t>
      </w:r>
    </w:p>
    <w:p w:rsidR="00533F1E" w:rsidRPr="00BC7B48" w:rsidRDefault="00BC7B48" w:rsidP="00BC7B48">
      <w:pPr>
        <w:widowControl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iCs/>
          <w:color w:val="auto"/>
          <w:sz w:val="28"/>
          <w:szCs w:val="28"/>
        </w:rPr>
        <w:t>в</w:t>
      </w:r>
      <w:r w:rsidR="00533F1E" w:rsidRPr="00BC7B48">
        <w:rPr>
          <w:rFonts w:ascii="Times New Roman" w:hAnsi="Times New Roman" w:cs="Times New Roman"/>
          <w:color w:val="auto"/>
          <w:sz w:val="28"/>
          <w:szCs w:val="28"/>
        </w:rPr>
        <w:t xml:space="preserve">оспитание положительного отношения к своему национальному языку и культуре;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укрепление доверия к другим людям; </w:t>
      </w:r>
    </w:p>
    <w:p w:rsidR="00533F1E" w:rsidRPr="00BC7B48" w:rsidRDefault="00533F1E" w:rsidP="00BC7B48">
      <w:pPr>
        <w:widowControl w:val="0"/>
        <w:tabs>
          <w:tab w:val="left" w:pos="1080"/>
        </w:tabs>
        <w:suppressAutoHyphens w:val="0"/>
        <w:overflowPunct w:val="0"/>
        <w:autoSpaceDE w:val="0"/>
        <w:autoSpaceDN w:val="0"/>
        <w:adjustRightInd w:val="0"/>
        <w:spacing w:after="0" w:line="360" w:lineRule="auto"/>
        <w:ind w:firstLine="720"/>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b/>
          <w:i/>
          <w:iCs/>
          <w:color w:val="auto"/>
          <w:sz w:val="28"/>
          <w:szCs w:val="28"/>
        </w:rPr>
      </w:pPr>
      <w:r w:rsidRPr="00BC7B48">
        <w:rPr>
          <w:rFonts w:ascii="Times New Roman" w:hAnsi="Times New Roman" w:cs="Times New Roman"/>
          <w:iCs/>
          <w:color w:val="auto"/>
          <w:sz w:val="28"/>
          <w:szCs w:val="28"/>
        </w:rPr>
        <w:t>В области формирования</w:t>
      </w:r>
      <w:r w:rsidRPr="00BC7B48">
        <w:rPr>
          <w:rFonts w:ascii="Times New Roman" w:hAnsi="Times New Roman" w:cs="Times New Roman"/>
          <w:b/>
          <w:i/>
          <w:iCs/>
          <w:color w:val="auto"/>
          <w:sz w:val="28"/>
          <w:szCs w:val="28"/>
        </w:rPr>
        <w:t xml:space="preserve"> семейной культуры </w:t>
      </w:r>
      <w:r w:rsidRPr="00BC7B48">
        <w:rPr>
          <w:rFonts w:ascii="Times New Roman" w:hAnsi="Times New Roman" w:cs="Times New Roman"/>
          <w:iCs/>
          <w:color w:val="auto"/>
          <w:sz w:val="28"/>
          <w:szCs w:val="28"/>
        </w:rPr>
        <w:t>―</w:t>
      </w:r>
    </w:p>
    <w:p w:rsidR="00533F1E" w:rsidRPr="00BC7B48" w:rsidRDefault="00BC7B48" w:rsidP="00BC7B48">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ф</w:t>
      </w:r>
      <w:r w:rsidR="00533F1E" w:rsidRPr="00BC7B48">
        <w:rPr>
          <w:rFonts w:ascii="Times New Roman" w:hAnsi="Times New Roman" w:cs="Times New Roman"/>
          <w:color w:val="auto"/>
          <w:sz w:val="28"/>
          <w:szCs w:val="28"/>
        </w:rPr>
        <w:t xml:space="preserve">ормирование у обучающихся уважительного отношения к родителям, осознанного, заботливого отношения к старшим и младшим;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533F1E" w:rsidRPr="00BC7B48" w:rsidRDefault="00BC7B48"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b/>
          <w:color w:val="auto"/>
          <w:sz w:val="28"/>
          <w:szCs w:val="28"/>
        </w:rPr>
        <w:t xml:space="preserve"> </w:t>
      </w:r>
      <w:r w:rsidR="00533F1E" w:rsidRPr="00BC7B48">
        <w:rPr>
          <w:rFonts w:ascii="Times New Roman" w:hAnsi="Times New Roman" w:cs="Times New Roman"/>
          <w:color w:val="auto"/>
          <w:sz w:val="28"/>
          <w:szCs w:val="28"/>
        </w:rPr>
        <w:t>Образовательная организация может конкретизировать общие задачи духовно-нра</w:t>
      </w:r>
      <w:r w:rsidR="00533F1E" w:rsidRPr="00BC7B48">
        <w:rPr>
          <w:rFonts w:ascii="Times New Roman" w:hAnsi="Times New Roman" w:cs="Times New Roman"/>
          <w:color w:val="auto"/>
          <w:sz w:val="28"/>
          <w:szCs w:val="28"/>
        </w:rPr>
        <w:softHyphen/>
        <w:t>в</w:t>
      </w:r>
      <w:r w:rsidR="00533F1E" w:rsidRPr="00BC7B48">
        <w:rPr>
          <w:rFonts w:ascii="Times New Roman" w:hAnsi="Times New Roman" w:cs="Times New Roman"/>
          <w:color w:val="auto"/>
          <w:sz w:val="28"/>
          <w:szCs w:val="28"/>
        </w:rPr>
        <w:softHyphen/>
        <w:t>с</w:t>
      </w:r>
      <w:r w:rsidR="00533F1E" w:rsidRPr="00BC7B48">
        <w:rPr>
          <w:rFonts w:ascii="Times New Roman" w:hAnsi="Times New Roman" w:cs="Times New Roman"/>
          <w:color w:val="auto"/>
          <w:sz w:val="28"/>
          <w:szCs w:val="28"/>
        </w:rPr>
        <w:softHyphen/>
        <w:t>твенного развития обучающихся с учётом национальных и ре</w:t>
      </w:r>
      <w:r w:rsidR="00533F1E" w:rsidRPr="00BC7B48">
        <w:rPr>
          <w:rFonts w:ascii="Times New Roman" w:hAnsi="Times New Roman" w:cs="Times New Roman"/>
          <w:color w:val="auto"/>
          <w:sz w:val="28"/>
          <w:szCs w:val="28"/>
        </w:rPr>
        <w:softHyphen/>
        <w:t>ги</w:t>
      </w:r>
      <w:r w:rsidR="00533F1E" w:rsidRPr="00BC7B48">
        <w:rPr>
          <w:rFonts w:ascii="Times New Roman" w:hAnsi="Times New Roman" w:cs="Times New Roman"/>
          <w:color w:val="auto"/>
          <w:sz w:val="28"/>
          <w:szCs w:val="28"/>
        </w:rPr>
        <w:softHyphen/>
        <w:t>о</w:t>
      </w:r>
      <w:r w:rsidR="00533F1E" w:rsidRPr="00BC7B48">
        <w:rPr>
          <w:rFonts w:ascii="Times New Roman" w:hAnsi="Times New Roman" w:cs="Times New Roman"/>
          <w:color w:val="auto"/>
          <w:sz w:val="28"/>
          <w:szCs w:val="28"/>
        </w:rPr>
        <w:softHyphen/>
        <w:t>наль</w:t>
      </w:r>
      <w:r w:rsidR="00533F1E" w:rsidRPr="00BC7B48">
        <w:rPr>
          <w:rFonts w:ascii="Times New Roman" w:hAnsi="Times New Roman" w:cs="Times New Roman"/>
          <w:color w:val="auto"/>
          <w:sz w:val="28"/>
          <w:szCs w:val="28"/>
        </w:rPr>
        <w:softHyphen/>
        <w:t>ных условий, осо</w:t>
      </w:r>
      <w:r w:rsidR="00533F1E" w:rsidRPr="00BC7B48">
        <w:rPr>
          <w:rFonts w:ascii="Times New Roman" w:hAnsi="Times New Roman" w:cs="Times New Roman"/>
          <w:color w:val="auto"/>
          <w:sz w:val="28"/>
          <w:szCs w:val="28"/>
        </w:rPr>
        <w:softHyphen/>
        <w:t>бе</w:t>
      </w:r>
      <w:r w:rsidR="00533F1E" w:rsidRPr="00BC7B48">
        <w:rPr>
          <w:rFonts w:ascii="Times New Roman" w:hAnsi="Times New Roman" w:cs="Times New Roman"/>
          <w:color w:val="auto"/>
          <w:sz w:val="28"/>
          <w:szCs w:val="28"/>
        </w:rPr>
        <w:softHyphen/>
        <w:t>н</w:t>
      </w:r>
      <w:r w:rsidR="00533F1E" w:rsidRPr="00BC7B48">
        <w:rPr>
          <w:rFonts w:ascii="Times New Roman" w:hAnsi="Times New Roman" w:cs="Times New Roman"/>
          <w:color w:val="auto"/>
          <w:sz w:val="28"/>
          <w:szCs w:val="28"/>
        </w:rPr>
        <w:softHyphen/>
        <w:t>ностей организации образовательного процесса, а та</w:t>
      </w:r>
      <w:r w:rsidR="00533F1E" w:rsidRPr="00BC7B48">
        <w:rPr>
          <w:rFonts w:ascii="Times New Roman" w:hAnsi="Times New Roman" w:cs="Times New Roman"/>
          <w:color w:val="auto"/>
          <w:sz w:val="28"/>
          <w:szCs w:val="28"/>
        </w:rPr>
        <w:softHyphen/>
        <w:t>к</w:t>
      </w:r>
      <w:r w:rsidR="00533F1E" w:rsidRPr="00BC7B48">
        <w:rPr>
          <w:rFonts w:ascii="Times New Roman" w:hAnsi="Times New Roman" w:cs="Times New Roman"/>
          <w:color w:val="auto"/>
          <w:sz w:val="28"/>
          <w:szCs w:val="28"/>
        </w:rPr>
        <w:softHyphen/>
        <w:t>же потребностей обучающихся и их ро</w:t>
      </w:r>
      <w:r w:rsidR="00533F1E" w:rsidRPr="00BC7B48">
        <w:rPr>
          <w:rFonts w:ascii="Times New Roman" w:hAnsi="Times New Roman" w:cs="Times New Roman"/>
          <w:color w:val="auto"/>
          <w:sz w:val="28"/>
          <w:szCs w:val="28"/>
        </w:rPr>
        <w:softHyphen/>
        <w:t>дителей (законных представителей).</w:t>
      </w:r>
    </w:p>
    <w:p w:rsidR="00533F1E" w:rsidRPr="00BC7B48" w:rsidRDefault="00533F1E" w:rsidP="006100EF">
      <w:pPr>
        <w:widowControl w:val="0"/>
        <w:overflowPunct w:val="0"/>
        <w:autoSpaceDE w:val="0"/>
        <w:autoSpaceDN w:val="0"/>
        <w:adjustRightInd w:val="0"/>
        <w:spacing w:after="0" w:line="360" w:lineRule="auto"/>
        <w:jc w:val="center"/>
        <w:rPr>
          <w:rFonts w:ascii="Times New Roman" w:hAnsi="Times New Roman" w:cs="Times New Roman"/>
          <w:b/>
          <w:color w:val="auto"/>
          <w:sz w:val="28"/>
          <w:szCs w:val="28"/>
        </w:rPr>
      </w:pPr>
      <w:r w:rsidRPr="00BC7B48">
        <w:rPr>
          <w:rFonts w:ascii="Times New Roman" w:hAnsi="Times New Roman" w:cs="Times New Roman"/>
          <w:b/>
          <w:bCs/>
          <w:color w:val="auto"/>
          <w:sz w:val="28"/>
          <w:szCs w:val="28"/>
        </w:rPr>
        <w:t>Основные направления духовно-нравственного развития</w:t>
      </w:r>
      <w:r w:rsidR="006100EF">
        <w:rPr>
          <w:rFonts w:ascii="Times New Roman" w:hAnsi="Times New Roman" w:cs="Times New Roman"/>
          <w:b/>
          <w:bCs/>
          <w:color w:val="auto"/>
          <w:sz w:val="28"/>
          <w:szCs w:val="28"/>
        </w:rPr>
        <w:t xml:space="preserve"> </w:t>
      </w:r>
      <w:r w:rsidR="006100EF">
        <w:rPr>
          <w:rFonts w:ascii="Times New Roman" w:hAnsi="Times New Roman" w:cs="Times New Roman"/>
          <w:b/>
          <w:bCs/>
          <w:color w:val="auto"/>
          <w:sz w:val="28"/>
          <w:szCs w:val="28"/>
        </w:rPr>
        <w:br/>
      </w:r>
      <w:r w:rsidRPr="00BC7B48">
        <w:rPr>
          <w:rFonts w:ascii="Times New Roman" w:hAnsi="Times New Roman" w:cs="Times New Roman"/>
          <w:b/>
          <w:bCs/>
          <w:color w:val="auto"/>
          <w:sz w:val="28"/>
          <w:szCs w:val="28"/>
        </w:rPr>
        <w:t xml:space="preserve">обучающихся с </w:t>
      </w:r>
      <w:r w:rsidR="00BC7B48">
        <w:rPr>
          <w:rFonts w:ascii="Times New Roman" w:hAnsi="Times New Roman" w:cs="Times New Roman"/>
          <w:b/>
          <w:bCs/>
          <w:color w:val="auto"/>
          <w:sz w:val="28"/>
          <w:szCs w:val="28"/>
        </w:rPr>
        <w:t xml:space="preserve">РАС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Общие задачи духовно-нравственного развития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w:t>
      </w:r>
      <w:r w:rsidRPr="00BC7B48">
        <w:rPr>
          <w:rFonts w:ascii="Times New Roman" w:hAnsi="Times New Roman" w:cs="Times New Roman"/>
          <w:color w:val="auto"/>
          <w:sz w:val="28"/>
          <w:szCs w:val="28"/>
        </w:rPr>
        <w:softHyphen/>
        <w:t>х</w:t>
      </w:r>
      <w:r w:rsidRPr="00BC7B48">
        <w:rPr>
          <w:rFonts w:ascii="Times New Roman" w:hAnsi="Times New Roman" w:cs="Times New Roman"/>
          <w:color w:val="auto"/>
          <w:sz w:val="28"/>
          <w:szCs w:val="28"/>
        </w:rPr>
        <w:softHyphen/>
        <w:t xml:space="preserve">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 xml:space="preserve"> классифицированы по направлениям, каждое из которых, будучи тесно свя</w:t>
      </w:r>
      <w:r w:rsidRPr="00BC7B48">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Каждое из направлений духовно-нравственного развития обучающихся </w:t>
      </w:r>
      <w:r w:rsidRPr="00BC7B48">
        <w:rPr>
          <w:rFonts w:ascii="Times New Roman" w:hAnsi="Times New Roman" w:cs="Times New Roman"/>
          <w:color w:val="auto"/>
          <w:sz w:val="28"/>
          <w:szCs w:val="28"/>
        </w:rPr>
        <w:lastRenderedPageBreak/>
        <w:t>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Организация духовно-нравственного развития обучающихся осуществляется по следующим направлениям:</w:t>
      </w:r>
    </w:p>
    <w:p w:rsidR="00533F1E" w:rsidRPr="00BC7B48" w:rsidRDefault="00533F1E" w:rsidP="00533F1E">
      <w:pPr>
        <w:widowControl w:val="0"/>
        <w:tabs>
          <w:tab w:val="left" w:pos="18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гражданственности, патриотизма, уважения к правам, свободам и обязанностям человека. </w:t>
      </w:r>
    </w:p>
    <w:p w:rsidR="00533F1E" w:rsidRPr="00BC7B48" w:rsidRDefault="00533F1E" w:rsidP="00533F1E">
      <w:pPr>
        <w:widowControl w:val="0"/>
        <w:tabs>
          <w:tab w:val="left" w:pos="180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нравственных чувств, этического сознания и духовно-нравственного поведения. </w:t>
      </w:r>
    </w:p>
    <w:p w:rsidR="00533F1E" w:rsidRPr="00BC7B48" w:rsidRDefault="00533F1E" w:rsidP="00533F1E">
      <w:pPr>
        <w:widowControl w:val="0"/>
        <w:tabs>
          <w:tab w:val="left" w:pos="180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воспитание трудолюбия, творческого отношения к учению, труду, жизни.</w:t>
      </w:r>
    </w:p>
    <w:p w:rsidR="00533F1E" w:rsidRPr="00BC7B48" w:rsidRDefault="00533F1E" w:rsidP="00533F1E">
      <w:pPr>
        <w:widowControl w:val="0"/>
        <w:tabs>
          <w:tab w:val="left" w:pos="18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В основе реализации программы духовно-нравственного развития положен </w:t>
      </w:r>
      <w:r w:rsidRPr="00BC7B48">
        <w:rPr>
          <w:rFonts w:ascii="Times New Roman" w:hAnsi="Times New Roman" w:cs="Times New Roman"/>
          <w:i/>
          <w:color w:val="auto"/>
          <w:sz w:val="28"/>
          <w:szCs w:val="28"/>
        </w:rPr>
        <w:t>п</w:t>
      </w:r>
      <w:r w:rsidRPr="00BC7B48">
        <w:rPr>
          <w:rFonts w:ascii="Times New Roman" w:hAnsi="Times New Roman" w:cs="Times New Roman"/>
          <w:bCs/>
          <w:i/>
          <w:color w:val="auto"/>
          <w:sz w:val="28"/>
          <w:szCs w:val="28"/>
        </w:rPr>
        <w:t>ринцип системно-деятельностной организации воспитания.</w:t>
      </w:r>
      <w:r w:rsidRPr="00BC7B48">
        <w:rPr>
          <w:rFonts w:ascii="Times New Roman" w:hAnsi="Times New Roman" w:cs="Times New Roman"/>
          <w:b/>
          <w:bCs/>
          <w:color w:val="auto"/>
          <w:sz w:val="28"/>
          <w:szCs w:val="28"/>
        </w:rPr>
        <w:t xml:space="preserve"> </w:t>
      </w:r>
      <w:r w:rsidRPr="00BC7B48">
        <w:rPr>
          <w:rFonts w:ascii="Times New Roman" w:hAnsi="Times New Roman" w:cs="Times New Roman"/>
          <w:bCs/>
          <w:color w:val="auto"/>
          <w:sz w:val="28"/>
          <w:szCs w:val="28"/>
        </w:rPr>
        <w:t>Он пред</w:t>
      </w:r>
      <w:r w:rsidRPr="00BC7B48">
        <w:rPr>
          <w:rFonts w:ascii="Times New Roman" w:hAnsi="Times New Roman" w:cs="Times New Roman"/>
          <w:bCs/>
          <w:color w:val="auto"/>
          <w:sz w:val="28"/>
          <w:szCs w:val="28"/>
        </w:rPr>
        <w:softHyphen/>
        <w:t>полагает, что в</w:t>
      </w:r>
      <w:r w:rsidRPr="00BC7B48">
        <w:rPr>
          <w:rFonts w:ascii="Times New Roman" w:hAnsi="Times New Roman" w:cs="Times New Roman"/>
          <w:color w:val="auto"/>
          <w:sz w:val="28"/>
          <w:szCs w:val="28"/>
        </w:rPr>
        <w:t>оспитание, направленное на духовно-нравственное</w:t>
      </w:r>
      <w:r w:rsidRPr="00BC7B48">
        <w:rPr>
          <w:rFonts w:ascii="Times New Roman" w:hAnsi="Times New Roman" w:cs="Times New Roman"/>
          <w:b/>
          <w:bCs/>
          <w:color w:val="auto"/>
          <w:sz w:val="28"/>
          <w:szCs w:val="28"/>
        </w:rPr>
        <w:t xml:space="preserve"> </w:t>
      </w:r>
      <w:r w:rsidRPr="00BC7B48">
        <w:rPr>
          <w:rFonts w:ascii="Times New Roman" w:hAnsi="Times New Roman" w:cs="Times New Roman"/>
          <w:color w:val="auto"/>
          <w:sz w:val="28"/>
          <w:szCs w:val="28"/>
        </w:rPr>
        <w:t>развитие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 xml:space="preserve">щихся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и поддерживаемое всем укладом школьной жизни, включает в себя ор</w:t>
      </w:r>
      <w:r w:rsidRPr="00BC7B48">
        <w:rPr>
          <w:rFonts w:ascii="Times New Roman" w:hAnsi="Times New Roman" w:cs="Times New Roman"/>
          <w:color w:val="auto"/>
          <w:sz w:val="28"/>
          <w:szCs w:val="28"/>
        </w:rPr>
        <w:softHyphen/>
        <w:t xml:space="preserve">ганизацию учебной, внеучебной, общественно значимой деятельности школьников.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Содержание различных видов деятельности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щихся с</w:t>
      </w:r>
      <w:r w:rsidR="00BC7B48">
        <w:rPr>
          <w:rFonts w:ascii="Times New Roman" w:hAnsi="Times New Roman" w:cs="Times New Roman"/>
          <w:color w:val="auto"/>
          <w:sz w:val="28"/>
          <w:szCs w:val="28"/>
        </w:rPr>
        <w:t xml:space="preserve"> РАС</w:t>
      </w:r>
      <w:r w:rsidRPr="00BC7B48">
        <w:rPr>
          <w:rFonts w:ascii="Times New Roman" w:hAnsi="Times New Roman" w:cs="Times New Roman"/>
          <w:color w:val="auto"/>
          <w:sz w:val="28"/>
          <w:szCs w:val="28"/>
        </w:rPr>
        <w:t xml:space="preserve"> должно интегрировать в себя и предполагать фор</w:t>
      </w:r>
      <w:r w:rsidRPr="00BC7B48">
        <w:rPr>
          <w:rFonts w:ascii="Times New Roman" w:hAnsi="Times New Roman" w:cs="Times New Roman"/>
          <w:color w:val="auto"/>
          <w:sz w:val="28"/>
          <w:szCs w:val="28"/>
        </w:rPr>
        <w:softHyphen/>
        <w:t>ми</w:t>
      </w:r>
      <w:r w:rsidRPr="00BC7B48">
        <w:rPr>
          <w:rFonts w:ascii="Times New Roman" w:hAnsi="Times New Roman" w:cs="Times New Roman"/>
          <w:color w:val="auto"/>
          <w:sz w:val="28"/>
          <w:szCs w:val="28"/>
        </w:rPr>
        <w:softHyphen/>
        <w:t>рование за</w:t>
      </w:r>
      <w:r w:rsidRPr="00BC7B48">
        <w:rPr>
          <w:rFonts w:ascii="Times New Roman" w:hAnsi="Times New Roman" w:cs="Times New Roman"/>
          <w:color w:val="auto"/>
          <w:sz w:val="28"/>
          <w:szCs w:val="28"/>
        </w:rPr>
        <w:softHyphen/>
        <w:t>ло</w:t>
      </w:r>
      <w:r w:rsidRPr="00BC7B48">
        <w:rPr>
          <w:rFonts w:ascii="Times New Roman" w:hAnsi="Times New Roman" w:cs="Times New Roman"/>
          <w:color w:val="auto"/>
          <w:sz w:val="28"/>
          <w:szCs w:val="28"/>
        </w:rPr>
        <w:softHyphen/>
        <w:t>жен</w:t>
      </w:r>
      <w:r w:rsidRPr="00BC7B48">
        <w:rPr>
          <w:rFonts w:ascii="Times New Roman" w:hAnsi="Times New Roman" w:cs="Times New Roman"/>
          <w:color w:val="auto"/>
          <w:sz w:val="28"/>
          <w:szCs w:val="28"/>
        </w:rPr>
        <w:softHyphen/>
        <w:t>ных в программе духовно-нравственного развития общественных иде</w:t>
      </w:r>
      <w:r w:rsidRPr="00BC7B48">
        <w:rPr>
          <w:rFonts w:ascii="Times New Roman" w:hAnsi="Times New Roman" w:cs="Times New Roman"/>
          <w:color w:val="auto"/>
          <w:sz w:val="28"/>
          <w:szCs w:val="28"/>
        </w:rPr>
        <w:softHyphen/>
        <w:t>а</w:t>
      </w:r>
      <w:r w:rsidRPr="00BC7B48">
        <w:rPr>
          <w:rFonts w:ascii="Times New Roman" w:hAnsi="Times New Roman" w:cs="Times New Roman"/>
          <w:color w:val="auto"/>
          <w:sz w:val="28"/>
          <w:szCs w:val="28"/>
        </w:rPr>
        <w:softHyphen/>
        <w:t>лов и це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 xml:space="preserve">тей.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Для обучающихся с </w:t>
      </w:r>
      <w:r w:rsidR="00BC7B48">
        <w:rPr>
          <w:rFonts w:ascii="Times New Roman" w:hAnsi="Times New Roman" w:cs="Times New Roman"/>
          <w:color w:val="auto"/>
          <w:sz w:val="28"/>
          <w:szCs w:val="28"/>
        </w:rPr>
        <w:t xml:space="preserve">РАС, осложненными </w:t>
      </w:r>
      <w:r w:rsidRPr="00BC7B48">
        <w:rPr>
          <w:rFonts w:ascii="Times New Roman" w:hAnsi="Times New Roman" w:cs="Times New Roman"/>
          <w:color w:val="auto"/>
          <w:sz w:val="28"/>
          <w:szCs w:val="28"/>
        </w:rPr>
        <w:t>интеллектуальными нарушениями</w:t>
      </w:r>
      <w:r w:rsidR="00BC7B48">
        <w:rPr>
          <w:rFonts w:ascii="Times New Roman" w:hAnsi="Times New Roman" w:cs="Times New Roman"/>
          <w:color w:val="auto"/>
          <w:sz w:val="28"/>
          <w:szCs w:val="28"/>
        </w:rPr>
        <w:t xml:space="preserve">, </w:t>
      </w:r>
      <w:r w:rsidRPr="00BC7B48">
        <w:rPr>
          <w:rFonts w:ascii="Times New Roman" w:hAnsi="Times New Roman" w:cs="Times New Roman"/>
          <w:color w:val="auto"/>
          <w:sz w:val="28"/>
          <w:szCs w:val="28"/>
        </w:rPr>
        <w:t>сло</w:t>
      </w:r>
      <w:r w:rsidRPr="00BC7B48">
        <w:rPr>
          <w:rFonts w:ascii="Times New Roman" w:hAnsi="Times New Roman" w:cs="Times New Roman"/>
          <w:color w:val="auto"/>
          <w:sz w:val="28"/>
          <w:szCs w:val="28"/>
        </w:rPr>
        <w:softHyphen/>
        <w:t xml:space="preserve">ва учителя, поступки, ценности и оценки имеют </w:t>
      </w:r>
      <w:r w:rsidRPr="00BC7B48">
        <w:rPr>
          <w:rFonts w:ascii="Times New Roman" w:hAnsi="Times New Roman" w:cs="Times New Roman"/>
          <w:color w:val="auto"/>
          <w:sz w:val="28"/>
          <w:szCs w:val="28"/>
        </w:rPr>
        <w:lastRenderedPageBreak/>
        <w:t>нравственное значение</w:t>
      </w:r>
      <w:r w:rsidR="00BC7B48">
        <w:rPr>
          <w:rFonts w:ascii="Times New Roman" w:hAnsi="Times New Roman" w:cs="Times New Roman"/>
          <w:color w:val="auto"/>
          <w:sz w:val="28"/>
          <w:szCs w:val="28"/>
        </w:rPr>
        <w:t>. Пед</w:t>
      </w:r>
      <w:r w:rsidRPr="00BC7B48">
        <w:rPr>
          <w:rFonts w:ascii="Times New Roman" w:hAnsi="Times New Roman" w:cs="Times New Roman"/>
          <w:color w:val="auto"/>
          <w:sz w:val="28"/>
          <w:szCs w:val="28"/>
        </w:rPr>
        <w:t>агог не только словами, но и всем сво</w:t>
      </w:r>
      <w:r w:rsidRPr="00BC7B48">
        <w:rPr>
          <w:rFonts w:ascii="Times New Roman" w:hAnsi="Times New Roman" w:cs="Times New Roman"/>
          <w:color w:val="auto"/>
          <w:sz w:val="28"/>
          <w:szCs w:val="28"/>
        </w:rPr>
        <w:softHyphen/>
        <w:t>им поведением, своей личностью формирует устойчивые представления ребёнка о спра</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д</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вости, человечности, нравственности, об отношениях между людьми. Характер от</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ше</w:t>
      </w:r>
      <w:r w:rsidRPr="00BC7B48">
        <w:rPr>
          <w:rFonts w:ascii="Times New Roman" w:hAnsi="Times New Roman" w:cs="Times New Roman"/>
          <w:color w:val="auto"/>
          <w:sz w:val="28"/>
          <w:szCs w:val="28"/>
        </w:rPr>
        <w:softHyphen/>
        <w:t>ний между педагогом и детьми во многом определяет качество духовно-нравственного раз</w:t>
      </w:r>
      <w:r w:rsidRPr="00BC7B48">
        <w:rPr>
          <w:rFonts w:ascii="Times New Roman" w:hAnsi="Times New Roman" w:cs="Times New Roman"/>
          <w:color w:val="auto"/>
          <w:sz w:val="28"/>
          <w:szCs w:val="28"/>
        </w:rPr>
        <w:softHyphen/>
        <w:t>вития детей.</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Родители (законные представители), так же как и педагог, подают ре</w:t>
      </w:r>
      <w:r w:rsidRPr="00BC7B48">
        <w:rPr>
          <w:rFonts w:ascii="Times New Roman" w:hAnsi="Times New Roman" w:cs="Times New Roman"/>
          <w:color w:val="auto"/>
          <w:sz w:val="28"/>
          <w:szCs w:val="28"/>
        </w:rPr>
        <w:softHyphen/>
        <w:t>бё</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ку первый при</w:t>
      </w:r>
      <w:r w:rsidRPr="00BC7B48">
        <w:rPr>
          <w:rFonts w:ascii="Times New Roman" w:hAnsi="Times New Roman" w:cs="Times New Roman"/>
          <w:color w:val="auto"/>
          <w:sz w:val="28"/>
          <w:szCs w:val="28"/>
        </w:rPr>
        <w:softHyphen/>
        <w:t>мер нравственности. Пример окружающих имеет огромное зна</w:t>
      </w:r>
      <w:r w:rsidRPr="00BC7B48">
        <w:rPr>
          <w:rFonts w:ascii="Times New Roman" w:hAnsi="Times New Roman" w:cs="Times New Roman"/>
          <w:color w:val="auto"/>
          <w:sz w:val="28"/>
          <w:szCs w:val="28"/>
        </w:rPr>
        <w:softHyphen/>
        <w:t>чение в нравственном ра</w:t>
      </w:r>
      <w:r w:rsidR="00BC7B48">
        <w:rPr>
          <w:rFonts w:ascii="Times New Roman" w:hAnsi="Times New Roman" w:cs="Times New Roman"/>
          <w:color w:val="auto"/>
          <w:sz w:val="28"/>
          <w:szCs w:val="28"/>
        </w:rPr>
        <w:softHyphen/>
        <w:t xml:space="preserve">звитии личности обучающегося.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Наполнение всего уклада жизни обучающихся обеспечивается также мно</w:t>
      </w:r>
      <w:r w:rsidRPr="00BC7B48">
        <w:rPr>
          <w:rFonts w:ascii="Times New Roman" w:hAnsi="Times New Roman" w:cs="Times New Roman"/>
          <w:color w:val="auto"/>
          <w:sz w:val="28"/>
          <w:szCs w:val="28"/>
        </w:rPr>
        <w:softHyphen/>
        <w:t>же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вом при</w:t>
      </w:r>
      <w:r w:rsidRPr="00BC7B48">
        <w:rPr>
          <w:rFonts w:ascii="Times New Roman" w:hAnsi="Times New Roman" w:cs="Times New Roman"/>
          <w:color w:val="auto"/>
          <w:sz w:val="28"/>
          <w:szCs w:val="28"/>
        </w:rPr>
        <w:softHyphen/>
        <w:t>меров духовно-нравственного поведения, которые широко пред</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лены в оте</w:t>
      </w:r>
      <w:r w:rsidRPr="00BC7B48">
        <w:rPr>
          <w:rFonts w:ascii="Times New Roman" w:hAnsi="Times New Roman" w:cs="Times New Roman"/>
          <w:color w:val="auto"/>
          <w:sz w:val="28"/>
          <w:szCs w:val="28"/>
        </w:rPr>
        <w:softHyphen/>
        <w:t>че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ной и мировой истории, истории и культуре традиционных ре</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гий, истории и духовно-нра</w:t>
      </w:r>
      <w:r w:rsidRPr="00BC7B48">
        <w:rPr>
          <w:rFonts w:ascii="Times New Roman" w:hAnsi="Times New Roman" w:cs="Times New Roman"/>
          <w:color w:val="auto"/>
          <w:sz w:val="28"/>
          <w:szCs w:val="28"/>
        </w:rPr>
        <w:softHyphen/>
        <w:t>вственной культуре народов Российской Фе</w:t>
      </w:r>
      <w:r w:rsidRPr="00BC7B48">
        <w:rPr>
          <w:rFonts w:ascii="Times New Roman" w:hAnsi="Times New Roman" w:cs="Times New Roman"/>
          <w:color w:val="auto"/>
          <w:sz w:val="28"/>
          <w:szCs w:val="28"/>
        </w:rPr>
        <w:softHyphen/>
        <w:t>де</w:t>
      </w:r>
      <w:r w:rsidRPr="00BC7B48">
        <w:rPr>
          <w:rFonts w:ascii="Times New Roman" w:hAnsi="Times New Roman" w:cs="Times New Roman"/>
          <w:color w:val="auto"/>
          <w:sz w:val="28"/>
          <w:szCs w:val="28"/>
        </w:rPr>
        <w:softHyphen/>
        <w:t>ра</w:t>
      </w:r>
      <w:r w:rsidRPr="00BC7B48">
        <w:rPr>
          <w:rFonts w:ascii="Times New Roman" w:hAnsi="Times New Roman" w:cs="Times New Roman"/>
          <w:color w:val="auto"/>
          <w:sz w:val="28"/>
          <w:szCs w:val="28"/>
        </w:rPr>
        <w:softHyphen/>
        <w:t>ции, литературе и различных видах ис</w:t>
      </w:r>
      <w:r w:rsidRPr="00BC7B48">
        <w:rPr>
          <w:rFonts w:ascii="Times New Roman" w:hAnsi="Times New Roman" w:cs="Times New Roman"/>
          <w:color w:val="auto"/>
          <w:sz w:val="28"/>
          <w:szCs w:val="28"/>
        </w:rPr>
        <w:softHyphen/>
        <w:t>ку</w:t>
      </w:r>
      <w:r w:rsidRPr="00BC7B48">
        <w:rPr>
          <w:rFonts w:ascii="Times New Roman" w:hAnsi="Times New Roman" w:cs="Times New Roman"/>
          <w:color w:val="auto"/>
          <w:sz w:val="28"/>
          <w:szCs w:val="28"/>
        </w:rPr>
        <w:softHyphen/>
        <w:t>сства, сказках, легендах и ми</w:t>
      </w:r>
      <w:r w:rsidRPr="00BC7B48">
        <w:rPr>
          <w:rFonts w:ascii="Times New Roman" w:hAnsi="Times New Roman" w:cs="Times New Roman"/>
          <w:color w:val="auto"/>
          <w:sz w:val="28"/>
          <w:szCs w:val="28"/>
        </w:rPr>
        <w:softHyphen/>
        <w:t>фах. Важно использовать и примеры реального нра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го поведения, ко</w:t>
      </w:r>
      <w:r w:rsidRPr="00BC7B48">
        <w:rPr>
          <w:rFonts w:ascii="Times New Roman" w:hAnsi="Times New Roman" w:cs="Times New Roman"/>
          <w:color w:val="auto"/>
          <w:sz w:val="28"/>
          <w:szCs w:val="28"/>
        </w:rPr>
        <w:softHyphen/>
        <w:t>то</w:t>
      </w:r>
      <w:r w:rsidRPr="00BC7B48">
        <w:rPr>
          <w:rFonts w:ascii="Times New Roman" w:hAnsi="Times New Roman" w:cs="Times New Roman"/>
          <w:color w:val="auto"/>
          <w:sz w:val="28"/>
          <w:szCs w:val="28"/>
        </w:rPr>
        <w:softHyphen/>
        <w:t>рые могут активно противодействовать тем образцам циничного, амо</w:t>
      </w:r>
      <w:r w:rsidRPr="00BC7B48">
        <w:rPr>
          <w:rFonts w:ascii="Times New Roman" w:hAnsi="Times New Roman" w:cs="Times New Roman"/>
          <w:color w:val="auto"/>
          <w:sz w:val="28"/>
          <w:szCs w:val="28"/>
        </w:rPr>
        <w:softHyphen/>
        <w:t>раль</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го, откровенно разрушительного поведения, которые в большом количестве и при</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ле</w:t>
      </w:r>
      <w:r w:rsidRPr="00BC7B48">
        <w:rPr>
          <w:rFonts w:ascii="Times New Roman" w:hAnsi="Times New Roman" w:cs="Times New Roman"/>
          <w:color w:val="auto"/>
          <w:sz w:val="28"/>
          <w:szCs w:val="28"/>
        </w:rPr>
        <w:softHyphen/>
        <w:t>кательной форме обрушивают на детское сознание компьютерные игры, телевидение и дру</w:t>
      </w:r>
      <w:r w:rsidRPr="00BC7B48">
        <w:rPr>
          <w:rFonts w:ascii="Times New Roman" w:hAnsi="Times New Roman" w:cs="Times New Roman"/>
          <w:color w:val="auto"/>
          <w:sz w:val="28"/>
          <w:szCs w:val="28"/>
        </w:rPr>
        <w:softHyphen/>
        <w:t xml:space="preserve">гие источники информации.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Нравственное развитие обучающихся с </w:t>
      </w:r>
      <w:r w:rsidR="00BC7B48">
        <w:rPr>
          <w:rFonts w:ascii="Times New Roman" w:hAnsi="Times New Roman" w:cs="Times New Roman"/>
          <w:color w:val="auto"/>
          <w:sz w:val="28"/>
          <w:szCs w:val="28"/>
        </w:rPr>
        <w:t xml:space="preserve">РАС </w:t>
      </w:r>
      <w:r w:rsidRPr="00BC7B48">
        <w:rPr>
          <w:rFonts w:ascii="Times New Roman" w:hAnsi="Times New Roman" w:cs="Times New Roman"/>
          <w:color w:val="auto"/>
          <w:sz w:val="28"/>
          <w:szCs w:val="28"/>
        </w:rPr>
        <w:t>лежит в ос</w:t>
      </w:r>
      <w:r w:rsidRPr="00BC7B48">
        <w:rPr>
          <w:rFonts w:ascii="Times New Roman" w:hAnsi="Times New Roman" w:cs="Times New Roman"/>
          <w:color w:val="auto"/>
          <w:sz w:val="28"/>
          <w:szCs w:val="28"/>
        </w:rPr>
        <w:softHyphen/>
        <w:t>но</w:t>
      </w:r>
      <w:r w:rsidRPr="00BC7B48">
        <w:rPr>
          <w:rFonts w:ascii="Times New Roman" w:hAnsi="Times New Roman" w:cs="Times New Roman"/>
          <w:color w:val="auto"/>
          <w:sz w:val="28"/>
          <w:szCs w:val="28"/>
        </w:rPr>
        <w:softHyphen/>
        <w:t>ве их «вра</w:t>
      </w:r>
      <w:r w:rsidRPr="00BC7B48">
        <w:rPr>
          <w:rFonts w:ascii="Times New Roman" w:hAnsi="Times New Roman" w:cs="Times New Roman"/>
          <w:color w:val="auto"/>
          <w:sz w:val="28"/>
          <w:szCs w:val="28"/>
        </w:rPr>
        <w:softHyphen/>
        <w:t>стания в человеческую культуру», подлинной со</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ализации и ин</w:t>
      </w:r>
      <w:r w:rsidRPr="00BC7B48">
        <w:rPr>
          <w:rFonts w:ascii="Times New Roman" w:hAnsi="Times New Roman" w:cs="Times New Roman"/>
          <w:color w:val="auto"/>
          <w:sz w:val="28"/>
          <w:szCs w:val="28"/>
        </w:rPr>
        <w:softHyphen/>
        <w:t>теграции в общество, при</w:t>
      </w:r>
      <w:r w:rsidRPr="00BC7B48">
        <w:rPr>
          <w:rFonts w:ascii="Times New Roman" w:hAnsi="Times New Roman" w:cs="Times New Roman"/>
          <w:color w:val="auto"/>
          <w:sz w:val="28"/>
          <w:szCs w:val="28"/>
        </w:rPr>
        <w:softHyphen/>
        <w:t>звано способствовать преодолению изоляции про</w:t>
      </w:r>
      <w:r w:rsidRPr="00BC7B48">
        <w:rPr>
          <w:rFonts w:ascii="Times New Roman" w:hAnsi="Times New Roman" w:cs="Times New Roman"/>
          <w:color w:val="auto"/>
          <w:sz w:val="28"/>
          <w:szCs w:val="28"/>
        </w:rPr>
        <w:softHyphen/>
        <w:t>блемного детства. Для этого не</w:t>
      </w:r>
      <w:r w:rsidRPr="00BC7B48">
        <w:rPr>
          <w:rFonts w:ascii="Times New Roman" w:hAnsi="Times New Roman" w:cs="Times New Roman"/>
          <w:color w:val="auto"/>
          <w:sz w:val="28"/>
          <w:szCs w:val="28"/>
        </w:rPr>
        <w:softHyphen/>
        <w:t>об</w:t>
      </w:r>
      <w:r w:rsidRPr="00BC7B48">
        <w:rPr>
          <w:rFonts w:ascii="Times New Roman" w:hAnsi="Times New Roman" w:cs="Times New Roman"/>
          <w:color w:val="auto"/>
          <w:sz w:val="28"/>
          <w:szCs w:val="28"/>
        </w:rPr>
        <w:softHyphen/>
        <w:t>хо</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мо формировать и стимулировать стре</w:t>
      </w:r>
      <w:r w:rsidRPr="00BC7B48">
        <w:rPr>
          <w:rFonts w:ascii="Times New Roman" w:hAnsi="Times New Roman" w:cs="Times New Roman"/>
          <w:color w:val="auto"/>
          <w:sz w:val="28"/>
          <w:szCs w:val="28"/>
        </w:rPr>
        <w:softHyphen/>
        <w:t>мление ре</w:t>
      </w:r>
      <w:r w:rsidRPr="00BC7B48">
        <w:rPr>
          <w:rFonts w:ascii="Times New Roman" w:hAnsi="Times New Roman" w:cs="Times New Roman"/>
          <w:color w:val="auto"/>
          <w:sz w:val="28"/>
          <w:szCs w:val="28"/>
        </w:rPr>
        <w:softHyphen/>
        <w:t>бён</w:t>
      </w:r>
      <w:r w:rsidRPr="00BC7B48">
        <w:rPr>
          <w:rFonts w:ascii="Times New Roman" w:hAnsi="Times New Roman" w:cs="Times New Roman"/>
          <w:color w:val="auto"/>
          <w:sz w:val="28"/>
          <w:szCs w:val="28"/>
        </w:rPr>
        <w:softHyphen/>
        <w:t>ка включиться в посильное решение про</w:t>
      </w:r>
      <w:r w:rsidRPr="00BC7B48">
        <w:rPr>
          <w:rFonts w:ascii="Times New Roman" w:hAnsi="Times New Roman" w:cs="Times New Roman"/>
          <w:color w:val="auto"/>
          <w:sz w:val="28"/>
          <w:szCs w:val="28"/>
        </w:rPr>
        <w:softHyphen/>
        <w:t>блем школьного кол</w:t>
      </w:r>
      <w:r w:rsidRPr="00BC7B48">
        <w:rPr>
          <w:rFonts w:ascii="Times New Roman" w:hAnsi="Times New Roman" w:cs="Times New Roman"/>
          <w:color w:val="auto"/>
          <w:sz w:val="28"/>
          <w:szCs w:val="28"/>
        </w:rPr>
        <w:softHyphen/>
        <w:t>лектива, своей семьи, села, го</w:t>
      </w:r>
      <w:r w:rsidRPr="00BC7B48">
        <w:rPr>
          <w:rFonts w:ascii="Times New Roman" w:hAnsi="Times New Roman" w:cs="Times New Roman"/>
          <w:color w:val="auto"/>
          <w:sz w:val="28"/>
          <w:szCs w:val="28"/>
        </w:rPr>
        <w:softHyphen/>
        <w:t>рода, микрорайона, участвовать в со</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мес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ной общественно полезной деятельности детей и взрослых.</w:t>
      </w:r>
    </w:p>
    <w:p w:rsidR="00533F1E" w:rsidRPr="00BC7B48" w:rsidRDefault="00533F1E" w:rsidP="00BC7B48">
      <w:pPr>
        <w:widowControl w:val="0"/>
        <w:overflowPunct w:val="0"/>
        <w:autoSpaceDE w:val="0"/>
        <w:autoSpaceDN w:val="0"/>
        <w:adjustRightInd w:val="0"/>
        <w:spacing w:after="0" w:line="360" w:lineRule="auto"/>
        <w:ind w:firstLine="720"/>
        <w:jc w:val="both"/>
        <w:rPr>
          <w:rFonts w:ascii="Times New Roman" w:hAnsi="Times New Roman" w:cs="Times New Roman"/>
          <w:bCs/>
          <w:iCs/>
          <w:color w:val="auto"/>
          <w:sz w:val="28"/>
          <w:szCs w:val="28"/>
          <w:u w:val="single"/>
        </w:rPr>
      </w:pPr>
      <w:r w:rsidRPr="00BC7B48">
        <w:rPr>
          <w:rFonts w:ascii="Times New Roman" w:hAnsi="Times New Roman" w:cs="Times New Roman"/>
          <w:bCs/>
          <w:iCs/>
          <w:color w:val="auto"/>
          <w:sz w:val="28"/>
          <w:szCs w:val="28"/>
          <w:u w:val="single"/>
        </w:rPr>
        <w:t>Воспитание гражданственности, патриотизма, уважения к правам, свободам и обязанностям человека</w:t>
      </w:r>
      <w:r w:rsidR="00BC7B48">
        <w:rPr>
          <w:rFonts w:ascii="Times New Roman" w:hAnsi="Times New Roman" w:cs="Times New Roman"/>
          <w:bCs/>
          <w:iCs/>
          <w:color w:val="auto"/>
          <w:sz w:val="28"/>
          <w:szCs w:val="28"/>
          <w:u w:val="single"/>
        </w:rPr>
        <w:t>:</w:t>
      </w:r>
    </w:p>
    <w:p w:rsidR="00533F1E" w:rsidRPr="00BC7B48" w:rsidRDefault="00BC7B48"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iCs/>
          <w:color w:val="auto"/>
          <w:sz w:val="28"/>
          <w:szCs w:val="28"/>
        </w:rPr>
        <w:t xml:space="preserve"> </w:t>
      </w:r>
      <w:r w:rsidR="00533F1E" w:rsidRPr="00BC7B48">
        <w:rPr>
          <w:rFonts w:ascii="Times New Roman" w:hAnsi="Times New Roman" w:cs="Times New Roman"/>
          <w:color w:val="auto"/>
          <w:sz w:val="28"/>
          <w:szCs w:val="28"/>
        </w:rPr>
        <w:t xml:space="preserve">любовь к близким, к общеобразовательной организации, своему селу, городу, народу, России;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 своей «малой» Родине, ее людях, о </w:t>
      </w:r>
      <w:r w:rsidRPr="00BC7B48">
        <w:rPr>
          <w:rFonts w:ascii="Times New Roman" w:hAnsi="Times New Roman" w:cs="Times New Roman"/>
          <w:color w:val="auto"/>
          <w:sz w:val="28"/>
          <w:szCs w:val="28"/>
        </w:rPr>
        <w:lastRenderedPageBreak/>
        <w:t>ближайшем окружении и о себе;</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стремление активно участвовать в делах класса, школы, семьи, своего села, города;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уважение к защитникам Родины;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положительное отношение к своему национальному языку и культуре;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 национальных героях и важнейших событиях истории России и её народов;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умение отвечать за свои поступки;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негативное отношение к нарушениям порядка в классе, дома, на улице, к невыполнению человеком своих обязанностей.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образовательная организация. </w:t>
      </w:r>
    </w:p>
    <w:p w:rsidR="00533F1E" w:rsidRPr="00BC7B48" w:rsidRDefault="00533F1E"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b/>
          <w:bCs/>
          <w:i/>
          <w:iCs/>
          <w:color w:val="auto"/>
          <w:sz w:val="28"/>
          <w:szCs w:val="28"/>
        </w:rPr>
      </w:pPr>
      <w:r w:rsidRPr="00BC7B48">
        <w:rPr>
          <w:rFonts w:ascii="Times New Roman" w:hAnsi="Times New Roman" w:cs="Times New Roman"/>
          <w:bCs/>
          <w:iCs/>
          <w:color w:val="auto"/>
          <w:sz w:val="28"/>
          <w:szCs w:val="28"/>
          <w:u w:val="single"/>
        </w:rPr>
        <w:t>Воспитание нравственных чувств и этического сознания</w:t>
      </w:r>
      <w:r w:rsidR="00BC7B48">
        <w:rPr>
          <w:rFonts w:ascii="Times New Roman" w:hAnsi="Times New Roman" w:cs="Times New Roman"/>
          <w:bCs/>
          <w:iCs/>
          <w:color w:val="auto"/>
          <w:sz w:val="28"/>
          <w:szCs w:val="28"/>
          <w:u w:val="single"/>
        </w:rPr>
        <w:t>:</w:t>
      </w:r>
      <w:r w:rsidRPr="00BC7B48">
        <w:rPr>
          <w:rFonts w:ascii="Times New Roman" w:hAnsi="Times New Roman" w:cs="Times New Roman"/>
          <w:b/>
          <w:bCs/>
          <w:i/>
          <w:iCs/>
          <w:color w:val="auto"/>
          <w:sz w:val="28"/>
          <w:szCs w:val="28"/>
        </w:rPr>
        <w:t xml:space="preserve">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различение хороших и плохих поступков; способность признаться в проступке и проанализировать его;</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представления о том, что такое «хорошо» и что такое «плохо», касающиеся жизни в семье и в обществе;</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уважительное отношение к родителям, старшим, доброжелательное отношение к сверстникам и младшим;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установление дружеских взаимоотношений в коллективе, основанных на взаимопомощи и взаимной поддержке;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бережное, гуманное отношение ко всему живому;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представления о недопустимости плохих поступков;</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знание правил этики, культуры речи (о недопустимости грубого, не</w:t>
      </w:r>
      <w:r w:rsidRPr="00BC7B48">
        <w:rPr>
          <w:rFonts w:ascii="Times New Roman" w:hAnsi="Times New Roman" w:cs="Times New Roman"/>
          <w:color w:val="auto"/>
          <w:sz w:val="28"/>
          <w:szCs w:val="28"/>
        </w:rPr>
        <w:softHyphen/>
        <w:t>ве</w:t>
      </w:r>
      <w:r w:rsidRPr="00BC7B48">
        <w:rPr>
          <w:rFonts w:ascii="Times New Roman" w:hAnsi="Times New Roman" w:cs="Times New Roman"/>
          <w:color w:val="auto"/>
          <w:sz w:val="28"/>
          <w:szCs w:val="28"/>
        </w:rPr>
        <w:softHyphen/>
        <w:t>ж</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вого обращения, использования грубых и нецензурных слов и выражений).</w:t>
      </w:r>
    </w:p>
    <w:p w:rsidR="00533F1E" w:rsidRPr="00BC7B48" w:rsidRDefault="00BC7B48" w:rsidP="00BC7B48">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BC7B48">
        <w:rPr>
          <w:rFonts w:ascii="Times New Roman" w:hAnsi="Times New Roman" w:cs="Times New Roman"/>
          <w:color w:val="auto"/>
          <w:sz w:val="28"/>
          <w:szCs w:val="28"/>
          <w:u w:val="single"/>
        </w:rPr>
        <w:t xml:space="preserve"> </w:t>
      </w:r>
      <w:r w:rsidR="00533F1E" w:rsidRPr="00BC7B48">
        <w:rPr>
          <w:rFonts w:ascii="Times New Roman" w:hAnsi="Times New Roman" w:cs="Times New Roman"/>
          <w:bCs/>
          <w:iCs/>
          <w:color w:val="auto"/>
          <w:sz w:val="28"/>
          <w:szCs w:val="28"/>
          <w:u w:val="single"/>
        </w:rPr>
        <w:t>Воспитание трудолюбия, активного отношения к учению, труду, жизни</w:t>
      </w:r>
      <w:r>
        <w:rPr>
          <w:rFonts w:ascii="Times New Roman" w:hAnsi="Times New Roman" w:cs="Times New Roman"/>
          <w:iCs/>
          <w:color w:val="auto"/>
          <w:sz w:val="28"/>
          <w:szCs w:val="28"/>
        </w:rPr>
        <w:t>:</w:t>
      </w:r>
      <w:r w:rsidR="00533F1E" w:rsidRPr="00BC7B48">
        <w:rPr>
          <w:rFonts w:ascii="Times New Roman" w:hAnsi="Times New Roman" w:cs="Times New Roman"/>
          <w:iCs/>
          <w:color w:val="auto"/>
          <w:sz w:val="28"/>
          <w:szCs w:val="28"/>
        </w:rPr>
        <w:t xml:space="preserve"> </w:t>
      </w:r>
    </w:p>
    <w:p w:rsidR="00533F1E" w:rsidRPr="00BC7B48" w:rsidRDefault="00BC7B48"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lastRenderedPageBreak/>
        <w:t xml:space="preserve"> </w:t>
      </w:r>
      <w:r w:rsidR="00533F1E" w:rsidRPr="00BC7B48">
        <w:rPr>
          <w:rFonts w:ascii="Times New Roman" w:hAnsi="Times New Roman" w:cs="Times New Roman"/>
          <w:color w:val="auto"/>
          <w:sz w:val="28"/>
          <w:szCs w:val="28"/>
        </w:rPr>
        <w:t xml:space="preserve">первоначальные представления о нравственных основах учёбы, ведущей роли образования, труда в жизни человека и общества;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уважение к труду и творчеству близких, товарищей по классу и школе;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элементарные представления об основных профессиях;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первоначальные навыки коллективной работы, в том числе при выполнении коллективных заданий,  общественно-полезной деятельности;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проявление дисциплинированности, последовательности и настойчивости в выполнении учебных и учебно-трудовых заданий;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бережное отношение к результатам своего труда, труда других людей, к школьному имуществу, учебникам, личным вещам;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соблюдение порядка на рабочем месте.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b/>
          <w:bCs/>
          <w:i/>
          <w:iCs/>
          <w:color w:val="auto"/>
          <w:sz w:val="28"/>
          <w:szCs w:val="28"/>
        </w:rPr>
      </w:pPr>
      <w:r w:rsidRPr="00BC7B48">
        <w:rPr>
          <w:rFonts w:ascii="Times New Roman" w:hAnsi="Times New Roman" w:cs="Times New Roman"/>
          <w:bCs/>
          <w:iCs/>
          <w:color w:val="auto"/>
          <w:sz w:val="28"/>
          <w:szCs w:val="28"/>
          <w:u w:val="single"/>
        </w:rPr>
        <w:t>Воспитание ценностного отношения к прекрасному, формирование представлений об эстетических идеалах и ценностях (эстетическое воспитание)</w:t>
      </w:r>
      <w:r w:rsidR="00BC7B48" w:rsidRPr="00BC7B48">
        <w:rPr>
          <w:rFonts w:ascii="Times New Roman" w:hAnsi="Times New Roman" w:cs="Times New Roman"/>
          <w:bCs/>
          <w:iCs/>
          <w:color w:val="auto"/>
          <w:sz w:val="28"/>
          <w:szCs w:val="28"/>
        </w:rPr>
        <w:t>:</w:t>
      </w:r>
    </w:p>
    <w:p w:rsidR="00533F1E" w:rsidRPr="00BC7B48" w:rsidRDefault="00533F1E"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различение красивого и некрасивого, прекрасного и безобразного;</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элементарных представлений о красоте;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формирование умения видеть красоту природы и человека;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интерес к продуктам художественного творчества;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и положительное отношение к аккуратности и  опрятности; </w:t>
      </w:r>
    </w:p>
    <w:p w:rsidR="00533F1E" w:rsidRPr="00BC7B48"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представления и отрицательное отношение к некрасивым поступкам и неряшливости. </w:t>
      </w:r>
    </w:p>
    <w:p w:rsidR="00BC7B48" w:rsidRDefault="00533F1E" w:rsidP="006100EF">
      <w:pPr>
        <w:widowControl w:val="0"/>
        <w:overflowPunct w:val="0"/>
        <w:autoSpaceDE w:val="0"/>
        <w:autoSpaceDN w:val="0"/>
        <w:adjustRightInd w:val="0"/>
        <w:spacing w:after="0" w:line="360" w:lineRule="auto"/>
        <w:jc w:val="center"/>
        <w:rPr>
          <w:rFonts w:ascii="Times New Roman" w:hAnsi="Times New Roman" w:cs="Times New Roman"/>
          <w:b/>
          <w:bCs/>
          <w:color w:val="auto"/>
          <w:sz w:val="28"/>
          <w:szCs w:val="28"/>
        </w:rPr>
      </w:pPr>
      <w:r w:rsidRPr="00BC7B48">
        <w:rPr>
          <w:rFonts w:ascii="Times New Roman" w:hAnsi="Times New Roman" w:cs="Times New Roman"/>
          <w:b/>
          <w:bCs/>
          <w:color w:val="auto"/>
          <w:sz w:val="28"/>
          <w:szCs w:val="28"/>
        </w:rPr>
        <w:t>Условия реализации основных направлений</w:t>
      </w:r>
      <w:r w:rsidR="006100EF">
        <w:rPr>
          <w:rFonts w:ascii="Times New Roman" w:hAnsi="Times New Roman" w:cs="Times New Roman"/>
          <w:b/>
          <w:bCs/>
          <w:color w:val="auto"/>
          <w:sz w:val="28"/>
          <w:szCs w:val="28"/>
        </w:rPr>
        <w:t xml:space="preserve"> </w:t>
      </w:r>
      <w:r w:rsidR="006100EF">
        <w:rPr>
          <w:rFonts w:ascii="Times New Roman" w:hAnsi="Times New Roman" w:cs="Times New Roman"/>
          <w:b/>
          <w:bCs/>
          <w:color w:val="auto"/>
          <w:sz w:val="28"/>
          <w:szCs w:val="28"/>
        </w:rPr>
        <w:br/>
      </w:r>
      <w:r w:rsidRPr="00BC7B48">
        <w:rPr>
          <w:rFonts w:ascii="Times New Roman" w:hAnsi="Times New Roman" w:cs="Times New Roman"/>
          <w:b/>
          <w:bCs/>
          <w:color w:val="auto"/>
          <w:sz w:val="28"/>
          <w:szCs w:val="28"/>
        </w:rPr>
        <w:t xml:space="preserve">духовно-нравственного развития обучающихся с </w:t>
      </w:r>
      <w:r w:rsidR="00BC7B48">
        <w:rPr>
          <w:rFonts w:ascii="Times New Roman" w:hAnsi="Times New Roman" w:cs="Times New Roman"/>
          <w:b/>
          <w:bCs/>
          <w:color w:val="auto"/>
          <w:sz w:val="28"/>
          <w:szCs w:val="28"/>
        </w:rPr>
        <w:t xml:space="preserve">РАС </w:t>
      </w:r>
    </w:p>
    <w:p w:rsidR="00533F1E" w:rsidRPr="00BC7B48" w:rsidRDefault="00533F1E" w:rsidP="00BC7B48">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bCs/>
          <w:color w:val="auto"/>
          <w:sz w:val="28"/>
          <w:szCs w:val="28"/>
        </w:rPr>
        <w:t>Направления коррекционно-воспитательной работы по духовно-н</w:t>
      </w:r>
      <w:r w:rsidRPr="00BC7B48">
        <w:rPr>
          <w:rFonts w:ascii="Times New Roman" w:hAnsi="Times New Roman" w:cs="Times New Roman"/>
          <w:color w:val="auto"/>
          <w:sz w:val="28"/>
          <w:szCs w:val="28"/>
        </w:rPr>
        <w:t>равственному раз</w:t>
      </w:r>
      <w:r w:rsidRPr="00BC7B48">
        <w:rPr>
          <w:rFonts w:ascii="Times New Roman" w:hAnsi="Times New Roman" w:cs="Times New Roman"/>
          <w:color w:val="auto"/>
          <w:sz w:val="28"/>
          <w:szCs w:val="28"/>
        </w:rPr>
        <w:softHyphen/>
        <w:t>ви</w:t>
      </w:r>
      <w:r w:rsidRPr="00BC7B48">
        <w:rPr>
          <w:rFonts w:ascii="Times New Roman" w:hAnsi="Times New Roman" w:cs="Times New Roman"/>
          <w:color w:val="auto"/>
          <w:sz w:val="28"/>
          <w:szCs w:val="28"/>
        </w:rPr>
        <w:softHyphen/>
        <w:t>тию обучающихся с</w:t>
      </w:r>
      <w:r w:rsidR="00C973E2">
        <w:rPr>
          <w:rFonts w:ascii="Times New Roman" w:hAnsi="Times New Roman" w:cs="Times New Roman"/>
          <w:color w:val="auto"/>
          <w:sz w:val="28"/>
          <w:szCs w:val="28"/>
        </w:rPr>
        <w:t xml:space="preserve"> РАС </w:t>
      </w:r>
      <w:r w:rsidRPr="00BC7B48">
        <w:rPr>
          <w:rFonts w:ascii="Times New Roman" w:hAnsi="Times New Roman" w:cs="Times New Roman"/>
          <w:bCs/>
          <w:color w:val="auto"/>
          <w:sz w:val="28"/>
          <w:szCs w:val="28"/>
        </w:rPr>
        <w:t>ре</w:t>
      </w:r>
      <w:r w:rsidRPr="00BC7B48">
        <w:rPr>
          <w:rFonts w:ascii="Times New Roman" w:hAnsi="Times New Roman" w:cs="Times New Roman"/>
          <w:bCs/>
          <w:color w:val="auto"/>
          <w:sz w:val="28"/>
          <w:szCs w:val="28"/>
        </w:rPr>
        <w:softHyphen/>
        <w:t>а</w:t>
      </w:r>
      <w:r w:rsidRPr="00BC7B48">
        <w:rPr>
          <w:rFonts w:ascii="Times New Roman" w:hAnsi="Times New Roman" w:cs="Times New Roman"/>
          <w:bCs/>
          <w:color w:val="auto"/>
          <w:sz w:val="28"/>
          <w:szCs w:val="28"/>
        </w:rPr>
        <w:softHyphen/>
        <w:t>ли</w:t>
      </w:r>
      <w:r w:rsidRPr="00BC7B48">
        <w:rPr>
          <w:rFonts w:ascii="Times New Roman" w:hAnsi="Times New Roman" w:cs="Times New Roman"/>
          <w:bCs/>
          <w:color w:val="auto"/>
          <w:sz w:val="28"/>
          <w:szCs w:val="28"/>
        </w:rPr>
        <w:softHyphen/>
        <w:t xml:space="preserve">зуются как во внеурочной деятельности, так и в процессе </w:t>
      </w:r>
      <w:r w:rsidRPr="00BC7B48">
        <w:rPr>
          <w:rFonts w:ascii="Times New Roman" w:hAnsi="Times New Roman" w:cs="Times New Roman"/>
          <w:color w:val="auto"/>
          <w:sz w:val="28"/>
          <w:szCs w:val="28"/>
        </w:rPr>
        <w:t>изучения всех учебных пред</w:t>
      </w:r>
      <w:r w:rsidRPr="00BC7B48">
        <w:rPr>
          <w:rFonts w:ascii="Times New Roman" w:hAnsi="Times New Roman" w:cs="Times New Roman"/>
          <w:color w:val="auto"/>
          <w:sz w:val="28"/>
          <w:szCs w:val="28"/>
        </w:rPr>
        <w:softHyphen/>
        <w:t>ме</w:t>
      </w:r>
      <w:r w:rsidRPr="00BC7B48">
        <w:rPr>
          <w:rFonts w:ascii="Times New Roman" w:hAnsi="Times New Roman" w:cs="Times New Roman"/>
          <w:color w:val="auto"/>
          <w:sz w:val="28"/>
          <w:szCs w:val="28"/>
        </w:rPr>
        <w:softHyphen/>
        <w:t xml:space="preserve">тов.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Содержание и используемые формы работы должны соответствовать возрастным осо</w:t>
      </w:r>
      <w:r w:rsidRPr="00BC7B48">
        <w:rPr>
          <w:rFonts w:ascii="Times New Roman" w:hAnsi="Times New Roman" w:cs="Times New Roman"/>
          <w:color w:val="auto"/>
          <w:sz w:val="28"/>
          <w:szCs w:val="28"/>
        </w:rPr>
        <w:softHyphen/>
        <w:t>бенностям обучающихся, уровню их интеллектуального развития, а также пре</w:t>
      </w:r>
      <w:r w:rsidRPr="00BC7B48">
        <w:rPr>
          <w:rFonts w:ascii="Times New Roman" w:hAnsi="Times New Roman" w:cs="Times New Roman"/>
          <w:color w:val="auto"/>
          <w:sz w:val="28"/>
          <w:szCs w:val="28"/>
        </w:rPr>
        <w:softHyphen/>
        <w:t>ду</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 xml:space="preserve">матривать учет психофизиологических особенностей и </w:t>
      </w:r>
      <w:r w:rsidRPr="00BC7B48">
        <w:rPr>
          <w:rFonts w:ascii="Times New Roman" w:hAnsi="Times New Roman" w:cs="Times New Roman"/>
          <w:color w:val="auto"/>
          <w:sz w:val="28"/>
          <w:szCs w:val="28"/>
        </w:rPr>
        <w:lastRenderedPageBreak/>
        <w:t>возможностей детей и подростков.</w:t>
      </w:r>
    </w:p>
    <w:p w:rsidR="00533F1E" w:rsidRPr="00C973E2" w:rsidRDefault="00533F1E" w:rsidP="00C973E2">
      <w:pPr>
        <w:widowControl w:val="0"/>
        <w:suppressAutoHyphens w:val="0"/>
        <w:overflowPunct w:val="0"/>
        <w:autoSpaceDE w:val="0"/>
        <w:autoSpaceDN w:val="0"/>
        <w:adjustRightInd w:val="0"/>
        <w:spacing w:after="0" w:line="360" w:lineRule="auto"/>
        <w:jc w:val="both"/>
        <w:rPr>
          <w:rFonts w:ascii="Times New Roman" w:hAnsi="Times New Roman" w:cs="Times New Roman"/>
          <w:bCs/>
          <w:color w:val="auto"/>
          <w:sz w:val="28"/>
          <w:szCs w:val="28"/>
          <w:u w:val="single"/>
        </w:rPr>
      </w:pPr>
      <w:r w:rsidRPr="00C973E2">
        <w:rPr>
          <w:rFonts w:ascii="Times New Roman" w:hAnsi="Times New Roman" w:cs="Times New Roman"/>
          <w:bCs/>
          <w:color w:val="auto"/>
          <w:sz w:val="28"/>
          <w:szCs w:val="28"/>
          <w:u w:val="single"/>
        </w:rPr>
        <w:t>1. Совместная деятельность общеобразовательной организации, семьи</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и</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общественности по духовно-нравственному развитию обучающихся</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Духовно-нравственное развитие обучающихся с </w:t>
      </w:r>
      <w:r w:rsidR="00C973E2">
        <w:rPr>
          <w:rFonts w:ascii="Times New Roman" w:hAnsi="Times New Roman" w:cs="Times New Roman"/>
          <w:color w:val="auto"/>
          <w:sz w:val="28"/>
          <w:szCs w:val="28"/>
        </w:rPr>
        <w:t>РАС о</w:t>
      </w:r>
      <w:r w:rsidRPr="00BC7B48">
        <w:rPr>
          <w:rFonts w:ascii="Times New Roman" w:hAnsi="Times New Roman" w:cs="Times New Roman"/>
          <w:color w:val="auto"/>
          <w:sz w:val="28"/>
          <w:szCs w:val="28"/>
        </w:rPr>
        <w:t>су</w:t>
      </w:r>
      <w:r w:rsidRPr="00BC7B48">
        <w:rPr>
          <w:rFonts w:ascii="Times New Roman" w:hAnsi="Times New Roman" w:cs="Times New Roman"/>
          <w:color w:val="auto"/>
          <w:sz w:val="28"/>
          <w:szCs w:val="28"/>
        </w:rPr>
        <w:softHyphen/>
        <w:t>ще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ля</w:t>
      </w:r>
      <w:r w:rsidRPr="00BC7B48">
        <w:rPr>
          <w:rFonts w:ascii="Times New Roman" w:hAnsi="Times New Roman" w:cs="Times New Roman"/>
          <w:color w:val="auto"/>
          <w:sz w:val="28"/>
          <w:szCs w:val="28"/>
        </w:rPr>
        <w:softHyphen/>
        <w:t>ют</w:t>
      </w:r>
      <w:r w:rsidRPr="00BC7B48">
        <w:rPr>
          <w:rFonts w:ascii="Times New Roman" w:hAnsi="Times New Roman" w:cs="Times New Roman"/>
          <w:color w:val="auto"/>
          <w:sz w:val="28"/>
          <w:szCs w:val="28"/>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sidRPr="00BC7B48">
        <w:rPr>
          <w:rFonts w:ascii="Times New Roman" w:hAnsi="Times New Roman" w:cs="Times New Roman"/>
          <w:color w:val="auto"/>
          <w:sz w:val="28"/>
          <w:szCs w:val="28"/>
        </w:rPr>
        <w:softHyphen/>
        <w:t>га</w:t>
      </w:r>
      <w:r w:rsidRPr="00BC7B48">
        <w:rPr>
          <w:rFonts w:ascii="Times New Roman" w:hAnsi="Times New Roman" w:cs="Times New Roman"/>
          <w:color w:val="auto"/>
          <w:sz w:val="28"/>
          <w:szCs w:val="28"/>
        </w:rPr>
        <w:softHyphen/>
        <w:t>ни</w:t>
      </w:r>
      <w:r w:rsidRPr="00BC7B48">
        <w:rPr>
          <w:rFonts w:ascii="Times New Roman" w:hAnsi="Times New Roman" w:cs="Times New Roman"/>
          <w:color w:val="auto"/>
          <w:sz w:val="28"/>
          <w:szCs w:val="28"/>
        </w:rPr>
        <w:softHyphen/>
        <w:t>зации и семьи имеет решающее значение для осуществления духовно-нра</w:t>
      </w:r>
      <w:r w:rsidRPr="00BC7B48">
        <w:rPr>
          <w:rFonts w:ascii="Times New Roman" w:hAnsi="Times New Roman" w:cs="Times New Roman"/>
          <w:color w:val="auto"/>
          <w:sz w:val="28"/>
          <w:szCs w:val="28"/>
        </w:rPr>
        <w:softHyphen/>
        <w:t>в</w:t>
      </w:r>
      <w:r w:rsidRPr="00BC7B48">
        <w:rPr>
          <w:rFonts w:ascii="Times New Roman" w:hAnsi="Times New Roman" w:cs="Times New Roman"/>
          <w:color w:val="auto"/>
          <w:sz w:val="28"/>
          <w:szCs w:val="28"/>
        </w:rPr>
        <w:softHyphen/>
        <w:t>ственного уклада жизни обучающегося. В формировании такого уклада свои тра</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он</w:t>
      </w:r>
      <w:r w:rsidRPr="00BC7B48">
        <w:rPr>
          <w:rFonts w:ascii="Times New Roman" w:hAnsi="Times New Roman" w:cs="Times New Roman"/>
          <w:color w:val="auto"/>
          <w:sz w:val="28"/>
          <w:szCs w:val="28"/>
        </w:rPr>
        <w:softHyphen/>
        <w:t>ные позиции сохраняют организации дополнительного образования, куль</w:t>
      </w:r>
      <w:r w:rsidRPr="00BC7B48">
        <w:rPr>
          <w:rFonts w:ascii="Times New Roman" w:hAnsi="Times New Roman" w:cs="Times New Roman"/>
          <w:color w:val="auto"/>
          <w:sz w:val="28"/>
          <w:szCs w:val="28"/>
        </w:rPr>
        <w:softHyphen/>
        <w:t>туры и спорта.</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sidRPr="00BC7B48">
        <w:rPr>
          <w:rFonts w:ascii="Times New Roman" w:hAnsi="Times New Roman" w:cs="Times New Roman"/>
          <w:color w:val="auto"/>
          <w:sz w:val="28"/>
          <w:szCs w:val="28"/>
        </w:rPr>
        <w:softHyphen/>
        <w:t>и</w:t>
      </w:r>
      <w:r w:rsidRPr="00BC7B48">
        <w:rPr>
          <w:rFonts w:ascii="Times New Roman" w:hAnsi="Times New Roman" w:cs="Times New Roman"/>
          <w:color w:val="auto"/>
          <w:sz w:val="28"/>
          <w:szCs w:val="28"/>
        </w:rPr>
        <w:softHyphen/>
        <w:t>мо</w:t>
      </w:r>
      <w:r w:rsidRPr="00BC7B48">
        <w:rPr>
          <w:rFonts w:ascii="Times New Roman" w:hAnsi="Times New Roman" w:cs="Times New Roman"/>
          <w:color w:val="auto"/>
          <w:sz w:val="28"/>
          <w:szCs w:val="28"/>
        </w:rPr>
        <w:softHyphen/>
        <w:t>действия различных социальных субъектов при ведущей роли пе</w:t>
      </w:r>
      <w:r w:rsidRPr="00BC7B48">
        <w:rPr>
          <w:rFonts w:ascii="Times New Roman" w:hAnsi="Times New Roman" w:cs="Times New Roman"/>
          <w:color w:val="auto"/>
          <w:sz w:val="28"/>
          <w:szCs w:val="28"/>
        </w:rPr>
        <w:softHyphen/>
        <w:t>да</w:t>
      </w:r>
      <w:r w:rsidRPr="00BC7B48">
        <w:rPr>
          <w:rFonts w:ascii="Times New Roman" w:hAnsi="Times New Roman" w:cs="Times New Roman"/>
          <w:color w:val="auto"/>
          <w:sz w:val="28"/>
          <w:szCs w:val="28"/>
        </w:rPr>
        <w:softHyphen/>
        <w:t>го</w:t>
      </w:r>
      <w:r w:rsidRPr="00BC7B48">
        <w:rPr>
          <w:rFonts w:ascii="Times New Roman" w:hAnsi="Times New Roman" w:cs="Times New Roman"/>
          <w:color w:val="auto"/>
          <w:sz w:val="28"/>
          <w:szCs w:val="28"/>
        </w:rPr>
        <w:softHyphen/>
        <w:t>ги</w:t>
      </w:r>
      <w:r w:rsidRPr="00BC7B48">
        <w:rPr>
          <w:rFonts w:ascii="Times New Roman" w:hAnsi="Times New Roman" w:cs="Times New Roman"/>
          <w:color w:val="auto"/>
          <w:sz w:val="28"/>
          <w:szCs w:val="28"/>
        </w:rPr>
        <w:softHyphen/>
        <w:t>ческого коллектива общеобразовательной организации.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При разработке и осуществлении программы духовно-нравственного развития обу</w:t>
      </w:r>
      <w:r w:rsidRPr="00BC7B48">
        <w:rPr>
          <w:rFonts w:ascii="Times New Roman" w:hAnsi="Times New Roman" w:cs="Times New Roman"/>
          <w:color w:val="auto"/>
          <w:sz w:val="28"/>
          <w:szCs w:val="28"/>
        </w:rPr>
        <w:softHyphen/>
        <w:t>ча</w:t>
      </w:r>
      <w:r w:rsidRPr="00BC7B48">
        <w:rPr>
          <w:rFonts w:ascii="Times New Roman" w:hAnsi="Times New Roman" w:cs="Times New Roman"/>
          <w:color w:val="auto"/>
          <w:sz w:val="28"/>
          <w:szCs w:val="28"/>
        </w:rPr>
        <w:softHyphen/>
        <w:t>ющихся образовательная организация может взаимодействовать, в том числе на си</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тем</w:t>
      </w:r>
      <w:r w:rsidRPr="00BC7B48">
        <w:rPr>
          <w:rFonts w:ascii="Times New Roman" w:hAnsi="Times New Roman" w:cs="Times New Roman"/>
          <w:color w:val="auto"/>
          <w:sz w:val="28"/>
          <w:szCs w:val="28"/>
        </w:rPr>
        <w:softHyphen/>
        <w:t>ной основе, с традиционными религиозными организациями, общественными орга</w:t>
      </w:r>
      <w:r w:rsidRPr="00BC7B48">
        <w:rPr>
          <w:rFonts w:ascii="Times New Roman" w:hAnsi="Times New Roman" w:cs="Times New Roman"/>
          <w:color w:val="auto"/>
          <w:sz w:val="28"/>
          <w:szCs w:val="28"/>
        </w:rPr>
        <w:softHyphen/>
        <w:t>ни</w:t>
      </w:r>
      <w:r w:rsidRPr="00BC7B48">
        <w:rPr>
          <w:rFonts w:ascii="Times New Roman" w:hAnsi="Times New Roman" w:cs="Times New Roman"/>
          <w:color w:val="auto"/>
          <w:sz w:val="28"/>
          <w:szCs w:val="28"/>
        </w:rPr>
        <w:softHyphen/>
        <w:t>за</w:t>
      </w:r>
      <w:r w:rsidRPr="00BC7B48">
        <w:rPr>
          <w:rFonts w:ascii="Times New Roman" w:hAnsi="Times New Roman" w:cs="Times New Roman"/>
          <w:color w:val="auto"/>
          <w:sz w:val="28"/>
          <w:szCs w:val="28"/>
        </w:rPr>
        <w:softHyphen/>
        <w:t>циями и объединениями граждан ― с па</w:t>
      </w:r>
      <w:r w:rsidRPr="00BC7B48">
        <w:rPr>
          <w:rFonts w:ascii="Times New Roman" w:hAnsi="Times New Roman" w:cs="Times New Roman"/>
          <w:color w:val="auto"/>
          <w:sz w:val="28"/>
          <w:szCs w:val="28"/>
        </w:rPr>
        <w:softHyphen/>
        <w:t>т</w:t>
      </w:r>
      <w:r w:rsidRPr="00BC7B48">
        <w:rPr>
          <w:rFonts w:ascii="Times New Roman" w:hAnsi="Times New Roman" w:cs="Times New Roman"/>
          <w:color w:val="auto"/>
          <w:sz w:val="28"/>
          <w:szCs w:val="28"/>
        </w:rPr>
        <w:softHyphen/>
        <w:t>ри</w:t>
      </w:r>
      <w:r w:rsidRPr="00BC7B48">
        <w:rPr>
          <w:rFonts w:ascii="Times New Roman" w:hAnsi="Times New Roman" w:cs="Times New Roman"/>
          <w:color w:val="auto"/>
          <w:sz w:val="28"/>
          <w:szCs w:val="28"/>
        </w:rPr>
        <w:softHyphen/>
        <w:t>о</w:t>
      </w:r>
      <w:r w:rsidRPr="00BC7B48">
        <w:rPr>
          <w:rFonts w:ascii="Times New Roman" w:hAnsi="Times New Roman" w:cs="Times New Roman"/>
          <w:color w:val="auto"/>
          <w:sz w:val="28"/>
          <w:szCs w:val="28"/>
        </w:rPr>
        <w:softHyphen/>
        <w:t>ти</w:t>
      </w:r>
      <w:r w:rsidRPr="00BC7B48">
        <w:rPr>
          <w:rFonts w:ascii="Times New Roman" w:hAnsi="Times New Roman" w:cs="Times New Roman"/>
          <w:color w:val="auto"/>
          <w:sz w:val="28"/>
          <w:szCs w:val="28"/>
        </w:rPr>
        <w:softHyphen/>
        <w:t>че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кой, культурной, экологической и иной направленностью, детско-юно</w:t>
      </w:r>
      <w:r w:rsidRPr="00BC7B48">
        <w:rPr>
          <w:rFonts w:ascii="Times New Roman" w:hAnsi="Times New Roman" w:cs="Times New Roman"/>
          <w:color w:val="auto"/>
          <w:sz w:val="28"/>
          <w:szCs w:val="28"/>
        </w:rPr>
        <w:softHyphen/>
        <w:t>ше</w:t>
      </w:r>
      <w:r w:rsidRPr="00BC7B48">
        <w:rPr>
          <w:rFonts w:ascii="Times New Roman" w:hAnsi="Times New Roman" w:cs="Times New Roman"/>
          <w:color w:val="auto"/>
          <w:sz w:val="28"/>
          <w:szCs w:val="28"/>
        </w:rPr>
        <w:softHyphen/>
        <w:t>с</w:t>
      </w:r>
      <w:r w:rsidRPr="00BC7B48">
        <w:rPr>
          <w:rFonts w:ascii="Times New Roman" w:hAnsi="Times New Roman" w:cs="Times New Roman"/>
          <w:color w:val="auto"/>
          <w:sz w:val="28"/>
          <w:szCs w:val="28"/>
        </w:rPr>
        <w:softHyphen/>
        <w:t>ки</w:t>
      </w:r>
      <w:r w:rsidRPr="00BC7B48">
        <w:rPr>
          <w:rFonts w:ascii="Times New Roman" w:hAnsi="Times New Roman" w:cs="Times New Roman"/>
          <w:color w:val="auto"/>
          <w:sz w:val="28"/>
          <w:szCs w:val="28"/>
        </w:rPr>
        <w:softHyphen/>
        <w:t>ми и молодёжными движениями, организациями, объединениями, раз</w:t>
      </w:r>
      <w:r w:rsidRPr="00BC7B48">
        <w:rPr>
          <w:rFonts w:ascii="Times New Roman" w:hAnsi="Times New Roman" w:cs="Times New Roman"/>
          <w:color w:val="auto"/>
          <w:sz w:val="28"/>
          <w:szCs w:val="28"/>
        </w:rPr>
        <w:softHyphen/>
        <w:t>де</w:t>
      </w:r>
      <w:r w:rsidRPr="00BC7B48">
        <w:rPr>
          <w:rFonts w:ascii="Times New Roman" w:hAnsi="Times New Roman" w:cs="Times New Roman"/>
          <w:color w:val="auto"/>
          <w:sz w:val="28"/>
          <w:szCs w:val="28"/>
        </w:rPr>
        <w:softHyphen/>
        <w:t>ля</w:t>
      </w:r>
      <w:r w:rsidRPr="00BC7B48">
        <w:rPr>
          <w:rFonts w:ascii="Times New Roman" w:hAnsi="Times New Roman" w:cs="Times New Roman"/>
          <w:color w:val="auto"/>
          <w:sz w:val="28"/>
          <w:szCs w:val="28"/>
        </w:rPr>
        <w:softHyphen/>
        <w:t>ю</w:t>
      </w:r>
      <w:r w:rsidRPr="00BC7B48">
        <w:rPr>
          <w:rFonts w:ascii="Times New Roman" w:hAnsi="Times New Roman" w:cs="Times New Roman"/>
          <w:color w:val="auto"/>
          <w:sz w:val="28"/>
          <w:szCs w:val="28"/>
        </w:rPr>
        <w:softHyphen/>
        <w:t>щи</w:t>
      </w:r>
      <w:r w:rsidRPr="00BC7B48">
        <w:rPr>
          <w:rFonts w:ascii="Times New Roman" w:hAnsi="Times New Roman" w:cs="Times New Roman"/>
          <w:color w:val="auto"/>
          <w:sz w:val="28"/>
          <w:szCs w:val="28"/>
        </w:rPr>
        <w:softHyphen/>
        <w:t>ми в своей деятельности базовые национальные ценности. При этом могут быть использованы различные формы взаимодействия:</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участие представителей общественных организаций и объединений, а так</w:t>
      </w:r>
      <w:r w:rsidRPr="00BC7B48">
        <w:rPr>
          <w:rFonts w:ascii="Times New Roman" w:hAnsi="Times New Roman" w:cs="Times New Roman"/>
          <w:color w:val="auto"/>
          <w:sz w:val="28"/>
          <w:szCs w:val="28"/>
        </w:rPr>
        <w:softHyphen/>
        <w:t>же традиционных религиозных организаций с согласия обучающихся и их ро</w:t>
      </w:r>
      <w:r w:rsidRPr="00BC7B48">
        <w:rPr>
          <w:rFonts w:ascii="Times New Roman" w:hAnsi="Times New Roman" w:cs="Times New Roman"/>
          <w:color w:val="auto"/>
          <w:sz w:val="28"/>
          <w:szCs w:val="28"/>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33F1E" w:rsidRPr="00BC7B48" w:rsidRDefault="00533F1E" w:rsidP="00533F1E">
      <w:pPr>
        <w:widowControl w:val="0"/>
        <w:tabs>
          <w:tab w:val="left" w:pos="9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w:t>
      </w:r>
      <w:r w:rsidRPr="00BC7B48">
        <w:rPr>
          <w:rFonts w:ascii="Times New Roman" w:hAnsi="Times New Roman" w:cs="Times New Roman"/>
          <w:color w:val="auto"/>
          <w:sz w:val="28"/>
          <w:szCs w:val="28"/>
        </w:rPr>
        <w:lastRenderedPageBreak/>
        <w:t xml:space="preserve">педагогическим советом общеобразовательной организации и родительским комитетом общеобразовательной организации; </w:t>
      </w:r>
    </w:p>
    <w:p w:rsidR="00533F1E" w:rsidRPr="00BC7B48" w:rsidRDefault="00533F1E" w:rsidP="00533F1E">
      <w:pPr>
        <w:widowControl w:val="0"/>
        <w:tabs>
          <w:tab w:val="left" w:pos="90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проведение совместных мероприятий по направлениям духовно-нравственного развития в общеобразовательной организации.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u w:val="single"/>
        </w:rPr>
      </w:pPr>
      <w:r w:rsidRPr="00C973E2">
        <w:rPr>
          <w:rFonts w:ascii="Times New Roman" w:hAnsi="Times New Roman" w:cs="Times New Roman"/>
          <w:bCs/>
          <w:color w:val="auto"/>
          <w:sz w:val="28"/>
          <w:szCs w:val="28"/>
          <w:u w:val="single"/>
        </w:rPr>
        <w:t>2. Повышение педагогической культуры родителей (законных представителей) обучающихся</w:t>
      </w:r>
      <w:r w:rsidR="00C973E2">
        <w:rPr>
          <w:rFonts w:ascii="Times New Roman" w:hAnsi="Times New Roman" w:cs="Times New Roman"/>
          <w:bCs/>
          <w:color w:val="auto"/>
          <w:sz w:val="28"/>
          <w:szCs w:val="28"/>
          <w:u w:val="single"/>
        </w:rPr>
        <w:t>.</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 xml:space="preserve">Педагогическая культура родителей (законных представителей) обучающихся с </w:t>
      </w:r>
      <w:r w:rsidR="00C973E2">
        <w:rPr>
          <w:rFonts w:ascii="Times New Roman" w:hAnsi="Times New Roman" w:cs="Times New Roman"/>
          <w:color w:val="auto"/>
          <w:sz w:val="28"/>
          <w:szCs w:val="28"/>
        </w:rPr>
        <w:t>РАС</w:t>
      </w:r>
      <w:r w:rsidRPr="00BC7B48">
        <w:rPr>
          <w:rFonts w:ascii="Times New Roman" w:hAnsi="Times New Roman" w:cs="Times New Roman"/>
          <w:color w:val="auto"/>
          <w:sz w:val="28"/>
          <w:szCs w:val="28"/>
        </w:rPr>
        <w:t xml:space="preserve"> — один из самых действенных фа</w:t>
      </w:r>
      <w:r w:rsidRPr="00BC7B48">
        <w:rPr>
          <w:rFonts w:ascii="Times New Roman" w:hAnsi="Times New Roman" w:cs="Times New Roman"/>
          <w:color w:val="auto"/>
          <w:sz w:val="28"/>
          <w:szCs w:val="28"/>
        </w:rPr>
        <w:softHyphen/>
        <w:t>к</w:t>
      </w:r>
      <w:r w:rsidRPr="00BC7B48">
        <w:rPr>
          <w:rFonts w:ascii="Times New Roman" w:hAnsi="Times New Roman" w:cs="Times New Roman"/>
          <w:color w:val="auto"/>
          <w:sz w:val="28"/>
          <w:szCs w:val="28"/>
        </w:rPr>
        <w:softHyphen/>
        <w:t>торов их духовно-нравственного развития. Повышение педагогической культуры ро</w:t>
      </w:r>
      <w:r w:rsidRPr="00BC7B48">
        <w:rPr>
          <w:rFonts w:ascii="Times New Roman" w:hAnsi="Times New Roman" w:cs="Times New Roman"/>
          <w:color w:val="auto"/>
          <w:sz w:val="28"/>
          <w:szCs w:val="28"/>
        </w:rPr>
        <w:softHyphen/>
        <w:t>ди</w:t>
      </w:r>
      <w:r w:rsidRPr="00BC7B48">
        <w:rPr>
          <w:rFonts w:ascii="Times New Roman" w:hAnsi="Times New Roman" w:cs="Times New Roman"/>
          <w:color w:val="auto"/>
          <w:sz w:val="28"/>
          <w:szCs w:val="28"/>
        </w:rPr>
        <w:softHyphen/>
        <w:t>те</w:t>
      </w:r>
      <w:r w:rsidRPr="00BC7B48">
        <w:rPr>
          <w:rFonts w:ascii="Times New Roman" w:hAnsi="Times New Roman" w:cs="Times New Roman"/>
          <w:color w:val="auto"/>
          <w:sz w:val="28"/>
          <w:szCs w:val="28"/>
        </w:rPr>
        <w:softHyphen/>
        <w:t>лей (законных представителей) рассматривается как одно из ключевых направлений ре</w:t>
      </w:r>
      <w:r w:rsidRPr="00BC7B48">
        <w:rPr>
          <w:rFonts w:ascii="Times New Roman" w:hAnsi="Times New Roman" w:cs="Times New Roman"/>
          <w:color w:val="auto"/>
          <w:sz w:val="28"/>
          <w:szCs w:val="28"/>
        </w:rPr>
        <w:softHyphen/>
        <w:t>а</w:t>
      </w:r>
      <w:r w:rsidRPr="00BC7B48">
        <w:rPr>
          <w:rFonts w:ascii="Times New Roman" w:hAnsi="Times New Roman" w:cs="Times New Roman"/>
          <w:color w:val="auto"/>
          <w:sz w:val="28"/>
          <w:szCs w:val="28"/>
        </w:rPr>
        <w:softHyphen/>
        <w:t>ли</w:t>
      </w:r>
      <w:r w:rsidRPr="00BC7B48">
        <w:rPr>
          <w:rFonts w:ascii="Times New Roman" w:hAnsi="Times New Roman" w:cs="Times New Roman"/>
          <w:color w:val="auto"/>
          <w:sz w:val="28"/>
          <w:szCs w:val="28"/>
        </w:rPr>
        <w:softHyphen/>
        <w:t xml:space="preserve">зации программы духовно-нравственного развития обучающихся.   </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w:t>
      </w:r>
    </w:p>
    <w:p w:rsidR="00533F1E" w:rsidRPr="00BC7B48"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BC7B48">
        <w:rPr>
          <w:rFonts w:ascii="Times New Roman" w:hAnsi="Times New Roman" w:cs="Times New Roman"/>
          <w:color w:val="auto"/>
          <w:sz w:val="28"/>
          <w:szCs w:val="28"/>
        </w:rPr>
        <w:t>Система работы общеобразовательной организации по повышению пе</w:t>
      </w:r>
      <w:r w:rsidRPr="00BC7B48">
        <w:rPr>
          <w:rFonts w:ascii="Times New Roman" w:hAnsi="Times New Roman" w:cs="Times New Roman"/>
          <w:color w:val="auto"/>
          <w:sz w:val="28"/>
          <w:szCs w:val="28"/>
        </w:rPr>
        <w:softHyphen/>
        <w:t>да</w:t>
      </w:r>
      <w:r w:rsidRPr="00BC7B48">
        <w:rPr>
          <w:rFonts w:ascii="Times New Roman" w:hAnsi="Times New Roman" w:cs="Times New Roman"/>
          <w:color w:val="auto"/>
          <w:sz w:val="28"/>
          <w:szCs w:val="28"/>
        </w:rPr>
        <w:softHyphen/>
        <w:t>го</w:t>
      </w:r>
      <w:r w:rsidRPr="00BC7B48">
        <w:rPr>
          <w:rFonts w:ascii="Times New Roman" w:hAnsi="Times New Roman" w:cs="Times New Roman"/>
          <w:color w:val="auto"/>
          <w:sz w:val="28"/>
          <w:szCs w:val="28"/>
        </w:rPr>
        <w:softHyphen/>
        <w:t>ги</w:t>
      </w:r>
      <w:r w:rsidRPr="00BC7B48">
        <w:rPr>
          <w:rFonts w:ascii="Times New Roman" w:hAnsi="Times New Roman" w:cs="Times New Roman"/>
          <w:color w:val="auto"/>
          <w:sz w:val="28"/>
          <w:szCs w:val="28"/>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sidRPr="00BC7B48">
        <w:rPr>
          <w:rFonts w:ascii="Times New Roman" w:hAnsi="Times New Roman" w:cs="Times New Roman"/>
          <w:color w:val="auto"/>
          <w:sz w:val="28"/>
          <w:szCs w:val="28"/>
        </w:rPr>
        <w:softHyphen/>
        <w:t>н</w:t>
      </w:r>
      <w:r w:rsidRPr="00BC7B48">
        <w:rPr>
          <w:rFonts w:ascii="Times New Roman" w:hAnsi="Times New Roman" w:cs="Times New Roman"/>
          <w:color w:val="auto"/>
          <w:sz w:val="28"/>
          <w:szCs w:val="28"/>
        </w:rPr>
        <w:softHyphen/>
        <w:t>ци</w:t>
      </w:r>
      <w:r w:rsidRPr="00BC7B48">
        <w:rPr>
          <w:rFonts w:ascii="Times New Roman" w:hAnsi="Times New Roman" w:cs="Times New Roman"/>
          <w:color w:val="auto"/>
          <w:sz w:val="28"/>
          <w:szCs w:val="28"/>
        </w:rPr>
        <w:softHyphen/>
        <w:t>пах:</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сочетание педагогического просвещения с педагогическим самообразованием родителей (законных представителей);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педагогическое внимание, уважение и требовательность к родителям (законным представителям);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содействие родителям (законным представителям) в решении индивидуальных проблем воспитания детей; </w:t>
      </w:r>
    </w:p>
    <w:p w:rsidR="00533F1E" w:rsidRPr="00C973E2" w:rsidRDefault="00533F1E" w:rsidP="00533F1E">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lastRenderedPageBreak/>
        <w:t xml:space="preserve">опора на положительный опыт семейного воспитания.  </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общеобразовательной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В системе повышения педагогической культуры родителей (законных пред</w:t>
      </w:r>
      <w:r w:rsidRPr="00C973E2">
        <w:rPr>
          <w:rFonts w:ascii="Times New Roman" w:hAnsi="Times New Roman" w:cs="Times New Roman"/>
          <w:color w:val="auto"/>
          <w:sz w:val="28"/>
          <w:szCs w:val="28"/>
        </w:rPr>
        <w:softHyphen/>
        <w:t>с</w:t>
      </w:r>
      <w:r w:rsidRPr="00C973E2">
        <w:rPr>
          <w:rFonts w:ascii="Times New Roman" w:hAnsi="Times New Roman" w:cs="Times New Roman"/>
          <w:color w:val="auto"/>
          <w:sz w:val="28"/>
          <w:szCs w:val="28"/>
        </w:rPr>
        <w:softHyphen/>
        <w:t>та</w:t>
      </w:r>
      <w:r w:rsidRPr="00C973E2">
        <w:rPr>
          <w:rFonts w:ascii="Times New Roman" w:hAnsi="Times New Roman" w:cs="Times New Roman"/>
          <w:color w:val="auto"/>
          <w:sz w:val="28"/>
          <w:szCs w:val="28"/>
        </w:rPr>
        <w:softHyphen/>
        <w:t>ви</w:t>
      </w:r>
      <w:r w:rsidRPr="00C973E2">
        <w:rPr>
          <w:rFonts w:ascii="Times New Roman" w:hAnsi="Times New Roman" w:cs="Times New Roman"/>
          <w:color w:val="auto"/>
          <w:sz w:val="28"/>
          <w:szCs w:val="28"/>
        </w:rPr>
        <w:softHyphen/>
        <w:t>те</w:t>
      </w:r>
      <w:r w:rsidRPr="00C973E2">
        <w:rPr>
          <w:rFonts w:ascii="Times New Roman" w:hAnsi="Times New Roman" w:cs="Times New Roman"/>
          <w:color w:val="auto"/>
          <w:sz w:val="28"/>
          <w:szCs w:val="28"/>
        </w:rPr>
        <w:softHyphen/>
        <w:t>лей) могут быть использованы различные формы работы (родительское собрание, ро</w:t>
      </w:r>
      <w:r w:rsidRPr="00C973E2">
        <w:rPr>
          <w:rFonts w:ascii="Times New Roman" w:hAnsi="Times New Roman" w:cs="Times New Roman"/>
          <w:color w:val="auto"/>
          <w:sz w:val="28"/>
          <w:szCs w:val="28"/>
        </w:rPr>
        <w:softHyphen/>
        <w:t>ди</w:t>
      </w:r>
      <w:r w:rsidRPr="00C973E2">
        <w:rPr>
          <w:rFonts w:ascii="Times New Roman" w:hAnsi="Times New Roman" w:cs="Times New Roman"/>
          <w:color w:val="auto"/>
          <w:sz w:val="28"/>
          <w:szCs w:val="28"/>
        </w:rPr>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u w:val="single"/>
        </w:rPr>
      </w:pPr>
      <w:r w:rsidRPr="00C973E2">
        <w:rPr>
          <w:rFonts w:ascii="Times New Roman" w:hAnsi="Times New Roman" w:cs="Times New Roman"/>
          <w:bCs/>
          <w:color w:val="auto"/>
          <w:sz w:val="28"/>
          <w:szCs w:val="28"/>
          <w:u w:val="single"/>
        </w:rPr>
        <w:t>Планируемые результаты духовно-нравственного развития</w:t>
      </w:r>
      <w:r w:rsidR="00C973E2">
        <w:rPr>
          <w:rFonts w:ascii="Times New Roman" w:hAnsi="Times New Roman" w:cs="Times New Roman"/>
          <w:bCs/>
          <w:color w:val="auto"/>
          <w:sz w:val="28"/>
          <w:szCs w:val="28"/>
          <w:u w:val="single"/>
        </w:rPr>
        <w:t xml:space="preserve"> </w:t>
      </w:r>
      <w:r w:rsidRPr="00C973E2">
        <w:rPr>
          <w:rFonts w:ascii="Times New Roman" w:hAnsi="Times New Roman" w:cs="Times New Roman"/>
          <w:bCs/>
          <w:color w:val="auto"/>
          <w:sz w:val="28"/>
          <w:szCs w:val="28"/>
          <w:u w:val="single"/>
        </w:rPr>
        <w:t xml:space="preserve">обучающихся с </w:t>
      </w:r>
      <w:r w:rsidR="00C973E2">
        <w:rPr>
          <w:rFonts w:ascii="Times New Roman" w:hAnsi="Times New Roman" w:cs="Times New Roman"/>
          <w:bCs/>
          <w:color w:val="auto"/>
          <w:sz w:val="28"/>
          <w:szCs w:val="28"/>
          <w:u w:val="single"/>
        </w:rPr>
        <w:t xml:space="preserve">РАС </w:t>
      </w:r>
    </w:p>
    <w:p w:rsidR="00533F1E" w:rsidRPr="00C973E2"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В результате реализации программы духовно-нравственного развития должно обеспечиваться:</w:t>
      </w:r>
    </w:p>
    <w:p w:rsidR="00533F1E" w:rsidRPr="00C973E2" w:rsidRDefault="00533F1E" w:rsidP="006100EF">
      <w:pPr>
        <w:widowControl w:val="0"/>
        <w:tabs>
          <w:tab w:val="left" w:pos="108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приобретение обучающимися представлений и знаний (о Родине, о бли</w:t>
      </w:r>
      <w:r w:rsidRPr="00C973E2">
        <w:rPr>
          <w:rFonts w:ascii="Times New Roman" w:hAnsi="Times New Roman" w:cs="Times New Roman"/>
          <w:color w:val="auto"/>
          <w:sz w:val="28"/>
          <w:szCs w:val="28"/>
        </w:rPr>
        <w:softHyphen/>
        <w:t>жайшем окружении и о себе, об общественных нормах, социально одо</w:t>
      </w:r>
      <w:r w:rsidRPr="00C973E2">
        <w:rPr>
          <w:rFonts w:ascii="Times New Roman" w:hAnsi="Times New Roman" w:cs="Times New Roman"/>
          <w:color w:val="auto"/>
          <w:sz w:val="28"/>
          <w:szCs w:val="28"/>
        </w:rPr>
        <w:softHyphen/>
        <w:t>б</w:t>
      </w:r>
      <w:r w:rsidRPr="00C973E2">
        <w:rPr>
          <w:rFonts w:ascii="Times New Roman" w:hAnsi="Times New Roman" w:cs="Times New Roman"/>
          <w:color w:val="auto"/>
          <w:sz w:val="28"/>
          <w:szCs w:val="28"/>
        </w:rPr>
        <w:softHyphen/>
        <w:t>ря</w:t>
      </w:r>
      <w:r w:rsidRPr="00C973E2">
        <w:rPr>
          <w:rFonts w:ascii="Times New Roman" w:hAnsi="Times New Roman" w:cs="Times New Roman"/>
          <w:color w:val="auto"/>
          <w:sz w:val="28"/>
          <w:szCs w:val="28"/>
        </w:rPr>
        <w:softHyphen/>
        <w:t>емых и не одобряемых формах поведения в обществе и  т. п.), первичного по</w:t>
      </w:r>
      <w:r w:rsidRPr="00C973E2">
        <w:rPr>
          <w:rFonts w:ascii="Times New Roman" w:hAnsi="Times New Roman" w:cs="Times New Roman"/>
          <w:color w:val="auto"/>
          <w:sz w:val="28"/>
          <w:szCs w:val="28"/>
        </w:rPr>
        <w:softHyphen/>
        <w:t>ни</w:t>
      </w:r>
      <w:r w:rsidRPr="00C973E2">
        <w:rPr>
          <w:rFonts w:ascii="Times New Roman" w:hAnsi="Times New Roman" w:cs="Times New Roman"/>
          <w:color w:val="auto"/>
          <w:sz w:val="28"/>
          <w:szCs w:val="28"/>
        </w:rPr>
        <w:softHyphen/>
        <w:t xml:space="preserve">мания социальной реальности и повседневной жизни;  </w:t>
      </w:r>
    </w:p>
    <w:p w:rsidR="00533F1E" w:rsidRPr="00C973E2" w:rsidRDefault="00533F1E" w:rsidP="006100EF">
      <w:pPr>
        <w:widowControl w:val="0"/>
        <w:tabs>
          <w:tab w:val="left" w:pos="1080"/>
          <w:tab w:val="left" w:pos="144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w:t>
      </w:r>
      <w:r w:rsidRPr="00C973E2">
        <w:rPr>
          <w:rFonts w:ascii="Times New Roman" w:hAnsi="Times New Roman" w:cs="Times New Roman"/>
          <w:color w:val="auto"/>
          <w:sz w:val="28"/>
          <w:szCs w:val="28"/>
        </w:rPr>
        <w:lastRenderedPageBreak/>
        <w:t xml:space="preserve">на уровне класса, общеобразовательной организации и за ее пределами); </w:t>
      </w:r>
    </w:p>
    <w:p w:rsidR="00533F1E" w:rsidRPr="00C973E2" w:rsidRDefault="00533F1E" w:rsidP="006100EF">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приобретение обучающимся нравственных моделей поведения, ко</w:t>
      </w:r>
      <w:r w:rsidRPr="00C973E2">
        <w:rPr>
          <w:rFonts w:ascii="Times New Roman" w:hAnsi="Times New Roman" w:cs="Times New Roman"/>
          <w:color w:val="auto"/>
          <w:sz w:val="28"/>
          <w:szCs w:val="28"/>
        </w:rPr>
        <w:softHyphen/>
        <w:t>то</w:t>
      </w:r>
      <w:r w:rsidRPr="00C973E2">
        <w:rPr>
          <w:rFonts w:ascii="Times New Roman" w:hAnsi="Times New Roman" w:cs="Times New Roman"/>
          <w:color w:val="auto"/>
          <w:sz w:val="28"/>
          <w:szCs w:val="28"/>
        </w:rPr>
        <w:softHyphen/>
        <w:t xml:space="preserve">рые он усвоил вследствие участия в той или иной общественно значимой деятельности; </w:t>
      </w:r>
    </w:p>
    <w:p w:rsidR="00533F1E" w:rsidRPr="00C973E2" w:rsidRDefault="00533F1E" w:rsidP="006100EF">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развитие обучающегося как личности, формирование его социальной компетентности, чувства патриотизма и т. д.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Cs/>
          <w:iCs/>
          <w:color w:val="auto"/>
          <w:sz w:val="28"/>
          <w:szCs w:val="28"/>
          <w:u w:val="single"/>
        </w:rPr>
      </w:pPr>
      <w:r w:rsidRPr="00C973E2">
        <w:rPr>
          <w:rFonts w:ascii="Times New Roman" w:hAnsi="Times New Roman" w:cs="Times New Roman"/>
          <w:bCs/>
          <w:iCs/>
          <w:color w:val="auto"/>
          <w:sz w:val="28"/>
          <w:szCs w:val="28"/>
          <w:u w:val="single"/>
        </w:rPr>
        <w:t>Воспитание гражданственности, патриотизма, уважения</w:t>
      </w:r>
      <w:r w:rsidR="00C973E2">
        <w:rPr>
          <w:rFonts w:ascii="Times New Roman" w:hAnsi="Times New Roman" w:cs="Times New Roman"/>
          <w:bCs/>
          <w:iCs/>
          <w:color w:val="auto"/>
          <w:sz w:val="28"/>
          <w:szCs w:val="28"/>
          <w:u w:val="single"/>
        </w:rPr>
        <w:t xml:space="preserve"> </w:t>
      </w:r>
      <w:r w:rsidRPr="00C973E2">
        <w:rPr>
          <w:rFonts w:ascii="Times New Roman" w:hAnsi="Times New Roman" w:cs="Times New Roman"/>
          <w:bCs/>
          <w:iCs/>
          <w:color w:val="auto"/>
          <w:sz w:val="28"/>
          <w:szCs w:val="28"/>
          <w:u w:val="single"/>
        </w:rPr>
        <w:t>к правам, свободам и обязанностям человека</w:t>
      </w:r>
      <w:r w:rsidR="00C973E2">
        <w:rPr>
          <w:rFonts w:ascii="Times New Roman" w:hAnsi="Times New Roman" w:cs="Times New Roman"/>
          <w:bCs/>
          <w:iCs/>
          <w:color w:val="auto"/>
          <w:sz w:val="28"/>
          <w:szCs w:val="28"/>
          <w:u w:val="single"/>
        </w:rPr>
        <w:t>:</w:t>
      </w:r>
    </w:p>
    <w:p w:rsidR="00533F1E" w:rsidRPr="00C973E2" w:rsidRDefault="00C973E2"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C973E2">
        <w:rPr>
          <w:rFonts w:ascii="Times New Roman" w:hAnsi="Times New Roman" w:cs="Times New Roman"/>
          <w:color w:val="auto"/>
          <w:sz w:val="28"/>
          <w:szCs w:val="28"/>
        </w:rPr>
        <w:t xml:space="preserve">положительное отношение и любовь к близким, к общеобразовательной организации, своему селу, городу, народу, России;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опыт ролевого взаимодействия в классе, школе, семье.  </w:t>
      </w:r>
    </w:p>
    <w:p w:rsidR="00533F1E" w:rsidRPr="00C973E2" w:rsidRDefault="00C973E2"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b/>
          <w:color w:val="auto"/>
          <w:sz w:val="28"/>
          <w:szCs w:val="28"/>
        </w:rPr>
        <w:t xml:space="preserve"> </w:t>
      </w:r>
      <w:r w:rsidR="00533F1E" w:rsidRPr="00C973E2">
        <w:rPr>
          <w:rFonts w:ascii="Times New Roman" w:hAnsi="Times New Roman" w:cs="Times New Roman"/>
          <w:bCs/>
          <w:color w:val="auto"/>
          <w:sz w:val="28"/>
          <w:szCs w:val="28"/>
          <w:u w:val="single"/>
        </w:rPr>
        <w:t>Воспитание нравственных чувств и этического сознания</w:t>
      </w:r>
      <w:r>
        <w:rPr>
          <w:rFonts w:ascii="Times New Roman" w:hAnsi="Times New Roman" w:cs="Times New Roman"/>
          <w:iCs/>
          <w:color w:val="auto"/>
          <w:sz w:val="28"/>
          <w:szCs w:val="28"/>
          <w:u w:val="single"/>
        </w:rPr>
        <w:t xml:space="preserve">: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нравственно-этический опыт взаимодействия со сверстниками, стар</w:t>
      </w:r>
      <w:r w:rsidRPr="00C973E2">
        <w:rPr>
          <w:rFonts w:ascii="Times New Roman" w:hAnsi="Times New Roman" w:cs="Times New Roman"/>
          <w:color w:val="auto"/>
          <w:sz w:val="28"/>
          <w:szCs w:val="28"/>
        </w:rPr>
        <w:softHyphen/>
        <w:t>ши</w:t>
      </w:r>
      <w:r w:rsidRPr="00C973E2">
        <w:rPr>
          <w:rFonts w:ascii="Times New Roman" w:hAnsi="Times New Roman" w:cs="Times New Roman"/>
          <w:color w:val="auto"/>
          <w:sz w:val="28"/>
          <w:szCs w:val="28"/>
        </w:rPr>
        <w:softHyphen/>
        <w:t>ми и младшими детьми, взрослыми в соответствии с общепринятыми нра</w:t>
      </w:r>
      <w:r w:rsidRPr="00C973E2">
        <w:rPr>
          <w:rFonts w:ascii="Times New Roman" w:hAnsi="Times New Roman" w:cs="Times New Roman"/>
          <w:color w:val="auto"/>
          <w:sz w:val="28"/>
          <w:szCs w:val="28"/>
        </w:rPr>
        <w:softHyphen/>
        <w:t>в</w:t>
      </w:r>
      <w:r w:rsidRPr="00C973E2">
        <w:rPr>
          <w:rFonts w:ascii="Times New Roman" w:hAnsi="Times New Roman" w:cs="Times New Roman"/>
          <w:color w:val="auto"/>
          <w:sz w:val="28"/>
          <w:szCs w:val="28"/>
        </w:rPr>
        <w:softHyphen/>
        <w:t>с</w:t>
      </w:r>
      <w:r w:rsidRPr="00C973E2">
        <w:rPr>
          <w:rFonts w:ascii="Times New Roman" w:hAnsi="Times New Roman" w:cs="Times New Roman"/>
          <w:color w:val="auto"/>
          <w:sz w:val="28"/>
          <w:szCs w:val="28"/>
        </w:rPr>
        <w:softHyphen/>
        <w:t>т</w:t>
      </w:r>
      <w:r w:rsidRPr="00C973E2">
        <w:rPr>
          <w:rFonts w:ascii="Times New Roman" w:hAnsi="Times New Roman" w:cs="Times New Roman"/>
          <w:color w:val="auto"/>
          <w:sz w:val="28"/>
          <w:szCs w:val="28"/>
        </w:rPr>
        <w:softHyphen/>
        <w:t>ве</w:t>
      </w:r>
      <w:r w:rsidRPr="00C973E2">
        <w:rPr>
          <w:rFonts w:ascii="Times New Roman" w:hAnsi="Times New Roman" w:cs="Times New Roman"/>
          <w:color w:val="auto"/>
          <w:sz w:val="28"/>
          <w:szCs w:val="28"/>
        </w:rPr>
        <w:softHyphen/>
        <w:t xml:space="preserve">нными нормами;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неравнодушие к жизненным проблемам других людей, сочувствие к человеку, находящемуся в трудной ситуации;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уважительное отношение к родителям (законным представителям), к старшим, заботливое отношение к младшим. </w:t>
      </w:r>
    </w:p>
    <w:p w:rsidR="00533F1E" w:rsidRPr="00C973E2" w:rsidRDefault="00C973E2" w:rsidP="006100EF">
      <w:pPr>
        <w:widowControl w:val="0"/>
        <w:tabs>
          <w:tab w:val="left" w:pos="1260"/>
        </w:tabs>
        <w:suppressAutoHyphens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sidRPr="00C973E2">
        <w:rPr>
          <w:rFonts w:ascii="Times New Roman" w:hAnsi="Times New Roman" w:cs="Times New Roman"/>
          <w:color w:val="auto"/>
          <w:sz w:val="28"/>
          <w:szCs w:val="28"/>
          <w:u w:val="single"/>
        </w:rPr>
        <w:t xml:space="preserve"> </w:t>
      </w:r>
      <w:r w:rsidR="00533F1E" w:rsidRPr="00C973E2">
        <w:rPr>
          <w:rFonts w:ascii="Times New Roman" w:hAnsi="Times New Roman" w:cs="Times New Roman"/>
          <w:bCs/>
          <w:color w:val="auto"/>
          <w:sz w:val="28"/>
          <w:szCs w:val="28"/>
          <w:u w:val="single"/>
        </w:rPr>
        <w:t>Воспитание трудолюбия, творческого отношения к учению, труду, жизни</w:t>
      </w:r>
      <w:r>
        <w:rPr>
          <w:rFonts w:ascii="Times New Roman" w:hAnsi="Times New Roman" w:cs="Times New Roman"/>
          <w:bCs/>
          <w:color w:val="auto"/>
          <w:sz w:val="28"/>
          <w:szCs w:val="28"/>
          <w:u w:val="single"/>
        </w:rPr>
        <w:t xml:space="preserve">: </w:t>
      </w:r>
      <w:r w:rsidR="00533F1E" w:rsidRPr="00C973E2">
        <w:rPr>
          <w:rFonts w:ascii="Times New Roman" w:hAnsi="Times New Roman" w:cs="Times New Roman"/>
          <w:b/>
          <w:bCs/>
          <w:i/>
          <w:color w:val="auto"/>
          <w:sz w:val="28"/>
          <w:szCs w:val="28"/>
        </w:rPr>
        <w:t xml:space="preserve"> </w:t>
      </w:r>
    </w:p>
    <w:p w:rsidR="00533F1E" w:rsidRPr="00C973E2" w:rsidRDefault="00C973E2" w:rsidP="006100EF">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00533F1E" w:rsidRPr="00C973E2">
        <w:rPr>
          <w:rFonts w:ascii="Times New Roman" w:hAnsi="Times New Roman" w:cs="Times New Roman"/>
          <w:color w:val="auto"/>
          <w:sz w:val="28"/>
          <w:szCs w:val="28"/>
        </w:rPr>
        <w:t xml:space="preserve">положительное отношение к учебному труду;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элементарные представления о различных профессиях;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навыки трудового сотрудничества со сверстниками, старшими детьми и взрослыми;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осознание приоритета нравственных основ труда, творчества, создания нового;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первоначальный опыт участия в различных видах общественно-полезной и личностно значимой деятельности. </w:t>
      </w:r>
    </w:p>
    <w:p w:rsidR="00533F1E" w:rsidRPr="00C973E2" w:rsidRDefault="00533F1E" w:rsidP="006100EF">
      <w:pPr>
        <w:widowControl w:val="0"/>
        <w:overflowPunct w:val="0"/>
        <w:autoSpaceDE w:val="0"/>
        <w:autoSpaceDN w:val="0"/>
        <w:adjustRightInd w:val="0"/>
        <w:spacing w:after="0" w:line="360" w:lineRule="auto"/>
        <w:ind w:firstLine="709"/>
        <w:jc w:val="both"/>
        <w:rPr>
          <w:rFonts w:ascii="Times New Roman" w:hAnsi="Times New Roman" w:cs="Times New Roman"/>
          <w:b/>
          <w:bCs/>
          <w:i/>
          <w:color w:val="auto"/>
          <w:sz w:val="28"/>
          <w:szCs w:val="28"/>
        </w:rPr>
      </w:pPr>
      <w:r w:rsidRPr="00C973E2">
        <w:rPr>
          <w:rFonts w:ascii="Times New Roman" w:hAnsi="Times New Roman" w:cs="Times New Roman"/>
          <w:bCs/>
          <w:color w:val="auto"/>
          <w:sz w:val="28"/>
          <w:szCs w:val="28"/>
          <w:u w:val="single"/>
        </w:rPr>
        <w:t>Воспитание ценностного отношения к прекрасному, формирование представлений об эстетических идеалах и ценностях (эстетическое воспитание)</w:t>
      </w:r>
      <w:r w:rsidR="00C973E2">
        <w:rPr>
          <w:rFonts w:ascii="Times New Roman" w:hAnsi="Times New Roman" w:cs="Times New Roman"/>
          <w:bCs/>
          <w:color w:val="auto"/>
          <w:sz w:val="28"/>
          <w:szCs w:val="28"/>
          <w:u w:val="single"/>
        </w:rPr>
        <w:t>:</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умения видеть красоту в окружающем мире; </w:t>
      </w:r>
    </w:p>
    <w:p w:rsidR="00533F1E" w:rsidRPr="00C973E2" w:rsidRDefault="00533F1E" w:rsidP="006100EF">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первоначальные умения видеть красоту в поведении, поступках людей; </w:t>
      </w:r>
    </w:p>
    <w:p w:rsidR="00533F1E" w:rsidRPr="00C973E2" w:rsidRDefault="00533F1E" w:rsidP="006100EF">
      <w:pPr>
        <w:widowControl w:val="0"/>
        <w:tabs>
          <w:tab w:val="num" w:pos="72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элементарные представления об эстетических и художественных ценностях отечественной культуры. </w:t>
      </w:r>
    </w:p>
    <w:p w:rsidR="00533F1E" w:rsidRPr="00C973E2" w:rsidRDefault="00533F1E" w:rsidP="006100EF">
      <w:pPr>
        <w:widowControl w:val="0"/>
        <w:tabs>
          <w:tab w:val="num" w:pos="0"/>
          <w:tab w:val="left" w:pos="180"/>
        </w:tabs>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Примерные результаты  духовно-нравственного развития обучающихся:</w:t>
      </w:r>
    </w:p>
    <w:p w:rsidR="00533F1E" w:rsidRPr="00C973E2" w:rsidRDefault="00533F1E" w:rsidP="006100EF">
      <w:pPr>
        <w:widowControl w:val="0"/>
        <w:tabs>
          <w:tab w:val="left" w:pos="18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C973E2">
        <w:rPr>
          <w:rFonts w:ascii="Times New Roman" w:hAnsi="Times New Roman" w:cs="Times New Roman"/>
          <w:color w:val="auto"/>
          <w:sz w:val="28"/>
          <w:szCs w:val="28"/>
        </w:rPr>
        <w:t xml:space="preserve">имеют рекомендательный характер и могут уточняться общеобразовательной организацией и родителями (законными представителями) обучающихся; </w:t>
      </w:r>
    </w:p>
    <w:p w:rsidR="00533F1E" w:rsidRPr="00C973E2" w:rsidRDefault="00533F1E" w:rsidP="006100EF">
      <w:pPr>
        <w:widowControl w:val="0"/>
        <w:tabs>
          <w:tab w:val="left" w:pos="18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C973E2">
        <w:rPr>
          <w:rFonts w:ascii="Times New Roman" w:hAnsi="Times New Roman" w:cs="Times New Roman"/>
          <w:color w:val="auto"/>
          <w:sz w:val="28"/>
          <w:szCs w:val="28"/>
        </w:rPr>
        <w:t xml:space="preserve">являются ориентировочной основой для проведения оценочной экспертизы общеобразовательной деятельности образовательных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36168F" w:rsidRPr="00F63254" w:rsidRDefault="0036168F" w:rsidP="006100EF">
      <w:pPr>
        <w:pStyle w:val="14TexstOSNOVA1012"/>
        <w:spacing w:before="120" w:after="120" w:line="240" w:lineRule="auto"/>
        <w:ind w:firstLine="0"/>
        <w:jc w:val="center"/>
        <w:rPr>
          <w:rFonts w:ascii="Times New Roman" w:hAnsi="Times New Roman" w:cs="Times New Roman"/>
          <w:sz w:val="28"/>
          <w:szCs w:val="28"/>
        </w:rPr>
      </w:pPr>
      <w:r>
        <w:rPr>
          <w:rFonts w:ascii="Times New Roman" w:hAnsi="Times New Roman" w:cs="Times New Roman"/>
          <w:b/>
          <w:sz w:val="28"/>
          <w:szCs w:val="28"/>
        </w:rPr>
        <w:t>4</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p>
    <w:p w:rsidR="00533F1E" w:rsidRPr="00C973E2" w:rsidRDefault="00533F1E" w:rsidP="006100EF">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Примерная программа формирования экологической культуры, здорового и безопасного образа является  концептуальной  методической основой для разработки и реализации общеобразовательной организацией собственной программы. </w:t>
      </w:r>
    </w:p>
    <w:p w:rsidR="00533F1E" w:rsidRPr="00C973E2" w:rsidRDefault="00533F1E" w:rsidP="00533F1E">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Программа формирования экологической культуры разрабатывается </w:t>
      </w:r>
      <w:r w:rsidRPr="00C973E2">
        <w:rPr>
          <w:rFonts w:ascii="Times New Roman" w:hAnsi="Times New Roman" w:cs="Times New Roman"/>
          <w:color w:val="000000"/>
          <w:sz w:val="28"/>
          <w:szCs w:val="28"/>
        </w:rPr>
        <w:t>на ос</w:t>
      </w:r>
      <w:r w:rsidRPr="00C973E2">
        <w:rPr>
          <w:rFonts w:ascii="Times New Roman" w:hAnsi="Times New Roman" w:cs="Times New Roman"/>
          <w:color w:val="000000"/>
          <w:sz w:val="28"/>
          <w:szCs w:val="28"/>
        </w:rPr>
        <w:softHyphen/>
        <w:t>нове системно-деятельностного и культурно-исторического подходов,</w:t>
      </w:r>
      <w:r w:rsidRPr="00C973E2">
        <w:rPr>
          <w:rFonts w:ascii="Times New Roman" w:hAnsi="Times New Roman" w:cs="Times New Roman"/>
          <w:sz w:val="28"/>
          <w:szCs w:val="28"/>
        </w:rPr>
        <w:t xml:space="preserve"> с учё</w:t>
      </w:r>
      <w:r w:rsidRPr="00C973E2">
        <w:rPr>
          <w:rFonts w:ascii="Times New Roman" w:hAnsi="Times New Roman" w:cs="Times New Roman"/>
          <w:sz w:val="28"/>
          <w:szCs w:val="28"/>
        </w:rPr>
        <w:softHyphen/>
        <w:t>том этнических, социально-экономических,  природно-территориальных и иных особенностей региона, запросов семей и других субъектов обра</w:t>
      </w:r>
      <w:r w:rsidRPr="00C973E2">
        <w:rPr>
          <w:rFonts w:ascii="Times New Roman" w:hAnsi="Times New Roman" w:cs="Times New Roman"/>
          <w:sz w:val="28"/>
          <w:szCs w:val="28"/>
        </w:rPr>
        <w:softHyphen/>
        <w:t>зо</w:t>
      </w:r>
      <w:r w:rsidRPr="00C973E2">
        <w:rPr>
          <w:rFonts w:ascii="Times New Roman" w:hAnsi="Times New Roman" w:cs="Times New Roman"/>
          <w:sz w:val="28"/>
          <w:szCs w:val="28"/>
        </w:rPr>
        <w:softHyphen/>
        <w:t>ва</w:t>
      </w:r>
      <w:r w:rsidRPr="00C973E2">
        <w:rPr>
          <w:rFonts w:ascii="Times New Roman" w:hAnsi="Times New Roman" w:cs="Times New Roman"/>
          <w:sz w:val="28"/>
          <w:szCs w:val="28"/>
        </w:rPr>
        <w:softHyphen/>
        <w:t>тель</w:t>
      </w:r>
      <w:r w:rsidRPr="00C973E2">
        <w:rPr>
          <w:rFonts w:ascii="Times New Roman" w:hAnsi="Times New Roman" w:cs="Times New Roman"/>
          <w:sz w:val="28"/>
          <w:szCs w:val="28"/>
        </w:rPr>
        <w:softHyphen/>
        <w:t>ного процесса и подразумевает конкретизацию задач,  содержания, усло</w:t>
      </w:r>
      <w:r w:rsidRPr="00C973E2">
        <w:rPr>
          <w:rFonts w:ascii="Times New Roman" w:hAnsi="Times New Roman" w:cs="Times New Roman"/>
          <w:sz w:val="28"/>
          <w:szCs w:val="28"/>
        </w:rPr>
        <w:softHyphen/>
        <w:t>вий, планируемых результатов, а также форм ее реализации, взаимодействия с семьёй, учреждениями дополнительного образования и другими обще</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т</w:t>
      </w:r>
      <w:r w:rsidRPr="00C973E2">
        <w:rPr>
          <w:rFonts w:ascii="Times New Roman" w:hAnsi="Times New Roman" w:cs="Times New Roman"/>
          <w:sz w:val="28"/>
          <w:szCs w:val="28"/>
        </w:rPr>
        <w:softHyphen/>
        <w:t>вен</w:t>
      </w:r>
      <w:r w:rsidRPr="00C973E2">
        <w:rPr>
          <w:rFonts w:ascii="Times New Roman" w:hAnsi="Times New Roman" w:cs="Times New Roman"/>
          <w:sz w:val="28"/>
          <w:szCs w:val="28"/>
        </w:rPr>
        <w:softHyphen/>
        <w:t xml:space="preserve">ными организациями.   </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Программа формирования экологической культуры, здорового и без</w:t>
      </w:r>
      <w:r w:rsidRPr="00C973E2">
        <w:rPr>
          <w:rFonts w:ascii="Times New Roman" w:hAnsi="Times New Roman" w:cs="Times New Roman"/>
          <w:sz w:val="28"/>
          <w:szCs w:val="28"/>
        </w:rPr>
        <w:softHyphen/>
        <w:t>опа</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 xml:space="preserve">ного образа жизни — комплексная программа формирования у обучающихся с </w:t>
      </w:r>
      <w:r w:rsidR="00C973E2">
        <w:rPr>
          <w:rFonts w:ascii="Times New Roman" w:hAnsi="Times New Roman" w:cs="Times New Roman"/>
          <w:sz w:val="28"/>
          <w:szCs w:val="28"/>
        </w:rPr>
        <w:t xml:space="preserve"> РАС </w:t>
      </w:r>
      <w:r w:rsidRPr="00C973E2">
        <w:rPr>
          <w:rFonts w:ascii="Times New Roman" w:hAnsi="Times New Roman" w:cs="Times New Roman"/>
          <w:sz w:val="28"/>
          <w:szCs w:val="28"/>
        </w:rPr>
        <w:t>знаний, установок, личностных ориентиров и норм поведения, обеспечивающих сохранение и укрепление физического и психического здо</w:t>
      </w:r>
      <w:r w:rsidRPr="00C973E2">
        <w:rPr>
          <w:rFonts w:ascii="Times New Roman" w:hAnsi="Times New Roman" w:cs="Times New Roman"/>
          <w:sz w:val="28"/>
          <w:szCs w:val="28"/>
        </w:rPr>
        <w:softHyphen/>
        <w:t>ровья как одной из ценностных составляющих, спо</w:t>
      </w:r>
      <w:r w:rsidRPr="00C973E2">
        <w:rPr>
          <w:rFonts w:ascii="Times New Roman" w:hAnsi="Times New Roman" w:cs="Times New Roman"/>
          <w:sz w:val="28"/>
          <w:szCs w:val="28"/>
        </w:rPr>
        <w:softHyphen/>
        <w:t>со</w:t>
      </w:r>
      <w:r w:rsidRPr="00C973E2">
        <w:rPr>
          <w:rFonts w:ascii="Times New Roman" w:hAnsi="Times New Roman" w:cs="Times New Roman"/>
          <w:sz w:val="28"/>
          <w:szCs w:val="28"/>
        </w:rPr>
        <w:softHyphen/>
        <w:t>б</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т</w:t>
      </w:r>
      <w:r w:rsidRPr="00C973E2">
        <w:rPr>
          <w:rFonts w:ascii="Times New Roman" w:hAnsi="Times New Roman" w:cs="Times New Roman"/>
          <w:sz w:val="28"/>
          <w:szCs w:val="28"/>
        </w:rPr>
        <w:softHyphen/>
        <w:t>вующих познавательному и эмо</w:t>
      </w:r>
      <w:r w:rsidRPr="00C973E2">
        <w:rPr>
          <w:rFonts w:ascii="Times New Roman" w:hAnsi="Times New Roman" w:cs="Times New Roman"/>
          <w:sz w:val="28"/>
          <w:szCs w:val="28"/>
        </w:rPr>
        <w:softHyphen/>
        <w:t>циональному развитию ребёнка.</w:t>
      </w:r>
    </w:p>
    <w:p w:rsidR="00533F1E" w:rsidRPr="00436080" w:rsidRDefault="00533F1E" w:rsidP="00533F1E">
      <w:pPr>
        <w:spacing w:after="0" w:line="360" w:lineRule="auto"/>
        <w:ind w:firstLine="709"/>
        <w:jc w:val="both"/>
        <w:outlineLvl w:val="0"/>
        <w:rPr>
          <w:rFonts w:ascii="Times New Roman" w:hAnsi="Times New Roman" w:cs="Times New Roman"/>
          <w:sz w:val="28"/>
          <w:szCs w:val="28"/>
        </w:rPr>
      </w:pPr>
      <w:r w:rsidRPr="00C973E2">
        <w:rPr>
          <w:rFonts w:ascii="Times New Roman" w:hAnsi="Times New Roman" w:cs="Times New Roman"/>
          <w:sz w:val="28"/>
          <w:szCs w:val="28"/>
        </w:rPr>
        <w:t xml:space="preserve"> 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sidRPr="00C973E2">
        <w:rPr>
          <w:rFonts w:ascii="Times New Roman" w:hAnsi="Times New Roman" w:cs="Times New Roman"/>
          <w:color w:val="000000"/>
          <w:sz w:val="28"/>
          <w:szCs w:val="28"/>
        </w:rPr>
        <w:t xml:space="preserve"> в его органичном единстве и разнообразии природы, народов, культур; овладе</w:t>
      </w:r>
      <w:r w:rsidRPr="00C973E2">
        <w:rPr>
          <w:rFonts w:ascii="Times New Roman" w:hAnsi="Times New Roman" w:cs="Times New Roman"/>
          <w:sz w:val="28"/>
          <w:szCs w:val="28"/>
        </w:rPr>
        <w:t>ние начальными навыками адаптации в окружающем мире; формирование</w:t>
      </w:r>
      <w:r w:rsidRPr="00C973E2">
        <w:rPr>
          <w:sz w:val="28"/>
          <w:szCs w:val="28"/>
        </w:rPr>
        <w:t xml:space="preserve"> </w:t>
      </w:r>
      <w:r w:rsidRPr="00C973E2">
        <w:rPr>
          <w:rFonts w:ascii="Times New Roman" w:hAnsi="Times New Roman" w:cs="Times New Roman"/>
          <w:sz w:val="28"/>
          <w:szCs w:val="28"/>
        </w:rPr>
        <w:t>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r w:rsidR="00436080">
        <w:rPr>
          <w:rFonts w:ascii="Times New Roman" w:hAnsi="Times New Roman" w:cs="Times New Roman"/>
          <w:sz w:val="28"/>
          <w:szCs w:val="28"/>
        </w:rPr>
        <w:t xml:space="preserve"> Важным условием ее реализации является </w:t>
      </w:r>
      <w:r w:rsidR="00436080" w:rsidRPr="00436080">
        <w:rPr>
          <w:rFonts w:ascii="Times New Roman" w:hAnsi="Times New Roman"/>
          <w:sz w:val="28"/>
          <w:szCs w:val="28"/>
        </w:rPr>
        <w:t>вовлечение обучающихся с РАС в совместную деятельность на основе эмоционального осмысления происходящих событий.</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kern w:val="36"/>
          <w:sz w:val="28"/>
          <w:szCs w:val="28"/>
        </w:rPr>
        <w:t>Программа построена на основе общенациональных ценностей рос</w:t>
      </w:r>
      <w:r w:rsidRPr="00C973E2">
        <w:rPr>
          <w:rFonts w:ascii="Times New Roman" w:hAnsi="Times New Roman" w:cs="Times New Roman"/>
          <w:kern w:val="36"/>
          <w:sz w:val="28"/>
          <w:szCs w:val="28"/>
        </w:rPr>
        <w:softHyphen/>
        <w:t>сий</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ко</w:t>
      </w:r>
      <w:r w:rsidRPr="00C973E2">
        <w:rPr>
          <w:rFonts w:ascii="Times New Roman" w:hAnsi="Times New Roman" w:cs="Times New Roman"/>
          <w:kern w:val="36"/>
          <w:sz w:val="28"/>
          <w:szCs w:val="28"/>
        </w:rPr>
        <w:softHyphen/>
        <w:t>го об</w:t>
      </w:r>
      <w:r w:rsidRPr="00C973E2">
        <w:rPr>
          <w:rFonts w:ascii="Times New Roman" w:hAnsi="Times New Roman" w:cs="Times New Roman"/>
          <w:kern w:val="36"/>
          <w:sz w:val="28"/>
          <w:szCs w:val="28"/>
        </w:rPr>
        <w:softHyphen/>
        <w:t>ще</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т</w:t>
      </w:r>
      <w:r w:rsidRPr="00C973E2">
        <w:rPr>
          <w:rFonts w:ascii="Times New Roman" w:hAnsi="Times New Roman" w:cs="Times New Roman"/>
          <w:kern w:val="36"/>
          <w:sz w:val="28"/>
          <w:szCs w:val="28"/>
        </w:rPr>
        <w:softHyphen/>
        <w:t>ва, таких, как гражданственность, здоровье, природа, эко</w:t>
      </w:r>
      <w:r w:rsidRPr="00C973E2">
        <w:rPr>
          <w:rFonts w:ascii="Times New Roman" w:hAnsi="Times New Roman" w:cs="Times New Roman"/>
          <w:kern w:val="36"/>
          <w:sz w:val="28"/>
          <w:szCs w:val="28"/>
        </w:rPr>
        <w:softHyphen/>
        <w:t>ло</w:t>
      </w:r>
      <w:r w:rsidRPr="00C973E2">
        <w:rPr>
          <w:rFonts w:ascii="Times New Roman" w:hAnsi="Times New Roman" w:cs="Times New Roman"/>
          <w:kern w:val="36"/>
          <w:sz w:val="28"/>
          <w:szCs w:val="28"/>
        </w:rPr>
        <w:softHyphen/>
        <w:t>гическая культура, без</w:t>
      </w:r>
      <w:r w:rsidRPr="00C973E2">
        <w:rPr>
          <w:rFonts w:ascii="Times New Roman" w:hAnsi="Times New Roman" w:cs="Times New Roman"/>
          <w:kern w:val="36"/>
          <w:sz w:val="28"/>
          <w:szCs w:val="28"/>
        </w:rPr>
        <w:softHyphen/>
        <w:t>опа</w:t>
      </w:r>
      <w:r w:rsidRPr="00C973E2">
        <w:rPr>
          <w:rFonts w:ascii="Times New Roman" w:hAnsi="Times New Roman" w:cs="Times New Roman"/>
          <w:kern w:val="36"/>
          <w:sz w:val="28"/>
          <w:szCs w:val="28"/>
        </w:rPr>
        <w:softHyphen/>
        <w:t>с</w:t>
      </w:r>
      <w:r w:rsidRPr="00C973E2">
        <w:rPr>
          <w:rFonts w:ascii="Times New Roman" w:hAnsi="Times New Roman" w:cs="Times New Roman"/>
          <w:kern w:val="36"/>
          <w:sz w:val="28"/>
          <w:szCs w:val="28"/>
        </w:rPr>
        <w:softHyphen/>
        <w:t>ность человека и государства.</w:t>
      </w:r>
      <w:r w:rsidRPr="00C973E2">
        <w:rPr>
          <w:rFonts w:ascii="Times New Roman" w:hAnsi="Times New Roman" w:cs="Times New Roman"/>
          <w:sz w:val="28"/>
          <w:szCs w:val="28"/>
        </w:rPr>
        <w:t xml:space="preserve"> Она направлена на развитие мотивации и готовности обу</w:t>
      </w:r>
      <w:r w:rsidRPr="00C973E2">
        <w:rPr>
          <w:rFonts w:ascii="Times New Roman" w:hAnsi="Times New Roman" w:cs="Times New Roman"/>
          <w:sz w:val="28"/>
          <w:szCs w:val="28"/>
        </w:rPr>
        <w:softHyphen/>
        <w:t>ча</w:t>
      </w:r>
      <w:r w:rsidRPr="00C973E2">
        <w:rPr>
          <w:rFonts w:ascii="Times New Roman" w:hAnsi="Times New Roman" w:cs="Times New Roman"/>
          <w:sz w:val="28"/>
          <w:szCs w:val="28"/>
        </w:rPr>
        <w:softHyphen/>
        <w:t>ю</w:t>
      </w:r>
      <w:r w:rsidRPr="00C973E2">
        <w:rPr>
          <w:rFonts w:ascii="Times New Roman" w:hAnsi="Times New Roman" w:cs="Times New Roman"/>
          <w:sz w:val="28"/>
          <w:szCs w:val="28"/>
        </w:rPr>
        <w:softHyphen/>
        <w:t xml:space="preserve">щихся с </w:t>
      </w:r>
      <w:r w:rsidR="00C973E2">
        <w:rPr>
          <w:rFonts w:ascii="Times New Roman" w:hAnsi="Times New Roman" w:cs="Times New Roman"/>
          <w:sz w:val="28"/>
          <w:szCs w:val="28"/>
        </w:rPr>
        <w:t xml:space="preserve">РАС </w:t>
      </w:r>
      <w:r w:rsidRPr="00C973E2">
        <w:rPr>
          <w:rFonts w:ascii="Times New Roman" w:hAnsi="Times New Roman" w:cs="Times New Roman"/>
          <w:sz w:val="28"/>
          <w:szCs w:val="28"/>
        </w:rPr>
        <w:t>действовать пре</w:t>
      </w:r>
      <w:r w:rsidRPr="00C973E2">
        <w:rPr>
          <w:rFonts w:ascii="Times New Roman" w:hAnsi="Times New Roman" w:cs="Times New Roman"/>
          <w:sz w:val="28"/>
          <w:szCs w:val="28"/>
        </w:rPr>
        <w:softHyphen/>
        <w:t>ду</w:t>
      </w:r>
      <w:r w:rsidRPr="00C973E2">
        <w:rPr>
          <w:rFonts w:ascii="Times New Roman" w:hAnsi="Times New Roman" w:cs="Times New Roman"/>
          <w:sz w:val="28"/>
          <w:szCs w:val="28"/>
        </w:rPr>
        <w:softHyphen/>
        <w:t>смотрительно, придерживаться здорового и экологически безопасного образа жизни, це</w:t>
      </w:r>
      <w:r w:rsidRPr="00C973E2">
        <w:rPr>
          <w:rFonts w:ascii="Times New Roman" w:hAnsi="Times New Roman" w:cs="Times New Roman"/>
          <w:sz w:val="28"/>
          <w:szCs w:val="28"/>
        </w:rPr>
        <w:softHyphen/>
        <w:t>нить природу как источник духовного развития, информации, красоты, здоровья, ма</w:t>
      </w:r>
      <w:r w:rsidRPr="00C973E2">
        <w:rPr>
          <w:rFonts w:ascii="Times New Roman" w:hAnsi="Times New Roman" w:cs="Times New Roman"/>
          <w:sz w:val="28"/>
          <w:szCs w:val="28"/>
        </w:rPr>
        <w:softHyphen/>
        <w:t>те</w:t>
      </w:r>
      <w:r w:rsidRPr="00C973E2">
        <w:rPr>
          <w:rFonts w:ascii="Times New Roman" w:hAnsi="Times New Roman" w:cs="Times New Roman"/>
          <w:sz w:val="28"/>
          <w:szCs w:val="28"/>
        </w:rPr>
        <w:softHyphen/>
        <w:t>ри</w:t>
      </w:r>
      <w:r w:rsidRPr="00C973E2">
        <w:rPr>
          <w:rFonts w:ascii="Times New Roman" w:hAnsi="Times New Roman" w:cs="Times New Roman"/>
          <w:sz w:val="28"/>
          <w:szCs w:val="28"/>
        </w:rPr>
        <w:softHyphen/>
        <w:t>аль</w:t>
      </w:r>
      <w:r w:rsidRPr="00C973E2">
        <w:rPr>
          <w:rFonts w:ascii="Times New Roman" w:hAnsi="Times New Roman" w:cs="Times New Roman"/>
          <w:sz w:val="28"/>
          <w:szCs w:val="28"/>
        </w:rPr>
        <w:softHyphen/>
        <w:t>ного благополучия.</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Наиболее эффективным путём формирования экологической культуры, здо</w:t>
      </w:r>
      <w:r w:rsidRPr="00C973E2">
        <w:rPr>
          <w:rFonts w:ascii="Times New Roman" w:hAnsi="Times New Roman" w:cs="Times New Roman"/>
          <w:sz w:val="28"/>
          <w:szCs w:val="28"/>
        </w:rPr>
        <w:softHyphen/>
        <w:t>рового и без</w:t>
      </w:r>
      <w:r w:rsidRPr="00C973E2">
        <w:rPr>
          <w:rFonts w:ascii="Times New Roman" w:hAnsi="Times New Roman" w:cs="Times New Roman"/>
          <w:sz w:val="28"/>
          <w:szCs w:val="28"/>
        </w:rPr>
        <w:softHyphen/>
        <w:t>опасного образа жизни у обучающихся является направляемая и организуемая взро</w:t>
      </w:r>
      <w:r w:rsidRPr="00C973E2">
        <w:rPr>
          <w:rFonts w:ascii="Times New Roman" w:hAnsi="Times New Roman" w:cs="Times New Roman"/>
          <w:sz w:val="28"/>
          <w:szCs w:val="28"/>
        </w:rPr>
        <w:softHyphen/>
        <w:t>с</w:t>
      </w:r>
      <w:r w:rsidRPr="00C973E2">
        <w:rPr>
          <w:rFonts w:ascii="Times New Roman" w:hAnsi="Times New Roman" w:cs="Times New Roman"/>
          <w:sz w:val="28"/>
          <w:szCs w:val="28"/>
        </w:rPr>
        <w:softHyphen/>
        <w:t>лы</w:t>
      </w:r>
      <w:r w:rsidRPr="00C973E2">
        <w:rPr>
          <w:rFonts w:ascii="Times New Roman" w:hAnsi="Times New Roman" w:cs="Times New Roman"/>
          <w:sz w:val="28"/>
          <w:szCs w:val="28"/>
        </w:rPr>
        <w:softHyphen/>
        <w:t>ми самостоятельная деятельность обучающихся,  раз</w:t>
      </w:r>
      <w:r w:rsidRPr="00C973E2">
        <w:rPr>
          <w:rFonts w:ascii="Times New Roman" w:hAnsi="Times New Roman" w:cs="Times New Roman"/>
          <w:sz w:val="28"/>
          <w:szCs w:val="28"/>
        </w:rPr>
        <w:softHyphen/>
        <w:t>ви</w:t>
      </w:r>
      <w:r w:rsidRPr="00C973E2">
        <w:rPr>
          <w:rFonts w:ascii="Times New Roman" w:hAnsi="Times New Roman" w:cs="Times New Roman"/>
          <w:sz w:val="28"/>
          <w:szCs w:val="28"/>
        </w:rPr>
        <w:softHyphen/>
        <w:t>вающая способность понимать своё состояние, обеспечивающая усвоение спо</w:t>
      </w:r>
      <w:r w:rsidRPr="00C973E2">
        <w:rPr>
          <w:rFonts w:ascii="Times New Roman" w:hAnsi="Times New Roman" w:cs="Times New Roman"/>
          <w:sz w:val="28"/>
          <w:szCs w:val="28"/>
        </w:rPr>
        <w:softHyphen/>
        <w:t>собов рациональной организации режима дня, двигательной активности, пи</w:t>
      </w:r>
      <w:r w:rsidRPr="00C973E2">
        <w:rPr>
          <w:rFonts w:ascii="Times New Roman" w:hAnsi="Times New Roman" w:cs="Times New Roman"/>
          <w:sz w:val="28"/>
          <w:szCs w:val="28"/>
        </w:rPr>
        <w:softHyphen/>
        <w:t>тания, правил личной гигиены. Однако только знание основ здорового об</w:t>
      </w:r>
      <w:r w:rsidRPr="00C973E2">
        <w:rPr>
          <w:rFonts w:ascii="Times New Roman" w:hAnsi="Times New Roman" w:cs="Times New Roman"/>
          <w:sz w:val="28"/>
          <w:szCs w:val="28"/>
        </w:rPr>
        <w:softHyphen/>
        <w:t>ра</w:t>
      </w:r>
      <w:r w:rsidRPr="00C973E2">
        <w:rPr>
          <w:rFonts w:ascii="Times New Roman" w:hAnsi="Times New Roman" w:cs="Times New Roman"/>
          <w:sz w:val="28"/>
          <w:szCs w:val="28"/>
        </w:rPr>
        <w:softHyphen/>
        <w:t>за жизни не обеспечивает и не гарантирует их использования, если это не ста</w:t>
      </w:r>
      <w:r w:rsidRPr="00C973E2">
        <w:rPr>
          <w:rFonts w:ascii="Times New Roman" w:hAnsi="Times New Roman" w:cs="Times New Roman"/>
          <w:sz w:val="28"/>
          <w:szCs w:val="28"/>
        </w:rPr>
        <w:softHyphen/>
        <w:t xml:space="preserve">новится необходимым условием ежедневной жизни ребёнка в семье и социуме. </w:t>
      </w:r>
    </w:p>
    <w:p w:rsidR="00533F1E" w:rsidRPr="00C973E2" w:rsidRDefault="00533F1E" w:rsidP="00533F1E">
      <w:pPr>
        <w:pStyle w:val="a7"/>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33F1E" w:rsidRPr="00C973E2"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C973E2">
        <w:rPr>
          <w:rFonts w:ascii="Times New Roman" w:hAnsi="Times New Roman" w:cs="Times New Roman"/>
          <w:color w:val="000000"/>
          <w:sz w:val="28"/>
          <w:szCs w:val="28"/>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Целью программы</w:t>
      </w:r>
      <w:r w:rsidRPr="00C973E2">
        <w:rPr>
          <w:rFonts w:ascii="Times New Roman" w:hAnsi="Times New Roman" w:cs="Times New Roman"/>
          <w:b/>
          <w:sz w:val="28"/>
          <w:szCs w:val="28"/>
        </w:rPr>
        <w:t xml:space="preserve"> </w:t>
      </w:r>
      <w:r w:rsidRPr="00C973E2">
        <w:rPr>
          <w:rFonts w:ascii="Times New Roman" w:hAnsi="Times New Roman" w:cs="Times New Roman"/>
          <w:sz w:val="28"/>
          <w:szCs w:val="28"/>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Основные задачи программы:</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формирование познавательного интереса и бережного отношения к природе; </w:t>
      </w:r>
    </w:p>
    <w:p w:rsidR="00533F1E" w:rsidRPr="00C973E2" w:rsidRDefault="00533F1E" w:rsidP="00533F1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color w:val="000000"/>
          <w:sz w:val="28"/>
          <w:szCs w:val="28"/>
        </w:rPr>
        <w:t>формирование представлений об основных компонентах культуры здоровья и здорового образа жизни;</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пробуждение в детях желания заботиться о своем здоровье (формирование за</w:t>
      </w:r>
      <w:r w:rsidRPr="00C973E2">
        <w:rPr>
          <w:rFonts w:ascii="Times New Roman" w:hAnsi="Times New Roman" w:cs="Times New Roman"/>
          <w:sz w:val="28"/>
          <w:szCs w:val="28"/>
        </w:rPr>
        <w:softHyphen/>
        <w:t>ин</w:t>
      </w:r>
      <w:r w:rsidRPr="00C973E2">
        <w:rPr>
          <w:rFonts w:ascii="Times New Roman" w:hAnsi="Times New Roman" w:cs="Times New Roman"/>
          <w:sz w:val="28"/>
          <w:szCs w:val="28"/>
        </w:rPr>
        <w:softHyphen/>
        <w:t>те</w:t>
      </w:r>
      <w:r w:rsidRPr="00C973E2">
        <w:rPr>
          <w:rFonts w:ascii="Times New Roman" w:hAnsi="Times New Roman" w:cs="Times New Roman"/>
          <w:sz w:val="28"/>
          <w:szCs w:val="28"/>
        </w:rPr>
        <w:softHyphen/>
        <w:t>ре</w:t>
      </w:r>
      <w:r w:rsidRPr="00C973E2">
        <w:rPr>
          <w:rFonts w:ascii="Times New Roman" w:hAnsi="Times New Roman" w:cs="Times New Roman"/>
          <w:sz w:val="28"/>
          <w:szCs w:val="28"/>
        </w:rPr>
        <w:softHyphen/>
        <w:t>сованного отношения к собственному здоровью) путем соблюдения правил здорового об</w:t>
      </w:r>
      <w:r w:rsidRPr="00C973E2">
        <w:rPr>
          <w:rFonts w:ascii="Times New Roman" w:hAnsi="Times New Roman" w:cs="Times New Roman"/>
          <w:sz w:val="28"/>
          <w:szCs w:val="28"/>
        </w:rPr>
        <w:softHyphen/>
        <w:t>раза жизни и организации здоровьесберегающего характера учебной деятельности и об</w:t>
      </w:r>
      <w:r w:rsidRPr="00C973E2">
        <w:rPr>
          <w:rFonts w:ascii="Times New Roman" w:hAnsi="Times New Roman" w:cs="Times New Roman"/>
          <w:sz w:val="28"/>
          <w:szCs w:val="28"/>
        </w:rPr>
        <w:softHyphen/>
        <w:t>ще</w:t>
      </w:r>
      <w:r w:rsidRPr="00C973E2">
        <w:rPr>
          <w:rFonts w:ascii="Times New Roman" w:hAnsi="Times New Roman" w:cs="Times New Roman"/>
          <w:sz w:val="28"/>
          <w:szCs w:val="28"/>
        </w:rPr>
        <w:softHyphen/>
        <w:t xml:space="preserve">ния; </w:t>
      </w:r>
    </w:p>
    <w:p w:rsidR="00533F1E" w:rsidRPr="00C973E2" w:rsidRDefault="00533F1E" w:rsidP="00533F1E">
      <w:pPr>
        <w:shd w:val="clear" w:color="auto" w:fill="FFFFFF"/>
        <w:autoSpaceDE w:val="0"/>
        <w:autoSpaceDN w:val="0"/>
        <w:adjustRightInd w:val="0"/>
        <w:spacing w:after="0" w:line="360" w:lineRule="auto"/>
        <w:ind w:firstLine="709"/>
        <w:jc w:val="both"/>
        <w:rPr>
          <w:rFonts w:ascii="Times New Roman" w:hAnsi="Times New Roman" w:cs="Times New Roman"/>
          <w:sz w:val="28"/>
          <w:szCs w:val="28"/>
          <w:highlight w:val="yellow"/>
        </w:rPr>
      </w:pPr>
      <w:r w:rsidRPr="00C973E2">
        <w:rPr>
          <w:rFonts w:ascii="Times New Roman" w:hAnsi="Times New Roman" w:cs="Times New Roman"/>
          <w:color w:val="000000"/>
          <w:sz w:val="28"/>
          <w:szCs w:val="28"/>
        </w:rPr>
        <w:t>формирование представлений о рациональной организации режима дня, учебы и отдыха, двигательной активности</w:t>
      </w:r>
      <w:r w:rsidRPr="00C973E2">
        <w:rPr>
          <w:rFonts w:ascii="Times New Roman" w:hAnsi="Times New Roman" w:cs="Times New Roman"/>
          <w:sz w:val="28"/>
          <w:szCs w:val="28"/>
        </w:rPr>
        <w:t>;</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установок на использование здорового питания;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развитие потребности в занятиях физической культурой и спортом;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соблюдение здоровьесозидающих режимов дня;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развитие готовности самостоятельно поддерживать свое здоровье на основе использования навыков личной гигиены;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33F1E" w:rsidRPr="00C973E2"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C973E2">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533F1E" w:rsidRPr="00C973E2" w:rsidRDefault="00533F1E" w:rsidP="00533F1E">
      <w:pPr>
        <w:pStyle w:val="afc"/>
        <w:ind w:firstLine="709"/>
        <w:rPr>
          <w:u w:val="single"/>
        </w:rPr>
      </w:pPr>
      <w:r w:rsidRPr="00C973E2">
        <w:rPr>
          <w:caps w:val="0"/>
          <w:u w:val="single"/>
        </w:rPr>
        <w:t>Основные направления, формы реализации программы</w:t>
      </w:r>
    </w:p>
    <w:p w:rsidR="00533F1E" w:rsidRPr="00C973E2" w:rsidRDefault="00533F1E" w:rsidP="00533F1E">
      <w:pPr>
        <w:pStyle w:val="afc"/>
        <w:ind w:firstLine="709"/>
      </w:pPr>
      <w:r w:rsidRPr="00C973E2">
        <w:rPr>
          <w:caps w:val="0"/>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33F1E" w:rsidRPr="00C973E2" w:rsidRDefault="00533F1E" w:rsidP="00533F1E">
      <w:pPr>
        <w:pStyle w:val="afc"/>
        <w:ind w:firstLine="709"/>
      </w:pPr>
      <w:r w:rsidRPr="00C973E2">
        <w:rPr>
          <w:caps w:val="0"/>
        </w:rPr>
        <w:t>1. Создание экологически безопасной, здоровьесберегающей инфраструктуры общеобразовательной организации.</w:t>
      </w:r>
    </w:p>
    <w:p w:rsidR="00533F1E" w:rsidRPr="00C973E2" w:rsidRDefault="00533F1E" w:rsidP="00533F1E">
      <w:pPr>
        <w:pStyle w:val="afc"/>
        <w:ind w:firstLine="709"/>
      </w:pPr>
      <w:r w:rsidRPr="00C973E2">
        <w:rPr>
          <w:caps w:val="0"/>
        </w:rPr>
        <w:t>2. Реализация программы формирования экологической культуры и здорового образа жизни в урочной деятельности.</w:t>
      </w:r>
    </w:p>
    <w:p w:rsidR="00533F1E" w:rsidRPr="00C973E2" w:rsidRDefault="00533F1E" w:rsidP="00533F1E">
      <w:pPr>
        <w:pStyle w:val="afc"/>
        <w:ind w:firstLine="709"/>
      </w:pPr>
      <w:r w:rsidRPr="00C973E2">
        <w:rPr>
          <w:caps w:val="0"/>
        </w:rPr>
        <w:t>3. Реализация программы формирования экологической культуры и здорового образа жизни во внеурочной деятельности.</w:t>
      </w:r>
    </w:p>
    <w:p w:rsidR="00533F1E" w:rsidRPr="00C973E2" w:rsidRDefault="00533F1E" w:rsidP="00533F1E">
      <w:pPr>
        <w:pStyle w:val="afc"/>
        <w:ind w:firstLine="709"/>
      </w:pPr>
      <w:r w:rsidRPr="00C973E2">
        <w:rPr>
          <w:caps w:val="0"/>
        </w:rPr>
        <w:t>4. Работа с родителями (законными представителями).</w:t>
      </w:r>
    </w:p>
    <w:p w:rsidR="00533F1E" w:rsidRPr="00C973E2" w:rsidRDefault="00533F1E" w:rsidP="00533F1E">
      <w:pPr>
        <w:pStyle w:val="afc"/>
        <w:ind w:firstLine="709"/>
      </w:pPr>
      <w:r w:rsidRPr="00C973E2">
        <w:rPr>
          <w:caps w:val="0"/>
        </w:rPr>
        <w:t>5. Просветительская и методическая работа со специалистами общеобразовательной организации.</w:t>
      </w:r>
    </w:p>
    <w:p w:rsidR="00533F1E" w:rsidRPr="00C973E2" w:rsidRDefault="00533F1E" w:rsidP="00533F1E">
      <w:pPr>
        <w:pStyle w:val="af7"/>
        <w:spacing w:line="360" w:lineRule="auto"/>
        <w:ind w:firstLine="709"/>
        <w:jc w:val="both"/>
        <w:rPr>
          <w:rFonts w:ascii="Times New Roman" w:hAnsi="Times New Roman"/>
          <w:i/>
          <w:sz w:val="28"/>
          <w:szCs w:val="28"/>
        </w:rPr>
      </w:pPr>
      <w:r w:rsidRPr="00C973E2">
        <w:rPr>
          <w:rFonts w:ascii="Times New Roman" w:hAnsi="Times New Roman"/>
          <w:sz w:val="28"/>
          <w:szCs w:val="28"/>
        </w:rPr>
        <w:t xml:space="preserve"> Экологически безопасная, здоровьесберегающая инфраструктура общеобразовательной организации включает</w:t>
      </w:r>
      <w:r w:rsidRPr="00C973E2">
        <w:rPr>
          <w:rFonts w:ascii="Times New Roman" w:hAnsi="Times New Roman"/>
          <w:i/>
          <w:sz w:val="28"/>
          <w:szCs w:val="28"/>
        </w:rPr>
        <w:t>:</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и необходимое оснащение помещений для питания обучающихся, а также для хранения и приготовления пищи;</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организацию качественного горячего питания обучающихся, в том числе горячих завтраков;</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помещений для медицинского персонала;</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w:t>
      </w:r>
      <w:r w:rsidRPr="00C973E2">
        <w:rPr>
          <w:rFonts w:ascii="Times New Roman" w:hAnsi="Times New Roman"/>
          <w:sz w:val="28"/>
          <w:szCs w:val="28"/>
          <w:lang w:val="en-US"/>
        </w:rPr>
        <w:t> </w:t>
      </w:r>
      <w:r w:rsidRPr="00C973E2">
        <w:rPr>
          <w:rFonts w:ascii="Times New Roman" w:hAnsi="Times New Roman"/>
          <w:sz w:val="28"/>
          <w:szCs w:val="28"/>
        </w:rPr>
        <w:t>наличие необходимого (в расчёте на количество обучающихся) и ква</w:t>
      </w:r>
      <w:r w:rsidRPr="00C973E2">
        <w:rPr>
          <w:rFonts w:ascii="Times New Roman" w:hAnsi="Times New Roman"/>
          <w:sz w:val="28"/>
          <w:szCs w:val="28"/>
        </w:rPr>
        <w:softHyphen/>
        <w:t>ли</w:t>
      </w:r>
      <w:r w:rsidRPr="00C973E2">
        <w:rPr>
          <w:rFonts w:ascii="Times New Roman" w:hAnsi="Times New Roman"/>
          <w:sz w:val="28"/>
          <w:szCs w:val="28"/>
        </w:rPr>
        <w:softHyphen/>
        <w:t>фи</w:t>
      </w:r>
      <w:r w:rsidRPr="00C973E2">
        <w:rPr>
          <w:rFonts w:ascii="Times New Roman" w:hAnsi="Times New Roman"/>
          <w:sz w:val="28"/>
          <w:szCs w:val="28"/>
        </w:rPr>
        <w:softHyphen/>
        <w:t>цированного состава специалистов, обеспечивающих оздоровительную ра</w:t>
      </w:r>
      <w:r w:rsidRPr="00C973E2">
        <w:rPr>
          <w:rFonts w:ascii="Times New Roman" w:hAnsi="Times New Roman"/>
          <w:sz w:val="28"/>
          <w:szCs w:val="28"/>
        </w:rPr>
        <w:softHyphen/>
        <w:t>боту с обучающимися (логопеды, учителя физической культуры, пси</w:t>
      </w:r>
      <w:r w:rsidRPr="00C973E2">
        <w:rPr>
          <w:rFonts w:ascii="Times New Roman" w:hAnsi="Times New Roman"/>
          <w:sz w:val="28"/>
          <w:szCs w:val="28"/>
        </w:rPr>
        <w:softHyphen/>
        <w:t>хо</w:t>
      </w:r>
      <w:r w:rsidRPr="00C973E2">
        <w:rPr>
          <w:rFonts w:ascii="Times New Roman" w:hAnsi="Times New Roman"/>
          <w:sz w:val="28"/>
          <w:szCs w:val="28"/>
        </w:rPr>
        <w:softHyphen/>
        <w:t>ло</w:t>
      </w:r>
      <w:r w:rsidRPr="00C973E2">
        <w:rPr>
          <w:rFonts w:ascii="Times New Roman" w:hAnsi="Times New Roman"/>
          <w:sz w:val="28"/>
          <w:szCs w:val="28"/>
        </w:rPr>
        <w:softHyphen/>
        <w:t>ги, медицинские работники).</w:t>
      </w:r>
    </w:p>
    <w:p w:rsidR="00533F1E" w:rsidRPr="00C973E2" w:rsidRDefault="00533F1E" w:rsidP="00533F1E">
      <w:pPr>
        <w:pStyle w:val="af7"/>
        <w:spacing w:line="360" w:lineRule="auto"/>
        <w:ind w:firstLine="709"/>
        <w:jc w:val="both"/>
        <w:rPr>
          <w:rFonts w:ascii="Times New Roman" w:hAnsi="Times New Roman"/>
          <w:sz w:val="28"/>
          <w:szCs w:val="28"/>
        </w:rPr>
      </w:pPr>
      <w:r w:rsidRPr="00C973E2">
        <w:rPr>
          <w:rFonts w:ascii="Times New Roman" w:hAnsi="Times New Roman"/>
          <w:sz w:val="28"/>
          <w:szCs w:val="28"/>
        </w:rPr>
        <w:t>Ответственность и контроль за реализацию этого направления возлагаются на администрацию общеобразовательной организации.</w:t>
      </w:r>
    </w:p>
    <w:p w:rsidR="00533F1E" w:rsidRPr="00F43BBB" w:rsidRDefault="00533F1E" w:rsidP="00533F1E">
      <w:pPr>
        <w:spacing w:after="0" w:line="360" w:lineRule="auto"/>
        <w:ind w:firstLine="709"/>
        <w:jc w:val="both"/>
        <w:rPr>
          <w:rFonts w:ascii="Times New Roman" w:hAnsi="Times New Roman" w:cs="Times New Roman"/>
          <w:color w:val="000000"/>
          <w:sz w:val="28"/>
          <w:szCs w:val="28"/>
          <w:u w:val="single"/>
        </w:rPr>
      </w:pPr>
      <w:r w:rsidRPr="00F43BBB">
        <w:rPr>
          <w:rFonts w:ascii="Times New Roman" w:hAnsi="Times New Roman" w:cs="Times New Roman"/>
          <w:sz w:val="28"/>
          <w:szCs w:val="28"/>
          <w:u w:val="single"/>
        </w:rPr>
        <w:t>Реализация программы формирования экологической культуры и здорового образа жизни в  урочной деятельности.</w:t>
      </w:r>
    </w:p>
    <w:p w:rsidR="00533F1E" w:rsidRPr="00F43BBB" w:rsidRDefault="00533F1E" w:rsidP="00533F1E">
      <w:pPr>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color w:val="000000"/>
          <w:sz w:val="28"/>
          <w:szCs w:val="28"/>
        </w:rPr>
        <w:t>Программа реализуется на межпредметной основе путем интеграции в со</w:t>
      </w:r>
      <w:r w:rsidRPr="00F43BBB">
        <w:rPr>
          <w:rFonts w:ascii="Times New Roman" w:hAnsi="Times New Roman" w:cs="Times New Roman"/>
          <w:color w:val="000000"/>
          <w:sz w:val="28"/>
          <w:szCs w:val="28"/>
        </w:rPr>
        <w:softHyphen/>
        <w:t>де</w:t>
      </w:r>
      <w:r w:rsidRPr="00F43BBB">
        <w:rPr>
          <w:rFonts w:ascii="Times New Roman" w:hAnsi="Times New Roman" w:cs="Times New Roman"/>
          <w:color w:val="000000"/>
          <w:sz w:val="28"/>
          <w:szCs w:val="28"/>
        </w:rPr>
        <w:softHyphen/>
        <w:t>р</w:t>
      </w:r>
      <w:r w:rsidRPr="00F43BBB">
        <w:rPr>
          <w:rFonts w:ascii="Times New Roman" w:hAnsi="Times New Roman" w:cs="Times New Roman"/>
          <w:color w:val="000000"/>
          <w:sz w:val="28"/>
          <w:szCs w:val="28"/>
        </w:rPr>
        <w:softHyphen/>
        <w:t>жание ба</w:t>
      </w:r>
      <w:r w:rsidRPr="00F43BBB">
        <w:rPr>
          <w:rFonts w:ascii="Times New Roman" w:hAnsi="Times New Roman" w:cs="Times New Roman"/>
          <w:color w:val="000000"/>
          <w:sz w:val="28"/>
          <w:szCs w:val="28"/>
        </w:rPr>
        <w:softHyphen/>
        <w:t>зовых учебных предметов разделов и тем, способствующих фо</w:t>
      </w:r>
      <w:r w:rsidRPr="00F43BBB">
        <w:rPr>
          <w:rFonts w:ascii="Times New Roman" w:hAnsi="Times New Roman" w:cs="Times New Roman"/>
          <w:color w:val="000000"/>
          <w:sz w:val="28"/>
          <w:szCs w:val="28"/>
        </w:rPr>
        <w:softHyphen/>
        <w:t>р</w:t>
      </w:r>
      <w:r w:rsidRPr="00F43BBB">
        <w:rPr>
          <w:rFonts w:ascii="Times New Roman" w:hAnsi="Times New Roman" w:cs="Times New Roman"/>
          <w:color w:val="000000"/>
          <w:sz w:val="28"/>
          <w:szCs w:val="28"/>
        </w:rPr>
        <w:softHyphen/>
        <w:t>ми</w:t>
      </w:r>
      <w:r w:rsidRPr="00F43BBB">
        <w:rPr>
          <w:rFonts w:ascii="Times New Roman" w:hAnsi="Times New Roman" w:cs="Times New Roman"/>
          <w:color w:val="000000"/>
          <w:sz w:val="28"/>
          <w:szCs w:val="28"/>
        </w:rPr>
        <w:softHyphen/>
        <w:t>рованию у обу</w:t>
      </w:r>
      <w:r w:rsidRPr="00F43BBB">
        <w:rPr>
          <w:rFonts w:ascii="Times New Roman" w:hAnsi="Times New Roman" w:cs="Times New Roman"/>
          <w:color w:val="000000"/>
          <w:sz w:val="28"/>
          <w:szCs w:val="28"/>
        </w:rPr>
        <w:softHyphen/>
        <w:t>ча</w:t>
      </w:r>
      <w:r w:rsidRPr="00F43BBB">
        <w:rPr>
          <w:rFonts w:ascii="Times New Roman" w:hAnsi="Times New Roman" w:cs="Times New Roman"/>
          <w:color w:val="000000"/>
          <w:sz w:val="28"/>
          <w:szCs w:val="28"/>
        </w:rPr>
        <w:softHyphen/>
        <w:t>ю</w:t>
      </w:r>
      <w:r w:rsidRPr="00F43BBB">
        <w:rPr>
          <w:rFonts w:ascii="Times New Roman" w:hAnsi="Times New Roman" w:cs="Times New Roman"/>
          <w:color w:val="000000"/>
          <w:sz w:val="28"/>
          <w:szCs w:val="28"/>
        </w:rPr>
        <w:softHyphen/>
        <w:t>щи</w:t>
      </w:r>
      <w:r w:rsidRPr="00F43BBB">
        <w:rPr>
          <w:rFonts w:ascii="Times New Roman" w:hAnsi="Times New Roman" w:cs="Times New Roman"/>
          <w:color w:val="000000"/>
          <w:sz w:val="28"/>
          <w:szCs w:val="28"/>
        </w:rPr>
        <w:softHyphen/>
        <w:t xml:space="preserve">хся с </w:t>
      </w:r>
      <w:r w:rsidR="00F43BBB">
        <w:rPr>
          <w:rFonts w:ascii="Times New Roman" w:hAnsi="Times New Roman" w:cs="Times New Roman"/>
          <w:color w:val="000000"/>
          <w:sz w:val="28"/>
          <w:szCs w:val="28"/>
        </w:rPr>
        <w:t xml:space="preserve">РАС </w:t>
      </w:r>
      <w:r w:rsidRPr="00F43BBB">
        <w:rPr>
          <w:rFonts w:ascii="Times New Roman" w:hAnsi="Times New Roman" w:cs="Times New Roman"/>
          <w:color w:val="000000"/>
          <w:sz w:val="28"/>
          <w:szCs w:val="28"/>
        </w:rPr>
        <w:t>основ эко</w:t>
      </w:r>
      <w:r w:rsidRPr="00F43BBB">
        <w:rPr>
          <w:rFonts w:ascii="Times New Roman" w:hAnsi="Times New Roman" w:cs="Times New Roman"/>
          <w:color w:val="000000"/>
          <w:sz w:val="28"/>
          <w:szCs w:val="28"/>
        </w:rPr>
        <w:softHyphen/>
        <w:t>ло</w:t>
      </w:r>
      <w:r w:rsidRPr="00F43BBB">
        <w:rPr>
          <w:rFonts w:ascii="Times New Roman" w:hAnsi="Times New Roman" w:cs="Times New Roman"/>
          <w:color w:val="000000"/>
          <w:sz w:val="28"/>
          <w:szCs w:val="28"/>
        </w:rPr>
        <w:softHyphen/>
        <w:t>ги</w:t>
      </w:r>
      <w:r w:rsidRPr="00F43BBB">
        <w:rPr>
          <w:rFonts w:ascii="Times New Roman" w:hAnsi="Times New Roman" w:cs="Times New Roman"/>
          <w:color w:val="000000"/>
          <w:sz w:val="28"/>
          <w:szCs w:val="28"/>
        </w:rPr>
        <w:softHyphen/>
        <w:t>че</w:t>
      </w:r>
      <w:r w:rsidRPr="00F43BBB">
        <w:rPr>
          <w:rFonts w:ascii="Times New Roman" w:hAnsi="Times New Roman" w:cs="Times New Roman"/>
          <w:color w:val="000000"/>
          <w:sz w:val="28"/>
          <w:szCs w:val="28"/>
        </w:rPr>
        <w:softHyphen/>
        <w:t>с</w:t>
      </w:r>
      <w:r w:rsidRPr="00F43BBB">
        <w:rPr>
          <w:rFonts w:ascii="Times New Roman" w:hAnsi="Times New Roman" w:cs="Times New Roman"/>
          <w:color w:val="000000"/>
          <w:sz w:val="28"/>
          <w:szCs w:val="28"/>
        </w:rPr>
        <w:softHyphen/>
        <w:t>кой культуры, установки на здоровый и без</w:t>
      </w:r>
      <w:r w:rsidRPr="00F43BBB">
        <w:rPr>
          <w:rFonts w:ascii="Times New Roman" w:hAnsi="Times New Roman" w:cs="Times New Roman"/>
          <w:color w:val="000000"/>
          <w:sz w:val="28"/>
          <w:szCs w:val="28"/>
        </w:rPr>
        <w:softHyphen/>
        <w:t>опасный образ жизни. Ведущая роль принадлежит таким учебным предметам как «Фи</w:t>
      </w:r>
      <w:r w:rsidRPr="00F43BBB">
        <w:rPr>
          <w:rFonts w:ascii="Times New Roman" w:hAnsi="Times New Roman" w:cs="Times New Roman"/>
          <w:color w:val="000000"/>
          <w:sz w:val="28"/>
          <w:szCs w:val="28"/>
        </w:rPr>
        <w:softHyphen/>
        <w:t>зи</w:t>
      </w:r>
      <w:r w:rsidRPr="00F43BBB">
        <w:rPr>
          <w:rFonts w:ascii="Times New Roman" w:hAnsi="Times New Roman" w:cs="Times New Roman"/>
          <w:color w:val="000000"/>
          <w:sz w:val="28"/>
          <w:szCs w:val="28"/>
        </w:rPr>
        <w:softHyphen/>
        <w:t xml:space="preserve">ческая культура», «Мир природы и человека», </w:t>
      </w:r>
      <w:r w:rsidR="00F43BBB">
        <w:rPr>
          <w:rFonts w:ascii="Times New Roman" w:hAnsi="Times New Roman" w:cs="Times New Roman"/>
          <w:color w:val="000000"/>
          <w:sz w:val="28"/>
          <w:szCs w:val="28"/>
        </w:rPr>
        <w:t xml:space="preserve"> </w:t>
      </w:r>
      <w:r w:rsidRPr="00F43BBB">
        <w:rPr>
          <w:rFonts w:ascii="Times New Roman" w:hAnsi="Times New Roman" w:cs="Times New Roman"/>
          <w:color w:val="000000"/>
          <w:sz w:val="28"/>
          <w:szCs w:val="28"/>
        </w:rPr>
        <w:t xml:space="preserve"> а также «Ручной труд»</w:t>
      </w:r>
      <w:r w:rsidR="00F43BBB">
        <w:rPr>
          <w:rFonts w:ascii="Times New Roman" w:hAnsi="Times New Roman" w:cs="Times New Roman"/>
          <w:color w:val="000000"/>
          <w:sz w:val="28"/>
          <w:szCs w:val="28"/>
        </w:rPr>
        <w:t>.</w:t>
      </w:r>
    </w:p>
    <w:p w:rsidR="00533F1E" w:rsidRPr="00F43BBB" w:rsidRDefault="00533F1E" w:rsidP="00F43BBB">
      <w:pPr>
        <w:pStyle w:val="afc"/>
        <w:ind w:firstLine="709"/>
        <w:rPr>
          <w:u w:val="single"/>
        </w:rPr>
      </w:pPr>
      <w:r w:rsidRPr="00F43BBB">
        <w:rPr>
          <w:caps w:val="0"/>
          <w:u w:val="single"/>
        </w:rPr>
        <w:t>Реализация программы формирования экологической культуры</w:t>
      </w:r>
      <w:r w:rsidR="00F43BBB">
        <w:rPr>
          <w:caps w:val="0"/>
          <w:u w:val="single"/>
        </w:rPr>
        <w:t xml:space="preserve"> </w:t>
      </w:r>
      <w:r w:rsidRPr="00F43BBB">
        <w:rPr>
          <w:caps w:val="0"/>
          <w:u w:val="single"/>
        </w:rPr>
        <w:t>и здорового образа жизни во внеурочной деятельности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Формирование экологической культуры, здорового и безопасного об</w:t>
      </w:r>
      <w:r w:rsidRPr="00F43BBB">
        <w:rPr>
          <w:rFonts w:ascii="Times New Roman" w:hAnsi="Times New Roman" w:cs="Times New Roman"/>
          <w:sz w:val="28"/>
          <w:szCs w:val="28"/>
        </w:rPr>
        <w:softHyphen/>
        <w:t>ра</w:t>
      </w:r>
      <w:r w:rsidRPr="00F43BBB">
        <w:rPr>
          <w:rFonts w:ascii="Times New Roman" w:hAnsi="Times New Roman" w:cs="Times New Roman"/>
          <w:sz w:val="28"/>
          <w:szCs w:val="28"/>
        </w:rPr>
        <w:softHyphen/>
        <w:t>за жизни  осуществляется во внеурочной деятельности во всех направлениях (со</w:t>
      </w:r>
      <w:r w:rsidRPr="00F43BBB">
        <w:rPr>
          <w:rFonts w:ascii="Times New Roman" w:hAnsi="Times New Roman" w:cs="Times New Roman"/>
          <w:sz w:val="28"/>
          <w:szCs w:val="28"/>
        </w:rPr>
        <w:softHyphen/>
        <w:t>циальном, духовно-нравственном, спортивно-оздоровительном, об</w:t>
      </w:r>
      <w:r w:rsidRPr="00F43BBB">
        <w:rPr>
          <w:rFonts w:ascii="Times New Roman" w:hAnsi="Times New Roman" w:cs="Times New Roman"/>
          <w:sz w:val="28"/>
          <w:szCs w:val="28"/>
        </w:rPr>
        <w:softHyphen/>
        <w:t>ще</w:t>
      </w:r>
      <w:r w:rsidRPr="00F43BBB">
        <w:rPr>
          <w:rFonts w:ascii="Times New Roman" w:hAnsi="Times New Roman" w:cs="Times New Roman"/>
          <w:sz w:val="28"/>
          <w:szCs w:val="28"/>
        </w:rPr>
        <w:softHyphen/>
        <w:t>куль</w:t>
      </w:r>
      <w:r w:rsidRPr="00F43BBB">
        <w:rPr>
          <w:rFonts w:ascii="Times New Roman" w:hAnsi="Times New Roman" w:cs="Times New Roman"/>
          <w:sz w:val="28"/>
          <w:szCs w:val="28"/>
        </w:rPr>
        <w:softHyphen/>
        <w:t>ту</w:t>
      </w:r>
      <w:r w:rsidRPr="00F43BBB">
        <w:rPr>
          <w:rFonts w:ascii="Times New Roman" w:hAnsi="Times New Roman" w:cs="Times New Roman"/>
          <w:sz w:val="28"/>
          <w:szCs w:val="28"/>
        </w:rPr>
        <w:softHyphen/>
        <w:t>рном). Приоритетными могут рассматриваться спортивно-оздоровительное и духовно-нравственное направления (особенно в части экологической со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та</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ляющей).</w:t>
      </w:r>
    </w:p>
    <w:p w:rsidR="00533F1E" w:rsidRPr="00F43BBB" w:rsidRDefault="00533F1E" w:rsidP="00533F1E">
      <w:pPr>
        <w:pStyle w:val="Pa7"/>
        <w:spacing w:line="360" w:lineRule="auto"/>
        <w:ind w:firstLine="709"/>
        <w:jc w:val="both"/>
        <w:rPr>
          <w:color w:val="000000"/>
          <w:sz w:val="28"/>
          <w:szCs w:val="28"/>
        </w:rPr>
      </w:pPr>
      <w:r w:rsidRPr="00F43BBB">
        <w:rPr>
          <w:sz w:val="28"/>
          <w:szCs w:val="28"/>
        </w:rPr>
        <w:t>Спортивно-оздоровительная деятельность является важнейшим на</w:t>
      </w:r>
      <w:r w:rsidRPr="00F43BBB">
        <w:rPr>
          <w:sz w:val="28"/>
          <w:szCs w:val="28"/>
        </w:rPr>
        <w:softHyphen/>
        <w:t>пра</w:t>
      </w:r>
      <w:r w:rsidRPr="00F43BBB">
        <w:rPr>
          <w:sz w:val="28"/>
          <w:szCs w:val="28"/>
        </w:rPr>
        <w:softHyphen/>
        <w:t>в</w:t>
      </w:r>
      <w:r w:rsidRPr="00F43BBB">
        <w:rPr>
          <w:sz w:val="28"/>
          <w:szCs w:val="28"/>
        </w:rPr>
        <w:softHyphen/>
        <w:t>ле</w:t>
      </w:r>
      <w:r w:rsidRPr="00F43BBB">
        <w:rPr>
          <w:sz w:val="28"/>
          <w:szCs w:val="28"/>
        </w:rPr>
        <w:softHyphen/>
        <w:t>нием внеуро</w:t>
      </w:r>
      <w:r w:rsidRPr="00F43BBB">
        <w:rPr>
          <w:sz w:val="28"/>
          <w:szCs w:val="28"/>
        </w:rPr>
        <w:softHyphen/>
        <w:t xml:space="preserve">чной деятельности обучающихся с </w:t>
      </w:r>
      <w:r w:rsidR="00F43BBB">
        <w:rPr>
          <w:sz w:val="28"/>
          <w:szCs w:val="28"/>
        </w:rPr>
        <w:t>РАС</w:t>
      </w:r>
      <w:r w:rsidRPr="00F43BBB">
        <w:rPr>
          <w:sz w:val="28"/>
          <w:szCs w:val="28"/>
        </w:rPr>
        <w:t>, основная цель которой создание условий, способствующих гармоничному фи</w:t>
      </w:r>
      <w:r w:rsidRPr="00F43BBB">
        <w:rPr>
          <w:sz w:val="28"/>
          <w:szCs w:val="28"/>
        </w:rPr>
        <w:softHyphen/>
        <w:t>зи</w:t>
      </w:r>
      <w:r w:rsidRPr="00F43BBB">
        <w:rPr>
          <w:sz w:val="28"/>
          <w:szCs w:val="28"/>
        </w:rPr>
        <w:softHyphen/>
        <w:t>чес</w:t>
      </w:r>
      <w:r w:rsidRPr="00F43BBB">
        <w:rPr>
          <w:sz w:val="28"/>
          <w:szCs w:val="28"/>
        </w:rPr>
        <w:softHyphen/>
        <w:t xml:space="preserve">кому, нравственному и социальному развитию личности обучающегося </w:t>
      </w:r>
      <w:r w:rsidR="00F43BBB">
        <w:rPr>
          <w:sz w:val="28"/>
          <w:szCs w:val="28"/>
        </w:rPr>
        <w:t>ср</w:t>
      </w:r>
      <w:r w:rsidRPr="00F43BBB">
        <w:rPr>
          <w:sz w:val="28"/>
          <w:szCs w:val="28"/>
        </w:rPr>
        <w:t>едствами физической культуры, фо</w:t>
      </w:r>
      <w:r w:rsidRPr="00F43BBB">
        <w:rPr>
          <w:sz w:val="28"/>
          <w:szCs w:val="28"/>
        </w:rPr>
        <w:softHyphen/>
        <w:t>р</w:t>
      </w:r>
      <w:r w:rsidRPr="00F43BBB">
        <w:rPr>
          <w:sz w:val="28"/>
          <w:szCs w:val="28"/>
        </w:rPr>
        <w:softHyphen/>
        <w:t>ми</w:t>
      </w:r>
      <w:r w:rsidRPr="00F43BBB">
        <w:rPr>
          <w:sz w:val="28"/>
          <w:szCs w:val="28"/>
        </w:rPr>
        <w:softHyphen/>
        <w:t>ро</w:t>
      </w:r>
      <w:r w:rsidRPr="00F43BBB">
        <w:rPr>
          <w:sz w:val="28"/>
          <w:szCs w:val="28"/>
        </w:rPr>
        <w:softHyphen/>
        <w:t>ванию культуры здорового и безопасного образа жизни.</w:t>
      </w:r>
      <w:r w:rsidRPr="00F43BBB">
        <w:rPr>
          <w:color w:val="000000"/>
          <w:sz w:val="28"/>
          <w:szCs w:val="28"/>
        </w:rPr>
        <w:t xml:space="preserve"> Взаимодействие урочной и внеурочной деятельности в спортивно-оздоровительном направлении способствует усиле</w:t>
      </w:r>
      <w:r w:rsidRPr="00F43BBB">
        <w:rPr>
          <w:color w:val="000000"/>
          <w:sz w:val="28"/>
          <w:szCs w:val="28"/>
        </w:rPr>
        <w:softHyphen/>
        <w:t>нию оздоровительного эффекта, достигаемого в ходе активного использования обучаю</w:t>
      </w:r>
      <w:r w:rsidRPr="00F43BBB">
        <w:rPr>
          <w:color w:val="000000"/>
          <w:sz w:val="28"/>
          <w:szCs w:val="28"/>
        </w:rPr>
        <w:softHyphen/>
        <w:t>щи</w:t>
      </w:r>
      <w:r w:rsidRPr="00F43BBB">
        <w:rPr>
          <w:color w:val="000000"/>
          <w:sz w:val="28"/>
          <w:szCs w:val="28"/>
        </w:rPr>
        <w:softHyphen/>
        <w:t>мися с</w:t>
      </w:r>
      <w:r w:rsidR="00F43BBB">
        <w:rPr>
          <w:color w:val="000000"/>
          <w:sz w:val="28"/>
          <w:szCs w:val="28"/>
        </w:rPr>
        <w:t xml:space="preserve"> РАС </w:t>
      </w:r>
      <w:r w:rsidRPr="00F43BBB">
        <w:rPr>
          <w:color w:val="000000"/>
          <w:sz w:val="28"/>
          <w:szCs w:val="28"/>
        </w:rPr>
        <w:t>освоенных знаний, спо</w:t>
      </w:r>
      <w:r w:rsidRPr="00F43BBB">
        <w:rPr>
          <w:color w:val="000000"/>
          <w:sz w:val="28"/>
          <w:szCs w:val="28"/>
        </w:rPr>
        <w:softHyphen/>
        <w:t>собов и физических упражнений в физкультурно-оздоровительных мероприятиях, режи</w:t>
      </w:r>
      <w:r w:rsidRPr="00F43BBB">
        <w:rPr>
          <w:color w:val="000000"/>
          <w:sz w:val="28"/>
          <w:szCs w:val="28"/>
        </w:rPr>
        <w:softHyphen/>
        <w:t xml:space="preserve">ме дня, самостоятельных занятиях физическими упражнениями. </w:t>
      </w:r>
      <w:r w:rsidRPr="00F43BBB">
        <w:rPr>
          <w:sz w:val="28"/>
          <w:szCs w:val="28"/>
        </w:rPr>
        <w:t>Образовательные орга</w:t>
      </w:r>
      <w:r w:rsidRPr="00F43BBB">
        <w:rPr>
          <w:sz w:val="28"/>
          <w:szCs w:val="28"/>
        </w:rPr>
        <w:softHyphen/>
        <w:t>ни</w:t>
      </w:r>
      <w:r w:rsidRPr="00F43BBB">
        <w:rPr>
          <w:sz w:val="28"/>
          <w:szCs w:val="28"/>
        </w:rPr>
        <w:softHyphen/>
        <w:t xml:space="preserve">зации </w:t>
      </w:r>
      <w:r w:rsidRPr="00F43BBB">
        <w:rPr>
          <w:color w:val="000000"/>
          <w:sz w:val="28"/>
          <w:szCs w:val="28"/>
        </w:rPr>
        <w:t>должны предусмотреть:</w:t>
      </w:r>
      <w:r w:rsidRPr="00F43BBB">
        <w:rPr>
          <w:sz w:val="28"/>
          <w:szCs w:val="28"/>
        </w:rPr>
        <w:t xml:space="preserve"> </w:t>
      </w:r>
    </w:p>
    <w:p w:rsidR="00533F1E" w:rsidRPr="00F43BBB" w:rsidRDefault="00533F1E" w:rsidP="00533F1E">
      <w:pPr>
        <w:pStyle w:val="afc"/>
        <w:ind w:firstLine="709"/>
      </w:pPr>
      <w:r w:rsidRPr="00F43BBB">
        <w:rPr>
          <w:lang w:val="en-US"/>
        </w:rPr>
        <w:t> </w:t>
      </w:r>
      <w:r w:rsidRPr="00F43BBB">
        <w:rPr>
          <w:caps w:val="0"/>
        </w:rPr>
        <w:t>организацию работы спортивных секций и создание условий для их эффективного функционирования;</w:t>
      </w:r>
    </w:p>
    <w:p w:rsidR="00533F1E" w:rsidRPr="00F43BBB" w:rsidRDefault="00533F1E" w:rsidP="00533F1E">
      <w:pPr>
        <w:pStyle w:val="afc"/>
        <w:ind w:firstLine="709"/>
      </w:pPr>
      <w:r w:rsidRPr="00F43BBB">
        <w:rPr>
          <w:lang w:val="en-US"/>
        </w:rPr>
        <w:t> </w:t>
      </w:r>
      <w:r w:rsidRPr="00F43BBB">
        <w:rPr>
          <w:caps w:val="0"/>
        </w:rPr>
        <w:t>регулярное проведение спортивно-оздоровительных мероприятий (дней спорта, соревнований, олимпиад, походов и т. п.).</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проведение просветительской работы с обучающимися с </w:t>
      </w:r>
      <w:r w:rsidR="00F43BBB">
        <w:rPr>
          <w:rFonts w:ascii="Times New Roman" w:hAnsi="Times New Roman" w:cs="Times New Roman"/>
          <w:sz w:val="28"/>
          <w:szCs w:val="28"/>
        </w:rPr>
        <w:t xml:space="preserve">РАС </w:t>
      </w:r>
      <w:r w:rsidRPr="00F43BBB">
        <w:rPr>
          <w:rFonts w:ascii="Times New Roman" w:hAnsi="Times New Roman" w:cs="Times New Roman"/>
          <w:sz w:val="28"/>
          <w:szCs w:val="28"/>
        </w:rPr>
        <w:t>(по вопросам сохранения и укрепления здоровья обучающихся, профилактике вредных привычек, заболеваний, травматизма и т.п.).</w:t>
      </w:r>
    </w:p>
    <w:p w:rsidR="00533F1E" w:rsidRPr="00F43BBB" w:rsidRDefault="00533F1E" w:rsidP="00533F1E">
      <w:pPr>
        <w:pStyle w:val="a7"/>
        <w:spacing w:after="0" w:line="360" w:lineRule="auto"/>
        <w:ind w:firstLine="709"/>
        <w:jc w:val="both"/>
        <w:rPr>
          <w:rStyle w:val="15"/>
          <w:rFonts w:cs="Times New Roman"/>
          <w:i w:val="0"/>
          <w:sz w:val="28"/>
          <w:szCs w:val="28"/>
          <w:u w:val="single"/>
        </w:rPr>
      </w:pPr>
      <w:r w:rsidRPr="00F43BBB">
        <w:rPr>
          <w:rStyle w:val="15"/>
          <w:rFonts w:cs="Times New Roman"/>
          <w:i w:val="0"/>
          <w:caps w:val="0"/>
          <w:sz w:val="28"/>
          <w:szCs w:val="28"/>
          <w:u w:val="single"/>
        </w:rPr>
        <w:t>Реализация  дополнительных программ</w:t>
      </w:r>
    </w:p>
    <w:p w:rsidR="00533F1E" w:rsidRPr="00F43BBB" w:rsidRDefault="00533F1E" w:rsidP="00533F1E">
      <w:pPr>
        <w:pStyle w:val="a7"/>
        <w:spacing w:after="0" w:line="360" w:lineRule="auto"/>
        <w:ind w:firstLine="709"/>
        <w:jc w:val="both"/>
        <w:rPr>
          <w:rStyle w:val="15"/>
          <w:rFonts w:cs="Times New Roman"/>
          <w:i w:val="0"/>
          <w:sz w:val="28"/>
          <w:szCs w:val="28"/>
        </w:rPr>
      </w:pPr>
      <w:r w:rsidRPr="00F43BBB">
        <w:rPr>
          <w:rStyle w:val="15"/>
          <w:rFonts w:cs="Times New Roman"/>
          <w:i w:val="0"/>
          <w:caps w:val="0"/>
          <w:sz w:val="28"/>
          <w:szCs w:val="28"/>
        </w:rPr>
        <w:t>В рамках указанных направлений внеурочной работы разрабатываются до</w:t>
      </w:r>
      <w:r w:rsidRPr="00F43BBB">
        <w:rPr>
          <w:rStyle w:val="15"/>
          <w:rFonts w:cs="Times New Roman"/>
          <w:i w:val="0"/>
          <w:caps w:val="0"/>
          <w:sz w:val="28"/>
          <w:szCs w:val="28"/>
        </w:rPr>
        <w:softHyphen/>
        <w:t>пол</w:t>
      </w:r>
      <w:r w:rsidRPr="00F43BBB">
        <w:rPr>
          <w:rStyle w:val="15"/>
          <w:rFonts w:cs="Times New Roman"/>
          <w:i w:val="0"/>
          <w:caps w:val="0"/>
          <w:sz w:val="28"/>
          <w:szCs w:val="28"/>
        </w:rPr>
        <w:softHyphen/>
        <w:t>ни</w:t>
      </w:r>
      <w:r w:rsidRPr="00F43BBB">
        <w:rPr>
          <w:rStyle w:val="15"/>
          <w:rFonts w:cs="Times New Roman"/>
          <w:i w:val="0"/>
          <w:caps w:val="0"/>
          <w:sz w:val="28"/>
          <w:szCs w:val="28"/>
        </w:rPr>
        <w:softHyphen/>
        <w:t>тель</w:t>
      </w:r>
      <w:r w:rsidRPr="00F43BBB">
        <w:rPr>
          <w:rStyle w:val="15"/>
          <w:rFonts w:cs="Times New Roman"/>
          <w:i w:val="0"/>
          <w:caps w:val="0"/>
          <w:sz w:val="28"/>
          <w:szCs w:val="28"/>
        </w:rPr>
        <w:softHyphen/>
        <w:t xml:space="preserve">ные программы экологического воспитания обучающихся с </w:t>
      </w:r>
      <w:r w:rsidR="00F43BBB">
        <w:rPr>
          <w:rStyle w:val="15"/>
          <w:rFonts w:cs="Times New Roman"/>
          <w:i w:val="0"/>
          <w:caps w:val="0"/>
          <w:sz w:val="28"/>
          <w:szCs w:val="28"/>
        </w:rPr>
        <w:t xml:space="preserve">РАС </w:t>
      </w:r>
      <w:r w:rsidRPr="00F43BBB">
        <w:rPr>
          <w:rStyle w:val="15"/>
          <w:rFonts w:cs="Times New Roman"/>
          <w:i w:val="0"/>
          <w:caps w:val="0"/>
          <w:sz w:val="28"/>
          <w:szCs w:val="28"/>
        </w:rPr>
        <w:t>и формирования</w:t>
      </w:r>
      <w:r w:rsidR="00F43BBB">
        <w:rPr>
          <w:rStyle w:val="15"/>
          <w:rFonts w:cs="Times New Roman"/>
          <w:i w:val="0"/>
          <w:caps w:val="0"/>
          <w:sz w:val="28"/>
          <w:szCs w:val="28"/>
        </w:rPr>
        <w:t xml:space="preserve"> у них </w:t>
      </w:r>
      <w:r w:rsidRPr="00F43BBB">
        <w:rPr>
          <w:rStyle w:val="15"/>
          <w:rFonts w:cs="Times New Roman"/>
          <w:i w:val="0"/>
          <w:caps w:val="0"/>
          <w:sz w:val="28"/>
          <w:szCs w:val="28"/>
        </w:rPr>
        <w:t>основ безопасной жи</w:t>
      </w:r>
      <w:r w:rsidRPr="00F43BBB">
        <w:rPr>
          <w:rStyle w:val="15"/>
          <w:rFonts w:cs="Times New Roman"/>
          <w:i w:val="0"/>
          <w:caps w:val="0"/>
          <w:sz w:val="28"/>
          <w:szCs w:val="28"/>
        </w:rPr>
        <w:softHyphen/>
        <w:t>з</w:t>
      </w:r>
      <w:r w:rsidRPr="00F43BBB">
        <w:rPr>
          <w:rStyle w:val="15"/>
          <w:rFonts w:cs="Times New Roman"/>
          <w:i w:val="0"/>
          <w:caps w:val="0"/>
          <w:sz w:val="28"/>
          <w:szCs w:val="28"/>
        </w:rPr>
        <w:softHyphen/>
        <w:t>не</w:t>
      </w:r>
      <w:r w:rsidRPr="00F43BBB">
        <w:rPr>
          <w:rStyle w:val="15"/>
          <w:rFonts w:cs="Times New Roman"/>
          <w:i w:val="0"/>
          <w:caps w:val="0"/>
          <w:sz w:val="28"/>
          <w:szCs w:val="28"/>
        </w:rPr>
        <w:softHyphen/>
        <w:t>де</w:t>
      </w:r>
      <w:r w:rsidRPr="00F43BBB">
        <w:rPr>
          <w:rStyle w:val="15"/>
          <w:rFonts w:cs="Times New Roman"/>
          <w:i w:val="0"/>
          <w:caps w:val="0"/>
          <w:sz w:val="28"/>
          <w:szCs w:val="28"/>
        </w:rPr>
        <w:softHyphen/>
        <w:t>я</w:t>
      </w:r>
      <w:r w:rsidRPr="00F43BBB">
        <w:rPr>
          <w:rStyle w:val="15"/>
          <w:rFonts w:cs="Times New Roman"/>
          <w:i w:val="0"/>
          <w:caps w:val="0"/>
          <w:sz w:val="28"/>
          <w:szCs w:val="28"/>
        </w:rPr>
        <w:softHyphen/>
        <w:t>тель</w:t>
      </w:r>
      <w:r w:rsidRPr="00F43BBB">
        <w:rPr>
          <w:rStyle w:val="15"/>
          <w:rFonts w:cs="Times New Roman"/>
          <w:i w:val="0"/>
          <w:caps w:val="0"/>
          <w:sz w:val="28"/>
          <w:szCs w:val="28"/>
        </w:rPr>
        <w:softHyphen/>
        <w:t>но</w:t>
      </w:r>
      <w:r w:rsidRPr="00F43BBB">
        <w:rPr>
          <w:rStyle w:val="15"/>
          <w:rFonts w:cs="Times New Roman"/>
          <w:i w:val="0"/>
          <w:caps w:val="0"/>
          <w:sz w:val="28"/>
          <w:szCs w:val="28"/>
        </w:rPr>
        <w:softHyphen/>
        <w:t>с</w:t>
      </w:r>
      <w:r w:rsidRPr="00F43BBB">
        <w:rPr>
          <w:rStyle w:val="15"/>
          <w:rFonts w:cs="Times New Roman"/>
          <w:i w:val="0"/>
          <w:caps w:val="0"/>
          <w:sz w:val="28"/>
          <w:szCs w:val="28"/>
        </w:rPr>
        <w:softHyphen/>
        <w:t>ти.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Во внеурочной деятельности экологическое воспитание осу</w:t>
      </w:r>
      <w:r w:rsidRPr="00F43BBB">
        <w:rPr>
          <w:rFonts w:ascii="Times New Roman" w:hAnsi="Times New Roman" w:cs="Times New Roman"/>
          <w:sz w:val="28"/>
          <w:szCs w:val="28"/>
        </w:rPr>
        <w:softHyphen/>
        <w:t>ще</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ля</w:t>
      </w:r>
      <w:r w:rsidRPr="00F43BBB">
        <w:rPr>
          <w:rFonts w:ascii="Times New Roman" w:hAnsi="Times New Roman" w:cs="Times New Roman"/>
          <w:sz w:val="28"/>
          <w:szCs w:val="28"/>
        </w:rPr>
        <w:softHyphen/>
        <w:t>ет</w:t>
      </w:r>
      <w:r w:rsidRPr="00F43BBB">
        <w:rPr>
          <w:rFonts w:ascii="Times New Roman" w:hAnsi="Times New Roman" w:cs="Times New Roman"/>
          <w:sz w:val="28"/>
          <w:szCs w:val="28"/>
        </w:rPr>
        <w:softHyphen/>
        <w:t>ся в рамках духовно-нравственного воспитания. Экологическое воспитание направлено на формирование элементарных экологических представлений, осознанного отношения к объектам окружающей действительности, ознакомление с правилами общения человека с природой для сохранения и укрепления здоровья, экологически грамотного поведения в школе и дома.</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Формируемые ценности: природа, здоровье, экологическая культура, экологически безопасное поведение.</w:t>
      </w:r>
    </w:p>
    <w:p w:rsidR="00533F1E" w:rsidRPr="00F43BBB" w:rsidRDefault="00533F1E" w:rsidP="00533F1E">
      <w:pPr>
        <w:pStyle w:val="a7"/>
        <w:spacing w:after="0" w:line="360" w:lineRule="auto"/>
        <w:ind w:firstLine="709"/>
        <w:jc w:val="both"/>
        <w:rPr>
          <w:rStyle w:val="15"/>
          <w:rFonts w:cs="Times New Roman"/>
          <w:i w:val="0"/>
          <w:sz w:val="28"/>
          <w:szCs w:val="28"/>
        </w:rPr>
      </w:pPr>
      <w:r w:rsidRPr="00F43BBB">
        <w:rPr>
          <w:rStyle w:val="15"/>
          <w:rFonts w:cs="Times New Roman"/>
          <w:i w:val="0"/>
          <w:caps w:val="0"/>
          <w:sz w:val="28"/>
          <w:szCs w:val="28"/>
        </w:rPr>
        <w:t xml:space="preserve">В качестве дополнительной программы разрабатывается и программа формирования основ безопасного поведения обучающихся с </w:t>
      </w:r>
      <w:r w:rsidR="00F43BBB">
        <w:rPr>
          <w:rStyle w:val="15"/>
          <w:rFonts w:cs="Times New Roman"/>
          <w:i w:val="0"/>
          <w:caps w:val="0"/>
          <w:sz w:val="28"/>
          <w:szCs w:val="28"/>
        </w:rPr>
        <w:t xml:space="preserve">РАС.  </w:t>
      </w:r>
    </w:p>
    <w:p w:rsidR="00533F1E" w:rsidRPr="00F43BBB" w:rsidRDefault="00533F1E" w:rsidP="00533F1E">
      <w:pPr>
        <w:pStyle w:val="a7"/>
        <w:spacing w:after="0" w:line="360" w:lineRule="auto"/>
        <w:ind w:firstLine="709"/>
        <w:jc w:val="both"/>
        <w:rPr>
          <w:rFonts w:ascii="Times New Roman" w:hAnsi="Times New Roman" w:cs="Times New Roman"/>
          <w:color w:val="333333"/>
          <w:sz w:val="28"/>
          <w:szCs w:val="28"/>
        </w:rPr>
      </w:pPr>
      <w:r w:rsidRPr="00F43BBB">
        <w:rPr>
          <w:rStyle w:val="15"/>
          <w:rFonts w:cs="Times New Roman"/>
          <w:i w:val="0"/>
          <w:caps w:val="0"/>
          <w:sz w:val="28"/>
          <w:szCs w:val="28"/>
        </w:rPr>
        <w:t xml:space="preserve">В содержании программ должно быть предусмотрено расширение представлений обучающихся с </w:t>
      </w:r>
      <w:r w:rsidR="00F43BBB">
        <w:rPr>
          <w:rStyle w:val="15"/>
          <w:rFonts w:cs="Times New Roman"/>
          <w:i w:val="0"/>
          <w:caps w:val="0"/>
          <w:sz w:val="28"/>
          <w:szCs w:val="28"/>
        </w:rPr>
        <w:t xml:space="preserve">РАС </w:t>
      </w:r>
      <w:r w:rsidRPr="00F43BBB">
        <w:rPr>
          <w:rStyle w:val="15"/>
          <w:rFonts w:cs="Times New Roman"/>
          <w:i w:val="0"/>
          <w:caps w:val="0"/>
          <w:sz w:val="28"/>
          <w:szCs w:val="28"/>
        </w:rPr>
        <w:t>о здоровом образе жизни, ознакомление с правилами дорожного движения, безопасного поведения в быту, природе, в обществе, на улице,</w:t>
      </w:r>
      <w:r w:rsidRPr="00F43BBB">
        <w:rPr>
          <w:rFonts w:ascii="Times New Roman" w:hAnsi="Times New Roman" w:cs="Times New Roman"/>
          <w:i/>
          <w:color w:val="333333"/>
          <w:sz w:val="28"/>
          <w:szCs w:val="28"/>
        </w:rPr>
        <w:t xml:space="preserve"> </w:t>
      </w:r>
      <w:r w:rsidRPr="00F43BBB">
        <w:rPr>
          <w:rFonts w:ascii="Times New Roman" w:hAnsi="Times New Roman" w:cs="Times New Roman"/>
          <w:color w:val="333333"/>
          <w:sz w:val="28"/>
          <w:szCs w:val="28"/>
        </w:rPr>
        <w:t>в транспорте, а также в экстремальных ситуациях.</w:t>
      </w:r>
    </w:p>
    <w:p w:rsidR="00533F1E" w:rsidRPr="00F43BBB" w:rsidRDefault="00533F1E" w:rsidP="00533F1E">
      <w:pPr>
        <w:pStyle w:val="a7"/>
        <w:spacing w:after="0" w:line="360" w:lineRule="auto"/>
        <w:ind w:firstLine="709"/>
        <w:jc w:val="both"/>
        <w:rPr>
          <w:rFonts w:ascii="Times New Roman" w:hAnsi="Times New Roman" w:cs="Times New Roman"/>
          <w:i/>
          <w:sz w:val="28"/>
          <w:szCs w:val="28"/>
        </w:rPr>
      </w:pPr>
      <w:r w:rsidRPr="00F43BBB">
        <w:rPr>
          <w:rStyle w:val="15"/>
          <w:rFonts w:cs="Times New Roman"/>
          <w:i w:val="0"/>
          <w:caps w:val="0"/>
          <w:sz w:val="28"/>
          <w:szCs w:val="28"/>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sidRPr="00F43BBB">
        <w:rPr>
          <w:rFonts w:ascii="Times New Roman" w:hAnsi="Times New Roman" w:cs="Times New Roman"/>
          <w:i/>
          <w:sz w:val="28"/>
          <w:szCs w:val="28"/>
        </w:rPr>
        <w:t xml:space="preserve"> </w:t>
      </w:r>
      <w:r w:rsidRPr="00F43BBB">
        <w:rPr>
          <w:rFonts w:ascii="Times New Roman" w:hAnsi="Times New Roman" w:cs="Times New Roman"/>
          <w:sz w:val="28"/>
          <w:szCs w:val="28"/>
        </w:rPr>
        <w:t xml:space="preserve">овладению обучающимися с </w:t>
      </w:r>
      <w:r w:rsidR="00F43BBB">
        <w:rPr>
          <w:rFonts w:ascii="Times New Roman" w:hAnsi="Times New Roman" w:cs="Times New Roman"/>
          <w:sz w:val="28"/>
          <w:szCs w:val="28"/>
        </w:rPr>
        <w:t xml:space="preserve">РАС </w:t>
      </w:r>
      <w:r w:rsidRPr="00F43BBB">
        <w:rPr>
          <w:rFonts w:ascii="Times New Roman" w:hAnsi="Times New Roman" w:cs="Times New Roman"/>
          <w:sz w:val="28"/>
          <w:szCs w:val="28"/>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Содержательные приоритеты программ определяются на основании учета ин</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виду</w:t>
      </w:r>
      <w:r w:rsidRPr="00F43BBB">
        <w:rPr>
          <w:rFonts w:ascii="Times New Roman" w:hAnsi="Times New Roman" w:cs="Times New Roman"/>
          <w:sz w:val="28"/>
          <w:szCs w:val="28"/>
        </w:rPr>
        <w:softHyphen/>
        <w:t>альных и возрастных особенностей обучающихся их потребностей, а также осо</w:t>
      </w:r>
      <w:r w:rsidRPr="00F43BBB">
        <w:rPr>
          <w:rFonts w:ascii="Times New Roman" w:hAnsi="Times New Roman" w:cs="Times New Roman"/>
          <w:sz w:val="28"/>
          <w:szCs w:val="28"/>
        </w:rPr>
        <w:softHyphen/>
        <w:t>бен</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стей региона проживания.</w:t>
      </w:r>
    </w:p>
    <w:p w:rsidR="00533F1E" w:rsidRPr="00F43BBB" w:rsidRDefault="00533F1E" w:rsidP="00533F1E">
      <w:pPr>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sz w:val="28"/>
          <w:szCs w:val="28"/>
        </w:rPr>
        <w:t>При реализации программы следует учитывать, что во внеурочной деятельности на пер</w:t>
      </w:r>
      <w:r w:rsidRPr="00F43BBB">
        <w:rPr>
          <w:rFonts w:ascii="Times New Roman" w:hAnsi="Times New Roman" w:cs="Times New Roman"/>
          <w:sz w:val="28"/>
          <w:szCs w:val="28"/>
        </w:rPr>
        <w:softHyphen/>
        <w:t>вое место выдвигается опыт применения формируемых усилиями всех учебных пред</w:t>
      </w:r>
      <w:r w:rsidRPr="00F43BBB">
        <w:rPr>
          <w:rFonts w:ascii="Times New Roman" w:hAnsi="Times New Roman" w:cs="Times New Roman"/>
          <w:sz w:val="28"/>
          <w:szCs w:val="28"/>
        </w:rPr>
        <w:softHyphen/>
        <w:t>ме</w:t>
      </w:r>
      <w:r w:rsidRPr="00F43BBB">
        <w:rPr>
          <w:rFonts w:ascii="Times New Roman" w:hAnsi="Times New Roman" w:cs="Times New Roman"/>
          <w:sz w:val="28"/>
          <w:szCs w:val="28"/>
        </w:rPr>
        <w:softHyphen/>
        <w:t>тов базовых учебных действий, ценностных ориентаций и оценочных умений, со</w:t>
      </w:r>
      <w:r w:rsidRPr="00F43BBB">
        <w:rPr>
          <w:rFonts w:ascii="Times New Roman" w:hAnsi="Times New Roman" w:cs="Times New Roman"/>
          <w:sz w:val="28"/>
          <w:szCs w:val="28"/>
        </w:rPr>
        <w:softHyphen/>
        <w:t>ци</w:t>
      </w:r>
      <w:r w:rsidRPr="00F43BBB">
        <w:rPr>
          <w:rFonts w:ascii="Times New Roman" w:hAnsi="Times New Roman" w:cs="Times New Roman"/>
          <w:sz w:val="28"/>
          <w:szCs w:val="28"/>
        </w:rPr>
        <w:softHyphen/>
        <w:t>аль</w:t>
      </w:r>
      <w:r w:rsidRPr="00F43BBB">
        <w:rPr>
          <w:rFonts w:ascii="Times New Roman" w:hAnsi="Times New Roman" w:cs="Times New Roman"/>
          <w:sz w:val="28"/>
          <w:szCs w:val="28"/>
        </w:rPr>
        <w:softHyphen/>
        <w:t>ных норм поведения, направленных на сохранение здоровья и обеспечение экологической без</w:t>
      </w:r>
      <w:r w:rsidRPr="00F43BBB">
        <w:rPr>
          <w:rFonts w:ascii="Times New Roman" w:hAnsi="Times New Roman" w:cs="Times New Roman"/>
          <w:sz w:val="28"/>
          <w:szCs w:val="28"/>
        </w:rPr>
        <w:softHyphen/>
        <w:t>опасности человека и природы. В связи с этим необходимо продумать</w:t>
      </w:r>
      <w:r w:rsidRPr="00F43BBB">
        <w:rPr>
          <w:rFonts w:ascii="Times New Roman" w:hAnsi="Times New Roman" w:cs="Times New Roman"/>
          <w:kern w:val="2"/>
          <w:sz w:val="28"/>
          <w:szCs w:val="28"/>
        </w:rPr>
        <w:t xml:space="preserve"> организацию си</w:t>
      </w:r>
      <w:r w:rsidRPr="00F43BBB">
        <w:rPr>
          <w:rFonts w:ascii="Times New Roman" w:hAnsi="Times New Roman" w:cs="Times New Roman"/>
          <w:kern w:val="2"/>
          <w:sz w:val="28"/>
          <w:szCs w:val="28"/>
        </w:rPr>
        <w:softHyphen/>
        <w:t>с</w:t>
      </w:r>
      <w:r w:rsidRPr="00F43BBB">
        <w:rPr>
          <w:rFonts w:ascii="Times New Roman" w:hAnsi="Times New Roman" w:cs="Times New Roman"/>
          <w:kern w:val="2"/>
          <w:sz w:val="28"/>
          <w:szCs w:val="28"/>
        </w:rPr>
        <w:softHyphen/>
        <w:t xml:space="preserve">темы мероприятий, позволяющих обучающимся с </w:t>
      </w:r>
      <w:r w:rsidR="00F43BBB">
        <w:rPr>
          <w:rFonts w:ascii="Times New Roman" w:hAnsi="Times New Roman" w:cs="Times New Roman"/>
          <w:kern w:val="2"/>
          <w:sz w:val="28"/>
          <w:szCs w:val="28"/>
        </w:rPr>
        <w:t xml:space="preserve">РАС </w:t>
      </w:r>
      <w:r w:rsidRPr="00F43BBB">
        <w:rPr>
          <w:rFonts w:ascii="Times New Roman" w:hAnsi="Times New Roman" w:cs="Times New Roman"/>
          <w:kern w:val="2"/>
          <w:sz w:val="28"/>
          <w:szCs w:val="28"/>
        </w:rPr>
        <w:t>использовать на практике полученные знания и усвоенные модели, нормы поведения в  типичных си</w:t>
      </w:r>
      <w:r w:rsidRPr="00F43BBB">
        <w:rPr>
          <w:rFonts w:ascii="Times New Roman" w:hAnsi="Times New Roman" w:cs="Times New Roman"/>
          <w:kern w:val="2"/>
          <w:sz w:val="28"/>
          <w:szCs w:val="28"/>
        </w:rPr>
        <w:softHyphen/>
        <w:t>ту</w:t>
      </w:r>
      <w:r w:rsidRPr="00F43BBB">
        <w:rPr>
          <w:rFonts w:ascii="Times New Roman" w:hAnsi="Times New Roman" w:cs="Times New Roman"/>
          <w:kern w:val="2"/>
          <w:sz w:val="28"/>
          <w:szCs w:val="28"/>
        </w:rPr>
        <w:softHyphen/>
        <w:t>а</w:t>
      </w:r>
      <w:r w:rsidRPr="00F43BBB">
        <w:rPr>
          <w:rFonts w:ascii="Times New Roman" w:hAnsi="Times New Roman" w:cs="Times New Roman"/>
          <w:kern w:val="2"/>
          <w:sz w:val="28"/>
          <w:szCs w:val="28"/>
        </w:rPr>
        <w:softHyphen/>
        <w:t>ци</w:t>
      </w:r>
      <w:r w:rsidRPr="00F43BBB">
        <w:rPr>
          <w:rFonts w:ascii="Times New Roman" w:hAnsi="Times New Roman" w:cs="Times New Roman"/>
          <w:kern w:val="2"/>
          <w:sz w:val="28"/>
          <w:szCs w:val="28"/>
        </w:rPr>
        <w:softHyphen/>
        <w:t>ях.</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i/>
          <w:sz w:val="28"/>
          <w:szCs w:val="28"/>
        </w:rPr>
        <w:t>Формы организации внеурочной деятельности:</w:t>
      </w:r>
      <w:r w:rsidRPr="00F43BBB">
        <w:rPr>
          <w:rFonts w:ascii="Times New Roman" w:hAnsi="Times New Roman" w:cs="Times New Roman"/>
          <w:sz w:val="28"/>
          <w:szCs w:val="28"/>
        </w:rPr>
        <w:t xml:space="preserve"> спортивно-оздоровительные ме</w:t>
      </w:r>
      <w:r w:rsidRPr="00F43BBB">
        <w:rPr>
          <w:rFonts w:ascii="Times New Roman" w:hAnsi="Times New Roman" w:cs="Times New Roman"/>
          <w:sz w:val="28"/>
          <w:szCs w:val="28"/>
        </w:rPr>
        <w:softHyphen/>
        <w:t>ро</w:t>
      </w:r>
      <w:r w:rsidRPr="00F43BBB">
        <w:rPr>
          <w:rFonts w:ascii="Times New Roman" w:hAnsi="Times New Roman" w:cs="Times New Roman"/>
          <w:sz w:val="28"/>
          <w:szCs w:val="28"/>
        </w:rPr>
        <w:softHyphen/>
        <w:t>при</w:t>
      </w:r>
      <w:r w:rsidRPr="00F43BBB">
        <w:rPr>
          <w:rFonts w:ascii="Times New Roman" w:hAnsi="Times New Roman" w:cs="Times New Roman"/>
          <w:sz w:val="28"/>
          <w:szCs w:val="28"/>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33F1E" w:rsidRPr="00F43BBB" w:rsidRDefault="00533F1E" w:rsidP="00533F1E">
      <w:pPr>
        <w:pStyle w:val="a7"/>
        <w:spacing w:after="0" w:line="360" w:lineRule="auto"/>
        <w:ind w:firstLine="709"/>
        <w:jc w:val="both"/>
        <w:rPr>
          <w:rFonts w:ascii="Times New Roman" w:hAnsi="Times New Roman" w:cs="Times New Roman"/>
          <w:sz w:val="28"/>
          <w:szCs w:val="28"/>
          <w:u w:val="single"/>
        </w:rPr>
      </w:pPr>
      <w:r w:rsidRPr="00F43BBB">
        <w:rPr>
          <w:rFonts w:ascii="Times New Roman" w:hAnsi="Times New Roman" w:cs="Times New Roman"/>
          <w:sz w:val="28"/>
          <w:szCs w:val="28"/>
          <w:u w:val="single"/>
        </w:rPr>
        <w:t>Просветительская работа с родителями</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sidRPr="00F43BBB">
        <w:rPr>
          <w:rFonts w:ascii="Times New Roman" w:hAnsi="Times New Roman" w:cs="Times New Roman"/>
          <w:sz w:val="28"/>
          <w:szCs w:val="28"/>
        </w:rPr>
        <w:softHyphen/>
        <w:t>ми</w:t>
      </w:r>
      <w:r w:rsidRPr="00F43BBB">
        <w:rPr>
          <w:rFonts w:ascii="Times New Roman" w:hAnsi="Times New Roman" w:cs="Times New Roman"/>
          <w:sz w:val="28"/>
          <w:szCs w:val="28"/>
        </w:rPr>
        <w:softHyphen/>
        <w:t>ро</w:t>
      </w:r>
      <w:r w:rsidRPr="00F43BBB">
        <w:rPr>
          <w:rFonts w:ascii="Times New Roman" w:hAnsi="Times New Roman" w:cs="Times New Roman"/>
          <w:sz w:val="28"/>
          <w:szCs w:val="28"/>
        </w:rPr>
        <w:softHyphen/>
        <w:t>ва</w:t>
      </w:r>
      <w:r w:rsidRPr="00F43BBB">
        <w:rPr>
          <w:rFonts w:ascii="Times New Roman" w:hAnsi="Times New Roman" w:cs="Times New Roman"/>
          <w:sz w:val="28"/>
          <w:szCs w:val="28"/>
        </w:rPr>
        <w:softHyphen/>
        <w:t xml:space="preserve">ния безопасного образа жизни включает: </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проведение родительских собраний, семинаров, лекций, тренингов, конференций, кру</w:t>
      </w:r>
      <w:r w:rsidRPr="00F43BBB">
        <w:rPr>
          <w:rFonts w:ascii="Times New Roman" w:hAnsi="Times New Roman" w:cs="Times New Roman"/>
          <w:sz w:val="28"/>
          <w:szCs w:val="28"/>
        </w:rPr>
        <w:softHyphen/>
        <w:t>глых столов и т.п.;</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sidRPr="00F43BBB">
        <w:rPr>
          <w:rFonts w:ascii="Times New Roman" w:hAnsi="Times New Roman" w:cs="Times New Roman"/>
          <w:sz w:val="28"/>
          <w:szCs w:val="28"/>
        </w:rPr>
        <w:softHyphen/>
        <w:t>ре</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ва</w:t>
      </w:r>
      <w:r w:rsidRPr="00F43BBB">
        <w:rPr>
          <w:rFonts w:ascii="Times New Roman" w:hAnsi="Times New Roman" w:cs="Times New Roman"/>
          <w:sz w:val="28"/>
          <w:szCs w:val="28"/>
        </w:rPr>
        <w:softHyphen/>
        <w:t>ний, дней здоровья, занятий по профилактике вредных привычек и т. п.</w:t>
      </w:r>
    </w:p>
    <w:p w:rsidR="00533F1E" w:rsidRPr="00F43BBB" w:rsidRDefault="00533F1E" w:rsidP="00533F1E">
      <w:pPr>
        <w:pStyle w:val="a7"/>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В содержательном плане просветительская работа направлена на ознакомление родителей широким кругом вопросов, связанных с осо</w:t>
      </w:r>
      <w:r w:rsidRPr="00F43BBB">
        <w:rPr>
          <w:rFonts w:ascii="Times New Roman" w:hAnsi="Times New Roman" w:cs="Times New Roman"/>
          <w:sz w:val="28"/>
          <w:szCs w:val="28"/>
        </w:rPr>
        <w:softHyphen/>
        <w:t>бе</w:t>
      </w:r>
      <w:r w:rsidRPr="00F43BBB">
        <w:rPr>
          <w:rFonts w:ascii="Times New Roman" w:hAnsi="Times New Roman" w:cs="Times New Roman"/>
          <w:sz w:val="28"/>
          <w:szCs w:val="28"/>
        </w:rPr>
        <w:softHyphen/>
        <w:t>н</w:t>
      </w:r>
      <w:r w:rsidRPr="00F43BBB">
        <w:rPr>
          <w:rFonts w:ascii="Times New Roman" w:hAnsi="Times New Roman" w:cs="Times New Roman"/>
          <w:sz w:val="28"/>
          <w:szCs w:val="28"/>
        </w:rPr>
        <w:softHyphen/>
        <w:t>но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тя</w:t>
      </w:r>
      <w:r w:rsidRPr="00F43BBB">
        <w:rPr>
          <w:rFonts w:ascii="Times New Roman" w:hAnsi="Times New Roman" w:cs="Times New Roman"/>
          <w:sz w:val="28"/>
          <w:szCs w:val="28"/>
        </w:rPr>
        <w:softHyphen/>
        <w:t>ми психофизического развития детей, укреплением здоровья детей, со</w:t>
      </w:r>
      <w:r w:rsidRPr="00F43BBB">
        <w:rPr>
          <w:rFonts w:ascii="Times New Roman" w:hAnsi="Times New Roman" w:cs="Times New Roman"/>
          <w:sz w:val="28"/>
          <w:szCs w:val="28"/>
        </w:rPr>
        <w:softHyphen/>
        <w:t>з</w:t>
      </w:r>
      <w:r w:rsidRPr="00F43BBB">
        <w:rPr>
          <w:rFonts w:ascii="Times New Roman" w:hAnsi="Times New Roman" w:cs="Times New Roman"/>
          <w:sz w:val="28"/>
          <w:szCs w:val="28"/>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33F1E" w:rsidRPr="00F43BBB" w:rsidRDefault="00533F1E" w:rsidP="00533F1E">
      <w:pPr>
        <w:pStyle w:val="af9"/>
        <w:widowControl w:val="0"/>
        <w:ind w:firstLine="709"/>
      </w:pPr>
      <w:r w:rsidRPr="00F43BBB">
        <w:t>Эффективность реализации этого направления зависит от деятельности админис</w:t>
      </w:r>
      <w:r w:rsidRPr="00F43BBB">
        <w:softHyphen/>
        <w:t>т</w:t>
      </w:r>
      <w:r w:rsidRPr="00F43BBB">
        <w:softHyphen/>
        <w:t>ра</w:t>
      </w:r>
      <w:r w:rsidRPr="00F43BBB">
        <w:softHyphen/>
        <w:t>ции общеобразовательной организации, всех специалистов, работающих в общеобразовательной ор</w:t>
      </w:r>
      <w:r w:rsidRPr="00F43BBB">
        <w:softHyphen/>
        <w:t>ганизации (педагогов-дефектологов, педагогов-психологов, медицинских работников и др.).</w:t>
      </w:r>
    </w:p>
    <w:p w:rsidR="00533F1E" w:rsidRPr="00F43BBB" w:rsidRDefault="00533F1E" w:rsidP="00533F1E">
      <w:pPr>
        <w:pStyle w:val="af9"/>
        <w:widowControl w:val="0"/>
        <w:ind w:firstLine="709"/>
        <w:rPr>
          <w:u w:val="single"/>
        </w:rPr>
      </w:pPr>
      <w:r w:rsidRPr="00F43BBB">
        <w:rPr>
          <w:u w:val="single"/>
        </w:rPr>
        <w:t>Просветительская и методическая работа с педагогами и специалистами</w:t>
      </w:r>
    </w:p>
    <w:p w:rsidR="00533F1E" w:rsidRPr="00F43BBB" w:rsidRDefault="00533F1E" w:rsidP="00533F1E">
      <w:pPr>
        <w:pStyle w:val="afc"/>
        <w:ind w:firstLine="709"/>
      </w:pPr>
      <w:r w:rsidRPr="00F43BBB">
        <w:rPr>
          <w:caps w:val="0"/>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33F1E" w:rsidRPr="00F43BBB" w:rsidRDefault="00533F1E" w:rsidP="00533F1E">
      <w:pPr>
        <w:pStyle w:val="afc"/>
        <w:ind w:firstLine="709"/>
      </w:pPr>
      <w:r w:rsidRPr="00F43BBB">
        <w:rPr>
          <w:caps w:val="0"/>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33F1E" w:rsidRPr="00F43BBB" w:rsidRDefault="00533F1E" w:rsidP="00533F1E">
      <w:pPr>
        <w:pStyle w:val="afc"/>
        <w:ind w:firstLine="709"/>
      </w:pPr>
      <w:r w:rsidRPr="00F43BBB">
        <w:rPr>
          <w:caps w:val="0"/>
        </w:rPr>
        <w:t>• приобретение для педагогов, специалистов и родителей (законных представителей) необходимой научно-методической литературы;</w:t>
      </w:r>
    </w:p>
    <w:p w:rsidR="00533F1E" w:rsidRPr="00F43BBB" w:rsidRDefault="00533F1E" w:rsidP="00533F1E">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привлечение педагогов, медицинских работников, психологов и ро</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те</w:t>
      </w:r>
      <w:r w:rsidRPr="00F43BBB">
        <w:rPr>
          <w:rFonts w:ascii="Times New Roman" w:hAnsi="Times New Roman" w:cs="Times New Roman"/>
          <w:sz w:val="28"/>
          <w:szCs w:val="28"/>
        </w:rPr>
        <w:softHyphen/>
        <w:t>лей (законных представителей) к совместной работе по проведению при</w:t>
      </w:r>
      <w:r w:rsidRPr="00F43BBB">
        <w:rPr>
          <w:rFonts w:ascii="Times New Roman" w:hAnsi="Times New Roman" w:cs="Times New Roman"/>
          <w:sz w:val="28"/>
          <w:szCs w:val="28"/>
        </w:rPr>
        <w:softHyphen/>
        <w:t>родоохранных, оздоровительных мероприятий и спортивных соревнований.</w:t>
      </w:r>
    </w:p>
    <w:p w:rsidR="00533F1E" w:rsidRPr="00F43BBB" w:rsidRDefault="00533F1E" w:rsidP="00F43BBB">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u w:val="single"/>
        </w:rPr>
      </w:pPr>
      <w:r w:rsidRPr="00F43BBB">
        <w:rPr>
          <w:rFonts w:ascii="Times New Roman" w:hAnsi="Times New Roman" w:cs="Times New Roman"/>
          <w:bCs/>
          <w:sz w:val="28"/>
          <w:szCs w:val="28"/>
          <w:u w:val="single"/>
        </w:rPr>
        <w:t>Планируемые результаты освоения программы формирования</w:t>
      </w:r>
      <w:r w:rsidR="00F43BBB">
        <w:rPr>
          <w:rFonts w:ascii="Times New Roman" w:hAnsi="Times New Roman" w:cs="Times New Roman"/>
          <w:bCs/>
          <w:sz w:val="28"/>
          <w:szCs w:val="28"/>
          <w:u w:val="single"/>
        </w:rPr>
        <w:t xml:space="preserve"> </w:t>
      </w:r>
      <w:r w:rsidRPr="00F43BBB">
        <w:rPr>
          <w:rFonts w:ascii="Times New Roman" w:hAnsi="Times New Roman" w:cs="Times New Roman"/>
          <w:bCs/>
          <w:sz w:val="28"/>
          <w:szCs w:val="28"/>
          <w:u w:val="single"/>
        </w:rPr>
        <w:t>экологической культуры, здорового и безопасного образа жизни</w:t>
      </w:r>
    </w:p>
    <w:p w:rsidR="00533F1E" w:rsidRPr="00F43BBB" w:rsidRDefault="00533F1E" w:rsidP="00533F1E">
      <w:pPr>
        <w:widowControl w:val="0"/>
        <w:autoSpaceDE w:val="0"/>
        <w:autoSpaceDN w:val="0"/>
        <w:adjustRightInd w:val="0"/>
        <w:spacing w:after="0" w:line="360" w:lineRule="auto"/>
        <w:ind w:firstLine="709"/>
        <w:jc w:val="both"/>
        <w:rPr>
          <w:rFonts w:ascii="Times New Roman" w:hAnsi="Times New Roman" w:cs="Times New Roman"/>
          <w:i/>
          <w:sz w:val="28"/>
          <w:szCs w:val="28"/>
        </w:rPr>
      </w:pPr>
      <w:r w:rsidRPr="00F43BBB">
        <w:rPr>
          <w:rFonts w:ascii="Times New Roman" w:hAnsi="Times New Roman" w:cs="Times New Roman"/>
          <w:i/>
          <w:sz w:val="28"/>
          <w:szCs w:val="28"/>
        </w:rPr>
        <w:t>Важнейшие личностные результаты:</w:t>
      </w:r>
    </w:p>
    <w:p w:rsidR="00533F1E" w:rsidRPr="00F43BBB" w:rsidRDefault="00533F1E" w:rsidP="00533F1E">
      <w:pPr>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sz w:val="28"/>
          <w:szCs w:val="28"/>
        </w:rPr>
        <w:t xml:space="preserve">ценностное отношение к природе; </w:t>
      </w:r>
      <w:r w:rsidRPr="00F43BBB">
        <w:rPr>
          <w:rFonts w:ascii="Times New Roman" w:hAnsi="Times New Roman" w:cs="Times New Roman"/>
          <w:color w:val="000000"/>
          <w:sz w:val="28"/>
          <w:szCs w:val="28"/>
        </w:rPr>
        <w:t>бережное отношение к живым организмам,  способность сочувствовать природе и её обитателям;</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потребность в занятиях физической культурой и спортом; </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негативное отношение к факторам риска здоровью (сниженная двигательная ак</w:t>
      </w:r>
      <w:r w:rsidRPr="00F43BBB">
        <w:rPr>
          <w:rFonts w:ascii="Times New Roman" w:hAnsi="Times New Roman" w:cs="Times New Roman"/>
          <w:sz w:val="28"/>
          <w:szCs w:val="28"/>
        </w:rPr>
        <w:softHyphen/>
        <w:t>ти</w:t>
      </w:r>
      <w:r w:rsidRPr="00F43BBB">
        <w:rPr>
          <w:rFonts w:ascii="Times New Roman" w:hAnsi="Times New Roman" w:cs="Times New Roman"/>
          <w:sz w:val="28"/>
          <w:szCs w:val="28"/>
        </w:rPr>
        <w:softHyphen/>
        <w:t>в</w:t>
      </w:r>
      <w:r w:rsidRPr="00F43BBB">
        <w:rPr>
          <w:rFonts w:ascii="Times New Roman" w:hAnsi="Times New Roman" w:cs="Times New Roman"/>
          <w:sz w:val="28"/>
          <w:szCs w:val="28"/>
        </w:rPr>
        <w:softHyphen/>
        <w:t>ность, курение, алкоголь, наркотики и другие психоактивные вещества, инфекционные за</w:t>
      </w:r>
      <w:r w:rsidRPr="00F43BBB">
        <w:rPr>
          <w:rFonts w:ascii="Times New Roman" w:hAnsi="Times New Roman" w:cs="Times New Roman"/>
          <w:sz w:val="28"/>
          <w:szCs w:val="28"/>
        </w:rPr>
        <w:softHyphen/>
        <w:t>бо</w:t>
      </w:r>
      <w:r w:rsidRPr="00F43BBB">
        <w:rPr>
          <w:rFonts w:ascii="Times New Roman" w:hAnsi="Times New Roman" w:cs="Times New Roman"/>
          <w:sz w:val="28"/>
          <w:szCs w:val="28"/>
        </w:rPr>
        <w:softHyphen/>
        <w:t xml:space="preserve">левания); </w:t>
      </w:r>
    </w:p>
    <w:p w:rsidR="00533F1E" w:rsidRPr="00F43BBB" w:rsidRDefault="00533F1E" w:rsidP="00533F1E">
      <w:pPr>
        <w:widowControl w:val="0"/>
        <w:tabs>
          <w:tab w:val="num" w:pos="720"/>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эмоционально-ценностное отношение к окружающей среде, осознание не</w:t>
      </w:r>
      <w:r w:rsidRPr="00F43BBB">
        <w:rPr>
          <w:rFonts w:ascii="Times New Roman" w:hAnsi="Times New Roman" w:cs="Times New Roman"/>
          <w:sz w:val="28"/>
          <w:szCs w:val="28"/>
        </w:rPr>
        <w:softHyphen/>
        <w:t>об</w:t>
      </w:r>
      <w:r w:rsidRPr="00F43BBB">
        <w:rPr>
          <w:rFonts w:ascii="Times New Roman" w:hAnsi="Times New Roman" w:cs="Times New Roman"/>
          <w:sz w:val="28"/>
          <w:szCs w:val="28"/>
        </w:rPr>
        <w:softHyphen/>
        <w:t>хо</w:t>
      </w:r>
      <w:r w:rsidRPr="00F43BBB">
        <w:rPr>
          <w:rFonts w:ascii="Times New Roman" w:hAnsi="Times New Roman" w:cs="Times New Roman"/>
          <w:sz w:val="28"/>
          <w:szCs w:val="28"/>
        </w:rPr>
        <w:softHyphen/>
        <w:t>ди</w:t>
      </w:r>
      <w:r w:rsidRPr="00F43BBB">
        <w:rPr>
          <w:rFonts w:ascii="Times New Roman" w:hAnsi="Times New Roman" w:cs="Times New Roman"/>
          <w:sz w:val="28"/>
          <w:szCs w:val="28"/>
        </w:rPr>
        <w:softHyphen/>
        <w:t>мо</w:t>
      </w:r>
      <w:r w:rsidRPr="00F43BBB">
        <w:rPr>
          <w:rFonts w:ascii="Times New Roman" w:hAnsi="Times New Roman" w:cs="Times New Roman"/>
          <w:sz w:val="28"/>
          <w:szCs w:val="28"/>
        </w:rPr>
        <w:softHyphen/>
        <w:t>с</w:t>
      </w:r>
      <w:r w:rsidRPr="00F43BBB">
        <w:rPr>
          <w:rFonts w:ascii="Times New Roman" w:hAnsi="Times New Roman" w:cs="Times New Roman"/>
          <w:sz w:val="28"/>
          <w:szCs w:val="28"/>
        </w:rPr>
        <w:softHyphen/>
        <w:t>ти ее охраны;</w:t>
      </w:r>
    </w:p>
    <w:p w:rsidR="00533F1E" w:rsidRPr="00F43BBB" w:rsidRDefault="00533F1E" w:rsidP="00533F1E">
      <w:pPr>
        <w:pStyle w:val="af7"/>
        <w:spacing w:line="360" w:lineRule="auto"/>
        <w:ind w:firstLine="709"/>
        <w:jc w:val="both"/>
        <w:rPr>
          <w:rFonts w:ascii="Times New Roman" w:hAnsi="Times New Roman"/>
          <w:sz w:val="28"/>
          <w:szCs w:val="28"/>
        </w:rPr>
      </w:pPr>
      <w:r w:rsidRPr="00F43BBB">
        <w:rPr>
          <w:rFonts w:ascii="Times New Roman" w:hAnsi="Times New Roman"/>
          <w:sz w:val="28"/>
          <w:szCs w:val="28"/>
        </w:rPr>
        <w:t xml:space="preserve">ценностное отношение к своему здоровью, здоровью близких и окружающих людей; </w:t>
      </w:r>
    </w:p>
    <w:p w:rsidR="00533F1E" w:rsidRPr="00F43BBB" w:rsidRDefault="00533F1E" w:rsidP="00533F1E">
      <w:pPr>
        <w:pStyle w:val="af7"/>
        <w:spacing w:line="360" w:lineRule="auto"/>
        <w:ind w:firstLine="709"/>
        <w:jc w:val="both"/>
        <w:rPr>
          <w:rFonts w:ascii="Times New Roman" w:hAnsi="Times New Roman"/>
          <w:sz w:val="28"/>
          <w:szCs w:val="28"/>
        </w:rPr>
      </w:pPr>
      <w:r w:rsidRPr="00F43BBB">
        <w:rPr>
          <w:rFonts w:ascii="Times New Roman" w:hAnsi="Times New Roman"/>
          <w:bCs/>
          <w:sz w:val="28"/>
          <w:szCs w:val="28"/>
        </w:rPr>
        <w:t>элементарные представления об окружающем мире в совокупности его природных и социальных компонентов;</w:t>
      </w:r>
    </w:p>
    <w:p w:rsidR="00533F1E" w:rsidRPr="00F43BBB" w:rsidRDefault="00533F1E" w:rsidP="00533F1E">
      <w:pPr>
        <w:tabs>
          <w:tab w:val="num" w:pos="720"/>
          <w:tab w:val="left" w:pos="1080"/>
        </w:tabs>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установка на здоровый образ жизни и реализация ее в реальном поведении  и поступках; </w:t>
      </w:r>
    </w:p>
    <w:p w:rsidR="00533F1E" w:rsidRPr="00F43BBB"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стремление заботиться о своем здоровье; </w:t>
      </w:r>
    </w:p>
    <w:p w:rsidR="00533F1E" w:rsidRPr="00F43BBB"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F43BBB">
        <w:rPr>
          <w:rFonts w:ascii="Times New Roman" w:hAnsi="Times New Roman" w:cs="Times New Roman"/>
          <w:color w:val="000000"/>
          <w:sz w:val="28"/>
          <w:szCs w:val="28"/>
        </w:rPr>
        <w:t>готовность следовать социальным установкам экологически культурного здо</w:t>
      </w:r>
      <w:r w:rsidRPr="00F43BBB">
        <w:rPr>
          <w:rFonts w:ascii="Times New Roman" w:hAnsi="Times New Roman" w:cs="Times New Roman"/>
          <w:color w:val="000000"/>
          <w:sz w:val="28"/>
          <w:szCs w:val="28"/>
        </w:rPr>
        <w:softHyphen/>
        <w:t>ро</w:t>
      </w:r>
      <w:r w:rsidRPr="00F43BBB">
        <w:rPr>
          <w:rFonts w:ascii="Times New Roman" w:hAnsi="Times New Roman" w:cs="Times New Roman"/>
          <w:color w:val="000000"/>
          <w:sz w:val="28"/>
          <w:szCs w:val="28"/>
        </w:rPr>
        <w:softHyphen/>
        <w:t>вье</w:t>
      </w:r>
      <w:r w:rsidRPr="00F43BBB">
        <w:rPr>
          <w:rFonts w:ascii="Times New Roman" w:hAnsi="Times New Roman" w:cs="Times New Roman"/>
          <w:color w:val="000000"/>
          <w:sz w:val="28"/>
          <w:szCs w:val="28"/>
        </w:rPr>
        <w:softHyphen/>
        <w:t>с</w:t>
      </w:r>
      <w:r w:rsidRPr="00F43BBB">
        <w:rPr>
          <w:rFonts w:ascii="Times New Roman" w:hAnsi="Times New Roman" w:cs="Times New Roman"/>
          <w:color w:val="000000"/>
          <w:sz w:val="28"/>
          <w:szCs w:val="28"/>
        </w:rPr>
        <w:softHyphen/>
        <w:t>бе</w:t>
      </w:r>
      <w:r w:rsidRPr="00F43BBB">
        <w:rPr>
          <w:rFonts w:ascii="Times New Roman" w:hAnsi="Times New Roman" w:cs="Times New Roman"/>
          <w:color w:val="000000"/>
          <w:sz w:val="28"/>
          <w:szCs w:val="28"/>
        </w:rPr>
        <w:softHyphen/>
        <w:t>ре</w:t>
      </w:r>
      <w:r w:rsidRPr="00F43BBB">
        <w:rPr>
          <w:rFonts w:ascii="Times New Roman" w:hAnsi="Times New Roman" w:cs="Times New Roman"/>
          <w:color w:val="000000"/>
          <w:sz w:val="28"/>
          <w:szCs w:val="28"/>
        </w:rPr>
        <w:softHyphen/>
        <w:t>гаюшего, безопасного поведения (в отношении к природе и людям);</w:t>
      </w:r>
    </w:p>
    <w:p w:rsidR="00533F1E" w:rsidRPr="00F43BBB" w:rsidRDefault="00533F1E" w:rsidP="00533F1E">
      <w:pPr>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готовность противостоять вовлечению в табакокурение,  употребление алкоголя, наркотических и сильнодействующих веществ;</w:t>
      </w:r>
    </w:p>
    <w:p w:rsidR="00533F1E" w:rsidRPr="00F43BBB"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готовность самостоятельно поддерживать свое здоровье на основе использования навыков личной гигиены;</w:t>
      </w:r>
    </w:p>
    <w:p w:rsidR="00533F1E" w:rsidRPr="00F43BBB" w:rsidRDefault="00533F1E" w:rsidP="00533F1E">
      <w:pPr>
        <w:pStyle w:val="ad"/>
        <w:spacing w:before="0" w:after="0"/>
        <w:ind w:firstLine="709"/>
        <w:jc w:val="both"/>
        <w:rPr>
          <w:sz w:val="28"/>
          <w:szCs w:val="28"/>
        </w:rPr>
      </w:pPr>
      <w:r w:rsidRPr="00F43BBB">
        <w:rPr>
          <w:sz w:val="28"/>
          <w:szCs w:val="28"/>
        </w:rPr>
        <w:t xml:space="preserve"> овладение умениями взаимодействия с людьми, работать в коллективе с выполнением различных социальных ролей; </w:t>
      </w:r>
    </w:p>
    <w:p w:rsidR="00533F1E" w:rsidRPr="00F43BBB" w:rsidRDefault="00533F1E" w:rsidP="00533F1E">
      <w:pPr>
        <w:tabs>
          <w:tab w:val="left" w:pos="1080"/>
        </w:tabs>
        <w:autoSpaceDE w:val="0"/>
        <w:autoSpaceDN w:val="0"/>
        <w:adjustRightInd w:val="0"/>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kern w:val="2"/>
          <w:sz w:val="28"/>
          <w:szCs w:val="28"/>
        </w:rPr>
        <w:t>освоение доступных способов изучения природы и общества (наблюдение, запись, измерение, опыт, сравнение, классификация и др.);</w:t>
      </w:r>
    </w:p>
    <w:p w:rsidR="00533F1E" w:rsidRPr="00F43BBB" w:rsidRDefault="00533F1E" w:rsidP="00533F1E">
      <w:pPr>
        <w:tabs>
          <w:tab w:val="left" w:pos="1080"/>
        </w:tabs>
        <w:autoSpaceDE w:val="0"/>
        <w:autoSpaceDN w:val="0"/>
        <w:adjustRightInd w:val="0"/>
        <w:spacing w:after="0" w:line="360" w:lineRule="auto"/>
        <w:ind w:firstLine="709"/>
        <w:jc w:val="both"/>
        <w:rPr>
          <w:rFonts w:ascii="Times New Roman" w:hAnsi="Times New Roman" w:cs="Times New Roman"/>
          <w:kern w:val="2"/>
          <w:sz w:val="28"/>
          <w:szCs w:val="28"/>
        </w:rPr>
      </w:pPr>
      <w:r w:rsidRPr="00F43BBB">
        <w:rPr>
          <w:rFonts w:ascii="Times New Roman" w:hAnsi="Times New Roman" w:cs="Times New Roman"/>
          <w:kern w:val="2"/>
          <w:sz w:val="28"/>
          <w:szCs w:val="28"/>
        </w:rPr>
        <w:t>развитие навыков устанавливать и выявлять причинно-следственные связи в окружающем мире;</w:t>
      </w:r>
    </w:p>
    <w:p w:rsidR="00533F1E" w:rsidRDefault="00533F1E" w:rsidP="00533F1E">
      <w:pPr>
        <w:tabs>
          <w:tab w:val="num" w:pos="720"/>
          <w:tab w:val="num" w:pos="993"/>
          <w:tab w:val="left" w:pos="1080"/>
        </w:tabs>
        <w:autoSpaceDE w:val="0"/>
        <w:autoSpaceDN w:val="0"/>
        <w:adjustRightInd w:val="0"/>
        <w:spacing w:after="0" w:line="360" w:lineRule="auto"/>
        <w:ind w:firstLine="709"/>
        <w:jc w:val="both"/>
        <w:rPr>
          <w:rFonts w:ascii="Times New Roman" w:hAnsi="Times New Roman" w:cs="Times New Roman"/>
          <w:sz w:val="28"/>
          <w:szCs w:val="28"/>
        </w:rPr>
      </w:pPr>
      <w:r w:rsidRPr="00F43BBB">
        <w:rPr>
          <w:rFonts w:ascii="Times New Roman" w:hAnsi="Times New Roman" w:cs="Times New Roman"/>
          <w:sz w:val="28"/>
          <w:szCs w:val="28"/>
        </w:rPr>
        <w:t xml:space="preserve"> 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36168F" w:rsidRPr="00F63254" w:rsidRDefault="0036168F" w:rsidP="006100EF">
      <w:pPr>
        <w:autoSpaceDE w:val="0"/>
        <w:autoSpaceDN w:val="0"/>
        <w:adjustRightInd w:val="0"/>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spacing w:val="2"/>
          <w:sz w:val="28"/>
          <w:szCs w:val="28"/>
        </w:rPr>
        <w:t>4</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p>
    <w:p w:rsidR="00533F1E" w:rsidRPr="00F43BBB" w:rsidRDefault="00533F1E" w:rsidP="00533F1E">
      <w:pPr>
        <w:pStyle w:val="afc"/>
        <w:ind w:firstLine="709"/>
        <w:rPr>
          <w:caps w:val="0"/>
          <w:color w:val="auto"/>
        </w:rPr>
      </w:pPr>
      <w:r w:rsidRPr="00F43BBB">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w:t>
      </w:r>
      <w:r w:rsidR="00F43BBB">
        <w:rPr>
          <w:caps w:val="0"/>
          <w:color w:val="auto"/>
          <w:kern w:val="28"/>
        </w:rPr>
        <w:t xml:space="preserve"> РАС, осложненных умстве</w:t>
      </w:r>
      <w:r w:rsidRPr="00F43BBB">
        <w:rPr>
          <w:caps w:val="0"/>
          <w:color w:val="auto"/>
          <w:kern w:val="28"/>
        </w:rPr>
        <w:t xml:space="preserve">нной отсталостью </w:t>
      </w:r>
      <w:r w:rsidRPr="00F43BBB">
        <w:rPr>
          <w:caps w:val="0"/>
          <w:color w:val="auto"/>
        </w:rPr>
        <w:t>(интеллектуальными нарушениями)</w:t>
      </w:r>
      <w:r w:rsidRPr="00F43BBB">
        <w:rPr>
          <w:caps w:val="0"/>
          <w:color w:val="auto"/>
          <w:kern w:val="28"/>
        </w:rPr>
        <w:t xml:space="preserve">.  </w:t>
      </w:r>
    </w:p>
    <w:p w:rsidR="00533F1E" w:rsidRPr="00F43BBB" w:rsidRDefault="00533F1E" w:rsidP="00533F1E">
      <w:pPr>
        <w:tabs>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В соответствии с требованиями ФГОС для обучающихся с</w:t>
      </w:r>
      <w:r w:rsidR="00F43BBB">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 xml:space="preserve">целью программы коррекционной работы является создание системы комплексного </w:t>
      </w:r>
      <w:r w:rsidRPr="00F43BBB">
        <w:rPr>
          <w:rFonts w:ascii="Times New Roman" w:hAnsi="Times New Roman" w:cs="Times New Roman"/>
          <w:color w:val="auto"/>
          <w:sz w:val="28"/>
          <w:szCs w:val="28"/>
        </w:rPr>
        <w:t>психолого-медико-педагогического</w:t>
      </w:r>
      <w:r w:rsidRPr="00F43BBB">
        <w:rPr>
          <w:rFonts w:ascii="Times New Roman" w:hAnsi="Times New Roman" w:cs="Times New Roman"/>
          <w:color w:val="auto"/>
          <w:kern w:val="28"/>
          <w:sz w:val="28"/>
          <w:szCs w:val="28"/>
        </w:rPr>
        <w:t xml:space="preserve">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33F1E" w:rsidRPr="00FA6D66" w:rsidRDefault="00533F1E" w:rsidP="00FA6D66">
      <w:pPr>
        <w:tabs>
          <w:tab w:val="left" w:pos="0"/>
        </w:tabs>
        <w:spacing w:after="0" w:line="360" w:lineRule="auto"/>
        <w:ind w:firstLine="709"/>
        <w:jc w:val="both"/>
        <w:rPr>
          <w:rFonts w:ascii="Times New Roman" w:hAnsi="Times New Roman" w:cs="Times New Roman"/>
          <w:color w:val="auto"/>
          <w:kern w:val="28"/>
          <w:sz w:val="28"/>
          <w:szCs w:val="28"/>
          <w:u w:val="single"/>
        </w:rPr>
      </w:pPr>
      <w:bookmarkStart w:id="30" w:name="bookmark187"/>
      <w:r w:rsidRPr="00FA6D66">
        <w:rPr>
          <w:rFonts w:ascii="Times New Roman" w:hAnsi="Times New Roman" w:cs="Times New Roman"/>
          <w:color w:val="auto"/>
          <w:kern w:val="28"/>
          <w:sz w:val="28"/>
          <w:szCs w:val="28"/>
          <w:u w:val="single"/>
        </w:rPr>
        <w:t>Задачи коррекционной работы:</w:t>
      </w:r>
      <w:bookmarkEnd w:id="30"/>
    </w:p>
    <w:p w:rsidR="00533F1E" w:rsidRPr="00F43BBB" w:rsidRDefault="00533F1E" w:rsidP="00533F1E">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 xml:space="preserve">Выявление особых образовательных потребностей обучающихся с </w:t>
      </w:r>
      <w:r w:rsidR="00FA6D66">
        <w:rPr>
          <w:rFonts w:ascii="Times New Roman" w:hAnsi="Times New Roman" w:cs="Times New Roman"/>
          <w:color w:val="auto"/>
          <w:sz w:val="28"/>
          <w:szCs w:val="28"/>
        </w:rPr>
        <w:t xml:space="preserve"> РАС</w:t>
      </w:r>
      <w:r w:rsidRPr="00F43BBB">
        <w:rPr>
          <w:rFonts w:ascii="Times New Roman" w:hAnsi="Times New Roman" w:cs="Times New Roman"/>
          <w:color w:val="auto"/>
          <w:sz w:val="28"/>
          <w:szCs w:val="28"/>
        </w:rPr>
        <w:t>, обусловленных структурой и глубиной имеющихся у них нарушений, недостатками в физическом и психическом развитии;</w:t>
      </w:r>
    </w:p>
    <w:p w:rsidR="00533F1E" w:rsidRPr="00F43BBB" w:rsidRDefault="00533F1E" w:rsidP="00533F1E">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Осуществление индивидуально ориентированной психолого-медико-пе</w:t>
      </w:r>
      <w:r w:rsidRPr="00F43BBB">
        <w:rPr>
          <w:rFonts w:ascii="Times New Roman" w:hAnsi="Times New Roman" w:cs="Times New Roman"/>
          <w:color w:val="auto"/>
          <w:sz w:val="28"/>
          <w:szCs w:val="28"/>
        </w:rPr>
        <w:softHyphen/>
        <w:t>да</w:t>
      </w:r>
      <w:r w:rsidRPr="00F43BBB">
        <w:rPr>
          <w:rFonts w:ascii="Times New Roman" w:hAnsi="Times New Roman" w:cs="Times New Roman"/>
          <w:color w:val="auto"/>
          <w:sz w:val="28"/>
          <w:szCs w:val="28"/>
        </w:rPr>
        <w:softHyphen/>
        <w:t>го</w:t>
      </w:r>
      <w:r w:rsidRPr="00F43BBB">
        <w:rPr>
          <w:rFonts w:ascii="Times New Roman" w:hAnsi="Times New Roman" w:cs="Times New Roman"/>
          <w:color w:val="auto"/>
          <w:sz w:val="28"/>
          <w:szCs w:val="28"/>
        </w:rPr>
        <w:softHyphen/>
        <w:t>ги</w:t>
      </w:r>
      <w:r w:rsidRPr="00F43BBB">
        <w:rPr>
          <w:rFonts w:ascii="Times New Roman" w:hAnsi="Times New Roman" w:cs="Times New Roman"/>
          <w:color w:val="auto"/>
          <w:sz w:val="28"/>
          <w:szCs w:val="28"/>
        </w:rPr>
        <w:softHyphen/>
        <w:t>че</w:t>
      </w:r>
      <w:r w:rsidRPr="00F43BBB">
        <w:rPr>
          <w:rFonts w:ascii="Times New Roman" w:hAnsi="Times New Roman" w:cs="Times New Roman"/>
          <w:color w:val="auto"/>
          <w:sz w:val="28"/>
          <w:szCs w:val="28"/>
        </w:rPr>
        <w:softHyphen/>
        <w:t>с</w:t>
      </w:r>
      <w:r w:rsidRPr="00F43BBB">
        <w:rPr>
          <w:rFonts w:ascii="Times New Roman" w:hAnsi="Times New Roman" w:cs="Times New Roman"/>
          <w:color w:val="auto"/>
          <w:sz w:val="28"/>
          <w:szCs w:val="28"/>
        </w:rPr>
        <w:softHyphen/>
        <w:t>кой помощи детям с ограниченными возможностями здоровья с учетом особенностей пси</w:t>
      </w:r>
      <w:r w:rsidRPr="00F43BBB">
        <w:rPr>
          <w:rFonts w:ascii="Times New Roman" w:hAnsi="Times New Roman" w:cs="Times New Roman"/>
          <w:color w:val="auto"/>
          <w:sz w:val="28"/>
          <w:szCs w:val="28"/>
        </w:rPr>
        <w:softHyphen/>
        <w:t>хо</w:t>
      </w:r>
      <w:r w:rsidRPr="00F43BBB">
        <w:rPr>
          <w:rFonts w:ascii="Times New Roman" w:hAnsi="Times New Roman" w:cs="Times New Roman"/>
          <w:color w:val="auto"/>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Разработка и реализация индивидуальных учебных планов, организация ин</w:t>
      </w:r>
      <w:r w:rsidRPr="00F43BBB">
        <w:rPr>
          <w:rFonts w:ascii="Times New Roman" w:hAnsi="Times New Roman" w:cs="Times New Roman"/>
          <w:color w:val="auto"/>
          <w:kern w:val="28"/>
          <w:sz w:val="28"/>
          <w:szCs w:val="28"/>
        </w:rPr>
        <w:softHyphen/>
        <w:t>ди</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ду</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ных и групповых занятий для детей с</w:t>
      </w:r>
      <w:r w:rsidRPr="00F43BBB">
        <w:rPr>
          <w:rFonts w:ascii="Times New Roman" w:hAnsi="Times New Roman" w:cs="Times New Roman"/>
          <w:color w:val="auto"/>
          <w:sz w:val="28"/>
          <w:szCs w:val="28"/>
        </w:rPr>
        <w:t xml:space="preserve"> учетом индивидуальных и типологических осо</w:t>
      </w:r>
      <w:r w:rsidRPr="00F43BBB">
        <w:rPr>
          <w:rFonts w:ascii="Times New Roman" w:hAnsi="Times New Roman" w:cs="Times New Roman"/>
          <w:color w:val="auto"/>
          <w:sz w:val="28"/>
          <w:szCs w:val="28"/>
        </w:rPr>
        <w:softHyphen/>
        <w:t>бе</w:t>
      </w:r>
      <w:r w:rsidRPr="00F43BBB">
        <w:rPr>
          <w:rFonts w:ascii="Times New Roman" w:hAnsi="Times New Roman" w:cs="Times New Roman"/>
          <w:color w:val="auto"/>
          <w:sz w:val="28"/>
          <w:szCs w:val="28"/>
        </w:rPr>
        <w:softHyphen/>
        <w:t>нностей психофизического развития и индивидуальных возможностей обучающихся</w:t>
      </w:r>
      <w:r w:rsidRPr="00F43BBB">
        <w:rPr>
          <w:rFonts w:ascii="Times New Roman" w:hAnsi="Times New Roman" w:cs="Times New Roman"/>
          <w:color w:val="auto"/>
          <w:kern w:val="28"/>
          <w:sz w:val="28"/>
          <w:szCs w:val="28"/>
        </w:rPr>
        <w:t>;</w:t>
      </w:r>
    </w:p>
    <w:p w:rsidR="00533F1E" w:rsidRPr="00F43BBB" w:rsidRDefault="00533F1E" w:rsidP="00533F1E">
      <w:pPr>
        <w:pStyle w:val="afc"/>
        <w:tabs>
          <w:tab w:val="left" w:pos="-180"/>
          <w:tab w:val="left" w:pos="0"/>
        </w:tabs>
        <w:ind w:firstLine="709"/>
        <w:rPr>
          <w:caps w:val="0"/>
          <w:color w:val="auto"/>
        </w:rPr>
      </w:pPr>
      <w:r w:rsidRPr="00F43BBB">
        <w:rPr>
          <w:caps w:val="0"/>
          <w:color w:val="auto"/>
        </w:rPr>
        <w:t xml:space="preserve">Реализация системы мероприятий по социальной адаптации обучающихся с </w:t>
      </w:r>
      <w:r w:rsidR="00FA6D66">
        <w:rPr>
          <w:caps w:val="0"/>
          <w:color w:val="auto"/>
        </w:rPr>
        <w:t>РАС</w:t>
      </w:r>
      <w:r w:rsidRPr="00F43BBB">
        <w:rPr>
          <w:caps w:val="0"/>
          <w:color w:val="auto"/>
        </w:rPr>
        <w:t>;</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Оказание родителям (законным представителям) обучающихся с </w:t>
      </w:r>
      <w:r w:rsidR="00FA6D66">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консультативной и методической помощи по ме</w:t>
      </w:r>
      <w:r w:rsidRPr="00F43BBB">
        <w:rPr>
          <w:rFonts w:ascii="Times New Roman" w:hAnsi="Times New Roman" w:cs="Times New Roman"/>
          <w:color w:val="auto"/>
          <w:kern w:val="28"/>
          <w:sz w:val="28"/>
          <w:szCs w:val="28"/>
        </w:rPr>
        <w:softHyphen/>
        <w:t>дицинским, со</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ным, правовым и другим вопросам, связанным с их воспитанием и обу</w:t>
      </w:r>
      <w:r w:rsidRPr="00F43BBB">
        <w:rPr>
          <w:rFonts w:ascii="Times New Roman" w:hAnsi="Times New Roman" w:cs="Times New Roman"/>
          <w:color w:val="auto"/>
          <w:kern w:val="28"/>
          <w:sz w:val="28"/>
          <w:szCs w:val="28"/>
        </w:rPr>
        <w:softHyphen/>
        <w:t>че</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ем.</w:t>
      </w:r>
    </w:p>
    <w:p w:rsidR="00533F1E" w:rsidRPr="00FA6D66" w:rsidRDefault="00533F1E" w:rsidP="00FA6D66">
      <w:pPr>
        <w:pStyle w:val="afc"/>
        <w:ind w:firstLine="709"/>
        <w:rPr>
          <w:caps w:val="0"/>
          <w:color w:val="auto"/>
          <w:kern w:val="28"/>
          <w:u w:val="single"/>
        </w:rPr>
      </w:pPr>
      <w:bookmarkStart w:id="31" w:name="bookmark188"/>
      <w:r w:rsidRPr="00FA6D66">
        <w:rPr>
          <w:caps w:val="0"/>
          <w:color w:val="auto"/>
          <w:u w:val="single"/>
        </w:rPr>
        <w:t xml:space="preserve">Принципы </w:t>
      </w:r>
      <w:bookmarkEnd w:id="31"/>
      <w:r w:rsidRPr="00FA6D66">
        <w:rPr>
          <w:caps w:val="0"/>
          <w:color w:val="auto"/>
          <w:kern w:val="28"/>
          <w:u w:val="single"/>
        </w:rPr>
        <w:t>коррекционной работы:</w:t>
      </w:r>
    </w:p>
    <w:p w:rsidR="00537B7F" w:rsidRPr="00405C9D" w:rsidRDefault="00533F1E" w:rsidP="00537B7F">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Принцип </w:t>
      </w:r>
      <w:r w:rsidRPr="00F43BBB">
        <w:rPr>
          <w:rFonts w:ascii="Times New Roman" w:hAnsi="Times New Roman" w:cs="Times New Roman"/>
          <w:i/>
          <w:color w:val="auto"/>
          <w:sz w:val="28"/>
          <w:szCs w:val="28"/>
        </w:rPr>
        <w:t>приоритетности интересов</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обучающегося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определяет от</w:t>
      </w:r>
      <w:r w:rsidRPr="00F43BBB">
        <w:rPr>
          <w:rFonts w:ascii="Times New Roman" w:hAnsi="Times New Roman" w:cs="Times New Roman"/>
          <w:color w:val="auto"/>
          <w:sz w:val="28"/>
          <w:szCs w:val="28"/>
        </w:rPr>
        <w:softHyphen/>
        <w:t>но</w:t>
      </w:r>
      <w:r w:rsidRPr="00F43BBB">
        <w:rPr>
          <w:rFonts w:ascii="Times New Roman" w:hAnsi="Times New Roman" w:cs="Times New Roman"/>
          <w:color w:val="auto"/>
          <w:sz w:val="28"/>
          <w:szCs w:val="28"/>
        </w:rPr>
        <w:softHyphen/>
        <w:t>ше</w:t>
      </w:r>
      <w:r w:rsidRPr="00F43BBB">
        <w:rPr>
          <w:rFonts w:ascii="Times New Roman" w:hAnsi="Times New Roman" w:cs="Times New Roman"/>
          <w:color w:val="auto"/>
          <w:sz w:val="28"/>
          <w:szCs w:val="28"/>
        </w:rPr>
        <w:softHyphen/>
        <w:t>ние работников организации, которые призваны</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оказывать каждому обу</w:t>
      </w:r>
      <w:r w:rsidRPr="00F43BBB">
        <w:rPr>
          <w:rFonts w:ascii="Times New Roman" w:hAnsi="Times New Roman" w:cs="Times New Roman"/>
          <w:color w:val="auto"/>
          <w:sz w:val="28"/>
          <w:szCs w:val="28"/>
        </w:rPr>
        <w:softHyphen/>
        <w:t>ча</w:t>
      </w:r>
      <w:r w:rsidRPr="00F43BBB">
        <w:rPr>
          <w:rFonts w:ascii="Times New Roman" w:hAnsi="Times New Roman" w:cs="Times New Roman"/>
          <w:color w:val="auto"/>
          <w:sz w:val="28"/>
          <w:szCs w:val="28"/>
        </w:rPr>
        <w:softHyphen/>
        <w:t>ю</w:t>
      </w:r>
      <w:r w:rsidRPr="00F43BBB">
        <w:rPr>
          <w:rFonts w:ascii="Times New Roman" w:hAnsi="Times New Roman" w:cs="Times New Roman"/>
          <w:color w:val="auto"/>
          <w:sz w:val="28"/>
          <w:szCs w:val="28"/>
        </w:rPr>
        <w:softHyphen/>
        <w:t>щемуся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помощь в развитии с учетом его индивидуальных образовательных потребностей</w:t>
      </w:r>
      <w:r w:rsidR="00537B7F">
        <w:rPr>
          <w:rFonts w:ascii="Times New Roman" w:hAnsi="Times New Roman" w:cs="Times New Roman"/>
          <w:color w:val="auto"/>
          <w:sz w:val="28"/>
          <w:szCs w:val="28"/>
        </w:rPr>
        <w:t xml:space="preserve"> </w:t>
      </w:r>
      <w:r w:rsidR="00537B7F" w:rsidRPr="00405C9D">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537B7F">
        <w:rPr>
          <w:rFonts w:ascii="Times New Roman" w:hAnsi="Times New Roman"/>
          <w:sz w:val="28"/>
          <w:szCs w:val="28"/>
        </w:rPr>
        <w:t>.</w:t>
      </w:r>
    </w:p>
    <w:p w:rsidR="00533F1E" w:rsidRPr="00F43BBB" w:rsidRDefault="00533F1E" w:rsidP="00533F1E">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системности -</w:t>
      </w:r>
      <w:r w:rsidRPr="00F43BBB">
        <w:rPr>
          <w:rFonts w:ascii="Times New Roman" w:hAnsi="Times New Roman" w:cs="Times New Roman"/>
          <w:color w:val="auto"/>
          <w:sz w:val="28"/>
          <w:szCs w:val="28"/>
        </w:rPr>
        <w:t xml:space="preserve"> обеспечивает единство всех элементов кор</w:t>
      </w:r>
      <w:r w:rsidRPr="00F43BBB">
        <w:rPr>
          <w:rFonts w:ascii="Times New Roman" w:hAnsi="Times New Roman" w:cs="Times New Roman"/>
          <w:color w:val="auto"/>
          <w:sz w:val="28"/>
          <w:szCs w:val="28"/>
        </w:rPr>
        <w:softHyphen/>
        <w:t>рек</w:t>
      </w:r>
      <w:r w:rsidRPr="00F43BBB">
        <w:rPr>
          <w:rFonts w:ascii="Times New Roman" w:hAnsi="Times New Roman" w:cs="Times New Roman"/>
          <w:color w:val="auto"/>
          <w:sz w:val="28"/>
          <w:szCs w:val="28"/>
        </w:rPr>
        <w:softHyphen/>
        <w:t>ци</w:t>
      </w:r>
      <w:r w:rsidRPr="00F43BBB">
        <w:rPr>
          <w:rFonts w:ascii="Times New Roman" w:hAnsi="Times New Roman" w:cs="Times New Roman"/>
          <w:color w:val="auto"/>
          <w:sz w:val="28"/>
          <w:szCs w:val="28"/>
        </w:rPr>
        <w:softHyphen/>
        <w:t>онно-воспитательной работы: цели и задач, направлений осуществления и со</w:t>
      </w:r>
      <w:r w:rsidRPr="00F43BBB">
        <w:rPr>
          <w:rFonts w:ascii="Times New Roman" w:hAnsi="Times New Roman" w:cs="Times New Roman"/>
          <w:color w:val="auto"/>
          <w:sz w:val="28"/>
          <w:szCs w:val="28"/>
        </w:rPr>
        <w:softHyphen/>
        <w:t>держания, форм, методов и приемов организации, взаимодействия участников.</w:t>
      </w:r>
      <w:r w:rsidRPr="00F43BBB">
        <w:rPr>
          <w:rFonts w:ascii="Times New Roman" w:hAnsi="Times New Roman" w:cs="Times New Roman"/>
          <w:caps/>
          <w:color w:val="auto"/>
          <w:sz w:val="28"/>
          <w:szCs w:val="28"/>
        </w:rPr>
        <w:t xml:space="preserve"> </w:t>
      </w:r>
    </w:p>
    <w:p w:rsidR="00533F1E" w:rsidRPr="00F43BBB" w:rsidRDefault="00533F1E" w:rsidP="00533F1E">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непрерывности </w:t>
      </w:r>
      <w:r w:rsidRPr="00F43BBB">
        <w:rPr>
          <w:rStyle w:val="15"/>
          <w:rFonts w:cs="Times New Roman"/>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F43BBB">
        <w:rPr>
          <w:rFonts w:ascii="Times New Roman" w:hAnsi="Times New Roman" w:cs="Times New Roman"/>
          <w:caps/>
          <w:color w:val="auto"/>
          <w:sz w:val="28"/>
          <w:szCs w:val="28"/>
        </w:rPr>
        <w:t>.</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Style w:val="15"/>
          <w:rFonts w:cs="Times New Roman"/>
          <w:iCs/>
          <w:caps w:val="0"/>
          <w:color w:val="auto"/>
          <w:sz w:val="28"/>
          <w:szCs w:val="28"/>
        </w:rPr>
        <w:t>вариативности</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kern w:val="28"/>
          <w:sz w:val="28"/>
          <w:szCs w:val="28"/>
        </w:rPr>
        <w:t>предполагает создание вариативных программ кор</w:t>
      </w:r>
      <w:r w:rsidRPr="00F43BBB">
        <w:rPr>
          <w:rFonts w:ascii="Times New Roman" w:hAnsi="Times New Roman" w:cs="Times New Roman"/>
          <w:color w:val="auto"/>
          <w:kern w:val="28"/>
          <w:sz w:val="28"/>
          <w:szCs w:val="28"/>
        </w:rPr>
        <w:softHyphen/>
        <w:t>ре</w:t>
      </w:r>
      <w:r w:rsidRPr="00F43BBB">
        <w:rPr>
          <w:rFonts w:ascii="Times New Roman" w:hAnsi="Times New Roman" w:cs="Times New Roman"/>
          <w:color w:val="auto"/>
          <w:kern w:val="28"/>
          <w:sz w:val="28"/>
          <w:szCs w:val="28"/>
        </w:rPr>
        <w:softHyphen/>
        <w:t>к</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он</w:t>
      </w:r>
      <w:r w:rsidRPr="00F43BBB">
        <w:rPr>
          <w:rFonts w:ascii="Times New Roman" w:hAnsi="Times New Roman" w:cs="Times New Roman"/>
          <w:color w:val="auto"/>
          <w:kern w:val="28"/>
          <w:sz w:val="28"/>
          <w:szCs w:val="28"/>
        </w:rPr>
        <w:softHyphen/>
        <w:t>ной работы с детьми с учетом их особых образовательных потребностей и воз</w:t>
      </w:r>
      <w:r w:rsidRPr="00F43BBB">
        <w:rPr>
          <w:rFonts w:ascii="Times New Roman" w:hAnsi="Times New Roman" w:cs="Times New Roman"/>
          <w:color w:val="auto"/>
          <w:kern w:val="28"/>
          <w:sz w:val="28"/>
          <w:szCs w:val="28"/>
        </w:rPr>
        <w:softHyphen/>
        <w:t>мо</w:t>
      </w:r>
      <w:r w:rsidRPr="00F43BBB">
        <w:rPr>
          <w:rFonts w:ascii="Times New Roman" w:hAnsi="Times New Roman" w:cs="Times New Roman"/>
          <w:color w:val="auto"/>
          <w:kern w:val="28"/>
          <w:sz w:val="28"/>
          <w:szCs w:val="28"/>
        </w:rPr>
        <w:softHyphen/>
        <w:t>ж</w:t>
      </w:r>
      <w:r w:rsidRPr="00F43BBB">
        <w:rPr>
          <w:rFonts w:ascii="Times New Roman" w:hAnsi="Times New Roman" w:cs="Times New Roman"/>
          <w:color w:val="auto"/>
          <w:kern w:val="28"/>
          <w:sz w:val="28"/>
          <w:szCs w:val="28"/>
        </w:rPr>
        <w:softHyphen/>
        <w:t>но</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 xml:space="preserve">тей психофизического развития. </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единства психолого-педагогических и медицинских средств</w:t>
      </w:r>
      <w:r w:rsidRPr="00F43BBB">
        <w:rPr>
          <w:rFonts w:ascii="Times New Roman" w:hAnsi="Times New Roman" w:cs="Times New Roman"/>
          <w:color w:val="auto"/>
          <w:kern w:val="28"/>
          <w:sz w:val="28"/>
          <w:szCs w:val="28"/>
        </w:rPr>
        <w:t>, обе</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пе</w:t>
      </w:r>
      <w:r w:rsidRPr="00F43BBB">
        <w:rPr>
          <w:rFonts w:ascii="Times New Roman" w:hAnsi="Times New Roman" w:cs="Times New Roman"/>
          <w:color w:val="auto"/>
          <w:kern w:val="28"/>
          <w:sz w:val="28"/>
          <w:szCs w:val="28"/>
        </w:rPr>
        <w:softHyphen/>
        <w:t>чи</w:t>
      </w:r>
      <w:r w:rsidRPr="00F43BBB">
        <w:rPr>
          <w:rFonts w:ascii="Times New Roman" w:hAnsi="Times New Roman" w:cs="Times New Roman"/>
          <w:color w:val="auto"/>
          <w:kern w:val="28"/>
          <w:sz w:val="28"/>
          <w:szCs w:val="28"/>
        </w:rPr>
        <w:softHyphen/>
        <w:t>ва</w:t>
      </w:r>
      <w:r w:rsidRPr="00F43BBB">
        <w:rPr>
          <w:rFonts w:ascii="Times New Roman" w:hAnsi="Times New Roman" w:cs="Times New Roman"/>
          <w:color w:val="auto"/>
          <w:kern w:val="28"/>
          <w:sz w:val="28"/>
          <w:szCs w:val="28"/>
        </w:rPr>
        <w:softHyphen/>
        <w:t>ю</w:t>
      </w:r>
      <w:r w:rsidRPr="00F43BBB">
        <w:rPr>
          <w:rFonts w:ascii="Times New Roman" w:hAnsi="Times New Roman" w:cs="Times New Roman"/>
          <w:color w:val="auto"/>
          <w:kern w:val="28"/>
          <w:sz w:val="28"/>
          <w:szCs w:val="28"/>
        </w:rPr>
        <w:softHyphen/>
        <w:t>щий взаимодействие специалистов психолого-педагогического и медицинского блока в де</w:t>
      </w:r>
      <w:r w:rsidRPr="00F43BBB">
        <w:rPr>
          <w:rFonts w:ascii="Times New Roman" w:hAnsi="Times New Roman" w:cs="Times New Roman"/>
          <w:color w:val="auto"/>
          <w:kern w:val="28"/>
          <w:sz w:val="28"/>
          <w:szCs w:val="28"/>
        </w:rPr>
        <w:softHyphen/>
        <w:t>ятельности по комплексному решению задач коррекционно-воспитательной работы.</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сотрудничества с семьей</w:t>
      </w:r>
      <w:r w:rsidRPr="00F43BBB">
        <w:rPr>
          <w:rFonts w:ascii="Times New Roman" w:hAnsi="Times New Roman" w:cs="Times New Roman"/>
          <w:color w:val="auto"/>
          <w:kern w:val="28"/>
          <w:sz w:val="28"/>
          <w:szCs w:val="28"/>
        </w:rPr>
        <w:t xml:space="preserve"> основан на признании семьи как важ</w:t>
      </w:r>
      <w:r w:rsidRPr="00F43BBB">
        <w:rPr>
          <w:rFonts w:ascii="Times New Roman" w:hAnsi="Times New Roman" w:cs="Times New Roman"/>
          <w:color w:val="auto"/>
          <w:kern w:val="28"/>
          <w:sz w:val="28"/>
          <w:szCs w:val="28"/>
        </w:rPr>
        <w:softHyphen/>
        <w:t>ного уча</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т</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ка коррекционной работы, оказывающего существенное вли</w:t>
      </w:r>
      <w:r w:rsidRPr="00F43BBB">
        <w:rPr>
          <w:rFonts w:ascii="Times New Roman" w:hAnsi="Times New Roman" w:cs="Times New Roman"/>
          <w:color w:val="auto"/>
          <w:kern w:val="28"/>
          <w:sz w:val="28"/>
          <w:szCs w:val="28"/>
        </w:rPr>
        <w:softHyphen/>
        <w:t>яние на процесс раз</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тия ребенка и успешность его интеграции в общество.</w:t>
      </w:r>
    </w:p>
    <w:p w:rsidR="00533F1E" w:rsidRPr="00FA6D66" w:rsidRDefault="00533F1E" w:rsidP="00FA6D66">
      <w:pPr>
        <w:tabs>
          <w:tab w:val="left" w:pos="-180"/>
          <w:tab w:val="left" w:pos="0"/>
        </w:tabs>
        <w:spacing w:after="0" w:line="360" w:lineRule="auto"/>
        <w:ind w:firstLine="709"/>
        <w:jc w:val="both"/>
        <w:rPr>
          <w:rFonts w:ascii="Times New Roman" w:hAnsi="Times New Roman" w:cs="Times New Roman"/>
          <w:color w:val="auto"/>
          <w:sz w:val="28"/>
          <w:szCs w:val="28"/>
          <w:u w:val="single"/>
        </w:rPr>
      </w:pPr>
      <w:r w:rsidRPr="00FA6D66">
        <w:rPr>
          <w:rFonts w:ascii="Times New Roman" w:hAnsi="Times New Roman" w:cs="Times New Roman"/>
          <w:color w:val="auto"/>
          <w:sz w:val="28"/>
          <w:szCs w:val="28"/>
          <w:u w:val="single"/>
        </w:rPr>
        <w:t>Специфика организации коррекционной работы</w:t>
      </w:r>
      <w:r w:rsidR="00FA6D66">
        <w:rPr>
          <w:rFonts w:ascii="Times New Roman" w:hAnsi="Times New Roman" w:cs="Times New Roman"/>
          <w:color w:val="auto"/>
          <w:sz w:val="28"/>
          <w:szCs w:val="28"/>
          <w:u w:val="single"/>
        </w:rPr>
        <w:t xml:space="preserve"> </w:t>
      </w:r>
      <w:r w:rsidRPr="00FA6D66">
        <w:rPr>
          <w:rFonts w:ascii="Times New Roman" w:hAnsi="Times New Roman" w:cs="Times New Roman"/>
          <w:color w:val="auto"/>
          <w:sz w:val="28"/>
          <w:szCs w:val="28"/>
          <w:u w:val="single"/>
        </w:rPr>
        <w:t xml:space="preserve">с обучающимися с </w:t>
      </w:r>
      <w:r w:rsidR="00FA6D66">
        <w:rPr>
          <w:rFonts w:ascii="Times New Roman" w:hAnsi="Times New Roman" w:cs="Times New Roman"/>
          <w:color w:val="auto"/>
          <w:sz w:val="28"/>
          <w:szCs w:val="28"/>
          <w:u w:val="single"/>
        </w:rPr>
        <w:t xml:space="preserve">РАС </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sz w:val="28"/>
          <w:szCs w:val="28"/>
        </w:rPr>
        <w:t>Коррекционная работа с обучающимися</w:t>
      </w:r>
      <w:r w:rsidRPr="00F43BBB">
        <w:rPr>
          <w:rFonts w:ascii="Times New Roman" w:hAnsi="Times New Roman" w:cs="Times New Roman"/>
          <w:color w:val="auto"/>
          <w:kern w:val="28"/>
          <w:sz w:val="28"/>
          <w:szCs w:val="28"/>
        </w:rPr>
        <w:t xml:space="preserve"> с </w:t>
      </w:r>
      <w:r w:rsidR="00FA6D66">
        <w:rPr>
          <w:rFonts w:ascii="Times New Roman" w:hAnsi="Times New Roman" w:cs="Times New Roman"/>
          <w:color w:val="auto"/>
          <w:kern w:val="28"/>
          <w:sz w:val="28"/>
          <w:szCs w:val="28"/>
        </w:rPr>
        <w:t xml:space="preserve">РАС </w:t>
      </w:r>
      <w:r w:rsidRPr="00F43BBB">
        <w:rPr>
          <w:rFonts w:ascii="Times New Roman" w:hAnsi="Times New Roman" w:cs="Times New Roman"/>
          <w:color w:val="auto"/>
          <w:kern w:val="28"/>
          <w:sz w:val="28"/>
          <w:szCs w:val="28"/>
        </w:rPr>
        <w:t>проводится:</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образовательного процесса через содержание и ор</w:t>
      </w:r>
      <w:r w:rsidRPr="00F43BBB">
        <w:rPr>
          <w:rFonts w:ascii="Times New Roman" w:hAnsi="Times New Roman" w:cs="Times New Roman"/>
          <w:color w:val="auto"/>
          <w:kern w:val="28"/>
          <w:sz w:val="28"/>
          <w:szCs w:val="28"/>
        </w:rPr>
        <w:softHyphen/>
        <w:t>га</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533F1E" w:rsidRPr="00F43BBB" w:rsidRDefault="00533F1E" w:rsidP="00533F1E">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психологического и социально-педагогического со</w:t>
      </w:r>
      <w:r w:rsidRPr="00F43BBB">
        <w:rPr>
          <w:rFonts w:ascii="Times New Roman" w:hAnsi="Times New Roman" w:cs="Times New Roman"/>
          <w:color w:val="auto"/>
          <w:kern w:val="28"/>
          <w:sz w:val="28"/>
          <w:szCs w:val="28"/>
        </w:rPr>
        <w:softHyphen/>
        <w:t>про</w:t>
      </w:r>
      <w:r w:rsidRPr="00F43BBB">
        <w:rPr>
          <w:rFonts w:ascii="Times New Roman" w:hAnsi="Times New Roman" w:cs="Times New Roman"/>
          <w:color w:val="auto"/>
          <w:kern w:val="28"/>
          <w:sz w:val="28"/>
          <w:szCs w:val="28"/>
        </w:rPr>
        <w:softHyphen/>
        <w:t>вож</w:t>
      </w:r>
      <w:r w:rsidRPr="00F43BBB">
        <w:rPr>
          <w:rFonts w:ascii="Times New Roman" w:hAnsi="Times New Roman" w:cs="Times New Roman"/>
          <w:color w:val="auto"/>
          <w:kern w:val="28"/>
          <w:sz w:val="28"/>
          <w:szCs w:val="28"/>
        </w:rPr>
        <w:softHyphen/>
        <w:t xml:space="preserve">дения </w:t>
      </w:r>
      <w:r w:rsidRPr="00F43BBB">
        <w:rPr>
          <w:rFonts w:ascii="Times New Roman" w:hAnsi="Times New Roman" w:cs="Times New Roman"/>
          <w:color w:val="auto"/>
          <w:sz w:val="28"/>
          <w:szCs w:val="28"/>
        </w:rPr>
        <w:t>обучающихся.</w:t>
      </w:r>
    </w:p>
    <w:p w:rsidR="00533F1E" w:rsidRPr="00FA6D66" w:rsidRDefault="00533F1E" w:rsidP="00FA6D66">
      <w:pPr>
        <w:tabs>
          <w:tab w:val="left" w:pos="-180"/>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Характеристика основных направлений коррекционной работы</w:t>
      </w:r>
    </w:p>
    <w:p w:rsidR="00533F1E" w:rsidRPr="00F43BBB" w:rsidRDefault="00533F1E" w:rsidP="00533F1E">
      <w:pPr>
        <w:pStyle w:val="a7"/>
        <w:spacing w:after="0" w:line="360" w:lineRule="auto"/>
        <w:ind w:firstLine="720"/>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Основными направлениями </w:t>
      </w:r>
      <w:r w:rsidRPr="00F43BBB">
        <w:rPr>
          <w:rFonts w:ascii="Times New Roman" w:hAnsi="Times New Roman" w:cs="Times New Roman"/>
          <w:color w:val="auto"/>
          <w:kern w:val="28"/>
          <w:sz w:val="28"/>
          <w:szCs w:val="28"/>
        </w:rPr>
        <w:t>коррекционной работы</w:t>
      </w:r>
      <w:r w:rsidRPr="00F43BBB">
        <w:rPr>
          <w:rFonts w:ascii="Times New Roman" w:hAnsi="Times New Roman" w:cs="Times New Roman"/>
          <w:caps/>
          <w:color w:val="auto"/>
          <w:kern w:val="28"/>
          <w:sz w:val="28"/>
          <w:szCs w:val="28"/>
        </w:rPr>
        <w:t xml:space="preserve"> </w:t>
      </w:r>
      <w:r w:rsidRPr="00F43BBB">
        <w:rPr>
          <w:rFonts w:ascii="Times New Roman" w:hAnsi="Times New Roman" w:cs="Times New Roman"/>
          <w:color w:val="auto"/>
          <w:sz w:val="28"/>
          <w:szCs w:val="28"/>
        </w:rPr>
        <w:t>являются</w:t>
      </w:r>
      <w:r w:rsidRPr="00F43BBB">
        <w:rPr>
          <w:rFonts w:ascii="Times New Roman" w:hAnsi="Times New Roman" w:cs="Times New Roman"/>
          <w:caps/>
          <w:color w:val="auto"/>
          <w:sz w:val="28"/>
          <w:szCs w:val="28"/>
        </w:rPr>
        <w:t>:</w:t>
      </w:r>
    </w:p>
    <w:p w:rsidR="00533F1E" w:rsidRPr="00F43BBB" w:rsidRDefault="00533F1E" w:rsidP="00533F1E">
      <w:pPr>
        <w:pStyle w:val="afc"/>
        <w:ind w:firstLine="720"/>
        <w:rPr>
          <w:caps w:val="0"/>
          <w:color w:val="auto"/>
        </w:rPr>
      </w:pPr>
      <w:r w:rsidRPr="00F43BBB">
        <w:rPr>
          <w:caps w:val="0"/>
          <w:color w:val="auto"/>
        </w:rPr>
        <w:t>1.</w:t>
      </w:r>
      <w:r w:rsidRPr="00F43BBB">
        <w:rPr>
          <w:caps w:val="0"/>
          <w:color w:val="auto"/>
          <w:lang w:val="en-US"/>
        </w:rPr>
        <w:t> </w:t>
      </w:r>
      <w:r w:rsidRPr="00F43BBB">
        <w:rPr>
          <w:rStyle w:val="15"/>
          <w:iCs/>
          <w:color w:val="auto"/>
          <w:sz w:val="28"/>
        </w:rPr>
        <w:t>Диагностическая работа</w:t>
      </w:r>
      <w:r w:rsidRPr="00F43BBB">
        <w:rPr>
          <w:rStyle w:val="15"/>
          <w:i w:val="0"/>
          <w:iCs/>
          <w:color w:val="auto"/>
          <w:sz w:val="28"/>
        </w:rPr>
        <w:t>, которая</w:t>
      </w:r>
      <w:r w:rsidRPr="00F43BBB">
        <w:rPr>
          <w:caps w:val="0"/>
          <w:color w:val="auto"/>
        </w:rPr>
        <w:t xml:space="preserve"> обеспечивает выявление особенностей развития и здоровья обучающихся с </w:t>
      </w:r>
      <w:r w:rsidR="00FA6D66">
        <w:rPr>
          <w:caps w:val="0"/>
          <w:color w:val="auto"/>
        </w:rPr>
        <w:t xml:space="preserve">РАС </w:t>
      </w:r>
      <w:r w:rsidRPr="00F43BBB">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533F1E" w:rsidRPr="00F43BBB" w:rsidRDefault="00533F1E" w:rsidP="00533F1E">
      <w:pPr>
        <w:pStyle w:val="afc"/>
        <w:ind w:firstLine="720"/>
        <w:rPr>
          <w:caps w:val="0"/>
          <w:color w:val="auto"/>
        </w:rPr>
      </w:pPr>
      <w:r w:rsidRPr="00F43BBB">
        <w:rPr>
          <w:caps w:val="0"/>
          <w:color w:val="auto"/>
        </w:rPr>
        <w:t>Проведение диагностической работы предполагает</w:t>
      </w:r>
      <w:r w:rsidRPr="00F43BBB">
        <w:rPr>
          <w:caps w:val="0"/>
          <w:color w:val="auto"/>
          <w:kern w:val="28"/>
        </w:rPr>
        <w:t xml:space="preserve"> осуществление</w:t>
      </w:r>
      <w:r w:rsidRPr="00F43BBB">
        <w:rPr>
          <w:caps w:val="0"/>
          <w:color w:val="auto"/>
        </w:rPr>
        <w:t>:</w:t>
      </w:r>
    </w:p>
    <w:p w:rsidR="00533F1E" w:rsidRPr="00FA6D66" w:rsidRDefault="00533F1E" w:rsidP="00533F1E">
      <w:pPr>
        <w:pStyle w:val="afc"/>
        <w:ind w:firstLine="720"/>
        <w:rPr>
          <w:caps w:val="0"/>
          <w:color w:val="auto"/>
          <w:kern w:val="28"/>
        </w:rPr>
      </w:pPr>
      <w:r w:rsidRPr="00F43BBB">
        <w:rPr>
          <w:caps w:val="0"/>
          <w:color w:val="auto"/>
          <w:kern w:val="28"/>
        </w:rPr>
        <w:t>1) психолого-педагогического и медицинского обследования с целью выявления их</w:t>
      </w:r>
      <w:r w:rsidRPr="00302ACE">
        <w:rPr>
          <w:caps w:val="0"/>
          <w:color w:val="auto"/>
          <w:kern w:val="28"/>
          <w:sz w:val="24"/>
          <w:szCs w:val="24"/>
        </w:rPr>
        <w:t xml:space="preserve"> </w:t>
      </w:r>
      <w:r w:rsidRPr="00FA6D66">
        <w:rPr>
          <w:caps w:val="0"/>
          <w:color w:val="auto"/>
          <w:kern w:val="28"/>
        </w:rPr>
        <w:t>особых образовательных потребностей:</w:t>
      </w:r>
    </w:p>
    <w:p w:rsidR="00533F1E" w:rsidRPr="00FA6D66" w:rsidRDefault="00533F1E" w:rsidP="00533F1E">
      <w:pPr>
        <w:pStyle w:val="afc"/>
        <w:ind w:firstLine="720"/>
        <w:rPr>
          <w:caps w:val="0"/>
          <w:color w:val="auto"/>
        </w:rPr>
      </w:pPr>
      <w:r w:rsidRPr="00FA6D66">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533F1E" w:rsidRPr="00FA6D66" w:rsidRDefault="00533F1E" w:rsidP="00533F1E">
      <w:pPr>
        <w:pStyle w:val="afc"/>
        <w:ind w:firstLine="720"/>
        <w:rPr>
          <w:caps w:val="0"/>
          <w:color w:val="auto"/>
        </w:rPr>
      </w:pPr>
      <w:r w:rsidRPr="00FA6D66">
        <w:rPr>
          <w:caps w:val="0"/>
          <w:color w:val="auto"/>
        </w:rPr>
        <w:t>― развития эмоционально-волевой сферы и личностных особенностей обучающихся;</w:t>
      </w:r>
    </w:p>
    <w:p w:rsidR="00533F1E" w:rsidRPr="00FA6D66" w:rsidRDefault="00533F1E" w:rsidP="00533F1E">
      <w:pPr>
        <w:pStyle w:val="afc"/>
        <w:ind w:firstLine="720"/>
        <w:rPr>
          <w:caps w:val="0"/>
          <w:color w:val="auto"/>
          <w:kern w:val="28"/>
        </w:rPr>
      </w:pPr>
      <w:r w:rsidRPr="00FA6D66">
        <w:rPr>
          <w:caps w:val="0"/>
          <w:color w:val="auto"/>
        </w:rPr>
        <w:t>― определение социальной ситуации развития и условий семейного воспитания ученика;</w:t>
      </w:r>
    </w:p>
    <w:p w:rsidR="00533F1E" w:rsidRPr="00FA6D66" w:rsidRDefault="00533F1E" w:rsidP="00533F1E">
      <w:pPr>
        <w:pStyle w:val="afc"/>
        <w:ind w:firstLine="720"/>
        <w:rPr>
          <w:caps w:val="0"/>
          <w:color w:val="auto"/>
          <w:kern w:val="28"/>
        </w:rPr>
      </w:pPr>
      <w:r w:rsidRPr="00FA6D66">
        <w:rPr>
          <w:caps w:val="0"/>
          <w:color w:val="auto"/>
          <w:kern w:val="28"/>
        </w:rPr>
        <w:t>2) мониторинга динамики развития обучающихся, их успешности в освоении адаптированной основной общеобразовательной программы общего образования;</w:t>
      </w:r>
    </w:p>
    <w:p w:rsidR="00533F1E" w:rsidRPr="00FA6D66" w:rsidRDefault="00533F1E" w:rsidP="00533F1E">
      <w:pPr>
        <w:pStyle w:val="afc"/>
        <w:ind w:firstLine="720"/>
        <w:rPr>
          <w:caps w:val="0"/>
          <w:color w:val="auto"/>
          <w:kern w:val="28"/>
        </w:rPr>
      </w:pPr>
      <w:r w:rsidRPr="00FA6D66">
        <w:rPr>
          <w:caps w:val="0"/>
          <w:color w:val="auto"/>
          <w:kern w:val="28"/>
        </w:rPr>
        <w:t>3) анализа результатов обследования с целью проектирования и корректировки коррекционных мероприятий.</w:t>
      </w:r>
    </w:p>
    <w:p w:rsidR="00533F1E" w:rsidRPr="00FA6D66" w:rsidRDefault="00533F1E" w:rsidP="00533F1E">
      <w:pPr>
        <w:pStyle w:val="afc"/>
        <w:ind w:firstLine="720"/>
        <w:rPr>
          <w:caps w:val="0"/>
          <w:color w:val="auto"/>
          <w:kern w:val="28"/>
        </w:rPr>
      </w:pPr>
      <w:r w:rsidRPr="00FA6D66">
        <w:rPr>
          <w:caps w:val="0"/>
          <w:color w:val="auto"/>
          <w:kern w:val="28"/>
        </w:rPr>
        <w:t>В процессе диагностической работы используются следующие формы и методы работы:</w:t>
      </w:r>
    </w:p>
    <w:p w:rsidR="00533F1E" w:rsidRPr="00FA6D66" w:rsidRDefault="00533F1E" w:rsidP="00533F1E">
      <w:pPr>
        <w:pStyle w:val="afc"/>
        <w:ind w:firstLine="720"/>
        <w:rPr>
          <w:bCs/>
          <w:caps w:val="0"/>
          <w:color w:val="auto"/>
          <w:kern w:val="28"/>
        </w:rPr>
      </w:pPr>
      <w:r w:rsidRPr="00FA6D66">
        <w:rPr>
          <w:caps w:val="0"/>
          <w:color w:val="auto"/>
        </w:rPr>
        <w:t>― </w:t>
      </w:r>
      <w:r w:rsidRPr="00FA6D66">
        <w:rPr>
          <w:caps w:val="0"/>
          <w:color w:val="auto"/>
          <w:kern w:val="28"/>
        </w:rPr>
        <w:t>сбор сведений о ребенке у педагогов, родителей (беседы, анкетирование, интервьюирование),</w:t>
      </w:r>
    </w:p>
    <w:p w:rsidR="00FA6D66" w:rsidRPr="00FA6D66" w:rsidRDefault="00FA6D66" w:rsidP="00FA6D66">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 учителями и родителями,</w:t>
      </w:r>
    </w:p>
    <w:p w:rsidR="00533F1E"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наблюдение за учениками во время учебной и внеурочной деятельности,</w:t>
      </w:r>
    </w:p>
    <w:p w:rsidR="00FA6D66" w:rsidRPr="00FA6D66" w:rsidRDefault="00FA6D66" w:rsidP="00FA6D66">
      <w:pPr>
        <w:pStyle w:val="afc"/>
        <w:ind w:firstLine="720"/>
        <w:rPr>
          <w:bCs/>
          <w:caps w:val="0"/>
          <w:color w:val="auto"/>
          <w:kern w:val="28"/>
        </w:rPr>
      </w:pPr>
      <w:r w:rsidRPr="00FA6D66">
        <w:rPr>
          <w:caps w:val="0"/>
          <w:color w:val="auto"/>
        </w:rPr>
        <w:t>― </w:t>
      </w:r>
      <w:r w:rsidRPr="00FA6D66">
        <w:rPr>
          <w:bCs/>
          <w:caps w:val="0"/>
          <w:color w:val="auto"/>
          <w:kern w:val="28"/>
        </w:rPr>
        <w:t xml:space="preserve">психолого-педагогический эксперимент, </w:t>
      </w:r>
    </w:p>
    <w:p w:rsidR="00533F1E" w:rsidRPr="00FA6D66" w:rsidRDefault="00533F1E" w:rsidP="00533F1E">
      <w:pPr>
        <w:pStyle w:val="afc"/>
        <w:ind w:firstLine="709"/>
        <w:rPr>
          <w:bCs/>
          <w:caps w:val="0"/>
          <w:color w:val="auto"/>
          <w:kern w:val="28"/>
        </w:rPr>
      </w:pPr>
      <w:r w:rsidRPr="00FA6D66">
        <w:rPr>
          <w:caps w:val="0"/>
          <w:color w:val="auto"/>
        </w:rPr>
        <w:t>― </w:t>
      </w:r>
      <w:r w:rsidRPr="00FA6D66">
        <w:rPr>
          <w:bCs/>
          <w:caps w:val="0"/>
          <w:color w:val="auto"/>
          <w:kern w:val="28"/>
        </w:rPr>
        <w:t>изучение работ ребенка (тетради, рисунки, поделки и т. п.) и др.</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оформление документации (психолого-педагогические дневники наблюдения за учащимися и др.).</w:t>
      </w:r>
    </w:p>
    <w:p w:rsidR="00533F1E" w:rsidRPr="00FA6D66" w:rsidRDefault="00533F1E" w:rsidP="00533F1E">
      <w:pPr>
        <w:pStyle w:val="afc"/>
        <w:ind w:firstLine="720"/>
        <w:rPr>
          <w:caps w:val="0"/>
          <w:color w:val="auto"/>
        </w:rPr>
      </w:pPr>
      <w:r w:rsidRPr="00FA6D66">
        <w:rPr>
          <w:caps w:val="0"/>
          <w:color w:val="auto"/>
        </w:rPr>
        <w:t>2.</w:t>
      </w:r>
      <w:r w:rsidRPr="00FA6D66">
        <w:rPr>
          <w:caps w:val="0"/>
          <w:color w:val="auto"/>
          <w:lang w:val="en-US"/>
        </w:rPr>
        <w:t> </w:t>
      </w:r>
      <w:r w:rsidRPr="00FA6D66">
        <w:rPr>
          <w:i/>
          <w:caps w:val="0"/>
          <w:color w:val="auto"/>
        </w:rPr>
        <w:t>К</w:t>
      </w:r>
      <w:r w:rsidRPr="00FA6D66">
        <w:rPr>
          <w:rStyle w:val="15"/>
          <w:i w:val="0"/>
          <w:iCs/>
          <w:color w:val="auto"/>
          <w:sz w:val="28"/>
        </w:rPr>
        <w:t>о</w:t>
      </w:r>
      <w:r w:rsidRPr="00FA6D66">
        <w:rPr>
          <w:rStyle w:val="15"/>
          <w:iCs/>
          <w:color w:val="auto"/>
          <w:sz w:val="28"/>
        </w:rPr>
        <w:t>ррекционно-развивающая работа</w:t>
      </w:r>
      <w:r w:rsidRPr="00FA6D66">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533F1E" w:rsidRPr="00FA6D66" w:rsidRDefault="00533F1E" w:rsidP="00533F1E">
      <w:pPr>
        <w:pStyle w:val="afc"/>
        <w:ind w:firstLine="720"/>
        <w:rPr>
          <w:i/>
          <w:caps w:val="0"/>
          <w:color w:val="auto"/>
        </w:rPr>
      </w:pPr>
      <w:r w:rsidRPr="00FA6D66">
        <w:rPr>
          <w:caps w:val="0"/>
          <w:color w:val="auto"/>
        </w:rPr>
        <w:t>К</w:t>
      </w:r>
      <w:r w:rsidRPr="00FA6D66">
        <w:rPr>
          <w:rStyle w:val="15"/>
          <w:i w:val="0"/>
          <w:iCs/>
          <w:color w:val="auto"/>
          <w:sz w:val="28"/>
        </w:rPr>
        <w:t>оррекционно-развивающая работа включает:</w:t>
      </w:r>
    </w:p>
    <w:p w:rsidR="00533F1E" w:rsidRPr="00FA6D66" w:rsidRDefault="00533F1E" w:rsidP="00533F1E">
      <w:pPr>
        <w:pStyle w:val="afc"/>
        <w:ind w:firstLine="720"/>
        <w:rPr>
          <w:caps w:val="0"/>
          <w:color w:val="auto"/>
          <w:kern w:val="28"/>
        </w:rPr>
      </w:pPr>
      <w:r w:rsidRPr="00FA6D66">
        <w:rPr>
          <w:caps w:val="0"/>
          <w:color w:val="auto"/>
        </w:rPr>
        <w:t>― </w:t>
      </w:r>
      <w:r w:rsidRPr="00FA6D66">
        <w:rPr>
          <w:bCs/>
          <w:caps w:val="0"/>
          <w:color w:val="auto"/>
          <w:kern w:val="28"/>
        </w:rPr>
        <w:t>составление индивидуальной программы психологического сопровождения учащегося (совместно с педагогами),</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формирование в классе психологического климата комфортного для всех обучающихся,</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 xml:space="preserve">организация внеурочной деятельности, направленной на </w:t>
      </w:r>
      <w:r w:rsidR="00FA6D66">
        <w:rPr>
          <w:bCs/>
          <w:caps w:val="0"/>
          <w:color w:val="auto"/>
          <w:kern w:val="28"/>
        </w:rPr>
        <w:t xml:space="preserve">эмоциональное, </w:t>
      </w:r>
      <w:r w:rsidRPr="00FA6D66">
        <w:rPr>
          <w:bCs/>
          <w:caps w:val="0"/>
          <w:color w:val="auto"/>
          <w:kern w:val="28"/>
        </w:rPr>
        <w:t>общее социально-личностное развитие</w:t>
      </w:r>
      <w:r w:rsidR="00FA6D66" w:rsidRPr="00FA6D66">
        <w:rPr>
          <w:bCs/>
          <w:caps w:val="0"/>
          <w:color w:val="auto"/>
          <w:kern w:val="28"/>
        </w:rPr>
        <w:t xml:space="preserve"> учащихся</w:t>
      </w:r>
      <w:r w:rsidRPr="00FA6D66">
        <w:rPr>
          <w:bCs/>
          <w:caps w:val="0"/>
          <w:color w:val="auto"/>
          <w:kern w:val="28"/>
        </w:rPr>
        <w:t>,</w:t>
      </w:r>
      <w:r w:rsidR="00FA6D66">
        <w:rPr>
          <w:bCs/>
          <w:caps w:val="0"/>
          <w:color w:val="auto"/>
          <w:kern w:val="28"/>
        </w:rPr>
        <w:t xml:space="preserve"> активизацию их познавательной деятельности, </w:t>
      </w:r>
    </w:p>
    <w:p w:rsidR="00533F1E" w:rsidRPr="00FA6D66" w:rsidRDefault="00533F1E" w:rsidP="00533F1E">
      <w:pPr>
        <w:pStyle w:val="afc"/>
        <w:ind w:firstLine="720"/>
        <w:rPr>
          <w:caps w:val="0"/>
          <w:color w:val="auto"/>
        </w:rPr>
      </w:pPr>
      <w:r w:rsidRPr="00FA6D66">
        <w:rPr>
          <w:caps w:val="0"/>
          <w:color w:val="auto"/>
        </w:rPr>
        <w:t xml:space="preserve">― разработку оптимальных для развития обучающихся с </w:t>
      </w:r>
      <w:r w:rsidR="00FA6D66">
        <w:rPr>
          <w:caps w:val="0"/>
          <w:color w:val="auto"/>
        </w:rPr>
        <w:t>РАС</w:t>
      </w:r>
      <w:r w:rsidRPr="00FA6D66">
        <w:rPr>
          <w:caps w:val="0"/>
          <w:color w:val="auto"/>
        </w:rPr>
        <w:t xml:space="preserve">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533F1E" w:rsidRPr="00FA6D66" w:rsidRDefault="00533F1E" w:rsidP="00533F1E">
      <w:pPr>
        <w:pStyle w:val="afc"/>
        <w:ind w:firstLine="720"/>
        <w:rPr>
          <w:caps w:val="0"/>
          <w:color w:val="auto"/>
        </w:rPr>
      </w:pPr>
      <w:r w:rsidRPr="00FA6D66">
        <w:rPr>
          <w:caps w:val="0"/>
          <w:color w:val="auto"/>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533F1E" w:rsidRPr="00FA6D66" w:rsidRDefault="00533F1E" w:rsidP="00533F1E">
      <w:pPr>
        <w:pStyle w:val="afc"/>
        <w:ind w:firstLine="720"/>
        <w:rPr>
          <w:caps w:val="0"/>
          <w:color w:val="auto"/>
        </w:rPr>
      </w:pPr>
      <w:r w:rsidRPr="00FA6D66">
        <w:rPr>
          <w:caps w:val="0"/>
          <w:color w:val="auto"/>
        </w:rPr>
        <w:t>― развитие эмоционально-волевой и личностной сферы ученика и коррекцию его поведения,</w:t>
      </w:r>
    </w:p>
    <w:p w:rsidR="00533F1E" w:rsidRPr="00FA6D66" w:rsidRDefault="00533F1E" w:rsidP="00533F1E">
      <w:pPr>
        <w:pStyle w:val="afc"/>
        <w:ind w:firstLine="720"/>
        <w:rPr>
          <w:caps w:val="0"/>
          <w:color w:val="auto"/>
        </w:rPr>
      </w:pPr>
      <w:r w:rsidRPr="00FA6D66">
        <w:rPr>
          <w:caps w:val="0"/>
          <w:color w:val="auto"/>
        </w:rPr>
        <w:t>― социальное сопровождение ученика в случае неблагоприятных условий жизни при психотравмирующих обстоятельствах.</w:t>
      </w:r>
    </w:p>
    <w:p w:rsidR="00533F1E" w:rsidRPr="00FA6D66" w:rsidRDefault="00533F1E" w:rsidP="00533F1E">
      <w:pPr>
        <w:pStyle w:val="afc"/>
        <w:ind w:firstLine="720"/>
        <w:rPr>
          <w:caps w:val="0"/>
          <w:color w:val="auto"/>
          <w:kern w:val="28"/>
        </w:rPr>
      </w:pPr>
      <w:r w:rsidRPr="00FA6D66">
        <w:rPr>
          <w:caps w:val="0"/>
          <w:color w:val="auto"/>
          <w:kern w:val="28"/>
        </w:rPr>
        <w:t>В процессе коррекционно-развивающей работы используются следующие формы и методы работы:</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занятия индивидуальные и групповые,</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игры, упражнения, этюды,</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 xml:space="preserve">психокоррекционные методики, </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w:t>
      </w:r>
    </w:p>
    <w:p w:rsidR="00533F1E" w:rsidRPr="00FA6D66" w:rsidRDefault="00533F1E" w:rsidP="00533F1E">
      <w:pPr>
        <w:pStyle w:val="afc"/>
        <w:ind w:firstLine="720"/>
        <w:rPr>
          <w:bCs/>
          <w:caps w:val="0"/>
          <w:color w:val="auto"/>
          <w:kern w:val="28"/>
        </w:rPr>
      </w:pPr>
      <w:r w:rsidRPr="00FA6D66">
        <w:rPr>
          <w:caps w:val="0"/>
          <w:color w:val="auto"/>
        </w:rPr>
        <w:t>― </w:t>
      </w:r>
      <w:r w:rsidRPr="00FA6D66">
        <w:rPr>
          <w:bCs/>
          <w:caps w:val="0"/>
          <w:color w:val="auto"/>
          <w:kern w:val="28"/>
        </w:rPr>
        <w:t>организация деятельности (игра, труд, изобразительная, конструирование и др.).</w:t>
      </w:r>
    </w:p>
    <w:p w:rsidR="00533F1E" w:rsidRPr="00FA6D66" w:rsidRDefault="00533F1E" w:rsidP="00533F1E">
      <w:pPr>
        <w:pStyle w:val="afc"/>
        <w:ind w:firstLine="720"/>
        <w:rPr>
          <w:caps w:val="0"/>
          <w:color w:val="auto"/>
        </w:rPr>
      </w:pPr>
      <w:r w:rsidRPr="00FA6D66">
        <w:rPr>
          <w:caps w:val="0"/>
          <w:color w:val="auto"/>
        </w:rPr>
        <w:t>3.</w:t>
      </w:r>
      <w:r w:rsidRPr="00FA6D66">
        <w:rPr>
          <w:caps w:val="0"/>
          <w:color w:val="auto"/>
          <w:lang w:val="en-US"/>
        </w:rPr>
        <w:t> </w:t>
      </w:r>
      <w:r w:rsidRPr="00FA6D66">
        <w:rPr>
          <w:rStyle w:val="15"/>
          <w:iCs/>
          <w:color w:val="auto"/>
          <w:sz w:val="28"/>
        </w:rPr>
        <w:t>Консультативная работа</w:t>
      </w:r>
      <w:r w:rsidRPr="00FA6D66">
        <w:rPr>
          <w:caps w:val="0"/>
          <w:color w:val="auto"/>
        </w:rPr>
        <w:t xml:space="preserve">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533F1E" w:rsidRPr="00FA6D66" w:rsidRDefault="00533F1E" w:rsidP="00533F1E">
      <w:pPr>
        <w:pStyle w:val="afc"/>
        <w:ind w:firstLine="720"/>
        <w:rPr>
          <w:rStyle w:val="15"/>
          <w:i w:val="0"/>
          <w:iCs/>
          <w:color w:val="auto"/>
          <w:sz w:val="28"/>
        </w:rPr>
      </w:pPr>
      <w:r w:rsidRPr="00FA6D66">
        <w:rPr>
          <w:caps w:val="0"/>
          <w:color w:val="auto"/>
        </w:rPr>
        <w:t>К</w:t>
      </w:r>
      <w:r w:rsidRPr="00FA6D66">
        <w:rPr>
          <w:rStyle w:val="15"/>
          <w:i w:val="0"/>
          <w:iCs/>
          <w:color w:val="auto"/>
          <w:sz w:val="28"/>
        </w:rPr>
        <w:t>онсультативная работа включает:</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533F1E" w:rsidRPr="00FA6D66" w:rsidRDefault="00533F1E" w:rsidP="00533F1E">
      <w:pPr>
        <w:pStyle w:val="afc"/>
        <w:ind w:firstLine="720"/>
        <w:rPr>
          <w:caps w:val="0"/>
          <w:color w:val="auto"/>
        </w:rPr>
      </w:pPr>
      <w:r w:rsidRPr="00FA6D66">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533F1E" w:rsidRPr="00FA6D66" w:rsidRDefault="00533F1E" w:rsidP="00533F1E">
      <w:pPr>
        <w:pStyle w:val="afc"/>
        <w:ind w:firstLine="720"/>
        <w:rPr>
          <w:caps w:val="0"/>
          <w:color w:val="auto"/>
          <w:kern w:val="28"/>
        </w:rPr>
      </w:pPr>
      <w:r w:rsidRPr="00FA6D66">
        <w:rPr>
          <w:caps w:val="0"/>
          <w:color w:val="auto"/>
          <w:kern w:val="28"/>
        </w:rPr>
        <w:t>В процессе консультативной работы используются следующие формы и методы работы:</w:t>
      </w:r>
    </w:p>
    <w:p w:rsidR="00533F1E" w:rsidRPr="00FA6D66" w:rsidRDefault="00533F1E" w:rsidP="00533F1E">
      <w:pPr>
        <w:pStyle w:val="afc"/>
        <w:ind w:firstLine="720"/>
        <w:rPr>
          <w:caps w:val="0"/>
          <w:color w:val="auto"/>
          <w:kern w:val="28"/>
        </w:rPr>
      </w:pPr>
      <w:r w:rsidRPr="00FA6D66">
        <w:rPr>
          <w:caps w:val="0"/>
          <w:color w:val="auto"/>
          <w:kern w:val="28"/>
        </w:rPr>
        <w:t>беседа, семинар, лекция, консультация,</w:t>
      </w:r>
    </w:p>
    <w:p w:rsidR="00533F1E" w:rsidRPr="00FA6D66" w:rsidRDefault="00533F1E" w:rsidP="00533F1E">
      <w:pPr>
        <w:pStyle w:val="afc"/>
        <w:ind w:firstLine="720"/>
        <w:rPr>
          <w:caps w:val="0"/>
          <w:color w:val="auto"/>
          <w:kern w:val="28"/>
        </w:rPr>
      </w:pPr>
      <w:r w:rsidRPr="00FA6D66">
        <w:rPr>
          <w:caps w:val="0"/>
          <w:color w:val="auto"/>
          <w:kern w:val="28"/>
        </w:rPr>
        <w:t>анкетирование педагогов, родителей,</w:t>
      </w:r>
    </w:p>
    <w:p w:rsidR="00533F1E" w:rsidRPr="00FA6D66" w:rsidRDefault="00533F1E" w:rsidP="00533F1E">
      <w:pPr>
        <w:pStyle w:val="afc"/>
        <w:ind w:firstLine="720"/>
        <w:rPr>
          <w:caps w:val="0"/>
          <w:color w:val="auto"/>
        </w:rPr>
      </w:pPr>
      <w:r w:rsidRPr="00FA6D66">
        <w:rPr>
          <w:caps w:val="0"/>
          <w:color w:val="auto"/>
          <w:kern w:val="28"/>
        </w:rPr>
        <w:t>разработка методических материалов и рекомендаций учителю, родителям.</w:t>
      </w:r>
    </w:p>
    <w:p w:rsidR="00533F1E" w:rsidRPr="00FA6D66" w:rsidRDefault="00533F1E" w:rsidP="00533F1E">
      <w:pPr>
        <w:pStyle w:val="afc"/>
        <w:ind w:firstLine="720"/>
        <w:rPr>
          <w:caps w:val="0"/>
          <w:color w:val="auto"/>
          <w:kern w:val="28"/>
        </w:rPr>
      </w:pPr>
      <w:r w:rsidRPr="00FA6D66">
        <w:rPr>
          <w:caps w:val="0"/>
          <w:color w:val="auto"/>
          <w:kern w:val="28"/>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533F1E" w:rsidRPr="00FA6D66" w:rsidRDefault="00533F1E" w:rsidP="00533F1E">
      <w:pPr>
        <w:pStyle w:val="afc"/>
        <w:ind w:firstLine="720"/>
        <w:rPr>
          <w:caps w:val="0"/>
          <w:color w:val="auto"/>
        </w:rPr>
      </w:pPr>
      <w:r w:rsidRPr="00FA6D66">
        <w:rPr>
          <w:caps w:val="0"/>
          <w:color w:val="auto"/>
        </w:rPr>
        <w:t>4.</w:t>
      </w:r>
      <w:r w:rsidRPr="00FA6D66">
        <w:rPr>
          <w:caps w:val="0"/>
          <w:color w:val="auto"/>
          <w:lang w:val="en-US"/>
        </w:rPr>
        <w:t> </w:t>
      </w:r>
      <w:r w:rsidRPr="00FA6D66">
        <w:rPr>
          <w:rStyle w:val="15"/>
          <w:iCs/>
          <w:color w:val="auto"/>
          <w:sz w:val="28"/>
        </w:rPr>
        <w:t>Информационно-просветительская работа</w:t>
      </w:r>
      <w:r w:rsidRPr="00FA6D66">
        <w:rPr>
          <w:caps w:val="0"/>
          <w:color w:val="auto"/>
        </w:rPr>
        <w:t xml:space="preserve"> предполагает осу</w:t>
      </w:r>
      <w:r w:rsidRPr="00FA6D66">
        <w:rPr>
          <w:caps w:val="0"/>
          <w:color w:val="auto"/>
        </w:rPr>
        <w:softHyphen/>
        <w:t>щес</w:t>
      </w:r>
      <w:r w:rsidRPr="00FA6D66">
        <w:rPr>
          <w:caps w:val="0"/>
          <w:color w:val="auto"/>
        </w:rPr>
        <w:softHyphen/>
        <w:t>т</w:t>
      </w:r>
      <w:r w:rsidRPr="00FA6D66">
        <w:rPr>
          <w:caps w:val="0"/>
          <w:color w:val="auto"/>
        </w:rPr>
        <w:softHyphen/>
        <w:t>в</w:t>
      </w:r>
      <w:r w:rsidRPr="00FA6D66">
        <w:rPr>
          <w:caps w:val="0"/>
          <w:color w:val="auto"/>
        </w:rPr>
        <w:softHyphen/>
        <w:t>ле</w:t>
      </w:r>
      <w:r w:rsidRPr="00FA6D66">
        <w:rPr>
          <w:caps w:val="0"/>
          <w:color w:val="auto"/>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sidR="00C50270">
        <w:rPr>
          <w:caps w:val="0"/>
          <w:color w:val="auto"/>
        </w:rPr>
        <w:t>РАС</w:t>
      </w:r>
      <w:r w:rsidRPr="00FA6D66">
        <w:rPr>
          <w:caps w:val="0"/>
          <w:color w:val="auto"/>
        </w:rPr>
        <w:t>, взаимодействия с педагогами и сверстниками, их родителями (законными представителями),  и др.</w:t>
      </w:r>
    </w:p>
    <w:p w:rsidR="00533F1E" w:rsidRPr="00FA6D66" w:rsidRDefault="00533F1E" w:rsidP="00533F1E">
      <w:pPr>
        <w:pStyle w:val="afc"/>
        <w:ind w:firstLine="720"/>
        <w:rPr>
          <w:rStyle w:val="15"/>
          <w:i w:val="0"/>
          <w:iCs/>
          <w:color w:val="auto"/>
          <w:sz w:val="28"/>
        </w:rPr>
      </w:pPr>
      <w:r w:rsidRPr="00FA6D66">
        <w:rPr>
          <w:rStyle w:val="15"/>
          <w:i w:val="0"/>
          <w:iCs/>
          <w:color w:val="auto"/>
          <w:sz w:val="28"/>
        </w:rPr>
        <w:t>Информационно-просветительская</w:t>
      </w:r>
      <w:r w:rsidRPr="00FA6D66">
        <w:rPr>
          <w:rStyle w:val="15"/>
          <w:iCs/>
          <w:color w:val="auto"/>
          <w:sz w:val="28"/>
        </w:rPr>
        <w:t xml:space="preserve"> </w:t>
      </w:r>
      <w:r w:rsidRPr="00FA6D66">
        <w:rPr>
          <w:rStyle w:val="15"/>
          <w:i w:val="0"/>
          <w:iCs/>
          <w:color w:val="auto"/>
          <w:sz w:val="28"/>
        </w:rPr>
        <w:t xml:space="preserve">работа включает: </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оформление информационных стендов, печатных и других материалов,</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педагогов с целью повышения их психологической  компетентности,</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533F1E" w:rsidRPr="00FA6D66" w:rsidRDefault="00533F1E" w:rsidP="00533F1E">
      <w:pPr>
        <w:pStyle w:val="Default"/>
        <w:spacing w:line="360" w:lineRule="auto"/>
        <w:ind w:firstLine="720"/>
        <w:jc w:val="both"/>
        <w:rPr>
          <w:color w:val="auto"/>
          <w:sz w:val="28"/>
          <w:szCs w:val="28"/>
        </w:rPr>
      </w:pPr>
      <w:r w:rsidRPr="00FA6D66">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533F1E" w:rsidRPr="00FA6D66" w:rsidRDefault="00533F1E" w:rsidP="00533F1E">
      <w:pPr>
        <w:pStyle w:val="Default"/>
        <w:spacing w:line="360" w:lineRule="auto"/>
        <w:ind w:firstLine="720"/>
        <w:jc w:val="both"/>
        <w:rPr>
          <w:color w:val="auto"/>
          <w:sz w:val="28"/>
          <w:szCs w:val="28"/>
        </w:rPr>
      </w:pPr>
      <w:r w:rsidRPr="00FA6D66">
        <w:rPr>
          <w:color w:val="auto"/>
          <w:sz w:val="28"/>
          <w:szCs w:val="28"/>
        </w:rPr>
        <w:t>Социально-педагогическое сопровождение включает:</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533F1E" w:rsidRPr="00FA6D66" w:rsidRDefault="00533F1E" w:rsidP="00533F1E">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взаимодействие с социальными партнерами и общественными организациями в интересах учащегося и его семьи.</w:t>
      </w:r>
    </w:p>
    <w:p w:rsidR="00533F1E" w:rsidRPr="00FA6D66" w:rsidRDefault="00533F1E" w:rsidP="00533F1E">
      <w:pPr>
        <w:pStyle w:val="afc"/>
        <w:ind w:firstLine="720"/>
        <w:rPr>
          <w:caps w:val="0"/>
          <w:color w:val="auto"/>
          <w:kern w:val="28"/>
        </w:rPr>
      </w:pPr>
      <w:r w:rsidRPr="00FA6D66">
        <w:rPr>
          <w:caps w:val="0"/>
          <w:color w:val="auto"/>
          <w:kern w:val="28"/>
        </w:rPr>
        <w:t xml:space="preserve">В процессе </w:t>
      </w:r>
      <w:r w:rsidRPr="00FA6D66">
        <w:rPr>
          <w:rStyle w:val="15"/>
          <w:iCs/>
          <w:color w:val="auto"/>
          <w:sz w:val="28"/>
        </w:rPr>
        <w:t xml:space="preserve">информационно-просветительской и </w:t>
      </w:r>
      <w:r w:rsidRPr="00FA6D66">
        <w:rPr>
          <w:caps w:val="0"/>
          <w:color w:val="auto"/>
          <w:kern w:val="28"/>
        </w:rPr>
        <w:t>социально-педагогической</w:t>
      </w:r>
      <w:r w:rsidRPr="00FA6D66">
        <w:rPr>
          <w:rStyle w:val="15"/>
          <w:iCs/>
          <w:color w:val="auto"/>
          <w:sz w:val="28"/>
        </w:rPr>
        <w:t xml:space="preserve"> </w:t>
      </w:r>
      <w:r w:rsidRPr="00FA6D66">
        <w:rPr>
          <w:caps w:val="0"/>
          <w:color w:val="auto"/>
          <w:kern w:val="28"/>
        </w:rPr>
        <w:t>работы используются следующие формы и методы работы:</w:t>
      </w:r>
    </w:p>
    <w:p w:rsidR="00533F1E" w:rsidRPr="00FA6D66" w:rsidRDefault="00533F1E" w:rsidP="00533F1E">
      <w:pPr>
        <w:pStyle w:val="afc"/>
        <w:ind w:firstLine="720"/>
        <w:rPr>
          <w:caps w:val="0"/>
          <w:color w:val="auto"/>
          <w:kern w:val="28"/>
        </w:rPr>
      </w:pPr>
      <w:r w:rsidRPr="00FA6D66">
        <w:rPr>
          <w:caps w:val="0"/>
          <w:color w:val="auto"/>
        </w:rPr>
        <w:t xml:space="preserve">― индивидуальные и групповые </w:t>
      </w:r>
      <w:r w:rsidRPr="00FA6D66">
        <w:rPr>
          <w:caps w:val="0"/>
          <w:color w:val="auto"/>
          <w:kern w:val="28"/>
        </w:rPr>
        <w:t xml:space="preserve">беседы, семинары, </w:t>
      </w:r>
      <w:r w:rsidRPr="00FA6D66">
        <w:rPr>
          <w:caps w:val="0"/>
          <w:color w:val="auto"/>
        </w:rPr>
        <w:t>тренинги,</w:t>
      </w:r>
      <w:r w:rsidRPr="00FA6D66">
        <w:rPr>
          <w:caps w:val="0"/>
          <w:color w:val="auto"/>
          <w:kern w:val="28"/>
        </w:rPr>
        <w:t xml:space="preserve"> </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лекции для родителей,</w:t>
      </w:r>
    </w:p>
    <w:p w:rsidR="00533F1E" w:rsidRPr="00FA6D66" w:rsidRDefault="00533F1E" w:rsidP="00533F1E">
      <w:pPr>
        <w:pStyle w:val="afc"/>
        <w:ind w:firstLine="720"/>
        <w:rPr>
          <w:caps w:val="0"/>
          <w:color w:val="auto"/>
          <w:kern w:val="28"/>
        </w:rPr>
      </w:pPr>
      <w:r w:rsidRPr="00FA6D66">
        <w:rPr>
          <w:caps w:val="0"/>
          <w:color w:val="auto"/>
        </w:rPr>
        <w:t>― </w:t>
      </w:r>
      <w:r w:rsidRPr="00FA6D66">
        <w:rPr>
          <w:caps w:val="0"/>
          <w:color w:val="auto"/>
          <w:kern w:val="28"/>
        </w:rPr>
        <w:t>анкетирование педагогов, родителей,</w:t>
      </w:r>
    </w:p>
    <w:p w:rsidR="00533F1E" w:rsidRPr="00FA6D66" w:rsidRDefault="00533F1E" w:rsidP="00533F1E">
      <w:pPr>
        <w:pStyle w:val="afc"/>
        <w:ind w:firstLine="720"/>
        <w:rPr>
          <w:caps w:val="0"/>
          <w:color w:val="auto"/>
        </w:rPr>
      </w:pPr>
      <w:r w:rsidRPr="00FA6D66">
        <w:rPr>
          <w:caps w:val="0"/>
          <w:color w:val="auto"/>
        </w:rPr>
        <w:t>― </w:t>
      </w:r>
      <w:r w:rsidRPr="00FA6D66">
        <w:rPr>
          <w:caps w:val="0"/>
          <w:color w:val="auto"/>
          <w:kern w:val="28"/>
        </w:rPr>
        <w:t>разработка методических материалов и рекомендаций учителю, родителям.</w:t>
      </w:r>
    </w:p>
    <w:p w:rsidR="00533F1E" w:rsidRPr="00C50270" w:rsidRDefault="00533F1E" w:rsidP="00C50270">
      <w:pPr>
        <w:tabs>
          <w:tab w:val="left" w:pos="-180"/>
          <w:tab w:val="left" w:pos="0"/>
        </w:tabs>
        <w:spacing w:after="0" w:line="360" w:lineRule="auto"/>
        <w:ind w:firstLine="720"/>
        <w:jc w:val="both"/>
        <w:rPr>
          <w:rFonts w:ascii="Times New Roman" w:hAnsi="Times New Roman" w:cs="Times New Roman"/>
          <w:color w:val="auto"/>
          <w:kern w:val="28"/>
          <w:sz w:val="28"/>
          <w:szCs w:val="28"/>
          <w:u w:val="single"/>
        </w:rPr>
      </w:pPr>
      <w:r w:rsidRPr="00C50270">
        <w:rPr>
          <w:rFonts w:ascii="Times New Roman" w:hAnsi="Times New Roman" w:cs="Times New Roman"/>
          <w:bCs/>
          <w:color w:val="auto"/>
          <w:sz w:val="28"/>
          <w:szCs w:val="28"/>
          <w:u w:val="single"/>
        </w:rPr>
        <w:t xml:space="preserve">Механизмы реализации программы </w:t>
      </w:r>
      <w:r w:rsidRPr="00C50270">
        <w:rPr>
          <w:rFonts w:ascii="Times New Roman" w:hAnsi="Times New Roman" w:cs="Times New Roman"/>
          <w:color w:val="auto"/>
          <w:kern w:val="28"/>
          <w:sz w:val="28"/>
          <w:szCs w:val="28"/>
          <w:u w:val="single"/>
        </w:rPr>
        <w:t>коррекционной работы</w:t>
      </w:r>
    </w:p>
    <w:p w:rsidR="00533F1E" w:rsidRPr="00C50270" w:rsidRDefault="00533F1E" w:rsidP="00533F1E">
      <w:pPr>
        <w:pStyle w:val="Default"/>
        <w:spacing w:line="360" w:lineRule="auto"/>
        <w:ind w:firstLine="720"/>
        <w:jc w:val="both"/>
        <w:rPr>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в про</w:t>
      </w:r>
      <w:r w:rsidRPr="00C50270">
        <w:rPr>
          <w:iCs/>
          <w:color w:val="auto"/>
          <w:sz w:val="28"/>
          <w:szCs w:val="28"/>
        </w:rPr>
        <w:softHyphen/>
        <w:t>це</w:t>
      </w:r>
      <w:r w:rsidRPr="00C50270">
        <w:rPr>
          <w:iCs/>
          <w:color w:val="auto"/>
          <w:sz w:val="28"/>
          <w:szCs w:val="28"/>
        </w:rPr>
        <w:softHyphen/>
        <w:t>с</w:t>
      </w:r>
      <w:r w:rsidRPr="00C50270">
        <w:rPr>
          <w:iCs/>
          <w:color w:val="auto"/>
          <w:sz w:val="28"/>
          <w:szCs w:val="28"/>
        </w:rPr>
        <w:softHyphen/>
        <w:t>се</w:t>
      </w:r>
      <w:r w:rsidRPr="00C50270">
        <w:rPr>
          <w:i/>
          <w:iCs/>
          <w:color w:val="auto"/>
          <w:sz w:val="28"/>
          <w:szCs w:val="28"/>
        </w:rPr>
        <w:t xml:space="preserve"> </w:t>
      </w:r>
      <w:r w:rsidRPr="00C50270">
        <w:rPr>
          <w:iCs/>
          <w:color w:val="auto"/>
          <w:sz w:val="28"/>
          <w:szCs w:val="28"/>
        </w:rPr>
        <w:t>реализации адаптированной основной общеобразовательной программы</w:t>
      </w:r>
      <w:r w:rsidRPr="00C50270">
        <w:rPr>
          <w:i/>
          <w:iCs/>
          <w:color w:val="auto"/>
          <w:sz w:val="28"/>
          <w:szCs w:val="28"/>
        </w:rPr>
        <w:t xml:space="preserve">  – </w:t>
      </w:r>
      <w:r w:rsidRPr="00C50270">
        <w:rPr>
          <w:color w:val="auto"/>
          <w:sz w:val="28"/>
          <w:szCs w:val="28"/>
        </w:rPr>
        <w:t xml:space="preserve">один из основных механизмов реализации программы коррекционной работы. </w:t>
      </w:r>
    </w:p>
    <w:p w:rsidR="00533F1E" w:rsidRPr="00C50270" w:rsidRDefault="00533F1E" w:rsidP="00533F1E">
      <w:pPr>
        <w:pStyle w:val="Default"/>
        <w:spacing w:line="360" w:lineRule="auto"/>
        <w:ind w:firstLine="720"/>
        <w:jc w:val="both"/>
        <w:rPr>
          <w:color w:val="auto"/>
          <w:sz w:val="28"/>
          <w:szCs w:val="28"/>
        </w:rPr>
      </w:pPr>
      <w:r w:rsidRPr="00C50270">
        <w:rPr>
          <w:color w:val="auto"/>
          <w:sz w:val="28"/>
          <w:szCs w:val="28"/>
        </w:rPr>
        <w:t xml:space="preserve">Взаимодействие </w:t>
      </w:r>
      <w:r w:rsidRPr="00C50270">
        <w:rPr>
          <w:iCs/>
          <w:color w:val="auto"/>
          <w:sz w:val="28"/>
          <w:szCs w:val="28"/>
        </w:rPr>
        <w:t xml:space="preserve">специалистов </w:t>
      </w:r>
      <w:r w:rsidRPr="00C50270">
        <w:rPr>
          <w:color w:val="auto"/>
          <w:sz w:val="28"/>
          <w:szCs w:val="28"/>
        </w:rPr>
        <w:t xml:space="preserve">требует: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создания программы взаимодействия всех специалистов в рамках реализации коррекционной работы,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533F1E" w:rsidRPr="00C50270" w:rsidRDefault="00533F1E" w:rsidP="00533F1E">
      <w:pPr>
        <w:pStyle w:val="Default"/>
        <w:spacing w:line="360" w:lineRule="auto"/>
        <w:ind w:firstLine="720"/>
        <w:jc w:val="both"/>
        <w:rPr>
          <w:iCs/>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с организациями и органами государственной власти, связанными с решением вопросов образования, охраны здоровья социальной защиты и поддержки</w:t>
      </w:r>
      <w:r w:rsidR="00C50270">
        <w:rPr>
          <w:iCs/>
          <w:color w:val="auto"/>
          <w:sz w:val="28"/>
          <w:szCs w:val="28"/>
        </w:rPr>
        <w:t xml:space="preserve"> </w:t>
      </w:r>
      <w:r w:rsidRPr="00C50270">
        <w:rPr>
          <w:iCs/>
          <w:color w:val="auto"/>
          <w:sz w:val="28"/>
          <w:szCs w:val="28"/>
        </w:rPr>
        <w:t xml:space="preserve"> обучающихся с </w:t>
      </w:r>
      <w:r w:rsidR="00C50270">
        <w:rPr>
          <w:iCs/>
          <w:color w:val="auto"/>
          <w:sz w:val="28"/>
          <w:szCs w:val="28"/>
        </w:rPr>
        <w:t>РАС</w:t>
      </w:r>
      <w:r w:rsidRPr="00C50270">
        <w:rPr>
          <w:iCs/>
          <w:color w:val="auto"/>
          <w:sz w:val="28"/>
          <w:szCs w:val="28"/>
        </w:rPr>
        <w:t xml:space="preserve">. </w:t>
      </w:r>
    </w:p>
    <w:p w:rsidR="00533F1E" w:rsidRPr="00C50270" w:rsidRDefault="00533F1E" w:rsidP="00533F1E">
      <w:pPr>
        <w:pStyle w:val="Default"/>
        <w:spacing w:line="360" w:lineRule="auto"/>
        <w:ind w:firstLine="720"/>
        <w:jc w:val="both"/>
        <w:rPr>
          <w:color w:val="auto"/>
          <w:sz w:val="28"/>
          <w:szCs w:val="28"/>
        </w:rPr>
      </w:pPr>
      <w:r w:rsidRPr="00C50270">
        <w:rPr>
          <w:i/>
          <w:iCs/>
          <w:color w:val="auto"/>
          <w:sz w:val="28"/>
          <w:szCs w:val="28"/>
        </w:rPr>
        <w:t xml:space="preserve">Социальное </w:t>
      </w:r>
      <w:r w:rsidRPr="00C50270">
        <w:rPr>
          <w:i/>
          <w:color w:val="auto"/>
          <w:sz w:val="28"/>
          <w:szCs w:val="28"/>
        </w:rPr>
        <w:t>партнерство</w:t>
      </w:r>
      <w:r w:rsidRPr="00C50270">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533F1E" w:rsidRPr="00C50270" w:rsidRDefault="00533F1E" w:rsidP="00533F1E">
      <w:pPr>
        <w:pStyle w:val="Default"/>
        <w:spacing w:line="360" w:lineRule="auto"/>
        <w:ind w:firstLine="720"/>
        <w:jc w:val="both"/>
        <w:rPr>
          <w:color w:val="auto"/>
          <w:sz w:val="28"/>
          <w:szCs w:val="28"/>
        </w:rPr>
      </w:pPr>
      <w:r w:rsidRPr="00C50270">
        <w:rPr>
          <w:color w:val="auto"/>
          <w:sz w:val="28"/>
          <w:szCs w:val="28"/>
        </w:rPr>
        <w:t xml:space="preserve">Социальное партнерство включает сотрудничество (на основе заключенных договоров): </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с организациями дополнительного образования культуры, фи</w:t>
      </w:r>
      <w:r w:rsidRPr="00C50270">
        <w:rPr>
          <w:color w:val="auto"/>
          <w:sz w:val="28"/>
          <w:szCs w:val="28"/>
        </w:rPr>
        <w:softHyphen/>
        <w:t>зи</w:t>
      </w:r>
      <w:r w:rsidRPr="00C50270">
        <w:rPr>
          <w:color w:val="auto"/>
          <w:sz w:val="28"/>
          <w:szCs w:val="28"/>
        </w:rPr>
        <w:softHyphen/>
        <w:t>чес</w:t>
      </w:r>
      <w:r w:rsidRPr="00C50270">
        <w:rPr>
          <w:color w:val="auto"/>
          <w:sz w:val="28"/>
          <w:szCs w:val="28"/>
        </w:rPr>
        <w:softHyphen/>
        <w:t>кой культуры и спорта в решении вопросов развития, социализации, здо</w:t>
      </w:r>
      <w:r w:rsidRPr="00C50270">
        <w:rPr>
          <w:color w:val="auto"/>
          <w:sz w:val="28"/>
          <w:szCs w:val="28"/>
        </w:rPr>
        <w:softHyphen/>
        <w:t>ро</w:t>
      </w:r>
      <w:r w:rsidRPr="00C50270">
        <w:rPr>
          <w:color w:val="auto"/>
          <w:sz w:val="28"/>
          <w:szCs w:val="28"/>
        </w:rPr>
        <w:softHyphen/>
        <w:t>вье</w:t>
      </w:r>
      <w:r w:rsidRPr="00C50270">
        <w:rPr>
          <w:color w:val="auto"/>
          <w:sz w:val="28"/>
          <w:szCs w:val="28"/>
        </w:rPr>
        <w:softHyphen/>
        <w:t xml:space="preserve">сбережения, социальной адаптации и интеграции в общество обучающихся с </w:t>
      </w:r>
      <w:r w:rsidR="001F2BA2">
        <w:rPr>
          <w:color w:val="auto"/>
          <w:sz w:val="28"/>
          <w:szCs w:val="28"/>
        </w:rPr>
        <w:t xml:space="preserve"> 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 средствами массовой информации в решении вопросов формирования отношения общества к лицам с </w:t>
      </w:r>
      <w:r w:rsidR="001F2BA2">
        <w:rPr>
          <w:color w:val="auto"/>
          <w:sz w:val="28"/>
          <w:szCs w:val="28"/>
        </w:rPr>
        <w:t>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общественными объединениями инвалидов, организациями родителей детей с ограниченными возможностями здоровья и другими негосударственными организациями в решении вопросов социальной адаптации и интеграции в общество обучающихся с </w:t>
      </w:r>
      <w:r w:rsidR="001F2BA2">
        <w:rPr>
          <w:color w:val="auto"/>
          <w:sz w:val="28"/>
          <w:szCs w:val="28"/>
        </w:rPr>
        <w:t>РАС</w:t>
      </w:r>
      <w:r w:rsidRPr="00C50270">
        <w:rPr>
          <w:color w:val="auto"/>
          <w:sz w:val="28"/>
          <w:szCs w:val="28"/>
        </w:rPr>
        <w:t>,</w:t>
      </w:r>
    </w:p>
    <w:p w:rsidR="00533F1E" w:rsidRPr="00C50270" w:rsidRDefault="00533F1E" w:rsidP="00533F1E">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родителями учащихся с </w:t>
      </w:r>
      <w:r w:rsidR="001F2BA2">
        <w:rPr>
          <w:color w:val="auto"/>
          <w:sz w:val="28"/>
          <w:szCs w:val="28"/>
        </w:rPr>
        <w:t xml:space="preserve">РАС </w:t>
      </w:r>
      <w:r w:rsidRPr="00C50270">
        <w:rPr>
          <w:color w:val="auto"/>
          <w:sz w:val="28"/>
          <w:szCs w:val="28"/>
        </w:rPr>
        <w:t xml:space="preserve">в решении вопросов их развития, социализации, здоровьесбережения, социальной адаптации и интеграции в общество. </w:t>
      </w: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t>4</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p>
    <w:p w:rsidR="00533F1E" w:rsidRPr="00323C98" w:rsidRDefault="00533F1E" w:rsidP="006100EF">
      <w:pPr>
        <w:tabs>
          <w:tab w:val="left" w:pos="6379"/>
        </w:tabs>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Примерная программа внеурочной деятельности обучающихся с </w:t>
      </w:r>
      <w:r w:rsidR="006100EF">
        <w:rPr>
          <w:rFonts w:ascii="Times New Roman" w:hAnsi="Times New Roman" w:cs="Times New Roman"/>
          <w:sz w:val="28"/>
          <w:szCs w:val="28"/>
        </w:rPr>
        <w:t>я</w:t>
      </w:r>
      <w:r w:rsidRPr="00323C98">
        <w:rPr>
          <w:rFonts w:ascii="Times New Roman" w:hAnsi="Times New Roman" w:cs="Times New Roman"/>
          <w:sz w:val="28"/>
          <w:szCs w:val="28"/>
        </w:rPr>
        <w:t>в</w:t>
      </w:r>
      <w:r w:rsidRPr="00323C98">
        <w:rPr>
          <w:rFonts w:ascii="Times New Roman" w:hAnsi="Times New Roman" w:cs="Times New Roman"/>
          <w:sz w:val="28"/>
          <w:szCs w:val="28"/>
        </w:rPr>
        <w:softHyphen/>
        <w:t>ля</w:t>
      </w:r>
      <w:r w:rsidRPr="00323C98">
        <w:rPr>
          <w:rFonts w:ascii="Times New Roman" w:hAnsi="Times New Roman" w:cs="Times New Roman"/>
          <w:sz w:val="28"/>
          <w:szCs w:val="28"/>
        </w:rPr>
        <w:softHyphen/>
        <w:t>ется основой для разработки и реализации общеобразовательной ор</w:t>
      </w:r>
      <w:r w:rsidRPr="00323C98">
        <w:rPr>
          <w:rFonts w:ascii="Times New Roman" w:hAnsi="Times New Roman" w:cs="Times New Roman"/>
          <w:sz w:val="28"/>
          <w:szCs w:val="28"/>
        </w:rPr>
        <w:softHyphen/>
        <w:t>га</w:t>
      </w:r>
      <w:r w:rsidRPr="00323C98">
        <w:rPr>
          <w:rFonts w:ascii="Times New Roman" w:hAnsi="Times New Roman" w:cs="Times New Roman"/>
          <w:sz w:val="28"/>
          <w:szCs w:val="28"/>
        </w:rPr>
        <w:softHyphen/>
        <w:t>низацией собственной про</w:t>
      </w:r>
      <w:r w:rsidRPr="00323C98">
        <w:rPr>
          <w:rFonts w:ascii="Times New Roman" w:hAnsi="Times New Roman" w:cs="Times New Roman"/>
          <w:sz w:val="28"/>
          <w:szCs w:val="28"/>
        </w:rPr>
        <w:softHyphen/>
        <w:t>граммы внеурочной де</w:t>
      </w:r>
      <w:r w:rsidRPr="00323C98">
        <w:rPr>
          <w:rFonts w:ascii="Times New Roman" w:hAnsi="Times New Roman" w:cs="Times New Roman"/>
          <w:sz w:val="28"/>
          <w:szCs w:val="28"/>
        </w:rPr>
        <w:softHyphen/>
        <w:t>ятельности. Программа раз</w:t>
      </w:r>
      <w:r w:rsidRPr="00323C98">
        <w:rPr>
          <w:rFonts w:ascii="Times New Roman" w:hAnsi="Times New Roman" w:cs="Times New Roman"/>
          <w:sz w:val="28"/>
          <w:szCs w:val="28"/>
        </w:rPr>
        <w:softHyphen/>
        <w:t>рабатывается с учётом, этнических, со</w:t>
      </w:r>
      <w:r w:rsidRPr="00323C98">
        <w:rPr>
          <w:rFonts w:ascii="Times New Roman" w:hAnsi="Times New Roman" w:cs="Times New Roman"/>
          <w:sz w:val="28"/>
          <w:szCs w:val="28"/>
        </w:rPr>
        <w:softHyphen/>
        <w:t>циально-экономических и иных осо</w:t>
      </w:r>
      <w:r w:rsidRPr="00323C98">
        <w:rPr>
          <w:rFonts w:ascii="Times New Roman" w:hAnsi="Times New Roman" w:cs="Times New Roman"/>
          <w:sz w:val="28"/>
          <w:szCs w:val="28"/>
        </w:rPr>
        <w:softHyphen/>
        <w:t>бенностей региона, запросов семей и других субъ</w:t>
      </w:r>
      <w:r w:rsidRPr="00323C98">
        <w:rPr>
          <w:rFonts w:ascii="Times New Roman" w:hAnsi="Times New Roman" w:cs="Times New Roman"/>
          <w:sz w:val="28"/>
          <w:szCs w:val="28"/>
        </w:rPr>
        <w:softHyphen/>
        <w:t>ек</w:t>
      </w:r>
      <w:r w:rsidRPr="00323C98">
        <w:rPr>
          <w:rFonts w:ascii="Times New Roman" w:hAnsi="Times New Roman" w:cs="Times New Roman"/>
          <w:sz w:val="28"/>
          <w:szCs w:val="28"/>
        </w:rPr>
        <w:softHyphen/>
        <w:t>тов образовательного про</w:t>
      </w:r>
      <w:r w:rsidRPr="00323C98">
        <w:rPr>
          <w:rFonts w:ascii="Times New Roman" w:hAnsi="Times New Roman" w:cs="Times New Roman"/>
          <w:sz w:val="28"/>
          <w:szCs w:val="28"/>
        </w:rPr>
        <w:softHyphen/>
        <w:t>цесса</w:t>
      </w:r>
      <w:r w:rsidRPr="00323C98">
        <w:rPr>
          <w:rFonts w:ascii="Times New Roman" w:hAnsi="Times New Roman" w:cs="Times New Roman"/>
          <w:color w:val="000000"/>
          <w:sz w:val="28"/>
          <w:szCs w:val="28"/>
        </w:rPr>
        <w:t xml:space="preserve"> основе системно-деятельностного и культурно-исторического по</w:t>
      </w:r>
      <w:r w:rsidRPr="00323C98">
        <w:rPr>
          <w:rFonts w:ascii="Times New Roman" w:hAnsi="Times New Roman" w:cs="Times New Roman"/>
          <w:color w:val="000000"/>
          <w:sz w:val="28"/>
          <w:szCs w:val="28"/>
        </w:rPr>
        <w:softHyphen/>
        <w:t>д</w:t>
      </w:r>
      <w:r w:rsidRPr="00323C98">
        <w:rPr>
          <w:rFonts w:ascii="Times New Roman" w:hAnsi="Times New Roman" w:cs="Times New Roman"/>
          <w:color w:val="000000"/>
          <w:sz w:val="28"/>
          <w:szCs w:val="28"/>
        </w:rPr>
        <w:softHyphen/>
        <w:t>ходов</w:t>
      </w:r>
      <w:r w:rsidRPr="00323C98">
        <w:rPr>
          <w:rFonts w:ascii="Times New Roman" w:hAnsi="Times New Roman" w:cs="Times New Roman"/>
          <w:sz w:val="28"/>
          <w:szCs w:val="28"/>
        </w:rPr>
        <w:t>.</w:t>
      </w:r>
    </w:p>
    <w:p w:rsidR="00533F1E" w:rsidRPr="00291108" w:rsidRDefault="00533F1E" w:rsidP="00533F1E">
      <w:pPr>
        <w:spacing w:after="0" w:line="360" w:lineRule="auto"/>
        <w:ind w:firstLine="709"/>
        <w:jc w:val="both"/>
        <w:rPr>
          <w:rFonts w:ascii="Times New Roman" w:hAnsi="Times New Roman" w:cs="Times New Roman"/>
          <w:b/>
          <w:i/>
          <w:sz w:val="28"/>
          <w:szCs w:val="28"/>
        </w:rPr>
      </w:pPr>
      <w:r w:rsidRPr="00323C98">
        <w:rPr>
          <w:rFonts w:ascii="Times New Roman" w:hAnsi="Times New Roman" w:cs="Times New Roman"/>
          <w:sz w:val="28"/>
          <w:szCs w:val="28"/>
        </w:rPr>
        <w:t>Под внеурочной деятельностью понимается образовательная деятельность, на</w:t>
      </w:r>
      <w:r w:rsidRPr="00323C98">
        <w:rPr>
          <w:rFonts w:ascii="Times New Roman" w:hAnsi="Times New Roman" w:cs="Times New Roman"/>
          <w:sz w:val="28"/>
          <w:szCs w:val="28"/>
        </w:rPr>
        <w:softHyphen/>
        <w:t>пра</w:t>
      </w:r>
      <w:r w:rsidRPr="00323C98">
        <w:rPr>
          <w:rFonts w:ascii="Times New Roman" w:hAnsi="Times New Roman" w:cs="Times New Roman"/>
          <w:sz w:val="28"/>
          <w:szCs w:val="28"/>
        </w:rPr>
        <w:softHyphen/>
        <w:t>в</w:t>
      </w:r>
      <w:r w:rsidRPr="00323C98">
        <w:rPr>
          <w:rFonts w:ascii="Times New Roman" w:hAnsi="Times New Roman" w:cs="Times New Roman"/>
          <w:sz w:val="28"/>
          <w:szCs w:val="28"/>
        </w:rPr>
        <w:softHyphen/>
        <w:t>ле</w:t>
      </w:r>
      <w:r w:rsidRPr="00323C98">
        <w:rPr>
          <w:rFonts w:ascii="Times New Roman" w:hAnsi="Times New Roman" w:cs="Times New Roman"/>
          <w:sz w:val="28"/>
          <w:szCs w:val="28"/>
        </w:rPr>
        <w:softHyphen/>
        <w:t>нная на достижение результатов освоения основной общеобразовательной программы и осу</w:t>
      </w:r>
      <w:r w:rsidRPr="00323C98">
        <w:rPr>
          <w:rFonts w:ascii="Times New Roman" w:hAnsi="Times New Roman" w:cs="Times New Roman"/>
          <w:sz w:val="28"/>
          <w:szCs w:val="28"/>
        </w:rPr>
        <w:softHyphen/>
        <w:t>ще</w:t>
      </w:r>
      <w:r w:rsidRPr="00323C98">
        <w:rPr>
          <w:rFonts w:ascii="Times New Roman" w:hAnsi="Times New Roman" w:cs="Times New Roman"/>
          <w:sz w:val="28"/>
          <w:szCs w:val="28"/>
        </w:rPr>
        <w:softHyphen/>
        <w:t>ствляемая в формах, отличных от классно-урочной. Внеурочная деятельность объе</w:t>
      </w:r>
      <w:r w:rsidRPr="00323C98">
        <w:rPr>
          <w:rFonts w:ascii="Times New Roman" w:hAnsi="Times New Roman" w:cs="Times New Roman"/>
          <w:sz w:val="28"/>
          <w:szCs w:val="28"/>
        </w:rPr>
        <w:softHyphen/>
        <w:t>ди</w:t>
      </w:r>
      <w:r w:rsidRPr="00323C98">
        <w:rPr>
          <w:rFonts w:ascii="Times New Roman" w:hAnsi="Times New Roman" w:cs="Times New Roman"/>
          <w:sz w:val="28"/>
          <w:szCs w:val="28"/>
        </w:rPr>
        <w:softHyphen/>
        <w:t>ня</w:t>
      </w:r>
      <w:r w:rsidRPr="00323C98">
        <w:rPr>
          <w:rFonts w:ascii="Times New Roman" w:hAnsi="Times New Roman" w:cs="Times New Roman"/>
          <w:sz w:val="28"/>
          <w:szCs w:val="28"/>
        </w:rPr>
        <w:softHyphen/>
        <w:t>ет все, кроме учебной,  виды деятельности обучающихся</w:t>
      </w:r>
      <w:r w:rsidR="00291108">
        <w:rPr>
          <w:rFonts w:ascii="Times New Roman" w:hAnsi="Times New Roman" w:cs="Times New Roman"/>
          <w:sz w:val="28"/>
          <w:szCs w:val="28"/>
        </w:rPr>
        <w:t xml:space="preserve"> с РАС</w:t>
      </w:r>
      <w:r w:rsidRPr="00323C98">
        <w:rPr>
          <w:rFonts w:ascii="Times New Roman" w:hAnsi="Times New Roman" w:cs="Times New Roman"/>
          <w:sz w:val="28"/>
          <w:szCs w:val="28"/>
        </w:rPr>
        <w:t>, в которых возможно и це</w:t>
      </w:r>
      <w:r w:rsidRPr="00323C98">
        <w:rPr>
          <w:rFonts w:ascii="Times New Roman" w:hAnsi="Times New Roman" w:cs="Times New Roman"/>
          <w:sz w:val="28"/>
          <w:szCs w:val="28"/>
        </w:rPr>
        <w:softHyphen/>
        <w:t>ле</w:t>
      </w:r>
      <w:r w:rsidRPr="00323C98">
        <w:rPr>
          <w:rFonts w:ascii="Times New Roman" w:hAnsi="Times New Roman" w:cs="Times New Roman"/>
          <w:sz w:val="28"/>
          <w:szCs w:val="28"/>
        </w:rPr>
        <w:softHyphen/>
        <w:t>со</w:t>
      </w:r>
      <w:r w:rsidRPr="00323C98">
        <w:rPr>
          <w:rFonts w:ascii="Times New Roman" w:hAnsi="Times New Roman" w:cs="Times New Roman"/>
          <w:sz w:val="28"/>
          <w:szCs w:val="28"/>
        </w:rPr>
        <w:softHyphen/>
        <w:t>об</w:t>
      </w:r>
      <w:r w:rsidRPr="00323C98">
        <w:rPr>
          <w:rFonts w:ascii="Times New Roman" w:hAnsi="Times New Roman" w:cs="Times New Roman"/>
          <w:sz w:val="28"/>
          <w:szCs w:val="28"/>
        </w:rPr>
        <w:softHyphen/>
        <w:t>ра</w:t>
      </w:r>
      <w:r w:rsidRPr="00323C98">
        <w:rPr>
          <w:rFonts w:ascii="Times New Roman" w:hAnsi="Times New Roman" w:cs="Times New Roman"/>
          <w:sz w:val="28"/>
          <w:szCs w:val="28"/>
        </w:rPr>
        <w:softHyphen/>
        <w:t>зно решение задач их воспитания и социализации</w:t>
      </w:r>
      <w:r w:rsidR="00291108">
        <w:rPr>
          <w:rFonts w:ascii="Times New Roman" w:hAnsi="Times New Roman" w:cs="Times New Roman"/>
          <w:sz w:val="28"/>
          <w:szCs w:val="28"/>
        </w:rPr>
        <w:t xml:space="preserve"> при организации </w:t>
      </w:r>
      <w:r w:rsidR="00291108" w:rsidRPr="00291108">
        <w:rPr>
          <w:rFonts w:ascii="Times New Roman" w:hAnsi="Times New Roman"/>
          <w:sz w:val="28"/>
          <w:szCs w:val="28"/>
        </w:rPr>
        <w:t>внеурочной работы как совместно осмысленной деятельности</w:t>
      </w:r>
      <w:r w:rsidRPr="00291108">
        <w:rPr>
          <w:rFonts w:ascii="Times New Roman" w:hAnsi="Times New Roman" w:cs="Times New Roman"/>
          <w:sz w:val="28"/>
          <w:szCs w:val="28"/>
        </w:rPr>
        <w:t>.</w:t>
      </w:r>
      <w:r w:rsidRPr="00291108">
        <w:rPr>
          <w:rFonts w:ascii="Times New Roman" w:hAnsi="Times New Roman" w:cs="Times New Roman"/>
          <w:b/>
          <w:i/>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Сущность и основное назначение внеурочной деятельности заключается в обес</w:t>
      </w:r>
      <w:r w:rsidRPr="00323C98">
        <w:rPr>
          <w:rFonts w:ascii="Times New Roman" w:hAnsi="Times New Roman" w:cs="Times New Roman"/>
          <w:sz w:val="28"/>
          <w:szCs w:val="28"/>
        </w:rPr>
        <w:softHyphen/>
        <w:t>пе</w:t>
      </w:r>
      <w:r w:rsidRPr="00323C98">
        <w:rPr>
          <w:rFonts w:ascii="Times New Roman" w:hAnsi="Times New Roman" w:cs="Times New Roman"/>
          <w:sz w:val="28"/>
          <w:szCs w:val="28"/>
        </w:rPr>
        <w:softHyphen/>
        <w:t>че</w:t>
      </w:r>
      <w:r w:rsidRPr="00323C98">
        <w:rPr>
          <w:rFonts w:ascii="Times New Roman" w:hAnsi="Times New Roman" w:cs="Times New Roman"/>
          <w:sz w:val="28"/>
          <w:szCs w:val="28"/>
        </w:rPr>
        <w:softHyphen/>
        <w:t>нии дополнительных условий для развития интересов, склонностей, способностей обу</w:t>
      </w:r>
      <w:r w:rsidRPr="00323C98">
        <w:rPr>
          <w:rFonts w:ascii="Times New Roman" w:hAnsi="Times New Roman" w:cs="Times New Roman"/>
          <w:sz w:val="28"/>
          <w:szCs w:val="28"/>
        </w:rPr>
        <w:softHyphen/>
        <w:t>ча</w:t>
      </w:r>
      <w:r w:rsidRPr="00323C98">
        <w:rPr>
          <w:rFonts w:ascii="Times New Roman" w:hAnsi="Times New Roman" w:cs="Times New Roman"/>
          <w:sz w:val="28"/>
          <w:szCs w:val="28"/>
        </w:rPr>
        <w:softHyphen/>
        <w:t xml:space="preserve">ющихся с </w:t>
      </w:r>
      <w:r w:rsidR="00323C98">
        <w:rPr>
          <w:rFonts w:ascii="Times New Roman" w:hAnsi="Times New Roman" w:cs="Times New Roman"/>
          <w:sz w:val="28"/>
          <w:szCs w:val="28"/>
        </w:rPr>
        <w:t>РАС</w:t>
      </w:r>
      <w:r w:rsidRPr="00323C98">
        <w:rPr>
          <w:rFonts w:ascii="Times New Roman" w:hAnsi="Times New Roman" w:cs="Times New Roman"/>
          <w:sz w:val="28"/>
          <w:szCs w:val="28"/>
        </w:rPr>
        <w:t xml:space="preserve">, организации их свободного времени.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Внеурочная деятельность ориентирована на создание условий для: расширения опы</w:t>
      </w:r>
      <w:r w:rsidRPr="00323C98">
        <w:rPr>
          <w:rFonts w:ascii="Times New Roman" w:hAnsi="Times New Roman" w:cs="Times New Roman"/>
          <w:sz w:val="28"/>
          <w:szCs w:val="28"/>
        </w:rPr>
        <w:softHyphen/>
        <w:t xml:space="preserve">та поведения, деятельности и общения; </w:t>
      </w:r>
      <w:r w:rsidRPr="00323C98">
        <w:rPr>
          <w:rFonts w:ascii="Times New Roman" w:hAnsi="Times New Roman" w:cs="Times New Roman"/>
          <w:bCs/>
          <w:iCs/>
          <w:sz w:val="28"/>
          <w:szCs w:val="28"/>
        </w:rPr>
        <w:t xml:space="preserve">творческой самореализации обучающихся с </w:t>
      </w:r>
      <w:r w:rsidR="00323C98">
        <w:rPr>
          <w:rFonts w:ascii="Times New Roman" w:hAnsi="Times New Roman" w:cs="Times New Roman"/>
          <w:bCs/>
          <w:iCs/>
          <w:sz w:val="28"/>
          <w:szCs w:val="28"/>
        </w:rPr>
        <w:t xml:space="preserve">РАС </w:t>
      </w:r>
      <w:r w:rsidRPr="00323C98">
        <w:rPr>
          <w:rFonts w:ascii="Times New Roman" w:hAnsi="Times New Roman" w:cs="Times New Roman"/>
          <w:bCs/>
          <w:iCs/>
          <w:sz w:val="28"/>
          <w:szCs w:val="28"/>
        </w:rPr>
        <w:t>в комфортной р</w:t>
      </w:r>
      <w:r w:rsidRPr="00323C98">
        <w:rPr>
          <w:rFonts w:ascii="Times New Roman" w:hAnsi="Times New Roman" w:cs="Times New Roman"/>
          <w:sz w:val="28"/>
          <w:szCs w:val="28"/>
        </w:rPr>
        <w:t>азвивающей сре</w:t>
      </w:r>
      <w:r w:rsidRPr="00323C98">
        <w:rPr>
          <w:rFonts w:ascii="Times New Roman" w:hAnsi="Times New Roman" w:cs="Times New Roman"/>
          <w:sz w:val="28"/>
          <w:szCs w:val="28"/>
        </w:rPr>
        <w:softHyphen/>
        <w:t>де, стимулирующей возникновение личностного интереса к различным аспектам жи</w:t>
      </w:r>
      <w:r w:rsidRPr="00323C98">
        <w:rPr>
          <w:rFonts w:ascii="Times New Roman" w:hAnsi="Times New Roman" w:cs="Times New Roman"/>
          <w:sz w:val="28"/>
          <w:szCs w:val="28"/>
        </w:rPr>
        <w:softHyphen/>
        <w:t>з</w:t>
      </w:r>
      <w:r w:rsidRPr="00323C98">
        <w:rPr>
          <w:rFonts w:ascii="Times New Roman" w:hAnsi="Times New Roman" w:cs="Times New Roman"/>
          <w:sz w:val="28"/>
          <w:szCs w:val="28"/>
        </w:rPr>
        <w:softHyphen/>
        <w:t>не</w:t>
      </w:r>
      <w:r w:rsidRPr="00323C98">
        <w:rPr>
          <w:rFonts w:ascii="Times New Roman" w:hAnsi="Times New Roman" w:cs="Times New Roman"/>
          <w:sz w:val="28"/>
          <w:szCs w:val="28"/>
        </w:rPr>
        <w:softHyphen/>
        <w:t>де</w:t>
      </w:r>
      <w:r w:rsidRPr="00323C98">
        <w:rPr>
          <w:rFonts w:ascii="Times New Roman" w:hAnsi="Times New Roman" w:cs="Times New Roman"/>
          <w:sz w:val="28"/>
          <w:szCs w:val="28"/>
        </w:rPr>
        <w:softHyphen/>
        <w:t xml:space="preserve">ятельности; позитивного отношения к окружающей действительности; </w:t>
      </w:r>
      <w:r w:rsidRPr="00323C98">
        <w:rPr>
          <w:rFonts w:ascii="Times New Roman" w:hAnsi="Times New Roman" w:cs="Times New Roman"/>
          <w:bCs/>
          <w:iCs/>
          <w:sz w:val="28"/>
          <w:szCs w:val="28"/>
        </w:rPr>
        <w:t>социального ста</w:t>
      </w:r>
      <w:r w:rsidRPr="00323C98">
        <w:rPr>
          <w:rFonts w:ascii="Times New Roman" w:hAnsi="Times New Roman" w:cs="Times New Roman"/>
          <w:bCs/>
          <w:iCs/>
          <w:sz w:val="28"/>
          <w:szCs w:val="28"/>
        </w:rPr>
        <w:softHyphen/>
        <w:t xml:space="preserve">новления обучающегося </w:t>
      </w:r>
      <w:r w:rsidRPr="00323C98">
        <w:rPr>
          <w:rFonts w:ascii="Times New Roman" w:hAnsi="Times New Roman" w:cs="Times New Roman"/>
          <w:sz w:val="28"/>
          <w:szCs w:val="28"/>
        </w:rPr>
        <w:t>в процессе общения и совместной деятельности в детском со</w:t>
      </w:r>
      <w:r w:rsidRPr="00323C98">
        <w:rPr>
          <w:rFonts w:ascii="Times New Roman" w:hAnsi="Times New Roman" w:cs="Times New Roman"/>
          <w:sz w:val="28"/>
          <w:szCs w:val="28"/>
        </w:rPr>
        <w:softHyphen/>
        <w:t>об</w:t>
      </w:r>
      <w:r w:rsidRPr="00323C98">
        <w:rPr>
          <w:rFonts w:ascii="Times New Roman" w:hAnsi="Times New Roman" w:cs="Times New Roman"/>
          <w:sz w:val="28"/>
          <w:szCs w:val="28"/>
        </w:rPr>
        <w:softHyphen/>
        <w:t xml:space="preserve">ществе, активного взаимодействия со сверстниками и педагогами; </w:t>
      </w:r>
      <w:r w:rsidRPr="00323C98">
        <w:rPr>
          <w:rFonts w:ascii="Times New Roman" w:hAnsi="Times New Roman" w:cs="Times New Roman"/>
          <w:bCs/>
          <w:iCs/>
          <w:sz w:val="28"/>
          <w:szCs w:val="28"/>
        </w:rPr>
        <w:t>профессионального са</w:t>
      </w:r>
      <w:r w:rsidRPr="00323C98">
        <w:rPr>
          <w:rFonts w:ascii="Times New Roman" w:hAnsi="Times New Roman" w:cs="Times New Roman"/>
          <w:bCs/>
          <w:iCs/>
          <w:sz w:val="28"/>
          <w:szCs w:val="28"/>
        </w:rPr>
        <w:softHyphen/>
        <w:t>моопределения</w:t>
      </w:r>
      <w:r w:rsidRPr="00323C98">
        <w:rPr>
          <w:rFonts w:ascii="Times New Roman" w:hAnsi="Times New Roman" w:cs="Times New Roman"/>
          <w:sz w:val="28"/>
          <w:szCs w:val="28"/>
        </w:rPr>
        <w:t>, необходимого для успешной реализации дальнейших жизненных пла</w:t>
      </w:r>
      <w:r w:rsidRPr="00323C98">
        <w:rPr>
          <w:rFonts w:ascii="Times New Roman" w:hAnsi="Times New Roman" w:cs="Times New Roman"/>
          <w:sz w:val="28"/>
          <w:szCs w:val="28"/>
        </w:rPr>
        <w:softHyphen/>
        <w:t>нов обучающихся.</w:t>
      </w:r>
    </w:p>
    <w:p w:rsidR="00533F1E" w:rsidRPr="00323C98"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323C98">
        <w:rPr>
          <w:rFonts w:ascii="Times New Roman" w:hAnsi="Times New Roman" w:cs="Times New Roman"/>
          <w:color w:val="000000"/>
          <w:sz w:val="28"/>
          <w:szCs w:val="28"/>
        </w:rPr>
        <w:t>Основными целями внеурочной деятельности являются создание условий для до</w:t>
      </w:r>
      <w:r w:rsidRPr="00323C98">
        <w:rPr>
          <w:rFonts w:ascii="Times New Roman" w:hAnsi="Times New Roman" w:cs="Times New Roman"/>
          <w:color w:val="000000"/>
          <w:sz w:val="28"/>
          <w:szCs w:val="28"/>
        </w:rPr>
        <w:softHyphen/>
        <w:t>с</w:t>
      </w:r>
      <w:r w:rsidRPr="00323C98">
        <w:rPr>
          <w:rFonts w:ascii="Times New Roman" w:hAnsi="Times New Roman" w:cs="Times New Roman"/>
          <w:color w:val="000000"/>
          <w:sz w:val="28"/>
          <w:szCs w:val="28"/>
        </w:rPr>
        <w:softHyphen/>
        <w:t>ти</w:t>
      </w:r>
      <w:r w:rsidRPr="00323C98">
        <w:rPr>
          <w:rFonts w:ascii="Times New Roman" w:hAnsi="Times New Roman" w:cs="Times New Roman"/>
          <w:color w:val="000000"/>
          <w:sz w:val="28"/>
          <w:szCs w:val="28"/>
        </w:rPr>
        <w:softHyphen/>
        <w:t>жения обучающимися необходимого для жизни в обществе социального опыта и фор</w:t>
      </w:r>
      <w:r w:rsidRPr="00323C98">
        <w:rPr>
          <w:rFonts w:ascii="Times New Roman" w:hAnsi="Times New Roman" w:cs="Times New Roman"/>
          <w:color w:val="000000"/>
          <w:sz w:val="28"/>
          <w:szCs w:val="28"/>
        </w:rPr>
        <w:softHyphen/>
        <w:t>ми</w:t>
      </w:r>
      <w:r w:rsidRPr="00323C98">
        <w:rPr>
          <w:rFonts w:ascii="Times New Roman" w:hAnsi="Times New Roman" w:cs="Times New Roman"/>
          <w:color w:val="000000"/>
          <w:sz w:val="28"/>
          <w:szCs w:val="28"/>
        </w:rPr>
        <w:softHyphen/>
        <w:t>ро</w:t>
      </w:r>
      <w:r w:rsidRPr="00323C98">
        <w:rPr>
          <w:rFonts w:ascii="Times New Roman" w:hAnsi="Times New Roman" w:cs="Times New Roman"/>
          <w:color w:val="000000"/>
          <w:sz w:val="28"/>
          <w:szCs w:val="28"/>
        </w:rPr>
        <w:softHyphen/>
        <w:t>вания принимаемой обществом системы ценностей, всестороннего развития и со</w:t>
      </w:r>
      <w:r w:rsidRPr="00323C98">
        <w:rPr>
          <w:rFonts w:ascii="Times New Roman" w:hAnsi="Times New Roman" w:cs="Times New Roman"/>
          <w:color w:val="000000"/>
          <w:sz w:val="28"/>
          <w:szCs w:val="28"/>
        </w:rPr>
        <w:softHyphen/>
        <w:t>ци</w:t>
      </w:r>
      <w:r w:rsidRPr="00323C98">
        <w:rPr>
          <w:rFonts w:ascii="Times New Roman" w:hAnsi="Times New Roman" w:cs="Times New Roman"/>
          <w:color w:val="000000"/>
          <w:sz w:val="28"/>
          <w:szCs w:val="28"/>
        </w:rPr>
        <w:softHyphen/>
        <w:t>а</w:t>
      </w:r>
      <w:r w:rsidRPr="00323C98">
        <w:rPr>
          <w:rFonts w:ascii="Times New Roman" w:hAnsi="Times New Roman" w:cs="Times New Roman"/>
          <w:color w:val="000000"/>
          <w:sz w:val="28"/>
          <w:szCs w:val="28"/>
        </w:rPr>
        <w:softHyphen/>
        <w:t>ли</w:t>
      </w:r>
      <w:r w:rsidRPr="00323C98">
        <w:rPr>
          <w:rFonts w:ascii="Times New Roman" w:hAnsi="Times New Roman" w:cs="Times New Roman"/>
          <w:color w:val="000000"/>
          <w:sz w:val="28"/>
          <w:szCs w:val="28"/>
        </w:rPr>
        <w:softHyphen/>
        <w:t>за</w:t>
      </w:r>
      <w:r w:rsidRPr="00323C98">
        <w:rPr>
          <w:rFonts w:ascii="Times New Roman" w:hAnsi="Times New Roman" w:cs="Times New Roman"/>
          <w:color w:val="000000"/>
          <w:sz w:val="28"/>
          <w:szCs w:val="28"/>
        </w:rPr>
        <w:softHyphen/>
        <w:t xml:space="preserve">ции каждого обучающегося с </w:t>
      </w:r>
      <w:r w:rsidR="00323C98">
        <w:rPr>
          <w:rFonts w:ascii="Times New Roman" w:hAnsi="Times New Roman" w:cs="Times New Roman"/>
          <w:color w:val="000000"/>
          <w:sz w:val="28"/>
          <w:szCs w:val="28"/>
        </w:rPr>
        <w:t>РАС</w:t>
      </w:r>
      <w:r w:rsidRPr="00323C98">
        <w:rPr>
          <w:rFonts w:ascii="Times New Roman" w:hAnsi="Times New Roman" w:cs="Times New Roman"/>
          <w:color w:val="000000"/>
          <w:sz w:val="28"/>
          <w:szCs w:val="28"/>
        </w:rPr>
        <w:t>, создание воспитывающей среды, обеспечивающей развитие социальных, ин</w:t>
      </w:r>
      <w:r w:rsidRPr="00323C98">
        <w:rPr>
          <w:rFonts w:ascii="Times New Roman" w:hAnsi="Times New Roman" w:cs="Times New Roman"/>
          <w:color w:val="000000"/>
          <w:sz w:val="28"/>
          <w:szCs w:val="28"/>
        </w:rPr>
        <w:softHyphen/>
        <w:t>те</w:t>
      </w:r>
      <w:r w:rsidRPr="00323C98">
        <w:rPr>
          <w:rFonts w:ascii="Times New Roman" w:hAnsi="Times New Roman" w:cs="Times New Roman"/>
          <w:color w:val="000000"/>
          <w:sz w:val="28"/>
          <w:szCs w:val="28"/>
        </w:rPr>
        <w:softHyphen/>
        <w:t>л</w:t>
      </w:r>
      <w:r w:rsidRPr="00323C98">
        <w:rPr>
          <w:rFonts w:ascii="Times New Roman" w:hAnsi="Times New Roman" w:cs="Times New Roman"/>
          <w:color w:val="000000"/>
          <w:sz w:val="28"/>
          <w:szCs w:val="28"/>
        </w:rPr>
        <w:softHyphen/>
        <w:t>ле</w:t>
      </w:r>
      <w:r w:rsidRPr="00323C98">
        <w:rPr>
          <w:rFonts w:ascii="Times New Roman" w:hAnsi="Times New Roman" w:cs="Times New Roman"/>
          <w:color w:val="000000"/>
          <w:sz w:val="28"/>
          <w:szCs w:val="28"/>
        </w:rPr>
        <w:softHyphen/>
        <w:t>к</w:t>
      </w:r>
      <w:r w:rsidRPr="00323C98">
        <w:rPr>
          <w:rFonts w:ascii="Times New Roman" w:hAnsi="Times New Roman" w:cs="Times New Roman"/>
          <w:color w:val="000000"/>
          <w:sz w:val="28"/>
          <w:szCs w:val="28"/>
        </w:rPr>
        <w:softHyphen/>
        <w:t>ту</w:t>
      </w:r>
      <w:r w:rsidRPr="00323C98">
        <w:rPr>
          <w:rFonts w:ascii="Times New Roman" w:hAnsi="Times New Roman" w:cs="Times New Roman"/>
          <w:color w:val="000000"/>
          <w:sz w:val="28"/>
          <w:szCs w:val="28"/>
        </w:rPr>
        <w:softHyphen/>
        <w:t>аль</w:t>
      </w:r>
      <w:r w:rsidRPr="00323C98">
        <w:rPr>
          <w:rFonts w:ascii="Times New Roman" w:hAnsi="Times New Roman" w:cs="Times New Roman"/>
          <w:color w:val="000000"/>
          <w:sz w:val="28"/>
          <w:szCs w:val="28"/>
        </w:rPr>
        <w:softHyphen/>
        <w:t>ных интересов учащихся в свободное время.</w:t>
      </w:r>
    </w:p>
    <w:p w:rsidR="00533F1E" w:rsidRPr="00323C98" w:rsidRDefault="00533F1E" w:rsidP="00533F1E">
      <w:pPr>
        <w:shd w:val="clear" w:color="auto" w:fill="FFFFFF"/>
        <w:spacing w:after="0" w:line="360" w:lineRule="auto"/>
        <w:ind w:firstLine="709"/>
        <w:jc w:val="both"/>
        <w:rPr>
          <w:rFonts w:ascii="Times New Roman" w:hAnsi="Times New Roman" w:cs="Times New Roman"/>
          <w:color w:val="000000"/>
          <w:sz w:val="28"/>
          <w:szCs w:val="28"/>
        </w:rPr>
      </w:pPr>
      <w:r w:rsidRPr="00323C98">
        <w:rPr>
          <w:rFonts w:ascii="Times New Roman" w:hAnsi="Times New Roman" w:cs="Times New Roman"/>
          <w:color w:val="000000"/>
          <w:sz w:val="28"/>
          <w:szCs w:val="28"/>
        </w:rPr>
        <w:t>Основные задачи:</w:t>
      </w:r>
    </w:p>
    <w:p w:rsidR="00533F1E" w:rsidRPr="00323C98" w:rsidRDefault="00533F1E" w:rsidP="00533F1E">
      <w:pPr>
        <w:pStyle w:val="ad"/>
        <w:tabs>
          <w:tab w:val="num" w:pos="900"/>
        </w:tabs>
        <w:spacing w:before="0" w:after="0"/>
        <w:ind w:firstLine="709"/>
        <w:jc w:val="both"/>
        <w:rPr>
          <w:sz w:val="28"/>
          <w:szCs w:val="28"/>
        </w:rPr>
      </w:pPr>
      <w:r w:rsidRPr="00323C98">
        <w:rPr>
          <w:sz w:val="28"/>
          <w:szCs w:val="28"/>
        </w:rPr>
        <w:t xml:space="preserve">коррекция всех компонентов психофизического, интеллектуального, личностного развития обучающихся с </w:t>
      </w:r>
      <w:r w:rsidR="00323C98">
        <w:rPr>
          <w:sz w:val="28"/>
          <w:szCs w:val="28"/>
        </w:rPr>
        <w:t>РАС с</w:t>
      </w:r>
      <w:r w:rsidRPr="00323C98">
        <w:rPr>
          <w:sz w:val="28"/>
          <w:szCs w:val="28"/>
        </w:rPr>
        <w:t xml:space="preserve"> учетом их  возрастных и индивидуальных особенностей;</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sz w:val="28"/>
          <w:szCs w:val="28"/>
        </w:rPr>
        <w:t>развитие активности, самостоятельности и независимости в повседневной жизни;</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bCs/>
          <w:sz w:val="28"/>
          <w:szCs w:val="28"/>
        </w:rPr>
        <w:t>развитие возможных избирательных способностей и интересов ребенка в разных видах деятельности;</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533F1E" w:rsidRPr="00323C98" w:rsidRDefault="00533F1E" w:rsidP="00533F1E">
      <w:pPr>
        <w:tabs>
          <w:tab w:val="num" w:pos="563"/>
        </w:tabs>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формирование эстетических потребностей, ценностей и чувств;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 расширение представлений ребенка о мире и о себе, его социального опыта;</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формирование положительного отношения к базовым общественным ценностям;</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323C98">
        <w:rPr>
          <w:rFonts w:ascii="Times New Roman" w:hAnsi="Times New Roman" w:cs="Times New Roman"/>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bCs/>
          <w:sz w:val="28"/>
          <w:szCs w:val="28"/>
        </w:rPr>
      </w:pPr>
      <w:r w:rsidRPr="00323C98">
        <w:rPr>
          <w:rFonts w:ascii="Times New Roman" w:hAnsi="Times New Roman" w:cs="Times New Roman"/>
          <w:bCs/>
          <w:sz w:val="28"/>
          <w:szCs w:val="28"/>
        </w:rPr>
        <w:t>расширение круга общения, выход обучающегося за пределы семьи и общеобразовательной организации;</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укрепление доверия к другим людям; </w:t>
      </w:r>
    </w:p>
    <w:p w:rsidR="00533F1E" w:rsidRPr="00323C98" w:rsidRDefault="00533F1E" w:rsidP="00533F1E">
      <w:pPr>
        <w:overflowPunct w:val="0"/>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533F1E" w:rsidRPr="00323C98" w:rsidRDefault="00533F1E" w:rsidP="00A05982">
      <w:pPr>
        <w:overflowPunct w:val="0"/>
        <w:spacing w:after="0" w:line="360" w:lineRule="auto"/>
        <w:jc w:val="center"/>
        <w:rPr>
          <w:rFonts w:ascii="Times New Roman" w:hAnsi="Times New Roman" w:cs="Times New Roman"/>
          <w:b/>
          <w:bCs/>
          <w:sz w:val="28"/>
          <w:szCs w:val="28"/>
        </w:rPr>
      </w:pPr>
      <w:r w:rsidRPr="00323C98">
        <w:rPr>
          <w:rFonts w:ascii="Times New Roman" w:hAnsi="Times New Roman" w:cs="Times New Roman"/>
          <w:b/>
          <w:bCs/>
          <w:sz w:val="28"/>
          <w:szCs w:val="28"/>
        </w:rPr>
        <w:t>Основные направления и формы организации</w:t>
      </w:r>
      <w:r w:rsidR="00A05982">
        <w:rPr>
          <w:rFonts w:ascii="Times New Roman" w:hAnsi="Times New Roman" w:cs="Times New Roman"/>
          <w:b/>
          <w:bCs/>
          <w:sz w:val="28"/>
          <w:szCs w:val="28"/>
        </w:rPr>
        <w:t xml:space="preserve"> </w:t>
      </w:r>
      <w:r w:rsidRPr="00323C98">
        <w:rPr>
          <w:rFonts w:ascii="Times New Roman" w:hAnsi="Times New Roman" w:cs="Times New Roman"/>
          <w:b/>
          <w:bCs/>
          <w:sz w:val="28"/>
          <w:szCs w:val="28"/>
        </w:rPr>
        <w:t>внеурочной деятельности</w:t>
      </w:r>
    </w:p>
    <w:p w:rsidR="00533F1E" w:rsidRPr="00323C98" w:rsidRDefault="00533F1E" w:rsidP="00533F1E">
      <w:pPr>
        <w:tabs>
          <w:tab w:val="left" w:pos="4500"/>
          <w:tab w:val="left" w:pos="9180"/>
          <w:tab w:val="left" w:pos="9360"/>
        </w:tabs>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 соответствии с Учебным планом время, отводимое на внеурочную деятельность, составляет:  в младших классах (</w:t>
      </w:r>
      <w:r w:rsidR="00323C98">
        <w:rPr>
          <w:rFonts w:ascii="Times New Roman" w:hAnsi="Times New Roman" w:cs="Times New Roman"/>
          <w:sz w:val="28"/>
          <w:szCs w:val="28"/>
        </w:rPr>
        <w:t>дополнительные первые</w:t>
      </w:r>
      <w:r w:rsidRPr="00323C98">
        <w:rPr>
          <w:rFonts w:ascii="Times New Roman" w:hAnsi="Times New Roman" w:cs="Times New Roman"/>
          <w:sz w:val="28"/>
          <w:szCs w:val="28"/>
        </w:rPr>
        <w:t xml:space="preserve"> - </w:t>
      </w:r>
      <w:r w:rsidRPr="00323C98">
        <w:rPr>
          <w:rFonts w:ascii="Times New Roman" w:hAnsi="Times New Roman" w:cs="Times New Roman"/>
          <w:sz w:val="28"/>
          <w:szCs w:val="28"/>
          <w:lang w:val="en-US"/>
        </w:rPr>
        <w:t>IV</w:t>
      </w:r>
      <w:r w:rsidRPr="00323C98">
        <w:rPr>
          <w:rFonts w:ascii="Times New Roman" w:hAnsi="Times New Roman" w:cs="Times New Roman"/>
          <w:sz w:val="28"/>
          <w:szCs w:val="28"/>
        </w:rPr>
        <w:t xml:space="preserve"> классы) </w:t>
      </w:r>
      <w:r w:rsidR="000D11A6">
        <w:rPr>
          <w:rFonts w:ascii="Times New Roman" w:hAnsi="Times New Roman" w:cs="Times New Roman"/>
          <w:sz w:val="28"/>
          <w:szCs w:val="28"/>
        </w:rPr>
        <w:t>2016</w:t>
      </w:r>
      <w:r w:rsidRPr="00323C98">
        <w:rPr>
          <w:rFonts w:ascii="Times New Roman" w:hAnsi="Times New Roman" w:cs="Times New Roman"/>
          <w:sz w:val="28"/>
          <w:szCs w:val="28"/>
        </w:rPr>
        <w:t xml:space="preserve"> часов. Распределение часов осуществляется следующим образом: недельная нагрузка ― 10 часов, из них </w:t>
      </w:r>
      <w:r w:rsidR="000D11A6">
        <w:rPr>
          <w:rFonts w:ascii="Times New Roman" w:hAnsi="Times New Roman" w:cs="Times New Roman"/>
          <w:sz w:val="28"/>
          <w:szCs w:val="28"/>
        </w:rPr>
        <w:t xml:space="preserve">не менее 5 </w:t>
      </w:r>
      <w:r w:rsidRPr="00323C98">
        <w:rPr>
          <w:rFonts w:ascii="Times New Roman" w:hAnsi="Times New Roman" w:cs="Times New Roman"/>
          <w:sz w:val="28"/>
          <w:szCs w:val="28"/>
        </w:rPr>
        <w:t xml:space="preserve">часов отводится на проведение коррекционно-развивающей работы.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Данные направления являются содержательным ориентиром для разработки соответствующих программ. Образовательная организация вправе самостоятельно выбирать приоритетные направления внеурочной деятельности, определять формы её организации учетом реальных условий, особенностей обучающихся, потребностей обучающихся и их родителей (законных представителей).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При этом следует учитывать, что формы, содержание внеурочной деятельности до</w:t>
      </w:r>
      <w:r w:rsidRPr="00323C98">
        <w:rPr>
          <w:rFonts w:ascii="Times New Roman" w:hAnsi="Times New Roman" w:cs="Times New Roman"/>
          <w:sz w:val="28"/>
          <w:szCs w:val="28"/>
        </w:rPr>
        <w:softHyphen/>
        <w:t>л</w:t>
      </w:r>
      <w:r w:rsidRPr="00323C98">
        <w:rPr>
          <w:rFonts w:ascii="Times New Roman" w:hAnsi="Times New Roman" w:cs="Times New Roman"/>
          <w:sz w:val="28"/>
          <w:szCs w:val="28"/>
        </w:rPr>
        <w:softHyphen/>
        <w:t>жны соответствовать общим целям, задачам и результатам воспитания. Результативность вне</w:t>
      </w:r>
      <w:r w:rsidRPr="00323C98">
        <w:rPr>
          <w:rFonts w:ascii="Times New Roman" w:hAnsi="Times New Roman" w:cs="Times New Roman"/>
          <w:sz w:val="28"/>
          <w:szCs w:val="28"/>
        </w:rPr>
        <w:softHyphen/>
        <w:t xml:space="preserve">урочной деятельности предполагает: приобретение обучающимися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социального знания, формирования по</w:t>
      </w:r>
      <w:r w:rsidRPr="00323C98">
        <w:rPr>
          <w:rFonts w:ascii="Times New Roman" w:hAnsi="Times New Roman" w:cs="Times New Roman"/>
          <w:sz w:val="28"/>
          <w:szCs w:val="28"/>
        </w:rPr>
        <w:softHyphen/>
        <w:t>ло</w:t>
      </w:r>
      <w:r w:rsidRPr="00323C98">
        <w:rPr>
          <w:rFonts w:ascii="Times New Roman" w:hAnsi="Times New Roman" w:cs="Times New Roman"/>
          <w:sz w:val="28"/>
          <w:szCs w:val="28"/>
        </w:rPr>
        <w:softHyphen/>
        <w:t>жи</w:t>
      </w:r>
      <w:r w:rsidRPr="00323C98">
        <w:rPr>
          <w:rFonts w:ascii="Times New Roman" w:hAnsi="Times New Roman" w:cs="Times New Roman"/>
          <w:sz w:val="28"/>
          <w:szCs w:val="28"/>
        </w:rPr>
        <w:softHyphen/>
        <w:t>тель</w:t>
      </w:r>
      <w:r w:rsidRPr="00323C98">
        <w:rPr>
          <w:rFonts w:ascii="Times New Roman" w:hAnsi="Times New Roman" w:cs="Times New Roman"/>
          <w:sz w:val="28"/>
          <w:szCs w:val="28"/>
        </w:rPr>
        <w:softHyphen/>
        <w:t>ного отношения к базовым ценностям, приобретения опыта самостоятельного об</w:t>
      </w:r>
      <w:r w:rsidRPr="00323C98">
        <w:rPr>
          <w:rFonts w:ascii="Times New Roman" w:hAnsi="Times New Roman" w:cs="Times New Roman"/>
          <w:sz w:val="28"/>
          <w:szCs w:val="28"/>
        </w:rPr>
        <w:softHyphen/>
        <w:t>ще</w:t>
      </w:r>
      <w:r w:rsidRPr="00323C98">
        <w:rPr>
          <w:rFonts w:ascii="Times New Roman" w:hAnsi="Times New Roman" w:cs="Times New Roman"/>
          <w:sz w:val="28"/>
          <w:szCs w:val="28"/>
        </w:rPr>
        <w:softHyphen/>
        <w:t>с</w:t>
      </w:r>
      <w:r w:rsidRPr="00323C98">
        <w:rPr>
          <w:rFonts w:ascii="Times New Roman" w:hAnsi="Times New Roman" w:cs="Times New Roman"/>
          <w:sz w:val="28"/>
          <w:szCs w:val="28"/>
        </w:rPr>
        <w:softHyphen/>
        <w:t>т</w:t>
      </w:r>
      <w:r w:rsidRPr="00323C98">
        <w:rPr>
          <w:rFonts w:ascii="Times New Roman" w:hAnsi="Times New Roman" w:cs="Times New Roman"/>
          <w:sz w:val="28"/>
          <w:szCs w:val="28"/>
        </w:rPr>
        <w:softHyphen/>
        <w:t>ве</w:t>
      </w:r>
      <w:r w:rsidRPr="00323C98">
        <w:rPr>
          <w:rFonts w:ascii="Times New Roman" w:hAnsi="Times New Roman" w:cs="Times New Roman"/>
          <w:sz w:val="28"/>
          <w:szCs w:val="28"/>
        </w:rPr>
        <w:softHyphen/>
        <w:t xml:space="preserve">нного действия.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Базовые национальные ценности российского общества: патриотизм, социальная со</w:t>
      </w:r>
      <w:r w:rsidRPr="00323C98">
        <w:rPr>
          <w:rFonts w:ascii="Times New Roman" w:hAnsi="Times New Roman" w:cs="Times New Roman"/>
          <w:sz w:val="28"/>
          <w:szCs w:val="28"/>
        </w:rPr>
        <w:softHyphen/>
        <w:t>лидарность, гражданственность, семья, здоровье, труд и творчество, наука, тра</w:t>
      </w:r>
      <w:r w:rsidRPr="00323C98">
        <w:rPr>
          <w:rFonts w:ascii="Times New Roman" w:hAnsi="Times New Roman" w:cs="Times New Roman"/>
          <w:sz w:val="28"/>
          <w:szCs w:val="28"/>
        </w:rPr>
        <w:softHyphen/>
        <w:t>ди</w:t>
      </w:r>
      <w:r w:rsidRPr="00323C98">
        <w:rPr>
          <w:rFonts w:ascii="Times New Roman" w:hAnsi="Times New Roman" w:cs="Times New Roman"/>
          <w:sz w:val="28"/>
          <w:szCs w:val="28"/>
        </w:rPr>
        <w:softHyphen/>
        <w:t>ци</w:t>
      </w:r>
      <w:r w:rsidRPr="00323C98">
        <w:rPr>
          <w:rFonts w:ascii="Times New Roman" w:hAnsi="Times New Roman" w:cs="Times New Roman"/>
          <w:sz w:val="28"/>
          <w:szCs w:val="28"/>
        </w:rPr>
        <w:softHyphen/>
        <w:t>он</w:t>
      </w:r>
      <w:r w:rsidRPr="00323C98">
        <w:rPr>
          <w:rFonts w:ascii="Times New Roman" w:hAnsi="Times New Roman" w:cs="Times New Roman"/>
          <w:sz w:val="28"/>
          <w:szCs w:val="28"/>
        </w:rPr>
        <w:softHyphen/>
        <w:t xml:space="preserve">ные религии России, искусство и литература, природа, человечество.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Внеурочная деятельность</w:t>
      </w:r>
      <w:r w:rsidRPr="00323C98">
        <w:rPr>
          <w:rFonts w:ascii="Times New Roman" w:hAnsi="Times New Roman" w:cs="Times New Roman"/>
          <w:b/>
          <w:sz w:val="28"/>
          <w:szCs w:val="28"/>
        </w:rPr>
        <w:t xml:space="preserve"> </w:t>
      </w:r>
      <w:r w:rsidRPr="00323C98">
        <w:rPr>
          <w:rFonts w:ascii="Times New Roman" w:hAnsi="Times New Roman" w:cs="Times New Roman"/>
          <w:sz w:val="28"/>
          <w:szCs w:val="28"/>
        </w:rPr>
        <w:t>объединяет все виды деятельности обучающихся (кроме уче</w:t>
      </w:r>
      <w:r w:rsidRPr="00323C98">
        <w:rPr>
          <w:rFonts w:ascii="Times New Roman" w:hAnsi="Times New Roman" w:cs="Times New Roman"/>
          <w:sz w:val="28"/>
          <w:szCs w:val="28"/>
        </w:rPr>
        <w:softHyphen/>
        <w:t>б</w:t>
      </w:r>
      <w:r w:rsidRPr="00323C98">
        <w:rPr>
          <w:rFonts w:ascii="Times New Roman" w:hAnsi="Times New Roman" w:cs="Times New Roman"/>
          <w:sz w:val="28"/>
          <w:szCs w:val="28"/>
        </w:rPr>
        <w:softHyphen/>
        <w:t>ной деятельности на уроке), в которых возможно и це</w:t>
      </w:r>
      <w:r w:rsidRPr="00323C98">
        <w:rPr>
          <w:rFonts w:ascii="Times New Roman" w:hAnsi="Times New Roman" w:cs="Times New Roman"/>
          <w:sz w:val="28"/>
          <w:szCs w:val="28"/>
        </w:rPr>
        <w:softHyphen/>
        <w:t>лесообразно решение задач их во</w:t>
      </w:r>
      <w:r w:rsidRPr="00323C98">
        <w:rPr>
          <w:rFonts w:ascii="Times New Roman" w:hAnsi="Times New Roman" w:cs="Times New Roman"/>
          <w:sz w:val="28"/>
          <w:szCs w:val="28"/>
        </w:rPr>
        <w:softHyphen/>
        <w:t>с</w:t>
      </w:r>
      <w:r w:rsidRPr="00323C98">
        <w:rPr>
          <w:rFonts w:ascii="Times New Roman" w:hAnsi="Times New Roman" w:cs="Times New Roman"/>
          <w:sz w:val="28"/>
          <w:szCs w:val="28"/>
        </w:rPr>
        <w:softHyphen/>
        <w:t>пи</w:t>
      </w:r>
      <w:r w:rsidRPr="00323C98">
        <w:rPr>
          <w:rFonts w:ascii="Times New Roman" w:hAnsi="Times New Roman" w:cs="Times New Roman"/>
          <w:sz w:val="28"/>
          <w:szCs w:val="28"/>
        </w:rPr>
        <w:softHyphen/>
        <w:t>тания и социализации. Содержание вне</w:t>
      </w:r>
      <w:r w:rsidRPr="00323C98">
        <w:rPr>
          <w:rFonts w:ascii="Times New Roman" w:hAnsi="Times New Roman" w:cs="Times New Roman"/>
          <w:sz w:val="28"/>
          <w:szCs w:val="28"/>
        </w:rPr>
        <w:softHyphen/>
        <w:t xml:space="preserve">урочной деятельности обучающихся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скла</w:t>
      </w:r>
      <w:r w:rsidRPr="00323C98">
        <w:rPr>
          <w:rFonts w:ascii="Times New Roman" w:hAnsi="Times New Roman" w:cs="Times New Roman"/>
          <w:sz w:val="28"/>
          <w:szCs w:val="28"/>
        </w:rPr>
        <w:softHyphen/>
        <w:t>ды</w:t>
      </w:r>
      <w:r w:rsidRPr="00323C98">
        <w:rPr>
          <w:rFonts w:ascii="Times New Roman" w:hAnsi="Times New Roman" w:cs="Times New Roman"/>
          <w:sz w:val="28"/>
          <w:szCs w:val="28"/>
        </w:rPr>
        <w:softHyphen/>
        <w:t>ва</w:t>
      </w:r>
      <w:r w:rsidRPr="00323C98">
        <w:rPr>
          <w:rFonts w:ascii="Times New Roman" w:hAnsi="Times New Roman" w:cs="Times New Roman"/>
          <w:sz w:val="28"/>
          <w:szCs w:val="28"/>
        </w:rPr>
        <w:softHyphen/>
        <w:t>ется из совокупности на</w:t>
      </w:r>
      <w:r w:rsidRPr="00323C98">
        <w:rPr>
          <w:rFonts w:ascii="Times New Roman" w:hAnsi="Times New Roman" w:cs="Times New Roman"/>
          <w:sz w:val="28"/>
          <w:szCs w:val="28"/>
        </w:rPr>
        <w:softHyphen/>
        <w:t>пра</w:t>
      </w:r>
      <w:r w:rsidRPr="00323C98">
        <w:rPr>
          <w:rFonts w:ascii="Times New Roman" w:hAnsi="Times New Roman" w:cs="Times New Roman"/>
          <w:sz w:val="28"/>
          <w:szCs w:val="28"/>
        </w:rPr>
        <w:softHyphen/>
        <w:t>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w:t>
      </w:r>
      <w:r w:rsidR="00641E91">
        <w:rPr>
          <w:rFonts w:ascii="Times New Roman" w:hAnsi="Times New Roman" w:cs="Times New Roman"/>
          <w:sz w:val="28"/>
          <w:szCs w:val="28"/>
        </w:rPr>
        <w:t xml:space="preserve"> РАС. </w:t>
      </w:r>
      <w:r w:rsidRPr="00323C98">
        <w:rPr>
          <w:rFonts w:ascii="Times New Roman" w:hAnsi="Times New Roman" w:cs="Times New Roman"/>
          <w:sz w:val="28"/>
          <w:szCs w:val="28"/>
        </w:rPr>
        <w:t xml:space="preserve">    </w:t>
      </w:r>
    </w:p>
    <w:p w:rsidR="00533F1E" w:rsidRPr="00323C98" w:rsidRDefault="00533F1E" w:rsidP="00533F1E">
      <w:pPr>
        <w:spacing w:after="0" w:line="360" w:lineRule="auto"/>
        <w:ind w:firstLine="709"/>
        <w:jc w:val="both"/>
        <w:rPr>
          <w:rFonts w:ascii="Times New Roman" w:hAnsi="Times New Roman" w:cs="Times New Roman"/>
          <w:sz w:val="28"/>
          <w:szCs w:val="28"/>
        </w:rPr>
      </w:pPr>
      <w:r w:rsidRPr="00323C98">
        <w:rPr>
          <w:rFonts w:ascii="Times New Roman" w:hAnsi="Times New Roman" w:cs="Times New Roman"/>
          <w:sz w:val="28"/>
          <w:szCs w:val="28"/>
        </w:rPr>
        <w:t xml:space="preserve">Виды внеурочной деятельности в рамках основных направлений, кроме коррекционно-развивающей, не закреплены в требованиях ФГОС.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33F1E" w:rsidRPr="00323C98" w:rsidRDefault="00533F1E" w:rsidP="00533F1E">
      <w:pPr>
        <w:pStyle w:val="afc"/>
        <w:ind w:firstLine="709"/>
      </w:pPr>
      <w:r w:rsidRPr="00323C98">
        <w:rPr>
          <w:caps w:val="0"/>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33F1E" w:rsidRPr="00323C98" w:rsidRDefault="00533F1E" w:rsidP="00533F1E">
      <w:pPr>
        <w:shd w:val="clear" w:color="auto" w:fill="FFFFFF"/>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33F1E" w:rsidRPr="00323C98" w:rsidRDefault="00533F1E" w:rsidP="00533F1E">
      <w:pPr>
        <w:pStyle w:val="afc"/>
        <w:ind w:firstLine="720"/>
      </w:pPr>
      <w:r w:rsidRPr="00323C98">
        <w:t>• </w:t>
      </w:r>
      <w:r w:rsidRPr="00323C98">
        <w:rPr>
          <w:caps w:val="0"/>
        </w:rPr>
        <w:t>непосредственно в общеобразовательной организации по типу школы полного дня;</w:t>
      </w:r>
    </w:p>
    <w:p w:rsidR="00533F1E" w:rsidRPr="00323C98" w:rsidRDefault="00533F1E" w:rsidP="00533F1E">
      <w:pPr>
        <w:pStyle w:val="afc"/>
        <w:ind w:firstLine="720"/>
      </w:pPr>
      <w:r w:rsidRPr="00323C98">
        <w:rPr>
          <w:caps w:val="0"/>
        </w:rPr>
        <w:t>• совместно с организациями дополнительного образования детей, спортивными объектами, организациями культуры</w:t>
      </w:r>
      <w:r w:rsidRPr="00323C98">
        <w:t>;</w:t>
      </w:r>
    </w:p>
    <w:p w:rsidR="00533F1E" w:rsidRPr="00323C98" w:rsidRDefault="00533F1E" w:rsidP="00533F1E">
      <w:pPr>
        <w:pStyle w:val="afc"/>
        <w:ind w:firstLine="720"/>
      </w:pPr>
      <w:r w:rsidRPr="00323C98">
        <w:rPr>
          <w:caps w:val="0"/>
        </w:rPr>
        <w:t>• в сотрудничестве с другими организациями и с участием педагогов общеобразовательной организации (комбинированная схема).</w:t>
      </w:r>
    </w:p>
    <w:p w:rsidR="00533F1E" w:rsidRPr="00323C98" w:rsidRDefault="00533F1E" w:rsidP="00533F1E">
      <w:pPr>
        <w:pStyle w:val="a9"/>
        <w:spacing w:line="360" w:lineRule="auto"/>
        <w:ind w:firstLine="720"/>
        <w:rPr>
          <w:rFonts w:ascii="Times New Roman" w:hAnsi="Times New Roman" w:cs="Times New Roman"/>
          <w:sz w:val="28"/>
          <w:szCs w:val="28"/>
        </w:rPr>
      </w:pPr>
      <w:r w:rsidRPr="00323C98">
        <w:rPr>
          <w:rFonts w:ascii="Times New Roman" w:hAnsi="Times New Roman" w:cs="Times New Roman"/>
          <w:sz w:val="28"/>
          <w:szCs w:val="28"/>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w:t>
      </w:r>
      <w:r w:rsidR="00641E91">
        <w:rPr>
          <w:rFonts w:ascii="Times New Roman" w:hAnsi="Times New Roman" w:cs="Times New Roman"/>
          <w:sz w:val="28"/>
          <w:szCs w:val="28"/>
        </w:rPr>
        <w:t xml:space="preserve">РАС </w:t>
      </w:r>
      <w:r w:rsidRPr="00323C98">
        <w:rPr>
          <w:rFonts w:ascii="Times New Roman" w:hAnsi="Times New Roman" w:cs="Times New Roman"/>
          <w:sz w:val="28"/>
          <w:szCs w:val="28"/>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33F1E" w:rsidRPr="00323C98" w:rsidRDefault="00533F1E" w:rsidP="00533F1E">
      <w:pPr>
        <w:pStyle w:val="a9"/>
        <w:spacing w:line="360" w:lineRule="auto"/>
        <w:ind w:firstLine="720"/>
        <w:rPr>
          <w:rFonts w:ascii="Times New Roman" w:hAnsi="Times New Roman" w:cs="Times New Roman"/>
          <w:sz w:val="28"/>
          <w:szCs w:val="28"/>
        </w:rPr>
      </w:pPr>
      <w:r w:rsidRPr="00323C98">
        <w:rPr>
          <w:rFonts w:ascii="Times New Roman" w:hAnsi="Times New Roman" w:cs="Times New Roman"/>
          <w:sz w:val="28"/>
          <w:szCs w:val="28"/>
        </w:rPr>
        <w:t xml:space="preserve"> При организации внеурочной деятельности обучающихся ис</w:t>
      </w:r>
      <w:r w:rsidRPr="00323C98">
        <w:rPr>
          <w:rFonts w:ascii="Times New Roman" w:hAnsi="Times New Roman" w:cs="Times New Roman"/>
          <w:sz w:val="28"/>
          <w:szCs w:val="28"/>
        </w:rPr>
        <w:softHyphen/>
        <w:t>поль</w:t>
      </w:r>
      <w:r w:rsidRPr="00323C98">
        <w:rPr>
          <w:rFonts w:ascii="Times New Roman" w:hAnsi="Times New Roman" w:cs="Times New Roman"/>
          <w:sz w:val="28"/>
          <w:szCs w:val="28"/>
        </w:rPr>
        <w:softHyphen/>
        <w:t>зу</w:t>
      </w:r>
      <w:r w:rsidRPr="00323C98">
        <w:rPr>
          <w:rFonts w:ascii="Times New Roman" w:hAnsi="Times New Roman" w:cs="Times New Roman"/>
          <w:sz w:val="28"/>
          <w:szCs w:val="28"/>
        </w:rPr>
        <w:softHyphen/>
        <w:t>ют</w:t>
      </w:r>
      <w:r w:rsidRPr="00323C98">
        <w:rPr>
          <w:rFonts w:ascii="Times New Roman" w:hAnsi="Times New Roman" w:cs="Times New Roman"/>
          <w:sz w:val="28"/>
          <w:szCs w:val="28"/>
        </w:rPr>
        <w:softHyphen/>
        <w:t>ся возможности сетевого взаимодействия (например, с участием организаций дополнительного образования детей, организаций культуры и спорта).</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t xml:space="preserve">Внеурочная деятельность должна способствовать социальной интеграции обучающихся с </w:t>
      </w:r>
      <w:r w:rsidR="00641E91">
        <w:rPr>
          <w:sz w:val="28"/>
          <w:szCs w:val="28"/>
        </w:rPr>
        <w:t xml:space="preserve">РАС </w:t>
      </w:r>
      <w:r w:rsidRPr="00323C98">
        <w:rPr>
          <w:sz w:val="28"/>
          <w:szCs w:val="28"/>
        </w:rPr>
        <w:t xml:space="preserve">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w:t>
      </w:r>
      <w:r w:rsidR="00641E91">
        <w:rPr>
          <w:sz w:val="28"/>
          <w:szCs w:val="28"/>
        </w:rPr>
        <w:t>РАС</w:t>
      </w:r>
      <w:r w:rsidRPr="00323C98">
        <w:rPr>
          <w:sz w:val="28"/>
          <w:szCs w:val="28"/>
        </w:rPr>
        <w:t xml:space="preserve">, так и их обычно развивающихся сверстников. </w:t>
      </w:r>
    </w:p>
    <w:p w:rsidR="00533F1E" w:rsidRPr="00323C98" w:rsidRDefault="00533F1E" w:rsidP="00533F1E">
      <w:pPr>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33F1E" w:rsidRPr="00323C98" w:rsidRDefault="00533F1E" w:rsidP="00533F1E">
      <w:pPr>
        <w:pStyle w:val="a7"/>
        <w:spacing w:after="0" w:line="360" w:lineRule="auto"/>
        <w:ind w:firstLine="720"/>
        <w:jc w:val="both"/>
        <w:rPr>
          <w:rFonts w:ascii="Times New Roman" w:hAnsi="Times New Roman" w:cs="Times New Roman"/>
          <w:sz w:val="28"/>
          <w:szCs w:val="28"/>
        </w:rPr>
      </w:pPr>
      <w:r w:rsidRPr="00323C98">
        <w:rPr>
          <w:rFonts w:ascii="Times New Roman" w:hAnsi="Times New Roman" w:cs="Times New Roman"/>
          <w:sz w:val="28"/>
          <w:szCs w:val="28"/>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t xml:space="preserve"> В качестве организационного механизма реализации внеурочной дея</w:t>
      </w:r>
      <w:r w:rsidRPr="00323C98">
        <w:rPr>
          <w:sz w:val="28"/>
          <w:szCs w:val="28"/>
        </w:rPr>
        <w:softHyphen/>
        <w:t>тель</w:t>
      </w:r>
      <w:r w:rsidRPr="00323C98">
        <w:rPr>
          <w:sz w:val="28"/>
          <w:szCs w:val="28"/>
        </w:rPr>
        <w:softHyphen/>
        <w:t>ности в общеобразовательной организации рекомендуется использовать план внеурочной деятельности,  Под планом внеурочной деятельности сле</w:t>
      </w:r>
      <w:r w:rsidRPr="00323C98">
        <w:rPr>
          <w:sz w:val="28"/>
          <w:szCs w:val="28"/>
        </w:rPr>
        <w:softHyphen/>
        <w:t>ду</w:t>
      </w:r>
      <w:r w:rsidRPr="00323C98">
        <w:rPr>
          <w:sz w:val="28"/>
          <w:szCs w:val="28"/>
        </w:rPr>
        <w:softHyphen/>
        <w:t>ет понимать нормативный документ общеобразовательной организации, который оп</w:t>
      </w:r>
      <w:r w:rsidRPr="00323C98">
        <w:rPr>
          <w:sz w:val="28"/>
          <w:szCs w:val="28"/>
        </w:rPr>
        <w:softHyphen/>
        <w:t xml:space="preserve">ределяет общий объем внеурочной деятельности обучающихся с </w:t>
      </w:r>
      <w:r w:rsidR="00641E91">
        <w:rPr>
          <w:sz w:val="28"/>
          <w:szCs w:val="28"/>
        </w:rPr>
        <w:t>РАС</w:t>
      </w:r>
      <w:r w:rsidRPr="00323C98">
        <w:rPr>
          <w:sz w:val="28"/>
          <w:szCs w:val="28"/>
        </w:rPr>
        <w:t>, состав и структуру направлений внеурочной деятельности по годам обучения.</w:t>
      </w:r>
    </w:p>
    <w:p w:rsidR="00533F1E" w:rsidRPr="00323C98" w:rsidRDefault="00533F1E" w:rsidP="00533F1E">
      <w:pPr>
        <w:pStyle w:val="dash041e005f0431005f044b005f0447005f043d005f044b005f0439"/>
        <w:spacing w:line="360" w:lineRule="auto"/>
        <w:ind w:firstLine="720"/>
        <w:jc w:val="both"/>
        <w:rPr>
          <w:sz w:val="28"/>
          <w:szCs w:val="28"/>
        </w:rPr>
      </w:pPr>
      <w:r w:rsidRPr="00323C98">
        <w:rPr>
          <w:sz w:val="28"/>
          <w:szCs w:val="28"/>
        </w:rPr>
        <w:t>Формы и способы организации внеурочной деятельности обра</w:t>
      </w:r>
      <w:r w:rsidRPr="00323C98">
        <w:rPr>
          <w:sz w:val="28"/>
          <w:szCs w:val="28"/>
        </w:rPr>
        <w:softHyphen/>
        <w:t>зо</w:t>
      </w:r>
      <w:r w:rsidRPr="00323C98">
        <w:rPr>
          <w:sz w:val="28"/>
          <w:szCs w:val="28"/>
        </w:rPr>
        <w:softHyphen/>
        <w:t>ва</w:t>
      </w:r>
      <w:r w:rsidRPr="00323C98">
        <w:rPr>
          <w:sz w:val="28"/>
          <w:szCs w:val="28"/>
        </w:rPr>
        <w:softHyphen/>
        <w:t>тельная организация определяет самостоятельно, исходя из необходимости, обеспечить достижение планируемых результатов реализации АООП обучающихся с</w:t>
      </w:r>
      <w:r w:rsidR="00641E91">
        <w:rPr>
          <w:sz w:val="28"/>
          <w:szCs w:val="28"/>
        </w:rPr>
        <w:t xml:space="preserve"> РАС</w:t>
      </w:r>
      <w:r w:rsidRPr="00323C98">
        <w:rPr>
          <w:sz w:val="28"/>
          <w:szCs w:val="28"/>
        </w:rPr>
        <w:t xml:space="preserve">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33F1E" w:rsidRPr="00641E91" w:rsidRDefault="00533F1E" w:rsidP="00533F1E">
      <w:pPr>
        <w:overflowPunct w:val="0"/>
        <w:spacing w:after="0" w:line="360" w:lineRule="auto"/>
        <w:ind w:firstLine="720"/>
        <w:jc w:val="center"/>
        <w:rPr>
          <w:rFonts w:ascii="Times New Roman" w:hAnsi="Times New Roman" w:cs="Times New Roman"/>
          <w:b/>
          <w:bCs/>
          <w:sz w:val="28"/>
          <w:szCs w:val="28"/>
        </w:rPr>
      </w:pPr>
      <w:r w:rsidRPr="00641E91">
        <w:rPr>
          <w:rFonts w:ascii="Times New Roman" w:hAnsi="Times New Roman" w:cs="Times New Roman"/>
          <w:b/>
          <w:bCs/>
          <w:sz w:val="28"/>
          <w:szCs w:val="28"/>
        </w:rPr>
        <w:t>Планируемые результаты внеурочной деятельности</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 результате реализации программы внеурочной деятельности  должно обе</w:t>
      </w:r>
      <w:r w:rsidRPr="00641E91">
        <w:rPr>
          <w:rFonts w:ascii="Times New Roman" w:hAnsi="Times New Roman" w:cs="Times New Roman"/>
          <w:sz w:val="28"/>
          <w:szCs w:val="28"/>
        </w:rPr>
        <w:softHyphen/>
        <w:t>с</w:t>
      </w:r>
      <w:r w:rsidRPr="00641E91">
        <w:rPr>
          <w:rFonts w:ascii="Times New Roman" w:hAnsi="Times New Roman" w:cs="Times New Roman"/>
          <w:sz w:val="28"/>
          <w:szCs w:val="28"/>
        </w:rPr>
        <w:softHyphen/>
        <w:t>пе</w:t>
      </w:r>
      <w:r w:rsidRPr="00641E91">
        <w:rPr>
          <w:rFonts w:ascii="Times New Roman" w:hAnsi="Times New Roman" w:cs="Times New Roman"/>
          <w:sz w:val="28"/>
          <w:szCs w:val="28"/>
        </w:rPr>
        <w:softHyphen/>
        <w:t>чи</w:t>
      </w:r>
      <w:r w:rsidRPr="00641E91">
        <w:rPr>
          <w:rFonts w:ascii="Times New Roman" w:hAnsi="Times New Roman" w:cs="Times New Roman"/>
          <w:sz w:val="28"/>
          <w:szCs w:val="28"/>
        </w:rPr>
        <w:softHyphen/>
        <w:t>вать</w:t>
      </w:r>
      <w:r w:rsidRPr="00641E91">
        <w:rPr>
          <w:rFonts w:ascii="Times New Roman" w:hAnsi="Times New Roman" w:cs="Times New Roman"/>
          <w:sz w:val="28"/>
          <w:szCs w:val="28"/>
        </w:rPr>
        <w:softHyphen/>
        <w:t xml:space="preserve">ся достижение обучающимися с </w:t>
      </w:r>
      <w:r w:rsidR="00641E91">
        <w:rPr>
          <w:rFonts w:ascii="Times New Roman" w:hAnsi="Times New Roman" w:cs="Times New Roman"/>
          <w:sz w:val="28"/>
          <w:szCs w:val="28"/>
        </w:rPr>
        <w:t>РАС</w:t>
      </w:r>
      <w:r w:rsidRPr="00641E91">
        <w:rPr>
          <w:rFonts w:ascii="Times New Roman" w:hAnsi="Times New Roman" w:cs="Times New Roman"/>
          <w:sz w:val="28"/>
          <w:szCs w:val="28"/>
        </w:rPr>
        <w:t>:</w:t>
      </w:r>
    </w:p>
    <w:p w:rsidR="00533F1E" w:rsidRPr="00641E91" w:rsidRDefault="00533F1E" w:rsidP="005E09D0">
      <w:pPr>
        <w:widowControl w:val="0"/>
        <w:numPr>
          <w:ilvl w:val="0"/>
          <w:numId w:val="14"/>
        </w:numPr>
        <w:tabs>
          <w:tab w:val="clear" w:pos="720"/>
        </w:tabs>
        <w:suppressAutoHyphens w:val="0"/>
        <w:overflowPunct w:val="0"/>
        <w:autoSpaceDE w:val="0"/>
        <w:autoSpaceDN w:val="0"/>
        <w:adjustRightInd w:val="0"/>
        <w:spacing w:after="0" w:line="360" w:lineRule="auto"/>
        <w:ind w:left="0"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33F1E" w:rsidRPr="00641E91" w:rsidRDefault="00533F1E" w:rsidP="005E09D0">
      <w:pPr>
        <w:widowControl w:val="0"/>
        <w:numPr>
          <w:ilvl w:val="0"/>
          <w:numId w:val="14"/>
        </w:numPr>
        <w:tabs>
          <w:tab w:val="clear" w:pos="720"/>
        </w:tabs>
        <w:suppressAutoHyphens w:val="0"/>
        <w:overflowPunct w:val="0"/>
        <w:autoSpaceDE w:val="0"/>
        <w:autoSpaceDN w:val="0"/>
        <w:adjustRightInd w:val="0"/>
        <w:spacing w:after="0" w:line="360" w:lineRule="auto"/>
        <w:ind w:left="0"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Воспитательные</w:t>
      </w:r>
      <w:r w:rsidRPr="00641E91">
        <w:rPr>
          <w:rFonts w:ascii="Times New Roman" w:hAnsi="Times New Roman" w:cs="Times New Roman"/>
          <w:b/>
          <w:sz w:val="28"/>
          <w:szCs w:val="28"/>
        </w:rPr>
        <w:t xml:space="preserve"> </w:t>
      </w:r>
      <w:r w:rsidRPr="00641E91">
        <w:rPr>
          <w:rFonts w:ascii="Times New Roman" w:hAnsi="Times New Roman" w:cs="Times New Roman"/>
          <w:sz w:val="28"/>
          <w:szCs w:val="28"/>
        </w:rPr>
        <w:t>результаты внеурочной деятельности школьников распределяются по трем уровням.</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i/>
          <w:sz w:val="28"/>
          <w:szCs w:val="28"/>
        </w:rPr>
        <w:t>Первый уровень результатов</w:t>
      </w:r>
      <w:r w:rsidRPr="00641E91">
        <w:rPr>
          <w:rFonts w:ascii="Times New Roman" w:hAnsi="Times New Roman" w:cs="Times New Roman"/>
          <w:b/>
          <w:bCs/>
          <w:sz w:val="28"/>
          <w:szCs w:val="28"/>
        </w:rPr>
        <w:t xml:space="preserve"> </w:t>
      </w:r>
      <w:r w:rsidRPr="00641E91">
        <w:rPr>
          <w:rFonts w:ascii="Times New Roman" w:hAnsi="Times New Roman" w:cs="Times New Roman"/>
          <w:sz w:val="28"/>
          <w:szCs w:val="28"/>
        </w:rPr>
        <w:t xml:space="preserve">— приобретение обучающимися с </w:t>
      </w:r>
      <w:r w:rsidR="00641E91">
        <w:rPr>
          <w:rFonts w:ascii="Times New Roman" w:hAnsi="Times New Roman" w:cs="Times New Roman"/>
          <w:sz w:val="28"/>
          <w:szCs w:val="28"/>
        </w:rPr>
        <w:t xml:space="preserve">РАС </w:t>
      </w:r>
      <w:r w:rsidRPr="00641E91">
        <w:rPr>
          <w:rFonts w:ascii="Times New Roman" w:hAnsi="Times New Roman" w:cs="Times New Roman"/>
          <w:sz w:val="28"/>
          <w:szCs w:val="28"/>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i/>
          <w:sz w:val="28"/>
          <w:szCs w:val="28"/>
        </w:rPr>
        <w:t>Второй уровень результатов</w:t>
      </w:r>
      <w:r w:rsidRPr="00641E91">
        <w:rPr>
          <w:rFonts w:ascii="Times New Roman" w:hAnsi="Times New Roman" w:cs="Times New Roman"/>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Для достижения данного уровня результатов особое значение имеет вза</w:t>
      </w:r>
      <w:r w:rsidRPr="00641E91">
        <w:rPr>
          <w:rFonts w:ascii="Times New Roman" w:hAnsi="Times New Roman" w:cs="Times New Roman"/>
          <w:sz w:val="28"/>
          <w:szCs w:val="28"/>
        </w:rPr>
        <w:softHyphen/>
        <w:t>имодействие обучающихся между собой на уровне класса, общеобразовательной организации, т. е. в защищённой, дружественной просоциальной среде, в ко</w:t>
      </w:r>
      <w:r w:rsidRPr="00641E91">
        <w:rPr>
          <w:rFonts w:ascii="Times New Roman" w:hAnsi="Times New Roman" w:cs="Times New Roman"/>
          <w:sz w:val="28"/>
          <w:szCs w:val="28"/>
        </w:rPr>
        <w:softHyphen/>
        <w:t>торой обучающийся  получает (или не получает) первое практическое под</w:t>
      </w:r>
      <w:r w:rsidRPr="00641E91">
        <w:rPr>
          <w:rFonts w:ascii="Times New Roman" w:hAnsi="Times New Roman" w:cs="Times New Roman"/>
          <w:sz w:val="28"/>
          <w:szCs w:val="28"/>
        </w:rPr>
        <w:softHyphen/>
        <w:t>т</w:t>
      </w:r>
      <w:r w:rsidRPr="00641E91">
        <w:rPr>
          <w:rFonts w:ascii="Times New Roman" w:hAnsi="Times New Roman" w:cs="Times New Roman"/>
          <w:sz w:val="28"/>
          <w:szCs w:val="28"/>
        </w:rPr>
        <w:softHyphen/>
        <w:t>ве</w:t>
      </w:r>
      <w:r w:rsidRPr="00641E91">
        <w:rPr>
          <w:rFonts w:ascii="Times New Roman" w:hAnsi="Times New Roman" w:cs="Times New Roman"/>
          <w:sz w:val="28"/>
          <w:szCs w:val="28"/>
        </w:rPr>
        <w:softHyphen/>
        <w:t>рждение приобретённых социальных знаний, начинает их ценить (или отвергает).</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i/>
          <w:sz w:val="28"/>
          <w:szCs w:val="28"/>
        </w:rPr>
        <w:t>Третий уровень результатов</w:t>
      </w:r>
      <w:r w:rsidRPr="00641E91">
        <w:rPr>
          <w:rFonts w:ascii="Times New Roman" w:hAnsi="Times New Roman" w:cs="Times New Roman"/>
          <w:b/>
          <w:bCs/>
          <w:sz w:val="28"/>
          <w:szCs w:val="28"/>
        </w:rPr>
        <w:t xml:space="preserve"> </w:t>
      </w:r>
      <w:r w:rsidRPr="00641E91">
        <w:rPr>
          <w:rFonts w:ascii="Times New Roman" w:hAnsi="Times New Roman" w:cs="Times New Roman"/>
          <w:sz w:val="28"/>
          <w:szCs w:val="28"/>
        </w:rPr>
        <w:t xml:space="preserve">— получение обучающимися с </w:t>
      </w:r>
      <w:r w:rsidR="00641E91">
        <w:rPr>
          <w:rFonts w:ascii="Times New Roman" w:hAnsi="Times New Roman" w:cs="Times New Roman"/>
          <w:sz w:val="28"/>
          <w:szCs w:val="28"/>
        </w:rPr>
        <w:t xml:space="preserve">РАС </w:t>
      </w:r>
      <w:r w:rsidRPr="00641E91">
        <w:rPr>
          <w:rFonts w:ascii="Times New Roman" w:hAnsi="Times New Roman" w:cs="Times New Roman"/>
          <w:sz w:val="28"/>
          <w:szCs w:val="28"/>
        </w:rPr>
        <w:t>начального опыта самостоятельного общественного дей</w:t>
      </w:r>
      <w:r w:rsidRPr="00641E91">
        <w:rPr>
          <w:rFonts w:ascii="Times New Roman" w:hAnsi="Times New Roman" w:cs="Times New Roman"/>
          <w:sz w:val="28"/>
          <w:szCs w:val="28"/>
        </w:rPr>
        <w:softHyphen/>
        <w:t>ствия, формирование  социально приемлемых моделей поведения. Для до</w:t>
      </w:r>
      <w:r w:rsidRPr="00641E91">
        <w:rPr>
          <w:rFonts w:ascii="Times New Roman" w:hAnsi="Times New Roman" w:cs="Times New Roman"/>
          <w:sz w:val="28"/>
          <w:szCs w:val="28"/>
        </w:rPr>
        <w:softHyphen/>
        <w:t>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общеобразовательной организации, в открытой общественной среде.</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Достижение трех уровней результатов внеурочной деятельности уве</w:t>
      </w:r>
      <w:r w:rsidRPr="00641E91">
        <w:rPr>
          <w:rFonts w:ascii="Times New Roman" w:hAnsi="Times New Roman" w:cs="Times New Roman"/>
          <w:sz w:val="28"/>
          <w:szCs w:val="28"/>
        </w:rPr>
        <w:softHyphen/>
        <w:t>ли</w:t>
      </w:r>
      <w:r w:rsidRPr="00641E91">
        <w:rPr>
          <w:rFonts w:ascii="Times New Roman" w:hAnsi="Times New Roman" w:cs="Times New Roman"/>
          <w:sz w:val="28"/>
          <w:szCs w:val="28"/>
        </w:rPr>
        <w:softHyphen/>
        <w:t>чи</w:t>
      </w:r>
      <w:r w:rsidRPr="00641E91">
        <w:rPr>
          <w:rFonts w:ascii="Times New Roman" w:hAnsi="Times New Roman" w:cs="Times New Roman"/>
          <w:sz w:val="28"/>
          <w:szCs w:val="28"/>
        </w:rPr>
        <w:softHyphen/>
        <w:t xml:space="preserve">вает вероятность появления </w:t>
      </w:r>
      <w:r w:rsidRPr="00641E91">
        <w:rPr>
          <w:rFonts w:ascii="Times New Roman" w:hAnsi="Times New Roman" w:cs="Times New Roman"/>
          <w:i/>
          <w:sz w:val="28"/>
          <w:szCs w:val="28"/>
        </w:rPr>
        <w:t>эффектов</w:t>
      </w:r>
      <w:r w:rsidRPr="00641E91">
        <w:rPr>
          <w:rFonts w:ascii="Times New Roman" w:hAnsi="Times New Roman" w:cs="Times New Roman"/>
          <w:sz w:val="28"/>
          <w:szCs w:val="28"/>
        </w:rPr>
        <w:t xml:space="preserve"> воспитания и социализации обу</w:t>
      </w:r>
      <w:r w:rsidRPr="00641E91">
        <w:rPr>
          <w:rFonts w:ascii="Times New Roman" w:hAnsi="Times New Roman" w:cs="Times New Roman"/>
          <w:sz w:val="28"/>
          <w:szCs w:val="28"/>
        </w:rPr>
        <w:softHyphen/>
        <w:t>ча</w:t>
      </w:r>
      <w:r w:rsidRPr="00641E91">
        <w:rPr>
          <w:rFonts w:ascii="Times New Roman" w:hAnsi="Times New Roman" w:cs="Times New Roman"/>
          <w:sz w:val="28"/>
          <w:szCs w:val="28"/>
        </w:rPr>
        <w:softHyphen/>
        <w:t>ю</w:t>
      </w:r>
      <w:r w:rsidRPr="00641E91">
        <w:rPr>
          <w:rFonts w:ascii="Times New Roman" w:hAnsi="Times New Roman" w:cs="Times New Roman"/>
          <w:sz w:val="28"/>
          <w:szCs w:val="28"/>
        </w:rPr>
        <w:softHyphen/>
        <w:t>щихся.  У обучающихся могут быть сформированы</w:t>
      </w:r>
      <w:r w:rsidR="00641E91">
        <w:rPr>
          <w:rFonts w:ascii="Times New Roman" w:hAnsi="Times New Roman" w:cs="Times New Roman"/>
          <w:sz w:val="28"/>
          <w:szCs w:val="28"/>
        </w:rPr>
        <w:t xml:space="preserve"> в начальном виде </w:t>
      </w:r>
      <w:r w:rsidRPr="00641E91">
        <w:rPr>
          <w:rFonts w:ascii="Times New Roman" w:hAnsi="Times New Roman" w:cs="Times New Roman"/>
          <w:sz w:val="28"/>
          <w:szCs w:val="28"/>
        </w:rPr>
        <w:t xml:space="preserve"> коммуникативная, эти</w:t>
      </w:r>
      <w:r w:rsidRPr="00641E91">
        <w:rPr>
          <w:rFonts w:ascii="Times New Roman" w:hAnsi="Times New Roman" w:cs="Times New Roman"/>
          <w:sz w:val="28"/>
          <w:szCs w:val="28"/>
        </w:rPr>
        <w:softHyphen/>
        <w:t>че</w:t>
      </w:r>
      <w:r w:rsidRPr="00641E91">
        <w:rPr>
          <w:rFonts w:ascii="Times New Roman" w:hAnsi="Times New Roman" w:cs="Times New Roman"/>
          <w:sz w:val="28"/>
          <w:szCs w:val="28"/>
        </w:rPr>
        <w:softHyphen/>
        <w:t>ская, социальная, гражданская компетентности и социокультурная иде</w:t>
      </w:r>
      <w:r w:rsidRPr="00641E91">
        <w:rPr>
          <w:rFonts w:ascii="Times New Roman" w:hAnsi="Times New Roman" w:cs="Times New Roman"/>
          <w:sz w:val="28"/>
          <w:szCs w:val="28"/>
        </w:rPr>
        <w:softHyphen/>
        <w:t>н</w:t>
      </w:r>
      <w:r w:rsidRPr="00641E91">
        <w:rPr>
          <w:rFonts w:ascii="Times New Roman" w:hAnsi="Times New Roman" w:cs="Times New Roman"/>
          <w:sz w:val="28"/>
          <w:szCs w:val="28"/>
        </w:rPr>
        <w:softHyphen/>
        <w:t>тичность.</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sidRPr="00641E91">
        <w:rPr>
          <w:rFonts w:ascii="Times New Roman" w:hAnsi="Times New Roman" w:cs="Times New Roman"/>
          <w:color w:val="auto"/>
          <w:sz w:val="28"/>
          <w:szCs w:val="28"/>
        </w:rPr>
        <w:t>(интеллектуальными нарушениями)</w:t>
      </w:r>
      <w:r w:rsidRPr="00641E91">
        <w:rPr>
          <w:rFonts w:ascii="Times New Roman" w:hAnsi="Times New Roman" w:cs="Times New Roman"/>
          <w:sz w:val="28"/>
          <w:szCs w:val="28"/>
        </w:rPr>
        <w:t xml:space="preserve">. </w:t>
      </w:r>
    </w:p>
    <w:p w:rsidR="00533F1E" w:rsidRPr="00641E91" w:rsidRDefault="00533F1E" w:rsidP="00533F1E">
      <w:pPr>
        <w:overflowPunct w:val="0"/>
        <w:spacing w:after="0" w:line="360" w:lineRule="auto"/>
        <w:ind w:firstLine="720"/>
        <w:jc w:val="both"/>
        <w:rPr>
          <w:rFonts w:ascii="Times New Roman" w:hAnsi="Times New Roman" w:cs="Times New Roman"/>
          <w:color w:val="333333"/>
          <w:sz w:val="28"/>
          <w:szCs w:val="28"/>
        </w:rPr>
      </w:pPr>
      <w:r w:rsidRPr="00641E91">
        <w:rPr>
          <w:rFonts w:ascii="Times New Roman" w:hAnsi="Times New Roman" w:cs="Times New Roman"/>
          <w:color w:val="333333"/>
          <w:sz w:val="28"/>
          <w:szCs w:val="28"/>
        </w:rPr>
        <w:t xml:space="preserve">По каждому из направлений внеурочной деятельности обучающихся с умственной отсталостью </w:t>
      </w:r>
      <w:r w:rsidRPr="00641E91">
        <w:rPr>
          <w:rFonts w:ascii="Times New Roman" w:hAnsi="Times New Roman" w:cs="Times New Roman"/>
          <w:color w:val="auto"/>
          <w:sz w:val="28"/>
          <w:szCs w:val="28"/>
        </w:rPr>
        <w:t xml:space="preserve">(интеллектуальными нарушениями) </w:t>
      </w:r>
      <w:r w:rsidRPr="00641E91">
        <w:rPr>
          <w:rFonts w:ascii="Times New Roman" w:hAnsi="Times New Roman" w:cs="Times New Roman"/>
          <w:color w:val="333333"/>
          <w:sz w:val="28"/>
          <w:szCs w:val="28"/>
        </w:rPr>
        <w:t>могут быть достигнуты определенные воспитательные результаты.</w:t>
      </w:r>
    </w:p>
    <w:p w:rsidR="00533F1E" w:rsidRPr="00641E91" w:rsidRDefault="00533F1E" w:rsidP="00641E91">
      <w:pPr>
        <w:pStyle w:val="ad"/>
        <w:spacing w:before="0" w:after="0"/>
        <w:ind w:firstLine="720"/>
        <w:jc w:val="both"/>
        <w:rPr>
          <w:sz w:val="28"/>
          <w:szCs w:val="28"/>
          <w:u w:val="single"/>
        </w:rPr>
      </w:pPr>
      <w:r w:rsidRPr="00641E91">
        <w:rPr>
          <w:sz w:val="28"/>
          <w:szCs w:val="28"/>
          <w:u w:val="single"/>
        </w:rPr>
        <w:t>Основные  личностные результаты внеурочной деятельности:</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ценностное отношение и любовь к близким, к образовательному учреждению, своему селу, городу, народу, России;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ценностное отношение к труду и творчеству, человеку труда, трудовым достижениям России и человечества, трудолюбие; </w:t>
      </w:r>
    </w:p>
    <w:p w:rsidR="00533F1E" w:rsidRPr="00641E91" w:rsidRDefault="00533F1E" w:rsidP="00533F1E">
      <w:pPr>
        <w:pStyle w:val="ad"/>
        <w:spacing w:before="0" w:after="0"/>
        <w:ind w:firstLine="720"/>
        <w:jc w:val="both"/>
        <w:rPr>
          <w:sz w:val="28"/>
          <w:szCs w:val="28"/>
        </w:rPr>
      </w:pPr>
      <w:r w:rsidRPr="00641E91">
        <w:rPr>
          <w:sz w:val="28"/>
          <w:szCs w:val="28"/>
        </w:rPr>
        <w:t xml:space="preserve"> осознание себя как члена общества, гражданина Российской Федерации, жителя конкретного региона;</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элементарные представления об эстетических и художественных ценностях отечественной культуры. </w:t>
      </w:r>
    </w:p>
    <w:p w:rsidR="00533F1E" w:rsidRPr="00641E91" w:rsidRDefault="00533F1E" w:rsidP="00533F1E">
      <w:pPr>
        <w:pStyle w:val="ad"/>
        <w:spacing w:before="0" w:after="0"/>
        <w:ind w:firstLine="720"/>
        <w:jc w:val="both"/>
        <w:rPr>
          <w:sz w:val="28"/>
          <w:szCs w:val="28"/>
        </w:rPr>
      </w:pPr>
      <w:r w:rsidRPr="00641E91">
        <w:rPr>
          <w:sz w:val="28"/>
          <w:szCs w:val="28"/>
        </w:rPr>
        <w:t>эмоционально-ценностное отношение к окружающей среде, необходимости ее охраны;</w:t>
      </w:r>
    </w:p>
    <w:p w:rsidR="00533F1E" w:rsidRPr="00641E91" w:rsidRDefault="00533F1E" w:rsidP="00533F1E">
      <w:pPr>
        <w:pStyle w:val="ad"/>
        <w:spacing w:before="0" w:after="0"/>
        <w:ind w:firstLine="720"/>
        <w:jc w:val="both"/>
        <w:rPr>
          <w:sz w:val="28"/>
          <w:szCs w:val="28"/>
        </w:rPr>
      </w:pPr>
      <w:r w:rsidRPr="00641E91">
        <w:rPr>
          <w:sz w:val="28"/>
          <w:szCs w:val="28"/>
        </w:rPr>
        <w:t>уважение к истории, культуре, национальным особенностям, традициям и образу жизни других народов;</w:t>
      </w:r>
    </w:p>
    <w:p w:rsidR="00533F1E" w:rsidRPr="00641E91" w:rsidRDefault="00533F1E" w:rsidP="00533F1E">
      <w:pPr>
        <w:pStyle w:val="ad"/>
        <w:spacing w:before="0" w:after="0"/>
        <w:ind w:firstLine="720"/>
        <w:jc w:val="both"/>
        <w:rPr>
          <w:sz w:val="28"/>
          <w:szCs w:val="28"/>
        </w:rPr>
      </w:pPr>
      <w:r w:rsidRPr="00641E91">
        <w:rPr>
          <w:sz w:val="28"/>
          <w:szCs w:val="28"/>
        </w:rPr>
        <w:t>готовность следовать этическим нормам поведения в повседневной жизни и профессиональной деятельности;</w:t>
      </w:r>
    </w:p>
    <w:p w:rsidR="00533F1E" w:rsidRPr="00641E91" w:rsidRDefault="00533F1E" w:rsidP="00533F1E">
      <w:pPr>
        <w:pStyle w:val="ad"/>
        <w:spacing w:before="0" w:after="0"/>
        <w:ind w:firstLine="720"/>
        <w:jc w:val="both"/>
        <w:rPr>
          <w:sz w:val="28"/>
          <w:szCs w:val="28"/>
        </w:rPr>
      </w:pPr>
      <w:r w:rsidRPr="00641E91">
        <w:rPr>
          <w:sz w:val="28"/>
          <w:szCs w:val="28"/>
        </w:rPr>
        <w:t>готовность к реализации дальнейшей профессиональной траектории в соответствии с собственными интересами и возможностями;</w:t>
      </w:r>
    </w:p>
    <w:p w:rsidR="00533F1E" w:rsidRPr="00641E91" w:rsidRDefault="00533F1E" w:rsidP="00641E91">
      <w:pPr>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понимание красоты в искусстве, в окружающей действительности; </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потребности и начальные умения выражать себя в различных доступных и наиболее привлекательных видах </w:t>
      </w:r>
      <w:r w:rsidRPr="00641E91">
        <w:rPr>
          <w:rFonts w:ascii="Times New Roman" w:hAnsi="Times New Roman" w:cs="Times New Roman"/>
          <w:bCs/>
          <w:sz w:val="28"/>
          <w:szCs w:val="28"/>
        </w:rPr>
        <w:t>практической, художественно-эстетической, спортивно-физкультурной деятельности</w:t>
      </w:r>
      <w:r w:rsidRPr="00641E91">
        <w:rPr>
          <w:rFonts w:ascii="Times New Roman" w:hAnsi="Times New Roman" w:cs="Times New Roman"/>
          <w:sz w:val="28"/>
          <w:szCs w:val="28"/>
        </w:rPr>
        <w:t xml:space="preserve">; </w:t>
      </w:r>
    </w:p>
    <w:p w:rsidR="00533F1E" w:rsidRPr="00641E91" w:rsidRDefault="00533F1E" w:rsidP="00533F1E">
      <w:pPr>
        <w:spacing w:after="0" w:line="360" w:lineRule="auto"/>
        <w:ind w:firstLine="720"/>
        <w:jc w:val="both"/>
        <w:rPr>
          <w:rFonts w:ascii="Times New Roman" w:hAnsi="Times New Roman" w:cs="Times New Roman"/>
          <w:bCs/>
          <w:sz w:val="28"/>
          <w:szCs w:val="28"/>
        </w:rPr>
      </w:pPr>
      <w:r w:rsidRPr="00641E91">
        <w:rPr>
          <w:rFonts w:ascii="Times New Roman" w:hAnsi="Times New Roman" w:cs="Times New Roman"/>
          <w:bCs/>
          <w:sz w:val="28"/>
          <w:szCs w:val="28"/>
        </w:rPr>
        <w:t>развитие представлений об окружающем мире в совокупности его природных и социальных компонентов;</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bCs/>
          <w:sz w:val="28"/>
          <w:szCs w:val="28"/>
        </w:rPr>
        <w:t xml:space="preserve">расширение круга общения, </w:t>
      </w:r>
      <w:r w:rsidRPr="00641E91">
        <w:rPr>
          <w:rFonts w:ascii="Times New Roman" w:hAnsi="Times New Roman" w:cs="Times New Roman"/>
          <w:sz w:val="28"/>
          <w:szCs w:val="28"/>
        </w:rPr>
        <w:t>развитие навыков сотрудничества со взрослыми и сверстниками в разных социальных ситуациях; принятие и освоение различных социальных ролей</w:t>
      </w:r>
      <w:r w:rsidRPr="00641E91">
        <w:rPr>
          <w:rFonts w:ascii="Times New Roman" w:hAnsi="Times New Roman" w:cs="Times New Roman"/>
          <w:bCs/>
          <w:sz w:val="28"/>
          <w:szCs w:val="28"/>
        </w:rPr>
        <w:t>;</w:t>
      </w:r>
      <w:r w:rsidRPr="00641E91">
        <w:rPr>
          <w:rFonts w:ascii="Times New Roman" w:hAnsi="Times New Roman" w:cs="Times New Roman"/>
          <w:sz w:val="28"/>
          <w:szCs w:val="28"/>
        </w:rPr>
        <w:t xml:space="preserve"> </w:t>
      </w:r>
    </w:p>
    <w:p w:rsidR="00533F1E" w:rsidRPr="00641E91" w:rsidRDefault="00533F1E" w:rsidP="00533F1E">
      <w:pPr>
        <w:pStyle w:val="ad"/>
        <w:spacing w:before="0" w:after="0"/>
        <w:ind w:firstLine="720"/>
        <w:jc w:val="both"/>
        <w:rPr>
          <w:sz w:val="28"/>
          <w:szCs w:val="28"/>
        </w:rPr>
      </w:pPr>
      <w:r w:rsidRPr="00641E91">
        <w:rPr>
          <w:sz w:val="28"/>
          <w:szCs w:val="28"/>
        </w:rPr>
        <w:t xml:space="preserve">принятие и освоение различных социальных ролей, умение взаимодействовать с людьми, работать в коллективе; </w:t>
      </w:r>
    </w:p>
    <w:p w:rsidR="00533F1E" w:rsidRPr="00641E91" w:rsidRDefault="00533F1E" w:rsidP="00533F1E">
      <w:pPr>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владение навыками коммуникации и принятыми ритуалами социального взаимодействия;</w:t>
      </w:r>
    </w:p>
    <w:p w:rsidR="00533F1E" w:rsidRPr="00641E91" w:rsidRDefault="00533F1E" w:rsidP="00533F1E">
      <w:pPr>
        <w:pStyle w:val="ad"/>
        <w:spacing w:before="0" w:after="0"/>
        <w:ind w:firstLine="720"/>
        <w:jc w:val="both"/>
        <w:rPr>
          <w:sz w:val="28"/>
          <w:szCs w:val="28"/>
        </w:rPr>
      </w:pPr>
      <w:r w:rsidRPr="00641E91">
        <w:rPr>
          <w:sz w:val="28"/>
          <w:szCs w:val="28"/>
        </w:rPr>
        <w:t xml:space="preserve">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33F1E" w:rsidRPr="00641E91" w:rsidRDefault="00533F1E" w:rsidP="00533F1E">
      <w:pPr>
        <w:pStyle w:val="ad"/>
        <w:spacing w:before="0" w:after="0"/>
        <w:ind w:firstLine="720"/>
        <w:jc w:val="both"/>
        <w:rPr>
          <w:sz w:val="28"/>
          <w:szCs w:val="28"/>
        </w:rPr>
      </w:pPr>
      <w:r w:rsidRPr="00641E91">
        <w:rPr>
          <w:sz w:val="28"/>
          <w:szCs w:val="28"/>
        </w:rP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33F1E" w:rsidRPr="00641E91" w:rsidRDefault="00533F1E" w:rsidP="00533F1E">
      <w:pPr>
        <w:pStyle w:val="ad"/>
        <w:spacing w:before="0" w:after="0"/>
        <w:ind w:firstLine="720"/>
        <w:jc w:val="both"/>
        <w:rPr>
          <w:sz w:val="28"/>
          <w:szCs w:val="28"/>
        </w:rPr>
      </w:pPr>
      <w:r w:rsidRPr="00641E91">
        <w:rPr>
          <w:sz w:val="28"/>
          <w:szCs w:val="28"/>
        </w:rP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33F1E" w:rsidRPr="00641E91" w:rsidRDefault="00533F1E" w:rsidP="00533F1E">
      <w:pPr>
        <w:overflowPunct w:val="0"/>
        <w:spacing w:after="0" w:line="360" w:lineRule="auto"/>
        <w:ind w:firstLine="720"/>
        <w:jc w:val="both"/>
        <w:rPr>
          <w:rFonts w:ascii="Times New Roman" w:hAnsi="Times New Roman" w:cs="Times New Roman"/>
          <w:sz w:val="28"/>
          <w:szCs w:val="28"/>
        </w:rPr>
      </w:pPr>
      <w:r w:rsidRPr="00641E91">
        <w:rPr>
          <w:rFonts w:ascii="Times New Roman" w:hAnsi="Times New Roman" w:cs="Times New Roman"/>
          <w:sz w:val="28"/>
          <w:szCs w:val="28"/>
        </w:rPr>
        <w:t xml:space="preserve">мотивация к самореализации в социальном творчестве, познавательной и практической, общественно полезной деятельности. </w:t>
      </w: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r>
        <w:rPr>
          <w:rFonts w:ascii="Times New Roman" w:hAnsi="Times New Roman" w:cs="Times New Roman"/>
          <w:b/>
          <w:color w:val="auto"/>
          <w:sz w:val="28"/>
          <w:szCs w:val="28"/>
        </w:rPr>
        <w:t>4</w:t>
      </w:r>
      <w:r w:rsidRPr="00AA129E">
        <w:rPr>
          <w:rFonts w:ascii="Times New Roman" w:hAnsi="Times New Roman" w:cs="Times New Roman"/>
          <w:b/>
          <w:color w:val="auto"/>
          <w:sz w:val="28"/>
          <w:szCs w:val="28"/>
        </w:rPr>
        <w:t>.3. Организационный раздел</w:t>
      </w:r>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p>
    <w:p w:rsidR="00AD73B8" w:rsidRPr="005C49A7" w:rsidRDefault="00AD73B8" w:rsidP="00641E91">
      <w:pPr>
        <w:pStyle w:val="a9"/>
        <w:spacing w:line="360" w:lineRule="auto"/>
        <w:ind w:firstLine="720"/>
        <w:rPr>
          <w:rFonts w:ascii="Times New Roman" w:hAnsi="Times New Roman" w:cs="Times New Roman"/>
          <w:color w:val="auto"/>
          <w:sz w:val="28"/>
          <w:szCs w:val="28"/>
        </w:rPr>
      </w:pPr>
      <w:r w:rsidRPr="005C49A7">
        <w:rPr>
          <w:rFonts w:ascii="Times New Roman" w:hAnsi="Times New Roman" w:cs="Times New Roman"/>
          <w:color w:val="auto"/>
          <w:sz w:val="28"/>
          <w:szCs w:val="28"/>
        </w:rPr>
        <w:t>Примерный учебный план образовательных организаций Российской Федерации (далее уче</w:t>
      </w:r>
      <w:r w:rsidRPr="005C49A7">
        <w:rPr>
          <w:rFonts w:ascii="Times New Roman" w:hAnsi="Times New Roman" w:cs="Times New Roman"/>
          <w:color w:val="auto"/>
          <w:sz w:val="28"/>
          <w:szCs w:val="28"/>
        </w:rPr>
        <w:softHyphen/>
        <w:t xml:space="preserve">бный план), реализующих АООП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фиксирует общий объем нагрузки, максимальный объём ау</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торной нагрузки обучающихся, состав и структуру обязательных предметных областей, рас</w:t>
      </w:r>
      <w:r w:rsidRPr="005C49A7">
        <w:rPr>
          <w:rFonts w:ascii="Times New Roman" w:hAnsi="Times New Roman" w:cs="Times New Roman"/>
          <w:color w:val="auto"/>
          <w:sz w:val="28"/>
          <w:szCs w:val="28"/>
        </w:rPr>
        <w:softHyphen/>
        <w:t xml:space="preserve">пределяет учебное время, отводимое на их освоение по классам и учебным предметам.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рассчитан на</w:t>
      </w:r>
      <w:r>
        <w:rPr>
          <w:rFonts w:ascii="Times New Roman" w:hAnsi="Times New Roman" w:cs="Times New Roman"/>
          <w:color w:val="auto"/>
          <w:sz w:val="28"/>
          <w:szCs w:val="28"/>
        </w:rPr>
        <w:t xml:space="preserve"> </w:t>
      </w:r>
      <w:r w:rsidR="00641E91">
        <w:rPr>
          <w:rFonts w:ascii="Times New Roman" w:hAnsi="Times New Roman" w:cs="Times New Roman"/>
          <w:color w:val="auto"/>
          <w:sz w:val="28"/>
          <w:szCs w:val="28"/>
        </w:rPr>
        <w:t>6</w:t>
      </w:r>
      <w:r w:rsidRPr="005C49A7">
        <w:rPr>
          <w:rFonts w:ascii="Times New Roman" w:hAnsi="Times New Roman" w:cs="Times New Roman"/>
          <w:color w:val="auto"/>
          <w:sz w:val="28"/>
          <w:szCs w:val="28"/>
        </w:rPr>
        <w:t xml:space="preserve"> лет: </w:t>
      </w:r>
      <w:r w:rsidR="00641E91">
        <w:rPr>
          <w:rFonts w:ascii="Times New Roman" w:hAnsi="Times New Roman" w:cs="Times New Roman"/>
          <w:color w:val="auto"/>
          <w:sz w:val="28"/>
          <w:szCs w:val="28"/>
        </w:rPr>
        <w:t>подготовительные (1-е</w:t>
      </w:r>
      <w:r w:rsidRPr="005C49A7">
        <w:rPr>
          <w:rFonts w:ascii="Times New Roman" w:hAnsi="Times New Roman" w:cs="Times New Roman"/>
          <w:color w:val="auto"/>
          <w:sz w:val="28"/>
          <w:szCs w:val="28"/>
        </w:rPr>
        <w:t xml:space="preserve"> класс</w:t>
      </w:r>
      <w:r w:rsidR="00641E91">
        <w:rPr>
          <w:rFonts w:ascii="Times New Roman" w:hAnsi="Times New Roman" w:cs="Times New Roman"/>
          <w:color w:val="auto"/>
          <w:sz w:val="28"/>
          <w:szCs w:val="28"/>
        </w:rPr>
        <w:t>ы</w:t>
      </w:r>
      <w:r w:rsidRPr="005C49A7">
        <w:rPr>
          <w:rFonts w:ascii="Times New Roman" w:hAnsi="Times New Roman" w:cs="Times New Roman"/>
          <w:color w:val="auto"/>
          <w:sz w:val="28"/>
          <w:szCs w:val="28"/>
        </w:rPr>
        <w:t>)</w:t>
      </w:r>
      <w:r w:rsidR="00641E91">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4 </w:t>
      </w:r>
      <w:r w:rsidRPr="005C49A7">
        <w:rPr>
          <w:rFonts w:ascii="Times New Roman" w:hAnsi="Times New Roman" w:cs="Times New Roman"/>
          <w:color w:val="auto"/>
          <w:sz w:val="28"/>
          <w:szCs w:val="28"/>
        </w:rPr>
        <w:t xml:space="preserve">класс. </w:t>
      </w:r>
      <w:r>
        <w:rPr>
          <w:rFonts w:ascii="Times New Roman" w:hAnsi="Times New Roman" w:cs="Times New Roman"/>
          <w:color w:val="auto"/>
          <w:sz w:val="28"/>
          <w:szCs w:val="28"/>
        </w:rPr>
        <w:t xml:space="preserve">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у</w:t>
      </w:r>
      <w:r w:rsidRPr="005C49A7">
        <w:rPr>
          <w:rFonts w:ascii="Times New Roman" w:hAnsi="Times New Roman" w:cs="Times New Roman"/>
          <w:color w:val="auto"/>
          <w:sz w:val="28"/>
          <w:szCs w:val="28"/>
        </w:rPr>
        <w:t>чебном плане представлены семь предметных областей и коррекционно-развивающая область. Содержание всех учебных предметов, входящих в со</w:t>
      </w:r>
      <w:r w:rsidRPr="005C49A7">
        <w:rPr>
          <w:rFonts w:ascii="Times New Roman" w:hAnsi="Times New Roman" w:cs="Times New Roman"/>
          <w:color w:val="auto"/>
          <w:sz w:val="28"/>
          <w:szCs w:val="28"/>
        </w:rPr>
        <w:softHyphen/>
        <w:t>став каждой предметной области, имеет ярко выраженную коррекционно-развивающую на</w:t>
      </w:r>
      <w:r w:rsidRPr="005C49A7">
        <w:rPr>
          <w:rFonts w:ascii="Times New Roman" w:hAnsi="Times New Roman" w:cs="Times New Roman"/>
          <w:color w:val="auto"/>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5C49A7">
        <w:rPr>
          <w:rFonts w:ascii="Times New Roman" w:hAnsi="Times New Roman" w:cs="Times New Roman"/>
          <w:color w:val="auto"/>
          <w:sz w:val="28"/>
          <w:szCs w:val="28"/>
        </w:rPr>
        <w:softHyphen/>
        <w:t>чес</w:t>
      </w:r>
      <w:r w:rsidRPr="005C49A7">
        <w:rPr>
          <w:rFonts w:ascii="Times New Roman" w:hAnsi="Times New Roman" w:cs="Times New Roman"/>
          <w:color w:val="auto"/>
          <w:sz w:val="28"/>
          <w:szCs w:val="28"/>
        </w:rPr>
        <w:softHyphen/>
        <w:t>кого развития обучающихся в структуру учебного плана входит и коррекционно-раз</w:t>
      </w:r>
      <w:r w:rsidRPr="005C49A7">
        <w:rPr>
          <w:rFonts w:ascii="Times New Roman" w:hAnsi="Times New Roman" w:cs="Times New Roman"/>
          <w:color w:val="auto"/>
          <w:sz w:val="28"/>
          <w:szCs w:val="28"/>
        </w:rPr>
        <w:softHyphen/>
        <w:t>ви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ющая область.</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
          <w:color w:val="auto"/>
          <w:sz w:val="28"/>
          <w:szCs w:val="28"/>
        </w:rPr>
        <w:t>Обязательная часть</w:t>
      </w:r>
      <w:r w:rsidRPr="005C49A7">
        <w:rPr>
          <w:rFonts w:ascii="Times New Roman" w:hAnsi="Times New Roman" w:cs="Times New Roman"/>
          <w:color w:val="auto"/>
          <w:sz w:val="28"/>
          <w:szCs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здорового образа жизни, элементарных правил поведения в экстремальных ситуациях.</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обязательную часть учебного плана в младших классах (</w:t>
      </w:r>
      <w:r w:rsidR="00E50436">
        <w:rPr>
          <w:rFonts w:ascii="Times New Roman" w:hAnsi="Times New Roman" w:cs="Times New Roman"/>
          <w:color w:val="auto"/>
          <w:sz w:val="28"/>
          <w:szCs w:val="28"/>
        </w:rPr>
        <w:t xml:space="preserve">дополнительные </w:t>
      </w:r>
      <w:r w:rsidRPr="005C49A7">
        <w:rPr>
          <w:rFonts w:ascii="Times New Roman" w:hAnsi="Times New Roman" w:cs="Times New Roman"/>
          <w:color w:val="auto"/>
          <w:sz w:val="28"/>
          <w:szCs w:val="28"/>
        </w:rPr>
        <w:t>(</w:t>
      </w:r>
      <w:r w:rsidR="00E50436">
        <w:rPr>
          <w:rFonts w:ascii="Times New Roman" w:hAnsi="Times New Roman" w:cs="Times New Roman"/>
          <w:color w:val="auto"/>
          <w:sz w:val="28"/>
          <w:szCs w:val="28"/>
        </w:rPr>
        <w:t>1-е</w:t>
      </w:r>
      <w:r w:rsidRPr="005C49A7">
        <w:rPr>
          <w:rFonts w:ascii="Times New Roman" w:hAnsi="Times New Roman" w:cs="Times New Roman"/>
          <w:color w:val="auto"/>
          <w:sz w:val="28"/>
          <w:szCs w:val="28"/>
        </w:rPr>
        <w:t xml:space="preserve"> класс</w:t>
      </w:r>
      <w:r w:rsidR="00E50436">
        <w:rPr>
          <w:rFonts w:ascii="Times New Roman" w:hAnsi="Times New Roman" w:cs="Times New Roman"/>
          <w:color w:val="auto"/>
          <w:sz w:val="28"/>
          <w:szCs w:val="28"/>
        </w:rPr>
        <w:t>ы</w:t>
      </w:r>
      <w:r w:rsidRPr="005C49A7">
        <w:rPr>
          <w:rFonts w:ascii="Times New Roman" w:hAnsi="Times New Roman" w:cs="Times New Roman"/>
          <w:color w:val="auto"/>
          <w:sz w:val="28"/>
          <w:szCs w:val="28"/>
        </w:rPr>
        <w:t xml:space="preserve">)―4 класс) входят следующие предметы: Русский язык, Чтение, Речевая практика, Математика, Мир природы и человека, Рисование, Музыка, Ручной труд, Физкультура. </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 xml:space="preserve">Содержание обучения в </w:t>
      </w:r>
      <w:r w:rsidR="00E50436" w:rsidRPr="00E50436">
        <w:rPr>
          <w:rFonts w:ascii="Times New Roman" w:hAnsi="Times New Roman" w:cs="Times New Roman"/>
          <w:b/>
        </w:rPr>
        <w:t>дополнительных первых</w:t>
      </w:r>
      <w:r w:rsidR="00E50436">
        <w:rPr>
          <w:rFonts w:ascii="Times New Roman" w:hAnsi="Times New Roman" w:cs="Times New Roman"/>
        </w:rPr>
        <w:t xml:space="preserve"> </w:t>
      </w:r>
      <w:r w:rsidRPr="005C49A7">
        <w:rPr>
          <w:rFonts w:ascii="Times New Roman" w:hAnsi="Times New Roman" w:cs="Times New Roman"/>
          <w:b/>
        </w:rPr>
        <w:t>класс</w:t>
      </w:r>
      <w:r w:rsidR="00E50436">
        <w:rPr>
          <w:rFonts w:ascii="Times New Roman" w:hAnsi="Times New Roman" w:cs="Times New Roman"/>
          <w:b/>
        </w:rPr>
        <w:t>ах</w:t>
      </w:r>
      <w:r w:rsidRPr="005C49A7">
        <w:rPr>
          <w:rFonts w:ascii="Times New Roman" w:hAnsi="Times New Roman" w:cs="Times New Roman"/>
        </w:rPr>
        <w:t xml:space="preserve"> имеет пропедевтическую направленность, позволяющую:</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1. сформировать у обучающихся социально-личностную, ком</w:t>
      </w:r>
      <w:r w:rsidRPr="005C49A7">
        <w:rPr>
          <w:rFonts w:ascii="Times New Roman" w:hAnsi="Times New Roman" w:cs="Times New Roman"/>
        </w:rPr>
        <w:softHyphen/>
        <w:t>муникативную</w:t>
      </w:r>
      <w:r w:rsidR="00E50436">
        <w:rPr>
          <w:rFonts w:ascii="Times New Roman" w:hAnsi="Times New Roman" w:cs="Times New Roman"/>
        </w:rPr>
        <w:t xml:space="preserve">, </w:t>
      </w:r>
      <w:r w:rsidRPr="005C49A7">
        <w:rPr>
          <w:rFonts w:ascii="Times New Roman" w:hAnsi="Times New Roman" w:cs="Times New Roman"/>
        </w:rPr>
        <w:t xml:space="preserve">интеллектуальную </w:t>
      </w:r>
      <w:r w:rsidR="00E50436">
        <w:rPr>
          <w:rFonts w:ascii="Times New Roman" w:hAnsi="Times New Roman" w:cs="Times New Roman"/>
        </w:rPr>
        <w:t xml:space="preserve">и физическую </w:t>
      </w:r>
      <w:r w:rsidRPr="005C49A7">
        <w:rPr>
          <w:rFonts w:ascii="Times New Roman" w:hAnsi="Times New Roman" w:cs="Times New Roman"/>
        </w:rPr>
        <w:t xml:space="preserve">готовность к освоению АООП; </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2. сформировать готовность к участию в си</w:t>
      </w:r>
      <w:r w:rsidRPr="005C49A7">
        <w:rPr>
          <w:rFonts w:ascii="Times New Roman" w:hAnsi="Times New Roman" w:cs="Times New Roman"/>
        </w:rPr>
        <w:softHyphen/>
        <w:t>с</w:t>
      </w:r>
      <w:r w:rsidRPr="005C49A7">
        <w:rPr>
          <w:rFonts w:ascii="Times New Roman" w:hAnsi="Times New Roman" w:cs="Times New Roman"/>
        </w:rPr>
        <w:softHyphen/>
        <w:t>те</w:t>
      </w:r>
      <w:r w:rsidRPr="005C49A7">
        <w:rPr>
          <w:rFonts w:ascii="Times New Roman" w:hAnsi="Times New Roman" w:cs="Times New Roman"/>
        </w:rPr>
        <w:softHyphen/>
        <w:t>ма</w:t>
      </w:r>
      <w:r w:rsidRPr="005C49A7">
        <w:rPr>
          <w:rFonts w:ascii="Times New Roman" w:hAnsi="Times New Roman" w:cs="Times New Roman"/>
        </w:rPr>
        <w:softHyphen/>
        <w:t>ти</w:t>
      </w:r>
      <w:r w:rsidRPr="005C49A7">
        <w:rPr>
          <w:rFonts w:ascii="Times New Roman" w:hAnsi="Times New Roman" w:cs="Times New Roman"/>
        </w:rPr>
        <w:softHyphen/>
        <w:t>чес</w:t>
      </w:r>
      <w:r w:rsidRPr="005C49A7">
        <w:rPr>
          <w:rFonts w:ascii="Times New Roman" w:hAnsi="Times New Roman" w:cs="Times New Roman"/>
        </w:rPr>
        <w:softHyphen/>
        <w:t>ких учебных занятиях, в разных формах группового и индивидуального вза</w:t>
      </w:r>
      <w:r w:rsidRPr="005C49A7">
        <w:rPr>
          <w:rFonts w:ascii="Times New Roman" w:hAnsi="Times New Roman" w:cs="Times New Roman"/>
        </w:rPr>
        <w:softHyphen/>
        <w:t>и</w:t>
      </w:r>
      <w:r w:rsidRPr="005C49A7">
        <w:rPr>
          <w:rFonts w:ascii="Times New Roman" w:hAnsi="Times New Roman" w:cs="Times New Roman"/>
        </w:rPr>
        <w:softHyphen/>
        <w:t>мо</w:t>
      </w:r>
      <w:r w:rsidRPr="005C49A7">
        <w:rPr>
          <w:rFonts w:ascii="Times New Roman" w:hAnsi="Times New Roman" w:cs="Times New Roman"/>
        </w:rPr>
        <w:softHyphen/>
        <w:t>действия с учителем и одноклассниками в урочное и внеурочное время;</w:t>
      </w:r>
    </w:p>
    <w:p w:rsidR="00AD73B8" w:rsidRPr="005C49A7" w:rsidRDefault="00AD73B8" w:rsidP="00A05982">
      <w:pPr>
        <w:pStyle w:val="Standard"/>
        <w:rPr>
          <w:rFonts w:ascii="Times New Roman" w:hAnsi="Times New Roman" w:cs="Times New Roman"/>
        </w:rPr>
      </w:pPr>
      <w:r w:rsidRPr="005C49A7">
        <w:rPr>
          <w:rFonts w:ascii="Times New Roman" w:hAnsi="Times New Roman" w:cs="Times New Roman"/>
        </w:rPr>
        <w:t>3. обогатить знания обучающихся о социальном и природном мире, опы</w:t>
      </w:r>
      <w:r w:rsidRPr="005C49A7">
        <w:rPr>
          <w:rFonts w:ascii="Times New Roman" w:hAnsi="Times New Roman" w:cs="Times New Roman"/>
        </w:rPr>
        <w:softHyphen/>
        <w:t>т в до</w:t>
      </w:r>
      <w:r w:rsidRPr="005C49A7">
        <w:rPr>
          <w:rFonts w:ascii="Times New Roman" w:hAnsi="Times New Roman" w:cs="Times New Roman"/>
        </w:rPr>
        <w:softHyphen/>
        <w:t>с</w:t>
      </w:r>
      <w:r w:rsidRPr="005C49A7">
        <w:rPr>
          <w:rFonts w:ascii="Times New Roman" w:hAnsi="Times New Roman" w:cs="Times New Roman"/>
        </w:rPr>
        <w:softHyphen/>
        <w:t>ту</w:t>
      </w:r>
      <w:r w:rsidRPr="005C49A7">
        <w:rPr>
          <w:rFonts w:ascii="Times New Roman" w:hAnsi="Times New Roman" w:cs="Times New Roman"/>
        </w:rPr>
        <w:softHyphen/>
        <w:t>пных видах детской деятельности (рисование, лепка, ап</w:t>
      </w:r>
      <w:r w:rsidRPr="005C49A7">
        <w:rPr>
          <w:rFonts w:ascii="Times New Roman" w:hAnsi="Times New Roman" w:cs="Times New Roman"/>
        </w:rPr>
        <w:softHyphen/>
        <w:t>п</w:t>
      </w:r>
      <w:r w:rsidRPr="005C49A7">
        <w:rPr>
          <w:rFonts w:ascii="Times New Roman" w:hAnsi="Times New Roman" w:cs="Times New Roman"/>
        </w:rPr>
        <w:softHyphen/>
        <w:t>ли</w:t>
      </w:r>
      <w:r w:rsidRPr="005C49A7">
        <w:rPr>
          <w:rFonts w:ascii="Times New Roman" w:hAnsi="Times New Roman" w:cs="Times New Roman"/>
        </w:rPr>
        <w:softHyphen/>
        <w:t>ка</w:t>
      </w:r>
      <w:r w:rsidRPr="005C49A7">
        <w:rPr>
          <w:rFonts w:ascii="Times New Roman" w:hAnsi="Times New Roman" w:cs="Times New Roman"/>
        </w:rPr>
        <w:softHyphen/>
        <w:t xml:space="preserve">ция, ручной труд, игра и др.). </w:t>
      </w:r>
    </w:p>
    <w:p w:rsidR="00AD73B8" w:rsidRPr="005C49A7" w:rsidRDefault="00E50436" w:rsidP="00A05982">
      <w:pPr>
        <w:pStyle w:val="a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дополнительных классах </w:t>
      </w:r>
      <w:r w:rsidR="00AD73B8" w:rsidRPr="005C49A7">
        <w:rPr>
          <w:rFonts w:ascii="Times New Roman" w:hAnsi="Times New Roman" w:cs="Times New Roman"/>
          <w:color w:val="auto"/>
          <w:sz w:val="28"/>
          <w:szCs w:val="28"/>
        </w:rPr>
        <w:t xml:space="preserve">учебные предметы (письмо и чтение), входящие в состав предметной области «Язык и речевая практика», направлены на </w:t>
      </w:r>
      <w:r w:rsidR="00036B46">
        <w:rPr>
          <w:rFonts w:ascii="Times New Roman" w:hAnsi="Times New Roman" w:cs="Times New Roman"/>
          <w:color w:val="auto"/>
          <w:sz w:val="28"/>
          <w:szCs w:val="28"/>
        </w:rPr>
        <w:t xml:space="preserve">формирование коммуникативной и личностной готовности обучающихся с РАС к школьному обучению, </w:t>
      </w:r>
      <w:r w:rsidR="00AD73B8" w:rsidRPr="005C49A7">
        <w:rPr>
          <w:rFonts w:ascii="Times New Roman" w:hAnsi="Times New Roman" w:cs="Times New Roman"/>
          <w:color w:val="auto"/>
          <w:sz w:val="28"/>
          <w:szCs w:val="28"/>
        </w:rPr>
        <w:t>подготовку обучающихся к усвоению элементарных навыков чтения и письма. На уроках чтения у обучающихся развивается слуховое восприятие на основе дифференциации неречевых и речевых звуков, закладываются основы фонематического анализа и синтеза, совершенствуется произносительная сторона речи и т.д. В результате этой работы у обучающихся развивается речевой слух, формируется умение выделять некоторые звуки, определять их место, наличие или отсутствие на фоне полного слова. В свою очередь, это позволит их познакомить с некоторыми буквами, например: А У О М Н С. Таким образом, создаются условия, обеспечивающие освоение обучающимися позиционным слоговым чтением, которое будет в дальнейшем развиваться на уроках обучения грамоте в 1-м классе.</w:t>
      </w:r>
      <w:r w:rsidR="00AD73B8" w:rsidRPr="005C49A7">
        <w:rPr>
          <w:rFonts w:ascii="Times New Roman" w:hAnsi="Times New Roman" w:cs="Times New Roman"/>
          <w:color w:val="FF0000"/>
          <w:sz w:val="28"/>
          <w:szCs w:val="28"/>
        </w:rPr>
        <w:t xml:space="preserve"> </w:t>
      </w:r>
      <w:r w:rsidR="00AD73B8" w:rsidRPr="005C49A7">
        <w:rPr>
          <w:rFonts w:ascii="Times New Roman" w:hAnsi="Times New Roman" w:cs="Times New Roman"/>
          <w:color w:val="auto"/>
          <w:sz w:val="28"/>
          <w:szCs w:val="28"/>
        </w:rPr>
        <w:t xml:space="preserve">На уроках письма в подготовительном классе у обучающихся развивается и совершенствуется зрительное восприятие, пространственная ориентировка, мелкая моторика пальцев руки. Для преодоления низкой </w:t>
      </w:r>
      <w:r w:rsidR="00036B46">
        <w:rPr>
          <w:rFonts w:ascii="Times New Roman" w:hAnsi="Times New Roman" w:cs="Times New Roman"/>
          <w:color w:val="auto"/>
          <w:sz w:val="28"/>
          <w:szCs w:val="28"/>
        </w:rPr>
        <w:t>коммуникативной и речевой</w:t>
      </w:r>
      <w:r w:rsidR="00AD73B8" w:rsidRPr="005C49A7">
        <w:rPr>
          <w:rFonts w:ascii="Times New Roman" w:hAnsi="Times New Roman" w:cs="Times New Roman"/>
          <w:color w:val="auto"/>
          <w:sz w:val="28"/>
          <w:szCs w:val="28"/>
        </w:rPr>
        <w:t xml:space="preserve"> активности обучающихся с </w:t>
      </w:r>
      <w:r w:rsidR="00AD73B8">
        <w:rPr>
          <w:rFonts w:ascii="Times New Roman" w:hAnsi="Times New Roman" w:cs="Times New Roman"/>
          <w:color w:val="auto"/>
          <w:sz w:val="28"/>
          <w:szCs w:val="28"/>
        </w:rPr>
        <w:t>РАС в с</w:t>
      </w:r>
      <w:r w:rsidR="00AD73B8" w:rsidRPr="005C49A7">
        <w:rPr>
          <w:rFonts w:ascii="Times New Roman" w:hAnsi="Times New Roman" w:cs="Times New Roman"/>
          <w:color w:val="auto"/>
          <w:sz w:val="28"/>
          <w:szCs w:val="28"/>
        </w:rPr>
        <w:t>труктуру учебного плана введен предмет «Речевая практика», способствующий формированию коммуникативно-речевых навыков. Учитывая, что устная речь является основой для формирования письменной речи, в частности таких ее видов, как чтение и письмо, недельная учебная нагрузка, предусмотренная для этого</w:t>
      </w:r>
      <w:r w:rsidR="00AD73B8" w:rsidRPr="005C49A7">
        <w:rPr>
          <w:rFonts w:ascii="Times New Roman" w:hAnsi="Times New Roman" w:cs="Times New Roman"/>
          <w:color w:val="FF0000"/>
          <w:sz w:val="28"/>
          <w:szCs w:val="28"/>
        </w:rPr>
        <w:t xml:space="preserve"> </w:t>
      </w:r>
      <w:r w:rsidR="00AD73B8" w:rsidRPr="005C49A7">
        <w:rPr>
          <w:rFonts w:ascii="Times New Roman" w:hAnsi="Times New Roman" w:cs="Times New Roman"/>
          <w:color w:val="auto"/>
          <w:sz w:val="28"/>
          <w:szCs w:val="28"/>
        </w:rPr>
        <w:t>предмета, больше, чем то количество часов, которое отводится на другие учебные предметы, входящие в состав предметной области «Язык и речевая практика».</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Учебный предмет «Математика» направлен на формирование элементарных математических представлений, основанных на выделени</w:t>
      </w:r>
      <w:r w:rsidR="00036B4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свойств предметов, сравнении предметов по отдельным</w:t>
      </w:r>
      <w:r>
        <w:rPr>
          <w:rFonts w:ascii="Times New Roman" w:hAnsi="Times New Roman" w:cs="Times New Roman"/>
          <w:color w:val="auto"/>
          <w:sz w:val="28"/>
          <w:szCs w:val="28"/>
        </w:rPr>
        <w:t xml:space="preserve"> свойствам (например, размеру, форме, цвету</w:t>
      </w:r>
      <w:r w:rsidRPr="005C49A7">
        <w:rPr>
          <w:rFonts w:ascii="Times New Roman" w:hAnsi="Times New Roman" w:cs="Times New Roman"/>
          <w:color w:val="auto"/>
          <w:sz w:val="28"/>
          <w:szCs w:val="28"/>
        </w:rPr>
        <w:t>), сравнени</w:t>
      </w:r>
      <w:r w:rsidR="00036B46">
        <w:rPr>
          <w:rFonts w:ascii="Times New Roman" w:hAnsi="Times New Roman" w:cs="Times New Roman"/>
          <w:color w:val="auto"/>
          <w:sz w:val="28"/>
          <w:szCs w:val="28"/>
        </w:rPr>
        <w:t>и</w:t>
      </w:r>
      <w:r w:rsidRPr="005C49A7">
        <w:rPr>
          <w:rFonts w:ascii="Times New Roman" w:hAnsi="Times New Roman" w:cs="Times New Roman"/>
          <w:color w:val="auto"/>
          <w:sz w:val="28"/>
          <w:szCs w:val="28"/>
        </w:rPr>
        <w:t xml:space="preserve"> предметных сово</w:t>
      </w:r>
      <w:r w:rsidR="00036B46">
        <w:rPr>
          <w:rFonts w:ascii="Times New Roman" w:hAnsi="Times New Roman" w:cs="Times New Roman"/>
          <w:color w:val="auto"/>
          <w:sz w:val="28"/>
          <w:szCs w:val="28"/>
        </w:rPr>
        <w:t>купностей, установлении</w:t>
      </w:r>
      <w:r w:rsidRPr="005C49A7">
        <w:rPr>
          <w:rFonts w:ascii="Times New Roman" w:hAnsi="Times New Roman" w:cs="Times New Roman"/>
          <w:color w:val="auto"/>
          <w:sz w:val="28"/>
          <w:szCs w:val="28"/>
        </w:rPr>
        <w:t xml:space="preserve"> положения предмета в пространстве.</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 ходе изучения учебного предмета «Мир природы и человека» (предметная область «Естествознание») у обучающихся не только расширяются и систематизируются представления об окружающей действительности, но и создается необходимая содержательная основа для формирования навыков общения.</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Уроки музыки, ручного труда и рисования, с одной стороны, обладают высоким коррекционно-развивающим потенциалом, с другой ― оказывают значительное влияние на формирование мотивационной сферы обучающихся, положительное отношение не только к отдельным видам деятельности, но и ко всей учебной деятельности  в целом.</w:t>
      </w:r>
    </w:p>
    <w:p w:rsidR="00AD73B8" w:rsidRPr="005C49A7" w:rsidRDefault="00AD73B8" w:rsidP="00A05982">
      <w:pPr>
        <w:pStyle w:val="af0"/>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Учебные предметы, изучаемые </w:t>
      </w:r>
      <w:r w:rsidRPr="005C49A7">
        <w:rPr>
          <w:rFonts w:ascii="Times New Roman" w:hAnsi="Times New Roman" w:cs="Times New Roman"/>
          <w:b/>
          <w:color w:val="auto"/>
          <w:sz w:val="28"/>
          <w:szCs w:val="28"/>
        </w:rPr>
        <w:t>в 1</w:t>
      </w:r>
      <w:r w:rsidR="00036B46">
        <w:rPr>
          <w:rFonts w:ascii="Times New Roman" w:hAnsi="Times New Roman" w:cs="Times New Roman"/>
          <w:b/>
          <w:color w:val="auto"/>
          <w:sz w:val="28"/>
          <w:szCs w:val="28"/>
        </w:rPr>
        <w:t>-х - 4-ом</w:t>
      </w:r>
      <w:r w:rsidRPr="005C49A7">
        <w:rPr>
          <w:rFonts w:ascii="Times New Roman" w:hAnsi="Times New Roman" w:cs="Times New Roman"/>
          <w:b/>
          <w:color w:val="auto"/>
          <w:sz w:val="28"/>
          <w:szCs w:val="28"/>
        </w:rPr>
        <w:t xml:space="preserve"> классах</w:t>
      </w:r>
      <w:r w:rsidRPr="005C49A7">
        <w:rPr>
          <w:rFonts w:ascii="Times New Roman" w:hAnsi="Times New Roman" w:cs="Times New Roman"/>
          <w:color w:val="auto"/>
          <w:sz w:val="28"/>
          <w:szCs w:val="28"/>
        </w:rPr>
        <w:t>, в рамках таких предметных областей, как «Язык и речевая практика», «Математика», «Естествознание» создают необходимую базу для овладения обучающимися элементарными систематическими знаниями</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 xml:space="preserve"> в</w:t>
      </w:r>
      <w:r>
        <w:rPr>
          <w:rFonts w:ascii="Times New Roman" w:hAnsi="Times New Roman" w:cs="Times New Roman"/>
          <w:color w:val="auto"/>
          <w:sz w:val="28"/>
          <w:szCs w:val="28"/>
        </w:rPr>
        <w:t xml:space="preserve"> старших </w:t>
      </w:r>
      <w:r w:rsidRPr="00053F1F">
        <w:rPr>
          <w:rFonts w:ascii="Times New Roman" w:hAnsi="Times New Roman" w:cs="Times New Roman"/>
          <w:color w:val="auto"/>
          <w:sz w:val="28"/>
          <w:szCs w:val="28"/>
        </w:rPr>
        <w:t>классах.</w:t>
      </w:r>
      <w:r w:rsidRPr="005C49A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Pr="005C49A7">
        <w:rPr>
          <w:rStyle w:val="s2"/>
          <w:rFonts w:ascii="Times New Roman" w:hAnsi="Times New Roman" w:cs="Times New Roman"/>
          <w:sz w:val="28"/>
          <w:szCs w:val="28"/>
        </w:rPr>
        <w:t xml:space="preserve"> </w:t>
      </w:r>
      <w:r>
        <w:rPr>
          <w:rStyle w:val="s2"/>
          <w:rFonts w:ascii="Times New Roman" w:hAnsi="Times New Roman" w:cs="Times New Roman"/>
          <w:sz w:val="28"/>
          <w:szCs w:val="28"/>
        </w:rPr>
        <w:t xml:space="preserve"> </w:t>
      </w:r>
    </w:p>
    <w:p w:rsidR="00AD73B8" w:rsidRPr="005C49A7" w:rsidRDefault="00AD73B8" w:rsidP="00A05982">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Реализация АООП в части трудового обучения осуществляется с учетом ин</w:t>
      </w:r>
      <w:r w:rsidRPr="005C49A7">
        <w:rPr>
          <w:rFonts w:ascii="Times New Roman" w:hAnsi="Times New Roman" w:cs="Times New Roman"/>
          <w:sz w:val="28"/>
          <w:szCs w:val="28"/>
        </w:rPr>
        <w:softHyphen/>
        <w:t>ди</w:t>
      </w:r>
      <w:r w:rsidRPr="005C49A7">
        <w:rPr>
          <w:rFonts w:ascii="Times New Roman" w:hAnsi="Times New Roman" w:cs="Times New Roman"/>
          <w:sz w:val="28"/>
          <w:szCs w:val="28"/>
        </w:rPr>
        <w:softHyphen/>
        <w:t>ви</w:t>
      </w:r>
      <w:r w:rsidRPr="005C49A7">
        <w:rPr>
          <w:rFonts w:ascii="Times New Roman" w:hAnsi="Times New Roman" w:cs="Times New Roman"/>
          <w:sz w:val="28"/>
          <w:szCs w:val="28"/>
        </w:rPr>
        <w:softHyphen/>
        <w:t>ду</w:t>
      </w:r>
      <w:r w:rsidRPr="005C49A7">
        <w:rPr>
          <w:rFonts w:ascii="Times New Roman" w:hAnsi="Times New Roman" w:cs="Times New Roman"/>
          <w:sz w:val="28"/>
          <w:szCs w:val="28"/>
        </w:rPr>
        <w:softHyphen/>
        <w:t>альных особенностей психофизического развития, здоровья, возможностей, а также ин</w:t>
      </w:r>
      <w:r w:rsidRPr="005C49A7">
        <w:rPr>
          <w:rFonts w:ascii="Times New Roman" w:hAnsi="Times New Roman" w:cs="Times New Roman"/>
          <w:sz w:val="28"/>
          <w:szCs w:val="28"/>
        </w:rPr>
        <w:softHyphen/>
        <w:t>те</w:t>
      </w:r>
      <w:r w:rsidRPr="005C49A7">
        <w:rPr>
          <w:rFonts w:ascii="Times New Roman" w:hAnsi="Times New Roman" w:cs="Times New Roman"/>
          <w:sz w:val="28"/>
          <w:szCs w:val="28"/>
        </w:rPr>
        <w:softHyphen/>
        <w:t>ресов учащихся</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Образовательная организация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 наблюдения за окружающей действительностью и т.</w:t>
      </w:r>
      <w:r w:rsidRPr="005C49A7">
        <w:rPr>
          <w:rFonts w:ascii="Times New Roman" w:hAnsi="Times New Roman" w:cs="Times New Roman"/>
          <w:color w:val="auto"/>
          <w:sz w:val="28"/>
          <w:szCs w:val="28"/>
        </w:rPr>
        <w:t> </w:t>
      </w:r>
      <w:r w:rsidRPr="005C49A7">
        <w:rPr>
          <w:rFonts w:ascii="Times New Roman" w:hAnsi="Times New Roman" w:cs="Times New Roman"/>
          <w:color w:val="auto"/>
          <w:sz w:val="28"/>
          <w:szCs w:val="28"/>
        </w:rPr>
        <w:t>д.).</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Общие характеристики, направления, цели и практические задачи учебных предметов, предусмотренных требованиями Стандарта к структуре АООП ОО, приведены в разделе «</w:t>
      </w:r>
      <w:r>
        <w:rPr>
          <w:rFonts w:ascii="Times New Roman" w:hAnsi="Times New Roman" w:cs="Times New Roman"/>
          <w:color w:val="auto"/>
          <w:sz w:val="28"/>
          <w:szCs w:val="28"/>
        </w:rPr>
        <w:t>4.</w:t>
      </w:r>
      <w:r w:rsidR="00036B46">
        <w:rPr>
          <w:rFonts w:ascii="Times New Roman" w:hAnsi="Times New Roman" w:cs="Times New Roman"/>
          <w:color w:val="auto"/>
          <w:sz w:val="28"/>
          <w:szCs w:val="28"/>
        </w:rPr>
        <w:t>2</w:t>
      </w:r>
      <w:r>
        <w:rPr>
          <w:rFonts w:ascii="Times New Roman" w:hAnsi="Times New Roman" w:cs="Times New Roman"/>
          <w:color w:val="auto"/>
          <w:sz w:val="28"/>
          <w:szCs w:val="28"/>
        </w:rPr>
        <w:t>.</w:t>
      </w:r>
      <w:r w:rsidR="00036B46">
        <w:rPr>
          <w:rFonts w:ascii="Times New Roman" w:hAnsi="Times New Roman" w:cs="Times New Roman"/>
          <w:color w:val="auto"/>
          <w:sz w:val="28"/>
          <w:szCs w:val="28"/>
        </w:rPr>
        <w:t>2</w:t>
      </w:r>
      <w:r>
        <w:rPr>
          <w:rFonts w:ascii="Times New Roman" w:hAnsi="Times New Roman" w:cs="Times New Roman"/>
          <w:color w:val="auto"/>
          <w:sz w:val="28"/>
          <w:szCs w:val="28"/>
        </w:rPr>
        <w:t>.</w:t>
      </w:r>
      <w:r w:rsidRPr="005C49A7">
        <w:rPr>
          <w:rFonts w:ascii="Times New Roman" w:hAnsi="Times New Roman" w:cs="Times New Roman"/>
          <w:color w:val="auto"/>
          <w:sz w:val="28"/>
          <w:szCs w:val="28"/>
        </w:rPr>
        <w:t> Программы учебных предметов</w:t>
      </w:r>
      <w:r w:rsidR="00036B46">
        <w:rPr>
          <w:rFonts w:ascii="Times New Roman" w:hAnsi="Times New Roman" w:cs="Times New Roman"/>
          <w:color w:val="auto"/>
          <w:sz w:val="28"/>
          <w:szCs w:val="28"/>
        </w:rPr>
        <w:t>, курсов коррекционно-развивающей области</w:t>
      </w:r>
      <w:r w:rsidRPr="005C49A7">
        <w:rPr>
          <w:rFonts w:ascii="Times New Roman" w:hAnsi="Times New Roman" w:cs="Times New Roman"/>
          <w:color w:val="auto"/>
          <w:sz w:val="28"/>
          <w:szCs w:val="28"/>
        </w:rPr>
        <w:t>» примерной адаптированной основной общеобразовательной программы.</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
          <w:color w:val="auto"/>
          <w:sz w:val="28"/>
          <w:szCs w:val="28"/>
        </w:rPr>
        <w:t>Часть базисного учебного плана, формируемая участниками образовательных отношений</w:t>
      </w:r>
      <w:r w:rsidRPr="005C49A7">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(в </w:t>
      </w:r>
      <w:r w:rsidR="00036B46">
        <w:rPr>
          <w:rFonts w:ascii="Times New Roman" w:hAnsi="Times New Roman" w:cs="Times New Roman"/>
          <w:color w:val="auto"/>
          <w:sz w:val="28"/>
          <w:szCs w:val="28"/>
        </w:rPr>
        <w:t xml:space="preserve">дополнительных </w:t>
      </w:r>
      <w:r w:rsidRPr="005C49A7">
        <w:rPr>
          <w:rFonts w:ascii="Times New Roman" w:hAnsi="Times New Roman" w:cs="Times New Roman"/>
          <w:color w:val="auto"/>
          <w:sz w:val="28"/>
          <w:szCs w:val="28"/>
        </w:rPr>
        <w:t xml:space="preserve">и 1 классе в соответствии с санитарно­гигиеническими требованиями эта часть отсутствует), может быть использовано на увеличение учебных часов, отводимых на изучение отдельных учебных предметов обязательной части; на введение учебных курсов, обеспечивающих </w:t>
      </w:r>
      <w:r w:rsidR="008A38DD">
        <w:rPr>
          <w:rFonts w:ascii="Times New Roman" w:hAnsi="Times New Roman" w:cs="Times New Roman"/>
          <w:color w:val="auto"/>
          <w:sz w:val="28"/>
          <w:szCs w:val="28"/>
        </w:rPr>
        <w:t xml:space="preserve">особые образовательные потребности и </w:t>
      </w:r>
      <w:r w:rsidRPr="005C49A7">
        <w:rPr>
          <w:rFonts w:ascii="Times New Roman" w:hAnsi="Times New Roman" w:cs="Times New Roman"/>
          <w:color w:val="auto"/>
          <w:sz w:val="28"/>
          <w:szCs w:val="28"/>
        </w:rPr>
        <w:t>различные интересы обучающихся, в том числе этнокультурные.</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Таким образом, часть учебного плана, формируемая участниками образовательных отношений, предусматривает:</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занятия, обеспечивающие удовлетворение особых образовательных потребностей обу</w:t>
      </w:r>
      <w:r w:rsidRPr="005C49A7">
        <w:rPr>
          <w:rFonts w:ascii="Times New Roman" w:hAnsi="Times New Roman" w:cs="Times New Roman"/>
          <w:sz w:val="28"/>
          <w:szCs w:val="28"/>
        </w:rPr>
        <w:softHyphen/>
        <w:t xml:space="preserve">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и не</w:t>
      </w:r>
      <w:r w:rsidRPr="005C49A7">
        <w:rPr>
          <w:rFonts w:ascii="Times New Roman" w:hAnsi="Times New Roman" w:cs="Times New Roman"/>
          <w:sz w:val="28"/>
          <w:szCs w:val="28"/>
        </w:rPr>
        <w:softHyphen/>
        <w:t>об</w:t>
      </w:r>
      <w:r w:rsidRPr="005C49A7">
        <w:rPr>
          <w:rFonts w:ascii="Times New Roman" w:hAnsi="Times New Roman" w:cs="Times New Roman"/>
          <w:sz w:val="28"/>
          <w:szCs w:val="28"/>
        </w:rPr>
        <w:softHyphen/>
        <w:t>хо</w:t>
      </w:r>
      <w:r w:rsidRPr="005C49A7">
        <w:rPr>
          <w:rFonts w:ascii="Times New Roman" w:hAnsi="Times New Roman" w:cs="Times New Roman"/>
          <w:sz w:val="28"/>
          <w:szCs w:val="28"/>
        </w:rPr>
        <w:softHyphen/>
        <w:t>ди</w:t>
      </w:r>
      <w:r w:rsidRPr="005C49A7">
        <w:rPr>
          <w:rFonts w:ascii="Times New Roman" w:hAnsi="Times New Roman" w:cs="Times New Roman"/>
          <w:sz w:val="28"/>
          <w:szCs w:val="28"/>
        </w:rPr>
        <w:softHyphen/>
        <w:t xml:space="preserve">мую коррекцию недостатков в психическом и/или физическом, социальном развитии;  </w:t>
      </w:r>
    </w:p>
    <w:p w:rsidR="00AD73B8" w:rsidRPr="005C49A7" w:rsidRDefault="00AD73B8" w:rsidP="00A05982">
      <w:pPr>
        <w:tabs>
          <w:tab w:val="left" w:pos="1260"/>
        </w:tabs>
        <w:adjustRightInd w:val="0"/>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учебные занятия для факультативного или углубленного изучения отдельных учебных предметов (например: элементарная компьютерная грамотность, занимательная информатика, деловое и творческое письмо, </w:t>
      </w:r>
      <w:r w:rsidRPr="005C49A7">
        <w:rPr>
          <w:rFonts w:ascii="Times New Roman" w:hAnsi="Times New Roman" w:cs="Times New Roman"/>
          <w:color w:val="auto"/>
          <w:sz w:val="28"/>
          <w:szCs w:val="28"/>
        </w:rPr>
        <w:t>домоводство</w:t>
      </w:r>
      <w:r w:rsidRPr="005C49A7">
        <w:rPr>
          <w:rFonts w:ascii="Times New Roman" w:hAnsi="Times New Roman" w:cs="Times New Roman"/>
          <w:sz w:val="28"/>
          <w:szCs w:val="28"/>
        </w:rPr>
        <w:t xml:space="preserve"> и др.);</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учебные занятия, обеспечивающие различные интересы обучающихся, в том числе этнокультурные (например: история и культура родного края, музыкально-ритмические занятия и др.)</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Содержание коррекционно-развивающей области учебного плана представлено коррекционными занятиями (психокоррекционными)  и ритмикой в младших классах. Всего на коррекционно-развивающую область отводится 6 часов в неделю.</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 В ходе психокорреционных занятий применяются разные формы взаимодействия с обучающимися, направленные на преодоление или ослабление проблем в психическом и личностном развитии, гармонизацию личности и межличностных отношений учащихся. Основные направления работы связаны с развитием эмоционально-личностной и познавательной сферы учащихся и направлены на:</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гармонизацию пихоэмоционального состояния;</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формирование</w:t>
      </w:r>
      <w:r w:rsidR="00844BCA">
        <w:rPr>
          <w:rFonts w:ascii="Times New Roman" w:hAnsi="Times New Roman" w:cs="Times New Roman"/>
          <w:sz w:val="28"/>
          <w:szCs w:val="28"/>
        </w:rPr>
        <w:t xml:space="preserve"> осознанного и </w:t>
      </w:r>
      <w:r w:rsidRPr="00844BCA">
        <w:rPr>
          <w:rFonts w:ascii="Times New Roman" w:hAnsi="Times New Roman" w:cs="Times New Roman"/>
          <w:sz w:val="28"/>
          <w:szCs w:val="28"/>
        </w:rPr>
        <w:t>позитивного отношения к своему «Я»;</w:t>
      </w:r>
    </w:p>
    <w:p w:rsidR="00AD73B8"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повышение уверенности в себе, развитие самостоятельности;</w:t>
      </w:r>
    </w:p>
    <w:p w:rsidR="00844BCA" w:rsidRPr="00844BCA" w:rsidRDefault="00844BCA"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развитие коммуникативной сферы;</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навыков самоконтроля;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развитие способности к эмпатии, сопереживанию;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продуктивных  видов взаимодействия с окружающими (в семье, классе),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повышение социального статуса ребенка в коллективе, формирование и развитие навыков социального  поведения).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 xml:space="preserve">формирование учебной мотивации, активизация сенсорно-перцептивной, мнемической и мыслительной деятельности. </w:t>
      </w:r>
    </w:p>
    <w:p w:rsidR="00AD73B8" w:rsidRPr="005C49A7" w:rsidRDefault="00AD73B8" w:rsidP="00A05982">
      <w:pPr>
        <w:tabs>
          <w:tab w:val="num" w:pos="720"/>
          <w:tab w:val="left" w:pos="1080"/>
        </w:tabs>
        <w:spacing w:after="0" w:line="360" w:lineRule="auto"/>
        <w:ind w:firstLine="709"/>
        <w:jc w:val="both"/>
        <w:rPr>
          <w:rFonts w:ascii="Times New Roman" w:hAnsi="Times New Roman" w:cs="Times New Roman"/>
          <w:kern w:val="2"/>
          <w:sz w:val="28"/>
          <w:szCs w:val="28"/>
        </w:rPr>
      </w:pPr>
      <w:r w:rsidRPr="005C49A7">
        <w:rPr>
          <w:rFonts w:ascii="Times New Roman" w:hAnsi="Times New Roman" w:cs="Times New Roman"/>
          <w:kern w:val="2"/>
          <w:sz w:val="28"/>
          <w:szCs w:val="28"/>
        </w:rPr>
        <w:t>На занятиях ритмикой осуществляется коррекция недостатков двигательной, эмоционально-волевой, познавательной сфер средствами музыкально-ритмической деятельности. Занятия способствуют развитию общей и речевой мото</w:t>
      </w:r>
      <w:r w:rsidRPr="005C49A7">
        <w:rPr>
          <w:rFonts w:ascii="Times New Roman" w:hAnsi="Times New Roman" w:cs="Times New Roman"/>
          <w:kern w:val="2"/>
          <w:sz w:val="28"/>
          <w:szCs w:val="28"/>
        </w:rPr>
        <w:softHyphen/>
        <w:t>ри</w:t>
      </w:r>
      <w:r w:rsidRPr="005C49A7">
        <w:rPr>
          <w:rFonts w:ascii="Times New Roman" w:hAnsi="Times New Roman" w:cs="Times New Roman"/>
          <w:kern w:val="2"/>
          <w:sz w:val="28"/>
          <w:szCs w:val="28"/>
        </w:rPr>
        <w:softHyphen/>
        <w:t>ки,   укреплению здоровья, формированию навы</w:t>
      </w:r>
      <w:r w:rsidRPr="005C49A7">
        <w:rPr>
          <w:rFonts w:ascii="Times New Roman" w:hAnsi="Times New Roman" w:cs="Times New Roman"/>
          <w:kern w:val="2"/>
          <w:sz w:val="28"/>
          <w:szCs w:val="28"/>
        </w:rPr>
        <w:softHyphen/>
        <w:t>ков здо</w:t>
      </w:r>
      <w:r w:rsidRPr="005C49A7">
        <w:rPr>
          <w:rFonts w:ascii="Times New Roman" w:hAnsi="Times New Roman" w:cs="Times New Roman"/>
          <w:kern w:val="2"/>
          <w:sz w:val="28"/>
          <w:szCs w:val="28"/>
        </w:rPr>
        <w:softHyphen/>
        <w:t>ро</w:t>
      </w:r>
      <w:r w:rsidRPr="005C49A7">
        <w:rPr>
          <w:rFonts w:ascii="Times New Roman" w:hAnsi="Times New Roman" w:cs="Times New Roman"/>
          <w:kern w:val="2"/>
          <w:sz w:val="28"/>
          <w:szCs w:val="28"/>
        </w:rPr>
        <w:softHyphen/>
        <w:t xml:space="preserve">вого образа жизни у обучающихся с </w:t>
      </w:r>
      <w:r>
        <w:rPr>
          <w:rFonts w:ascii="Times New Roman" w:hAnsi="Times New Roman" w:cs="Times New Roman"/>
          <w:kern w:val="2"/>
          <w:sz w:val="28"/>
          <w:szCs w:val="28"/>
        </w:rPr>
        <w:t>РАС</w:t>
      </w:r>
      <w:r w:rsidRPr="005C49A7">
        <w:rPr>
          <w:rFonts w:ascii="Times New Roman" w:hAnsi="Times New Roman" w:cs="Times New Roman"/>
          <w:kern w:val="2"/>
          <w:sz w:val="28"/>
          <w:szCs w:val="28"/>
        </w:rPr>
        <w:t>.</w:t>
      </w:r>
    </w:p>
    <w:p w:rsidR="00AD73B8" w:rsidRPr="005C49A7" w:rsidRDefault="00AD73B8" w:rsidP="00A05982">
      <w:pPr>
        <w:pStyle w:val="a9"/>
        <w:spacing w:line="360" w:lineRule="auto"/>
        <w:ind w:firstLine="709"/>
        <w:rPr>
          <w:rFonts w:ascii="Times New Roman" w:hAnsi="Times New Roman" w:cs="Times New Roman"/>
          <w:sz w:val="28"/>
          <w:szCs w:val="28"/>
        </w:rPr>
      </w:pPr>
      <w:r w:rsidRPr="005C49A7">
        <w:rPr>
          <w:rFonts w:ascii="Times New Roman" w:hAnsi="Times New Roman" w:cs="Times New Roman"/>
          <w:sz w:val="28"/>
          <w:szCs w:val="28"/>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w:t>
      </w:r>
      <w:r>
        <w:rPr>
          <w:rFonts w:ascii="Times New Roman" w:hAnsi="Times New Roman" w:cs="Times New Roman"/>
          <w:sz w:val="28"/>
          <w:szCs w:val="28"/>
        </w:rPr>
        <w:t xml:space="preserve">РАС </w:t>
      </w:r>
      <w:r w:rsidRPr="005C49A7">
        <w:rPr>
          <w:rFonts w:ascii="Times New Roman" w:hAnsi="Times New Roman" w:cs="Times New Roman"/>
          <w:sz w:val="28"/>
          <w:szCs w:val="28"/>
        </w:rPr>
        <w:t xml:space="preserve">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AD73B8" w:rsidRPr="00844BCA" w:rsidRDefault="00AD73B8" w:rsidP="00A05982">
      <w:pPr>
        <w:spacing w:after="0" w:line="360" w:lineRule="auto"/>
        <w:ind w:firstLine="709"/>
        <w:jc w:val="both"/>
        <w:rPr>
          <w:rFonts w:ascii="Times New Roman" w:hAnsi="Times New Roman" w:cs="Times New Roman"/>
          <w:sz w:val="28"/>
          <w:szCs w:val="28"/>
        </w:rPr>
      </w:pPr>
      <w:r w:rsidRPr="00844BCA">
        <w:rPr>
          <w:rFonts w:ascii="Times New Roman" w:hAnsi="Times New Roman" w:cs="Times New Roman"/>
          <w:sz w:val="28"/>
          <w:szCs w:val="28"/>
        </w:rPr>
        <w:t>Организация занятий по направлениям внеурочной деятельности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w:t>
      </w:r>
      <w:r w:rsidR="00844BCA">
        <w:rPr>
          <w:rFonts w:ascii="Times New Roman" w:hAnsi="Times New Roman" w:cs="Times New Roman"/>
          <w:color w:val="auto"/>
          <w:sz w:val="28"/>
          <w:szCs w:val="28"/>
        </w:rPr>
        <w:t>.</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Чередование учебной и внеурочной деятельности в рамках реализации АООП ОО определяет образовательная организация.</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Для развития потенциала тех обучающихся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xml:space="preserve">,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w:t>
      </w:r>
      <w:r w:rsidRPr="00844BCA">
        <w:rPr>
          <w:rFonts w:ascii="Times New Roman" w:hAnsi="Times New Roman" w:cs="Times New Roman"/>
          <w:b/>
          <w:color w:val="auto"/>
          <w:sz w:val="28"/>
          <w:szCs w:val="28"/>
        </w:rPr>
        <w:t>индивидуальные учебные планы</w:t>
      </w:r>
      <w:r w:rsidRPr="005C49A7">
        <w:rPr>
          <w:rFonts w:ascii="Times New Roman" w:hAnsi="Times New Roman" w:cs="Times New Roman"/>
          <w:color w:val="auto"/>
          <w:sz w:val="28"/>
          <w:szCs w:val="28"/>
        </w:rPr>
        <w:t>, в рамках которых формируются индивидуальные учебные программы (содержание дисциплин, курсов, модулей, темп и формы образования). Может быть организовано дистанционное образование. Реализация индивидуальных учебных планов, программ сопровождается тьюторской поддержкой.</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AD73B8" w:rsidRPr="005C49A7" w:rsidRDefault="00AD73B8" w:rsidP="00A05982">
      <w:pPr>
        <w:pStyle w:val="Default"/>
        <w:spacing w:line="360" w:lineRule="auto"/>
        <w:ind w:firstLine="709"/>
        <w:jc w:val="both"/>
        <w:rPr>
          <w:color w:val="auto"/>
          <w:sz w:val="28"/>
          <w:szCs w:val="28"/>
        </w:rPr>
      </w:pPr>
      <w:r w:rsidRPr="005C49A7">
        <w:rPr>
          <w:color w:val="auto"/>
          <w:sz w:val="28"/>
          <w:szCs w:val="28"/>
        </w:rPr>
        <w:t xml:space="preserve">Продолжительность учебных занятий не превышает 40 минут. Продолжительность учебных занятий в </w:t>
      </w:r>
      <w:r w:rsidR="00844BCA">
        <w:rPr>
          <w:color w:val="auto"/>
          <w:sz w:val="28"/>
          <w:szCs w:val="28"/>
        </w:rPr>
        <w:t xml:space="preserve">дополнительных первых классах </w:t>
      </w:r>
      <w:r w:rsidRPr="005C49A7">
        <w:rPr>
          <w:color w:val="auto"/>
          <w:sz w:val="28"/>
          <w:szCs w:val="28"/>
        </w:rPr>
        <w:t xml:space="preserve"> составляет 35 минут. При определении продолжительности занятий в 1-м классе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5C49A7">
        <w:rPr>
          <w:rStyle w:val="a3"/>
          <w:color w:val="auto"/>
          <w:sz w:val="28"/>
          <w:szCs w:val="28"/>
        </w:rPr>
        <w:footnoteReference w:id="29"/>
      </w:r>
      <w:r w:rsidRPr="005C49A7">
        <w:rPr>
          <w:color w:val="auto"/>
          <w:sz w:val="28"/>
          <w:szCs w:val="28"/>
        </w:rPr>
        <w:t xml:space="preserve"> </w:t>
      </w:r>
    </w:p>
    <w:p w:rsidR="00AD73B8" w:rsidRPr="005C49A7" w:rsidRDefault="00AD73B8" w:rsidP="00A05982">
      <w:pPr>
        <w:pStyle w:val="Default"/>
        <w:spacing w:line="360" w:lineRule="auto"/>
        <w:ind w:firstLine="709"/>
        <w:jc w:val="both"/>
        <w:rPr>
          <w:color w:val="auto"/>
          <w:sz w:val="28"/>
          <w:szCs w:val="28"/>
        </w:rPr>
      </w:pPr>
      <w:r w:rsidRPr="005C49A7">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Продолжительность учебного года на первой ступени общего образования составляет 34 недели, в</w:t>
      </w:r>
      <w:r w:rsidR="00844BCA">
        <w:rPr>
          <w:rFonts w:ascii="Times New Roman" w:hAnsi="Times New Roman" w:cs="Times New Roman"/>
          <w:color w:val="auto"/>
          <w:sz w:val="28"/>
          <w:szCs w:val="28"/>
        </w:rPr>
        <w:t xml:space="preserve"> дополнительных первых </w:t>
      </w:r>
      <w:r w:rsidRPr="005C49A7">
        <w:rPr>
          <w:rFonts w:ascii="Times New Roman" w:hAnsi="Times New Roman" w:cs="Times New Roman"/>
          <w:color w:val="auto"/>
          <w:sz w:val="28"/>
          <w:szCs w:val="28"/>
        </w:rPr>
        <w:t>и 1-м классе — 33 недели.</w:t>
      </w:r>
    </w:p>
    <w:p w:rsidR="00AD73B8" w:rsidRPr="005C49A7" w:rsidRDefault="00AD73B8" w:rsidP="00A05982">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Продолжительность каникул в течение учебного года составляет не менее 30 календарных дней, летом — не менее 8 недель. Для обучающихся в </w:t>
      </w:r>
      <w:r w:rsidR="00844BCA">
        <w:rPr>
          <w:rFonts w:ascii="Times New Roman" w:hAnsi="Times New Roman" w:cs="Times New Roman"/>
          <w:color w:val="auto"/>
          <w:sz w:val="28"/>
          <w:szCs w:val="28"/>
        </w:rPr>
        <w:t xml:space="preserve">дополнительных первых </w:t>
      </w:r>
      <w:r w:rsidRPr="005C49A7">
        <w:rPr>
          <w:rFonts w:ascii="Times New Roman" w:hAnsi="Times New Roman" w:cs="Times New Roman"/>
          <w:color w:val="auto"/>
          <w:sz w:val="28"/>
          <w:szCs w:val="28"/>
        </w:rPr>
        <w:t>и 1 классе устанавливаются в течение года дополнительные недельные каникулы.</w:t>
      </w:r>
    </w:p>
    <w:p w:rsidR="00AD73B8" w:rsidRPr="005C49A7" w:rsidRDefault="00A05982" w:rsidP="00AD73B8">
      <w:pPr>
        <w:pStyle w:val="a9"/>
        <w:spacing w:line="360" w:lineRule="auto"/>
        <w:ind w:firstLine="454"/>
        <w:rPr>
          <w:rFonts w:ascii="Times New Roman" w:hAnsi="Times New Roman" w:cs="Times New Roman"/>
          <w:b/>
          <w:color w:val="auto"/>
          <w:sz w:val="28"/>
          <w:szCs w:val="28"/>
        </w:rPr>
      </w:pPr>
      <w:r>
        <w:rPr>
          <w:rFonts w:ascii="Times New Roman" w:hAnsi="Times New Roman" w:cs="Times New Roman"/>
          <w:b/>
          <w:color w:val="auto"/>
          <w:sz w:val="28"/>
          <w:szCs w:val="28"/>
        </w:rPr>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013"/>
        <w:gridCol w:w="720"/>
        <w:gridCol w:w="720"/>
        <w:gridCol w:w="720"/>
        <w:gridCol w:w="720"/>
        <w:gridCol w:w="720"/>
        <w:gridCol w:w="720"/>
        <w:gridCol w:w="1080"/>
      </w:tblGrid>
      <w:tr w:rsidR="00AD73B8" w:rsidRPr="005C49A7">
        <w:trPr>
          <w:trHeight w:val="518"/>
        </w:trPr>
        <w:tc>
          <w:tcPr>
            <w:tcW w:w="9648" w:type="dxa"/>
            <w:gridSpan w:val="9"/>
          </w:tcPr>
          <w:p w:rsidR="00AD73B8" w:rsidRPr="005C49A7" w:rsidRDefault="00AD73B8" w:rsidP="00A05982">
            <w:pPr>
              <w:spacing w:after="0"/>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Примерный годовой учебный план общего образования обучающихся с </w:t>
            </w:r>
            <w:r>
              <w:rPr>
                <w:rFonts w:ascii="Times New Roman" w:hAnsi="Times New Roman" w:cs="Times New Roman"/>
                <w:b/>
                <w:sz w:val="28"/>
                <w:szCs w:val="28"/>
              </w:rPr>
              <w:t>расстройствами аутистического спектра</w:t>
            </w:r>
            <w:r w:rsidRPr="005C49A7">
              <w:rPr>
                <w:rFonts w:ascii="Times New Roman" w:hAnsi="Times New Roman" w:cs="Times New Roman"/>
                <w:color w:val="auto"/>
                <w:sz w:val="28"/>
                <w:szCs w:val="28"/>
              </w:rPr>
              <w:t xml:space="preserve"> </w:t>
            </w:r>
            <w:r w:rsidRPr="005C49A7">
              <w:rPr>
                <w:rFonts w:ascii="Times New Roman" w:hAnsi="Times New Roman" w:cs="Times New Roman"/>
                <w:b/>
                <w:sz w:val="28"/>
                <w:szCs w:val="28"/>
              </w:rPr>
              <w:t xml:space="preserve">(вариант </w:t>
            </w:r>
            <w:r w:rsidR="00844BCA">
              <w:rPr>
                <w:rFonts w:ascii="Times New Roman" w:hAnsi="Times New Roman" w:cs="Times New Roman"/>
                <w:b/>
                <w:sz w:val="28"/>
                <w:szCs w:val="28"/>
              </w:rPr>
              <w:t>8.3.</w:t>
            </w:r>
            <w:r w:rsidRPr="005C49A7">
              <w:rPr>
                <w:rFonts w:ascii="Times New Roman" w:hAnsi="Times New Roman" w:cs="Times New Roman"/>
                <w:b/>
                <w:sz w:val="28"/>
                <w:szCs w:val="28"/>
              </w:rPr>
              <w:t>)</w:t>
            </w:r>
            <w:r w:rsidR="00A05982">
              <w:rPr>
                <w:rFonts w:ascii="Times New Roman" w:hAnsi="Times New Roman" w:cs="Times New Roman"/>
                <w:b/>
                <w:sz w:val="28"/>
                <w:szCs w:val="28"/>
              </w:rPr>
              <w:br/>
            </w:r>
            <w:r w:rsidRPr="005C49A7">
              <w:rPr>
                <w:rFonts w:ascii="Times New Roman" w:hAnsi="Times New Roman" w:cs="Times New Roman"/>
                <w:b/>
                <w:sz w:val="28"/>
                <w:szCs w:val="28"/>
              </w:rPr>
              <w:t>(</w:t>
            </w:r>
            <w:r w:rsidR="00844BCA">
              <w:rPr>
                <w:rFonts w:ascii="Times New Roman" w:hAnsi="Times New Roman" w:cs="Times New Roman"/>
                <w:b/>
                <w:sz w:val="28"/>
                <w:szCs w:val="28"/>
              </w:rPr>
              <w:t>дополнительные первые</w:t>
            </w:r>
            <w:r w:rsidR="00EC47BD">
              <w:rPr>
                <w:rFonts w:ascii="Times New Roman" w:hAnsi="Times New Roman" w:cs="Times New Roman"/>
                <w:b/>
                <w:sz w:val="28"/>
                <w:szCs w:val="28"/>
              </w:rPr>
              <w:t xml:space="preserve">, </w:t>
            </w:r>
            <w:r w:rsidR="00EC47BD">
              <w:rPr>
                <w:rFonts w:ascii="Times New Roman" w:hAnsi="Times New Roman" w:cs="Times New Roman"/>
                <w:b/>
                <w:sz w:val="28"/>
                <w:szCs w:val="28"/>
                <w:lang w:val="en-US"/>
              </w:rPr>
              <w:t>I</w:t>
            </w:r>
            <w:r w:rsidRPr="005C49A7">
              <w:rPr>
                <w:rFonts w:ascii="Times New Roman" w:hAnsi="Times New Roman" w:cs="Times New Roman"/>
                <w:b/>
                <w:sz w:val="28"/>
                <w:szCs w:val="28"/>
              </w:rPr>
              <w:t>-</w:t>
            </w:r>
            <w:r w:rsidRPr="005C49A7">
              <w:rPr>
                <w:rFonts w:ascii="Times New Roman" w:hAnsi="Times New Roman" w:cs="Times New Roman"/>
                <w:b/>
                <w:sz w:val="28"/>
                <w:szCs w:val="28"/>
                <w:lang w:val="en-US"/>
              </w:rPr>
              <w:t>IV</w:t>
            </w:r>
            <w:r w:rsidRPr="005C49A7">
              <w:rPr>
                <w:rFonts w:ascii="Times New Roman" w:hAnsi="Times New Roman" w:cs="Times New Roman"/>
                <w:b/>
                <w:sz w:val="28"/>
                <w:szCs w:val="28"/>
              </w:rPr>
              <w:t xml:space="preserve"> классы)</w:t>
            </w:r>
          </w:p>
        </w:tc>
      </w:tr>
      <w:tr w:rsidR="00AD73B8" w:rsidRPr="005C49A7">
        <w:trPr>
          <w:trHeight w:val="518"/>
        </w:trPr>
        <w:tc>
          <w:tcPr>
            <w:tcW w:w="2235" w:type="dxa"/>
            <w:vMerge w:val="restart"/>
          </w:tcPr>
          <w:p w:rsidR="00AD73B8" w:rsidRPr="005C49A7"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Образователь</w:t>
            </w:r>
            <w:r w:rsidR="00844BCA">
              <w:rPr>
                <w:rFonts w:ascii="Times New Roman" w:hAnsi="Times New Roman" w:cs="Times New Roman"/>
                <w:b/>
                <w:sz w:val="28"/>
                <w:szCs w:val="28"/>
                <w:lang w:eastAsia="ru-RU"/>
              </w:rPr>
              <w:t>-</w:t>
            </w:r>
            <w:r w:rsidRPr="005C49A7">
              <w:rPr>
                <w:rFonts w:ascii="Times New Roman" w:hAnsi="Times New Roman" w:cs="Times New Roman"/>
                <w:b/>
                <w:sz w:val="28"/>
                <w:szCs w:val="28"/>
                <w:lang w:eastAsia="ru-RU"/>
              </w:rPr>
              <w:t>ные области</w:t>
            </w:r>
          </w:p>
        </w:tc>
        <w:tc>
          <w:tcPr>
            <w:tcW w:w="2013" w:type="dxa"/>
            <w:vMerge w:val="restart"/>
            <w:tcBorders>
              <w:tl2br w:val="single" w:sz="4" w:space="0" w:color="auto"/>
            </w:tcBorders>
          </w:tcPr>
          <w:p w:rsidR="00AD73B8" w:rsidRPr="005C49A7" w:rsidRDefault="00844BCA"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00AD73B8" w:rsidRPr="005C49A7">
              <w:rPr>
                <w:rFonts w:ascii="Times New Roman" w:hAnsi="Times New Roman" w:cs="Times New Roman"/>
                <w:b/>
                <w:sz w:val="28"/>
                <w:szCs w:val="28"/>
                <w:lang w:eastAsia="ru-RU"/>
              </w:rPr>
              <w:t xml:space="preserve">Классы </w:t>
            </w:r>
          </w:p>
          <w:p w:rsidR="00AD73B8" w:rsidRPr="005C49A7" w:rsidRDefault="00AD73B8" w:rsidP="00AD73B8">
            <w:pPr>
              <w:spacing w:after="0"/>
              <w:jc w:val="both"/>
              <w:rPr>
                <w:rFonts w:ascii="Times New Roman" w:hAnsi="Times New Roman" w:cs="Times New Roman"/>
                <w:b/>
                <w:sz w:val="28"/>
                <w:szCs w:val="28"/>
                <w:lang w:eastAsia="ru-RU"/>
              </w:rPr>
            </w:pPr>
          </w:p>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Учебные предметы</w:t>
            </w:r>
          </w:p>
        </w:tc>
        <w:tc>
          <w:tcPr>
            <w:tcW w:w="4320" w:type="dxa"/>
            <w:gridSpan w:val="6"/>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Количество часов в год</w:t>
            </w:r>
          </w:p>
        </w:tc>
        <w:tc>
          <w:tcPr>
            <w:tcW w:w="1080" w:type="dxa"/>
            <w:vMerge w:val="restart"/>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844BCA" w:rsidRPr="005C49A7">
        <w:trPr>
          <w:trHeight w:val="517"/>
        </w:trPr>
        <w:tc>
          <w:tcPr>
            <w:tcW w:w="2235" w:type="dxa"/>
            <w:vMerge/>
          </w:tcPr>
          <w:p w:rsidR="00844BCA" w:rsidRPr="005C49A7" w:rsidRDefault="00844BCA" w:rsidP="00AD73B8">
            <w:pPr>
              <w:spacing w:after="0"/>
              <w:jc w:val="both"/>
              <w:rPr>
                <w:rFonts w:ascii="Times New Roman" w:hAnsi="Times New Roman" w:cs="Times New Roman"/>
                <w:b/>
                <w:sz w:val="28"/>
                <w:szCs w:val="28"/>
                <w:lang w:eastAsia="ru-RU"/>
              </w:rPr>
            </w:pPr>
          </w:p>
        </w:tc>
        <w:tc>
          <w:tcPr>
            <w:tcW w:w="2013" w:type="dxa"/>
            <w:vMerge/>
            <w:tcBorders>
              <w:tl2br w:val="single" w:sz="4" w:space="0" w:color="auto"/>
            </w:tcBorders>
          </w:tcPr>
          <w:p w:rsidR="00844BCA" w:rsidRPr="005C49A7" w:rsidRDefault="00844BCA" w:rsidP="00AD73B8">
            <w:pPr>
              <w:spacing w:after="0"/>
              <w:jc w:val="both"/>
              <w:rPr>
                <w:rFonts w:ascii="Times New Roman" w:hAnsi="Times New Roman" w:cs="Times New Roman"/>
                <w:b/>
                <w:sz w:val="28"/>
                <w:szCs w:val="28"/>
                <w:lang w:eastAsia="ru-RU"/>
              </w:rPr>
            </w:pPr>
          </w:p>
        </w:tc>
        <w:tc>
          <w:tcPr>
            <w:tcW w:w="720" w:type="dxa"/>
          </w:tcPr>
          <w:p w:rsidR="00844BCA"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p w:rsidR="00844BCA" w:rsidRPr="005C49A7" w:rsidRDefault="00844BCA"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доп</w:t>
            </w:r>
          </w:p>
        </w:tc>
        <w:tc>
          <w:tcPr>
            <w:tcW w:w="720" w:type="dxa"/>
          </w:tcPr>
          <w:p w:rsidR="00844BCA"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p w:rsidR="00844BCA" w:rsidRPr="005C49A7" w:rsidRDefault="00844BCA"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доп</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w:t>
            </w:r>
          </w:p>
        </w:tc>
        <w:tc>
          <w:tcPr>
            <w:tcW w:w="720" w:type="dxa"/>
          </w:tcPr>
          <w:p w:rsidR="00844BCA" w:rsidRPr="005C49A7" w:rsidRDefault="00844BCA"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1080" w:type="dxa"/>
            <w:vMerge/>
          </w:tcPr>
          <w:p w:rsidR="00844BCA" w:rsidRPr="005C49A7" w:rsidRDefault="00844BCA" w:rsidP="00AD73B8">
            <w:pPr>
              <w:spacing w:after="0"/>
              <w:jc w:val="both"/>
              <w:rPr>
                <w:rFonts w:ascii="Times New Roman" w:hAnsi="Times New Roman" w:cs="Times New Roman"/>
                <w:b/>
                <w:sz w:val="28"/>
                <w:szCs w:val="28"/>
                <w:lang w:eastAsia="ru-RU"/>
              </w:rPr>
            </w:pPr>
          </w:p>
        </w:tc>
      </w:tr>
      <w:tr w:rsidR="00AD73B8" w:rsidRPr="005C49A7">
        <w:tc>
          <w:tcPr>
            <w:tcW w:w="4248" w:type="dxa"/>
            <w:gridSpan w:val="2"/>
          </w:tcPr>
          <w:p w:rsidR="00AD73B8" w:rsidRPr="005C49A7" w:rsidRDefault="00AD73B8" w:rsidP="00AD73B8">
            <w:pPr>
              <w:jc w:val="both"/>
              <w:rPr>
                <w:rFonts w:ascii="Times New Roman" w:hAnsi="Times New Roman" w:cs="Times New Roman"/>
                <w:b/>
                <w:i/>
                <w:sz w:val="28"/>
                <w:szCs w:val="28"/>
                <w:lang w:eastAsia="ru-RU"/>
              </w:rPr>
            </w:pPr>
            <w:r w:rsidRPr="005C49A7">
              <w:rPr>
                <w:rFonts w:ascii="Times New Roman" w:hAnsi="Times New Roman" w:cs="Times New Roman"/>
                <w:b/>
                <w:i/>
                <w:sz w:val="28"/>
                <w:szCs w:val="28"/>
                <w:lang w:eastAsia="ru-RU"/>
              </w:rPr>
              <w:t>Обязательная часть</w:t>
            </w:r>
          </w:p>
        </w:tc>
        <w:tc>
          <w:tcPr>
            <w:tcW w:w="5400" w:type="dxa"/>
            <w:gridSpan w:val="7"/>
          </w:tcPr>
          <w:p w:rsidR="00AD73B8" w:rsidRPr="005C49A7" w:rsidRDefault="00AD73B8" w:rsidP="00AD73B8">
            <w:pPr>
              <w:jc w:val="both"/>
              <w:rPr>
                <w:rFonts w:ascii="Times New Roman" w:hAnsi="Times New Roman" w:cs="Times New Roman"/>
                <w:b/>
                <w:sz w:val="28"/>
                <w:szCs w:val="28"/>
                <w:lang w:eastAsia="ru-RU"/>
              </w:rPr>
            </w:pP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 Язык и речевая практика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1.1.Русский язык</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1.2.Чтение</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1.3.Речевая практика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68</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537</w:t>
            </w:r>
          </w:p>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639</w:t>
            </w:r>
          </w:p>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468</w:t>
            </w: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 Математика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2.1.Математика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136</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705</w:t>
            </w:r>
          </w:p>
        </w:tc>
      </w:tr>
      <w:tr w:rsidR="00725CCB" w:rsidRPr="005C49A7">
        <w:tc>
          <w:tcPr>
            <w:tcW w:w="2235"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 Естествознание</w:t>
            </w:r>
          </w:p>
        </w:tc>
        <w:tc>
          <w:tcPr>
            <w:tcW w:w="2013"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3.1.Мир природы и человека</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725CCB"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725CCB" w:rsidRPr="005C49A7" w:rsidRDefault="00725CCB" w:rsidP="00844BCA">
            <w:pPr>
              <w:spacing w:after="0" w:line="240" w:lineRule="auto"/>
              <w:jc w:val="both"/>
              <w:rPr>
                <w:rFonts w:ascii="Times New Roman" w:hAnsi="Times New Roman" w:cs="Times New Roman"/>
                <w:sz w:val="28"/>
                <w:szCs w:val="28"/>
                <w:lang w:eastAsia="ru-RU"/>
              </w:rPr>
            </w:pP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725CCB"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tc>
      </w:tr>
      <w:tr w:rsidR="00844BCA" w:rsidRPr="005C49A7">
        <w:trPr>
          <w:trHeight w:val="667"/>
        </w:trPr>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 Искусство</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4.1. Музыка</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4.2. Рисование</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Default="00725CCB">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66</w:t>
            </w:r>
          </w:p>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33</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r w:rsidR="00725CCB">
              <w:rPr>
                <w:rFonts w:ascii="Times New Roman" w:hAnsi="Times New Roman" w:cs="Times New Roman"/>
                <w:sz w:val="28"/>
                <w:szCs w:val="28"/>
                <w:lang w:eastAsia="ru-RU"/>
              </w:rPr>
              <w:t>67</w:t>
            </w:r>
          </w:p>
        </w:tc>
      </w:tr>
      <w:tr w:rsidR="00844BCA" w:rsidRPr="005C49A7">
        <w:trPr>
          <w:trHeight w:val="725"/>
        </w:trPr>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 Физическая культура</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5.1. Физическая культура</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99</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102</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603</w:t>
            </w:r>
          </w:p>
        </w:tc>
      </w:tr>
      <w:tr w:rsidR="00844BCA" w:rsidRPr="005C49A7">
        <w:tc>
          <w:tcPr>
            <w:tcW w:w="2235"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 Технологии</w:t>
            </w:r>
          </w:p>
        </w:tc>
        <w:tc>
          <w:tcPr>
            <w:tcW w:w="2013"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6.1. Ручной труд</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66</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34</w:t>
            </w:r>
          </w:p>
        </w:tc>
        <w:tc>
          <w:tcPr>
            <w:tcW w:w="1080" w:type="dxa"/>
          </w:tcPr>
          <w:p w:rsidR="00844BCA" w:rsidRPr="005C49A7" w:rsidRDefault="00725CCB"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300</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iCs/>
                <w:sz w:val="28"/>
                <w:szCs w:val="28"/>
              </w:rPr>
            </w:pPr>
            <w:r w:rsidRPr="005C49A7">
              <w:rPr>
                <w:rFonts w:ascii="Times New Roman" w:hAnsi="Times New Roman" w:cs="Times New Roman"/>
                <w:b/>
                <w:iCs/>
                <w:sz w:val="28"/>
                <w:szCs w:val="28"/>
              </w:rPr>
              <w:t xml:space="preserve">Итого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680</w:t>
            </w:r>
          </w:p>
        </w:tc>
        <w:tc>
          <w:tcPr>
            <w:tcW w:w="1080" w:type="dxa"/>
          </w:tcPr>
          <w:p w:rsidR="00844BCA" w:rsidRPr="005C49A7" w:rsidRDefault="00725CCB"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4119</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i/>
                <w:iCs/>
                <w:sz w:val="28"/>
                <w:szCs w:val="28"/>
              </w:rPr>
              <w:t xml:space="preserve">Часть, формируемая участниками образовательных отношений </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0" w:type="dxa"/>
          </w:tcPr>
          <w:p w:rsidR="00844BCA" w:rsidRPr="005C49A7" w:rsidRDefault="00725CCB" w:rsidP="00844BC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102</w:t>
            </w:r>
          </w:p>
        </w:tc>
        <w:tc>
          <w:tcPr>
            <w:tcW w:w="108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306</w:t>
            </w:r>
          </w:p>
        </w:tc>
      </w:tr>
      <w:tr w:rsidR="00844BCA" w:rsidRPr="005C49A7">
        <w:tc>
          <w:tcPr>
            <w:tcW w:w="4248" w:type="dxa"/>
            <w:gridSpan w:val="2"/>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rPr>
              <w:t xml:space="preserve">Максимально допустимая годовая нагрузка </w:t>
            </w:r>
            <w:r w:rsidRPr="005C49A7">
              <w:rPr>
                <w:rFonts w:ascii="Times New Roman" w:hAnsi="Times New Roman" w:cs="Times New Roman"/>
                <w:sz w:val="28"/>
                <w:szCs w:val="28"/>
              </w:rPr>
              <w:t>(при 5-дневной учебной неделе)</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693</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782</w:t>
            </w:r>
          </w:p>
        </w:tc>
        <w:tc>
          <w:tcPr>
            <w:tcW w:w="1080" w:type="dxa"/>
          </w:tcPr>
          <w:p w:rsidR="00844BCA" w:rsidRPr="005C49A7" w:rsidRDefault="00EC47BD"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4425</w:t>
            </w:r>
          </w:p>
        </w:tc>
      </w:tr>
      <w:tr w:rsidR="00844BCA" w:rsidRPr="005C49A7">
        <w:trPr>
          <w:trHeight w:val="417"/>
        </w:trPr>
        <w:tc>
          <w:tcPr>
            <w:tcW w:w="4248" w:type="dxa"/>
            <w:gridSpan w:val="2"/>
          </w:tcPr>
          <w:p w:rsidR="00844BCA" w:rsidRPr="005C49A7" w:rsidRDefault="00844BCA"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Коррекционно-развивающая область</w:t>
            </w:r>
            <w:r w:rsidRPr="005C49A7">
              <w:rPr>
                <w:rFonts w:ascii="Times New Roman" w:hAnsi="Times New Roman" w:cs="Times New Roman"/>
                <w:sz w:val="28"/>
                <w:szCs w:val="28"/>
                <w:lang w:eastAsia="ru-RU"/>
              </w:rPr>
              <w:t xml:space="preserve"> (коррекционные занятия и ритмика)</w:t>
            </w:r>
            <w:r w:rsidRPr="005C49A7">
              <w:rPr>
                <w:rFonts w:ascii="Times New Roman" w:hAnsi="Times New Roman" w:cs="Times New Roman"/>
                <w:b/>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198</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198</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198</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204</w:t>
            </w:r>
          </w:p>
        </w:tc>
        <w:tc>
          <w:tcPr>
            <w:tcW w:w="108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r w:rsidR="00EC47BD">
              <w:rPr>
                <w:rFonts w:ascii="Times New Roman" w:hAnsi="Times New Roman" w:cs="Times New Roman"/>
                <w:b/>
                <w:sz w:val="28"/>
                <w:szCs w:val="28"/>
                <w:lang w:eastAsia="ru-RU"/>
              </w:rPr>
              <w:t>206</w:t>
            </w:r>
          </w:p>
        </w:tc>
      </w:tr>
      <w:tr w:rsidR="00844BCA" w:rsidRPr="005C49A7">
        <w:tc>
          <w:tcPr>
            <w:tcW w:w="4248" w:type="dxa"/>
            <w:gridSpan w:val="2"/>
          </w:tcPr>
          <w:p w:rsidR="00844BCA" w:rsidRPr="005C49A7" w:rsidRDefault="00844BCA" w:rsidP="00AD73B8">
            <w:pPr>
              <w:widowControl w:val="0"/>
              <w:autoSpaceDE w:val="0"/>
              <w:autoSpaceDN w:val="0"/>
              <w:adjustRightInd w:val="0"/>
              <w:spacing w:after="0" w:line="240" w:lineRule="auto"/>
              <w:jc w:val="both"/>
              <w:rPr>
                <w:rFonts w:ascii="Times New Roman" w:hAnsi="Times New Roman" w:cs="Times New Roman"/>
                <w:i/>
                <w:sz w:val="28"/>
                <w:szCs w:val="28"/>
                <w:lang w:eastAsia="ru-RU"/>
              </w:rPr>
            </w:pPr>
            <w:r w:rsidRPr="005C49A7">
              <w:rPr>
                <w:rFonts w:ascii="Times New Roman" w:hAnsi="Times New Roman" w:cs="Times New Roman"/>
                <w:b/>
                <w:sz w:val="28"/>
                <w:szCs w:val="28"/>
                <w:lang w:eastAsia="ru-RU"/>
              </w:rPr>
              <w:t>Внеурочная деятельность</w:t>
            </w:r>
            <w:r w:rsidRPr="005C49A7">
              <w:rPr>
                <w:rFonts w:ascii="Times New Roman" w:hAnsi="Times New Roman" w:cs="Times New Roman"/>
                <w:i/>
                <w:sz w:val="28"/>
                <w:szCs w:val="28"/>
                <w:lang w:eastAsia="ru-RU"/>
              </w:rPr>
              <w:t xml:space="preserve"> </w:t>
            </w:r>
          </w:p>
        </w:tc>
        <w:tc>
          <w:tcPr>
            <w:tcW w:w="720" w:type="dxa"/>
          </w:tcPr>
          <w:p w:rsidR="00844BCA" w:rsidRPr="005C49A7" w:rsidRDefault="00844BCA"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132</w:t>
            </w:r>
          </w:p>
        </w:tc>
        <w:tc>
          <w:tcPr>
            <w:tcW w:w="720" w:type="dxa"/>
          </w:tcPr>
          <w:p w:rsidR="00844BCA" w:rsidRPr="005C49A7" w:rsidRDefault="00725CCB" w:rsidP="00844BCA">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132</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132</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720" w:type="dxa"/>
          </w:tcPr>
          <w:p w:rsidR="00844BCA" w:rsidRPr="005C49A7" w:rsidRDefault="00844BCA" w:rsidP="00AD73B8">
            <w:pPr>
              <w:jc w:val="both"/>
              <w:rPr>
                <w:rFonts w:ascii="Times New Roman" w:hAnsi="Times New Roman" w:cs="Times New Roman"/>
                <w:b/>
                <w:sz w:val="28"/>
                <w:szCs w:val="28"/>
              </w:rPr>
            </w:pPr>
            <w:r w:rsidRPr="005C49A7">
              <w:rPr>
                <w:rFonts w:ascii="Times New Roman" w:hAnsi="Times New Roman" w:cs="Times New Roman"/>
                <w:b/>
                <w:sz w:val="28"/>
                <w:szCs w:val="28"/>
              </w:rPr>
              <w:t>136</w:t>
            </w:r>
          </w:p>
        </w:tc>
        <w:tc>
          <w:tcPr>
            <w:tcW w:w="1080" w:type="dxa"/>
          </w:tcPr>
          <w:p w:rsidR="00844BCA" w:rsidRPr="005C49A7" w:rsidRDefault="00EC47BD" w:rsidP="00AD73B8">
            <w:pPr>
              <w:jc w:val="both"/>
              <w:rPr>
                <w:rFonts w:ascii="Times New Roman" w:hAnsi="Times New Roman" w:cs="Times New Roman"/>
                <w:b/>
                <w:sz w:val="28"/>
                <w:szCs w:val="28"/>
              </w:rPr>
            </w:pPr>
            <w:r>
              <w:rPr>
                <w:rFonts w:ascii="Times New Roman" w:hAnsi="Times New Roman" w:cs="Times New Roman"/>
                <w:b/>
                <w:sz w:val="28"/>
                <w:szCs w:val="28"/>
              </w:rPr>
              <w:t>804</w:t>
            </w:r>
          </w:p>
        </w:tc>
      </w:tr>
      <w:tr w:rsidR="00844BCA" w:rsidRPr="005C49A7">
        <w:tc>
          <w:tcPr>
            <w:tcW w:w="4248" w:type="dxa"/>
            <w:gridSpan w:val="2"/>
          </w:tcPr>
          <w:p w:rsidR="00844BCA" w:rsidRPr="00725CCB" w:rsidRDefault="00844BCA" w:rsidP="00AD73B8">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Всего к финансированию</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1023</w:t>
            </w:r>
          </w:p>
        </w:tc>
        <w:tc>
          <w:tcPr>
            <w:tcW w:w="720" w:type="dxa"/>
          </w:tcPr>
          <w:p w:rsidR="00844BCA" w:rsidRPr="00725CCB" w:rsidRDefault="00EC47BD" w:rsidP="00844BCA">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1023</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1023</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1122</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1112</w:t>
            </w:r>
          </w:p>
        </w:tc>
        <w:tc>
          <w:tcPr>
            <w:tcW w:w="720" w:type="dxa"/>
          </w:tcPr>
          <w:p w:rsidR="00844BCA" w:rsidRPr="00725CCB" w:rsidRDefault="00844BCA" w:rsidP="00AD73B8">
            <w:pPr>
              <w:spacing w:after="0" w:line="240" w:lineRule="auto"/>
              <w:jc w:val="both"/>
              <w:rPr>
                <w:rFonts w:ascii="Times New Roman" w:hAnsi="Times New Roman" w:cs="Times New Roman"/>
                <w:b/>
                <w:sz w:val="24"/>
                <w:szCs w:val="24"/>
                <w:lang w:eastAsia="ru-RU"/>
              </w:rPr>
            </w:pPr>
            <w:r w:rsidRPr="00725CCB">
              <w:rPr>
                <w:rFonts w:ascii="Times New Roman" w:hAnsi="Times New Roman" w:cs="Times New Roman"/>
                <w:b/>
                <w:sz w:val="24"/>
                <w:szCs w:val="24"/>
                <w:lang w:eastAsia="ru-RU"/>
              </w:rPr>
              <w:t>1122</w:t>
            </w:r>
          </w:p>
        </w:tc>
        <w:tc>
          <w:tcPr>
            <w:tcW w:w="1080" w:type="dxa"/>
          </w:tcPr>
          <w:p w:rsidR="00844BCA" w:rsidRPr="00725CCB" w:rsidRDefault="00EC47BD" w:rsidP="00AD73B8">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6435</w:t>
            </w:r>
          </w:p>
        </w:tc>
      </w:tr>
    </w:tbl>
    <w:p w:rsidR="00AD73B8" w:rsidRPr="005C49A7" w:rsidRDefault="00AD73B8" w:rsidP="00AD73B8">
      <w:pPr>
        <w:pStyle w:val="a9"/>
        <w:spacing w:line="360" w:lineRule="auto"/>
        <w:ind w:firstLine="454"/>
        <w:rPr>
          <w:rFonts w:ascii="Times New Roman" w:hAnsi="Times New Roman" w:cs="Times New Roman"/>
          <w:b/>
          <w:color w:val="auto"/>
          <w:sz w:val="28"/>
          <w:szCs w:val="28"/>
        </w:rPr>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3"/>
        <w:gridCol w:w="2191"/>
        <w:gridCol w:w="722"/>
        <w:gridCol w:w="727"/>
        <w:gridCol w:w="708"/>
        <w:gridCol w:w="709"/>
        <w:gridCol w:w="636"/>
        <w:gridCol w:w="568"/>
        <w:gridCol w:w="237"/>
        <w:gridCol w:w="1080"/>
      </w:tblGrid>
      <w:tr w:rsidR="00AD73B8" w:rsidRPr="005C49A7">
        <w:trPr>
          <w:trHeight w:val="1001"/>
        </w:trPr>
        <w:tc>
          <w:tcPr>
            <w:tcW w:w="9811" w:type="dxa"/>
            <w:gridSpan w:val="10"/>
          </w:tcPr>
          <w:p w:rsidR="00AD73B8" w:rsidRPr="005C49A7" w:rsidRDefault="00AD73B8" w:rsidP="00A05982">
            <w:pPr>
              <w:spacing w:after="0"/>
              <w:jc w:val="center"/>
              <w:rPr>
                <w:rFonts w:ascii="Times New Roman" w:hAnsi="Times New Roman" w:cs="Times New Roman"/>
                <w:b/>
                <w:sz w:val="28"/>
                <w:szCs w:val="28"/>
              </w:rPr>
            </w:pPr>
            <w:r w:rsidRPr="005C49A7">
              <w:rPr>
                <w:rFonts w:ascii="Times New Roman" w:hAnsi="Times New Roman" w:cs="Times New Roman"/>
                <w:b/>
                <w:sz w:val="28"/>
                <w:szCs w:val="28"/>
              </w:rPr>
              <w:t xml:space="preserve">Примерный недельный учебный план общего образования обучающихся с </w:t>
            </w:r>
            <w:r>
              <w:rPr>
                <w:rFonts w:ascii="Times New Roman" w:hAnsi="Times New Roman" w:cs="Times New Roman"/>
                <w:b/>
                <w:sz w:val="28"/>
                <w:szCs w:val="28"/>
              </w:rPr>
              <w:t>расстройствами аутистического спектра</w:t>
            </w:r>
            <w:r w:rsidR="00A05982">
              <w:rPr>
                <w:rFonts w:ascii="Times New Roman" w:hAnsi="Times New Roman" w:cs="Times New Roman"/>
                <w:b/>
                <w:sz w:val="28"/>
                <w:szCs w:val="28"/>
              </w:rPr>
              <w:br/>
            </w:r>
            <w:r w:rsidR="00EC47BD" w:rsidRPr="005C49A7">
              <w:rPr>
                <w:rFonts w:ascii="Times New Roman" w:hAnsi="Times New Roman" w:cs="Times New Roman"/>
                <w:b/>
                <w:sz w:val="28"/>
                <w:szCs w:val="28"/>
              </w:rPr>
              <w:t>(</w:t>
            </w:r>
            <w:r w:rsidR="00EC47BD">
              <w:rPr>
                <w:rFonts w:ascii="Times New Roman" w:hAnsi="Times New Roman" w:cs="Times New Roman"/>
                <w:b/>
                <w:sz w:val="28"/>
                <w:szCs w:val="28"/>
              </w:rPr>
              <w:t xml:space="preserve">дополнительные первые, </w:t>
            </w:r>
            <w:r w:rsidR="00EC47BD">
              <w:rPr>
                <w:rFonts w:ascii="Times New Roman" w:hAnsi="Times New Roman" w:cs="Times New Roman"/>
                <w:b/>
                <w:sz w:val="28"/>
                <w:szCs w:val="28"/>
                <w:lang w:val="en-US"/>
              </w:rPr>
              <w:t>I</w:t>
            </w:r>
            <w:r w:rsidR="00EC47BD" w:rsidRPr="005C49A7">
              <w:rPr>
                <w:rFonts w:ascii="Times New Roman" w:hAnsi="Times New Roman" w:cs="Times New Roman"/>
                <w:b/>
                <w:sz w:val="28"/>
                <w:szCs w:val="28"/>
              </w:rPr>
              <w:t>-</w:t>
            </w:r>
            <w:r w:rsidR="00EC47BD" w:rsidRPr="005C49A7">
              <w:rPr>
                <w:rFonts w:ascii="Times New Roman" w:hAnsi="Times New Roman" w:cs="Times New Roman"/>
                <w:b/>
                <w:sz w:val="28"/>
                <w:szCs w:val="28"/>
                <w:lang w:val="en-US"/>
              </w:rPr>
              <w:t>IV</w:t>
            </w:r>
            <w:r w:rsidR="00EC47BD" w:rsidRPr="005C49A7">
              <w:rPr>
                <w:rFonts w:ascii="Times New Roman" w:hAnsi="Times New Roman" w:cs="Times New Roman"/>
                <w:b/>
                <w:sz w:val="28"/>
                <w:szCs w:val="28"/>
              </w:rPr>
              <w:t xml:space="preserve"> классы) </w:t>
            </w:r>
          </w:p>
        </w:tc>
      </w:tr>
      <w:tr w:rsidR="00AD73B8" w:rsidRPr="005C49A7">
        <w:trPr>
          <w:trHeight w:val="518"/>
        </w:trPr>
        <w:tc>
          <w:tcPr>
            <w:tcW w:w="2234" w:type="dxa"/>
            <w:vMerge w:val="restart"/>
          </w:tcPr>
          <w:p w:rsidR="00AD73B8" w:rsidRPr="005C49A7"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Образователь</w:t>
            </w:r>
            <w:r w:rsidR="00EC47BD">
              <w:rPr>
                <w:rFonts w:ascii="Times New Roman" w:hAnsi="Times New Roman" w:cs="Times New Roman"/>
                <w:b/>
                <w:sz w:val="28"/>
                <w:szCs w:val="28"/>
                <w:lang w:eastAsia="ru-RU"/>
              </w:rPr>
              <w:t>-</w:t>
            </w:r>
            <w:r w:rsidRPr="005C49A7">
              <w:rPr>
                <w:rFonts w:ascii="Times New Roman" w:hAnsi="Times New Roman" w:cs="Times New Roman"/>
                <w:b/>
                <w:sz w:val="28"/>
                <w:szCs w:val="28"/>
                <w:lang w:eastAsia="ru-RU"/>
              </w:rPr>
              <w:t>ные области</w:t>
            </w:r>
          </w:p>
        </w:tc>
        <w:tc>
          <w:tcPr>
            <w:tcW w:w="2192" w:type="dxa"/>
            <w:vMerge w:val="restart"/>
            <w:tcBorders>
              <w:tl2br w:val="single" w:sz="4" w:space="0" w:color="auto"/>
            </w:tcBorders>
          </w:tcPr>
          <w:p w:rsidR="00AD73B8" w:rsidRPr="005C49A7" w:rsidRDefault="00EC47BD"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00AD73B8" w:rsidRPr="005C49A7">
              <w:rPr>
                <w:rFonts w:ascii="Times New Roman" w:hAnsi="Times New Roman" w:cs="Times New Roman"/>
                <w:b/>
                <w:sz w:val="28"/>
                <w:szCs w:val="28"/>
                <w:lang w:eastAsia="ru-RU"/>
              </w:rPr>
              <w:t xml:space="preserve">Классы </w:t>
            </w:r>
          </w:p>
          <w:p w:rsidR="00AD73B8" w:rsidRPr="005C49A7" w:rsidRDefault="00AD73B8" w:rsidP="00AD73B8">
            <w:pPr>
              <w:spacing w:after="0"/>
              <w:jc w:val="both"/>
              <w:rPr>
                <w:rFonts w:ascii="Times New Roman" w:hAnsi="Times New Roman" w:cs="Times New Roman"/>
                <w:b/>
                <w:sz w:val="28"/>
                <w:szCs w:val="28"/>
                <w:lang w:eastAsia="ru-RU"/>
              </w:rPr>
            </w:pPr>
          </w:p>
          <w:p w:rsidR="00EC47BD" w:rsidRDefault="00AD73B8"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Учебные </w:t>
            </w:r>
          </w:p>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предметы</w:t>
            </w:r>
          </w:p>
        </w:tc>
        <w:tc>
          <w:tcPr>
            <w:tcW w:w="4305" w:type="dxa"/>
            <w:gridSpan w:val="7"/>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lang w:eastAsia="ru-RU"/>
              </w:rPr>
              <w:t>Количество часов в неделю</w:t>
            </w:r>
          </w:p>
        </w:tc>
        <w:tc>
          <w:tcPr>
            <w:tcW w:w="1080" w:type="dxa"/>
            <w:vMerge w:val="restart"/>
          </w:tcPr>
          <w:p w:rsidR="00AD73B8" w:rsidRPr="005C49A7" w:rsidRDefault="00AD73B8" w:rsidP="00AD73B8">
            <w:pPr>
              <w:spacing w:after="0"/>
              <w:jc w:val="both"/>
              <w:rPr>
                <w:rFonts w:ascii="Times New Roman" w:hAnsi="Times New Roman" w:cs="Times New Roman"/>
                <w:b/>
                <w:sz w:val="28"/>
                <w:szCs w:val="28"/>
              </w:rPr>
            </w:pPr>
            <w:r w:rsidRPr="005C49A7">
              <w:rPr>
                <w:rFonts w:ascii="Times New Roman" w:hAnsi="Times New Roman" w:cs="Times New Roman"/>
                <w:b/>
                <w:sz w:val="28"/>
                <w:szCs w:val="28"/>
              </w:rPr>
              <w:t>Всего</w:t>
            </w:r>
          </w:p>
        </w:tc>
      </w:tr>
      <w:tr w:rsidR="00EC47BD" w:rsidRPr="005C49A7">
        <w:trPr>
          <w:trHeight w:val="517"/>
        </w:trPr>
        <w:tc>
          <w:tcPr>
            <w:tcW w:w="2234" w:type="dxa"/>
            <w:vMerge/>
          </w:tcPr>
          <w:p w:rsidR="00EC47BD" w:rsidRPr="005C49A7" w:rsidRDefault="00EC47BD" w:rsidP="00AD73B8">
            <w:pPr>
              <w:spacing w:after="0"/>
              <w:jc w:val="both"/>
              <w:rPr>
                <w:rFonts w:ascii="Times New Roman" w:hAnsi="Times New Roman" w:cs="Times New Roman"/>
                <w:b/>
                <w:sz w:val="28"/>
                <w:szCs w:val="28"/>
                <w:lang w:eastAsia="ru-RU"/>
              </w:rPr>
            </w:pPr>
          </w:p>
        </w:tc>
        <w:tc>
          <w:tcPr>
            <w:tcW w:w="2192" w:type="dxa"/>
            <w:vMerge/>
            <w:tcBorders>
              <w:tl2br w:val="single" w:sz="4" w:space="0" w:color="auto"/>
            </w:tcBorders>
          </w:tcPr>
          <w:p w:rsidR="00EC47BD" w:rsidRPr="005C49A7" w:rsidRDefault="00EC47BD" w:rsidP="00AD73B8">
            <w:pPr>
              <w:spacing w:after="0"/>
              <w:jc w:val="both"/>
              <w:rPr>
                <w:rFonts w:ascii="Times New Roman" w:hAnsi="Times New Roman" w:cs="Times New Roman"/>
                <w:b/>
                <w:sz w:val="28"/>
                <w:szCs w:val="28"/>
                <w:lang w:eastAsia="ru-RU"/>
              </w:rPr>
            </w:pPr>
          </w:p>
        </w:tc>
        <w:tc>
          <w:tcPr>
            <w:tcW w:w="722" w:type="dxa"/>
          </w:tcPr>
          <w:p w:rsidR="00EC47BD" w:rsidRDefault="00EC47BD"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p>
          <w:p w:rsidR="00BB6D26" w:rsidRPr="005C49A7" w:rsidRDefault="00BB6D26"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доп</w:t>
            </w:r>
          </w:p>
        </w:tc>
        <w:tc>
          <w:tcPr>
            <w:tcW w:w="725" w:type="dxa"/>
          </w:tcPr>
          <w:p w:rsidR="00EC47BD" w:rsidRDefault="00BB6D26"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p>
          <w:p w:rsidR="00BB6D26" w:rsidRPr="005C49A7" w:rsidRDefault="00BB6D26" w:rsidP="00AD73B8">
            <w:pPr>
              <w:spacing w:after="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доп</w:t>
            </w:r>
          </w:p>
        </w:tc>
        <w:tc>
          <w:tcPr>
            <w:tcW w:w="708"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p>
        </w:tc>
        <w:tc>
          <w:tcPr>
            <w:tcW w:w="709"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p>
        </w:tc>
        <w:tc>
          <w:tcPr>
            <w:tcW w:w="636" w:type="dxa"/>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w:t>
            </w:r>
          </w:p>
        </w:tc>
        <w:tc>
          <w:tcPr>
            <w:tcW w:w="805" w:type="dxa"/>
            <w:gridSpan w:val="2"/>
          </w:tcPr>
          <w:p w:rsidR="00EC47BD" w:rsidRPr="005C49A7" w:rsidRDefault="00EC47BD" w:rsidP="00AD73B8">
            <w:pPr>
              <w:spacing w:after="0"/>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1080" w:type="dxa"/>
            <w:vMerge/>
          </w:tcPr>
          <w:p w:rsidR="00EC47BD" w:rsidRPr="005C49A7" w:rsidRDefault="00EC47BD" w:rsidP="00AD73B8">
            <w:pPr>
              <w:spacing w:after="0"/>
              <w:jc w:val="both"/>
              <w:rPr>
                <w:rFonts w:ascii="Times New Roman" w:hAnsi="Times New Roman" w:cs="Times New Roman"/>
                <w:b/>
                <w:sz w:val="28"/>
                <w:szCs w:val="28"/>
                <w:lang w:eastAsia="ru-RU"/>
              </w:rPr>
            </w:pPr>
          </w:p>
        </w:tc>
      </w:tr>
      <w:tr w:rsidR="00AD73B8" w:rsidRPr="005C49A7">
        <w:trPr>
          <w:trHeight w:val="337"/>
        </w:trPr>
        <w:tc>
          <w:tcPr>
            <w:tcW w:w="4426" w:type="dxa"/>
            <w:gridSpan w:val="2"/>
          </w:tcPr>
          <w:p w:rsidR="00AD73B8" w:rsidRPr="005C49A7" w:rsidRDefault="00AD73B8" w:rsidP="00AD73B8">
            <w:pPr>
              <w:jc w:val="both"/>
              <w:rPr>
                <w:rFonts w:ascii="Times New Roman" w:hAnsi="Times New Roman" w:cs="Times New Roman"/>
                <w:b/>
                <w:i/>
                <w:sz w:val="28"/>
                <w:szCs w:val="28"/>
                <w:lang w:eastAsia="ru-RU"/>
              </w:rPr>
            </w:pPr>
            <w:r w:rsidRPr="005C49A7">
              <w:rPr>
                <w:rFonts w:ascii="Times New Roman" w:hAnsi="Times New Roman" w:cs="Times New Roman"/>
                <w:b/>
                <w:i/>
                <w:sz w:val="28"/>
                <w:szCs w:val="28"/>
                <w:lang w:eastAsia="ru-RU"/>
              </w:rPr>
              <w:t>Обязательная часть</w:t>
            </w:r>
          </w:p>
        </w:tc>
        <w:tc>
          <w:tcPr>
            <w:tcW w:w="5385" w:type="dxa"/>
            <w:gridSpan w:val="8"/>
          </w:tcPr>
          <w:p w:rsidR="00AD73B8" w:rsidRPr="005C49A7" w:rsidRDefault="00AD73B8" w:rsidP="00AD73B8">
            <w:pPr>
              <w:jc w:val="both"/>
              <w:rPr>
                <w:rFonts w:ascii="Times New Roman" w:hAnsi="Times New Roman" w:cs="Times New Roman"/>
                <w:b/>
                <w:sz w:val="28"/>
                <w:szCs w:val="28"/>
                <w:lang w:eastAsia="ru-RU"/>
              </w:rPr>
            </w:pP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 Язык и речевая практика</w:t>
            </w:r>
          </w:p>
        </w:tc>
        <w:tc>
          <w:tcPr>
            <w:tcW w:w="2192" w:type="dxa"/>
          </w:tcPr>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1.1.Русский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язык</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1.2.Чтение</w:t>
            </w:r>
          </w:p>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1.3.Речевая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практика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25" w:type="dxa"/>
          </w:tcPr>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2</w:t>
            </w:r>
          </w:p>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p>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3</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6</w:t>
            </w:r>
          </w:p>
          <w:p w:rsidR="00BB6D26" w:rsidRDefault="00BB6D26" w:rsidP="00AD73B8">
            <w:pPr>
              <w:spacing w:after="0" w:line="240" w:lineRule="auto"/>
              <w:jc w:val="both"/>
              <w:rPr>
                <w:rFonts w:ascii="Times New Roman" w:hAnsi="Times New Roman" w:cs="Times New Roman"/>
                <w:color w:val="auto"/>
                <w:sz w:val="28"/>
                <w:szCs w:val="28"/>
                <w:lang w:eastAsia="ru-RU"/>
              </w:rPr>
            </w:pP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9</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r>
              <w:rPr>
                <w:rFonts w:ascii="Times New Roman" w:hAnsi="Times New Roman" w:cs="Times New Roman"/>
                <w:color w:val="auto"/>
                <w:sz w:val="28"/>
                <w:szCs w:val="28"/>
                <w:lang w:eastAsia="ru-RU"/>
              </w:rPr>
              <w:t>4</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 Математика</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2.1.Математика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25" w:type="dxa"/>
          </w:tcPr>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3</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3</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4</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21</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 Естествознание</w:t>
            </w:r>
          </w:p>
        </w:tc>
        <w:tc>
          <w:tcPr>
            <w:tcW w:w="2192" w:type="dxa"/>
          </w:tcPr>
          <w:p w:rsidR="00BB6D26"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 xml:space="preserve">3.1. Мир природы </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и человека</w:t>
            </w:r>
          </w:p>
        </w:tc>
        <w:tc>
          <w:tcPr>
            <w:tcW w:w="722"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25" w:type="dxa"/>
          </w:tcPr>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9</w:t>
            </w:r>
          </w:p>
        </w:tc>
      </w:tr>
      <w:tr w:rsidR="00BB6D26" w:rsidRPr="005C49A7">
        <w:trPr>
          <w:trHeight w:val="842"/>
        </w:trPr>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 Искусство</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4.1. Музыка</w:t>
            </w:r>
          </w:p>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4.2. Рисование</w:t>
            </w:r>
          </w:p>
        </w:tc>
        <w:tc>
          <w:tcPr>
            <w:tcW w:w="720"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tc>
        <w:tc>
          <w:tcPr>
            <w:tcW w:w="727" w:type="dxa"/>
          </w:tcPr>
          <w:p w:rsidR="00BB6D26" w:rsidRDefault="00BB6D26">
            <w:pPr>
              <w:suppressAutoHyphens w:val="0"/>
              <w:spacing w:after="0" w:line="240" w:lineRule="auto"/>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p w:rsidR="00BB6D26" w:rsidRPr="005C49A7" w:rsidRDefault="00BB6D26" w:rsidP="00BB6D26">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2</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709"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sidRPr="005C49A7">
              <w:rPr>
                <w:rFonts w:ascii="Times New Roman" w:hAnsi="Times New Roman" w:cs="Times New Roman"/>
                <w:color w:val="auto"/>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9</w:t>
            </w:r>
          </w:p>
          <w:p w:rsidR="00BB6D26" w:rsidRPr="005C49A7" w:rsidRDefault="00BB6D26" w:rsidP="00AD73B8">
            <w:pPr>
              <w:spacing w:after="0" w:line="240" w:lineRule="auto"/>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8</w:t>
            </w:r>
          </w:p>
        </w:tc>
      </w:tr>
      <w:tr w:rsidR="00BB6D26" w:rsidRPr="005C49A7">
        <w:trPr>
          <w:trHeight w:val="725"/>
        </w:trPr>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5. Физическая культура</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5.1.</w:t>
            </w:r>
            <w:r w:rsidRPr="005C49A7">
              <w:rPr>
                <w:rFonts w:ascii="Times New Roman" w:hAnsi="Times New Roman" w:cs="Times New Roman"/>
                <w:sz w:val="28"/>
                <w:szCs w:val="28"/>
                <w:lang w:eastAsia="ru-RU"/>
              </w:rPr>
              <w:t>Физическая культура</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r>
              <w:rPr>
                <w:rFonts w:ascii="Times New Roman" w:hAnsi="Times New Roman" w:cs="Times New Roman"/>
                <w:sz w:val="28"/>
                <w:szCs w:val="28"/>
                <w:lang w:eastAsia="ru-RU"/>
              </w:rPr>
              <w:t>8</w:t>
            </w:r>
          </w:p>
        </w:tc>
      </w:tr>
      <w:tr w:rsidR="00BB6D26" w:rsidRPr="005C49A7">
        <w:tc>
          <w:tcPr>
            <w:tcW w:w="2234"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 Технологии</w:t>
            </w:r>
          </w:p>
        </w:tc>
        <w:tc>
          <w:tcPr>
            <w:tcW w:w="2192"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6.1. Ручной труд</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2</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1</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p>
        </w:tc>
      </w:tr>
      <w:tr w:rsidR="00BB6D26" w:rsidRPr="005C49A7">
        <w:tc>
          <w:tcPr>
            <w:tcW w:w="4426" w:type="dxa"/>
            <w:gridSpan w:val="2"/>
          </w:tcPr>
          <w:p w:rsidR="00BB6D26" w:rsidRPr="005C49A7" w:rsidRDefault="00BB6D26" w:rsidP="00AD73B8">
            <w:pPr>
              <w:spacing w:after="0" w:line="240" w:lineRule="auto"/>
              <w:jc w:val="both"/>
              <w:rPr>
                <w:rFonts w:ascii="Times New Roman" w:hAnsi="Times New Roman" w:cs="Times New Roman"/>
                <w:b/>
                <w:iCs/>
                <w:sz w:val="28"/>
                <w:szCs w:val="28"/>
              </w:rPr>
            </w:pPr>
            <w:r w:rsidRPr="005C49A7">
              <w:rPr>
                <w:rFonts w:ascii="Times New Roman" w:hAnsi="Times New Roman" w:cs="Times New Roman"/>
                <w:b/>
                <w:iCs/>
                <w:sz w:val="28"/>
                <w:szCs w:val="28"/>
              </w:rPr>
              <w:t xml:space="preserve">Итого </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21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20</w:t>
            </w:r>
          </w:p>
        </w:tc>
        <w:tc>
          <w:tcPr>
            <w:tcW w:w="1317" w:type="dxa"/>
            <w:gridSpan w:val="2"/>
          </w:tcPr>
          <w:p w:rsidR="00BB6D26" w:rsidRPr="00BB6D26" w:rsidRDefault="00BB6D26" w:rsidP="00AD73B8">
            <w:pPr>
              <w:spacing w:after="0" w:line="240" w:lineRule="auto"/>
              <w:jc w:val="both"/>
              <w:rPr>
                <w:rFonts w:ascii="Times New Roman" w:hAnsi="Times New Roman" w:cs="Times New Roman"/>
                <w:b/>
                <w:sz w:val="28"/>
                <w:szCs w:val="28"/>
                <w:lang w:eastAsia="ru-RU"/>
              </w:rPr>
            </w:pPr>
            <w:r w:rsidRPr="00BB6D26">
              <w:rPr>
                <w:rFonts w:ascii="Times New Roman" w:hAnsi="Times New Roman" w:cs="Times New Roman"/>
                <w:b/>
                <w:sz w:val="28"/>
                <w:szCs w:val="28"/>
                <w:lang w:eastAsia="ru-RU"/>
              </w:rPr>
              <w:t>123</w:t>
            </w:r>
          </w:p>
        </w:tc>
      </w:tr>
      <w:tr w:rsidR="00BB6D26" w:rsidRPr="005C49A7">
        <w:tc>
          <w:tcPr>
            <w:tcW w:w="4426" w:type="dxa"/>
            <w:gridSpan w:val="2"/>
          </w:tcPr>
          <w:p w:rsidR="00BB6D26" w:rsidRDefault="00BB6D26" w:rsidP="00AD73B8">
            <w:pPr>
              <w:spacing w:after="0" w:line="240" w:lineRule="auto"/>
              <w:jc w:val="both"/>
              <w:rPr>
                <w:rFonts w:ascii="Times New Roman" w:hAnsi="Times New Roman" w:cs="Times New Roman"/>
                <w:b/>
                <w:i/>
                <w:iCs/>
                <w:sz w:val="28"/>
                <w:szCs w:val="28"/>
              </w:rPr>
            </w:pPr>
            <w:r w:rsidRPr="005C49A7">
              <w:rPr>
                <w:rFonts w:ascii="Times New Roman" w:hAnsi="Times New Roman" w:cs="Times New Roman"/>
                <w:b/>
                <w:i/>
                <w:iCs/>
                <w:sz w:val="28"/>
                <w:szCs w:val="28"/>
              </w:rPr>
              <w:t xml:space="preserve">Часть, формируемая </w:t>
            </w:r>
          </w:p>
          <w:p w:rsidR="00BB6D26" w:rsidRDefault="00BB6D26" w:rsidP="00AD73B8">
            <w:pPr>
              <w:spacing w:after="0" w:line="240" w:lineRule="auto"/>
              <w:jc w:val="both"/>
              <w:rPr>
                <w:rFonts w:ascii="Times New Roman" w:hAnsi="Times New Roman" w:cs="Times New Roman"/>
                <w:b/>
                <w:i/>
                <w:iCs/>
                <w:sz w:val="28"/>
                <w:szCs w:val="28"/>
              </w:rPr>
            </w:pPr>
            <w:r w:rsidRPr="005C49A7">
              <w:rPr>
                <w:rFonts w:ascii="Times New Roman" w:hAnsi="Times New Roman" w:cs="Times New Roman"/>
                <w:b/>
                <w:i/>
                <w:iCs/>
                <w:sz w:val="28"/>
                <w:szCs w:val="28"/>
              </w:rPr>
              <w:t xml:space="preserve">участниками </w:t>
            </w:r>
          </w:p>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i/>
                <w:iCs/>
                <w:sz w:val="28"/>
                <w:szCs w:val="28"/>
              </w:rPr>
              <w:t>образовательных отношений</w:t>
            </w:r>
          </w:p>
        </w:tc>
        <w:tc>
          <w:tcPr>
            <w:tcW w:w="720"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27" w:type="dxa"/>
          </w:tcPr>
          <w:p w:rsidR="00BB6D26" w:rsidRPr="005C49A7" w:rsidRDefault="00BB6D26" w:rsidP="00BB6D2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tc>
        <w:tc>
          <w:tcPr>
            <w:tcW w:w="70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w:t>
            </w:r>
          </w:p>
        </w:tc>
        <w:tc>
          <w:tcPr>
            <w:tcW w:w="709"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636"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568" w:type="dxa"/>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3</w:t>
            </w:r>
          </w:p>
        </w:tc>
        <w:tc>
          <w:tcPr>
            <w:tcW w:w="1317" w:type="dxa"/>
            <w:gridSpan w:val="2"/>
          </w:tcPr>
          <w:p w:rsidR="00BB6D26" w:rsidRPr="005C49A7" w:rsidRDefault="00BB6D26" w:rsidP="00AD73B8">
            <w:pPr>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sz w:val="28"/>
                <w:szCs w:val="28"/>
                <w:lang w:eastAsia="ru-RU"/>
              </w:rPr>
              <w:t>9</w:t>
            </w:r>
          </w:p>
        </w:tc>
      </w:tr>
      <w:tr w:rsidR="00BB6D26" w:rsidRPr="005C49A7">
        <w:tc>
          <w:tcPr>
            <w:tcW w:w="4426" w:type="dxa"/>
            <w:gridSpan w:val="2"/>
          </w:tcPr>
          <w:p w:rsidR="00BB6D26" w:rsidRDefault="00BB6D26" w:rsidP="00AD73B8">
            <w:pPr>
              <w:spacing w:after="0" w:line="240" w:lineRule="auto"/>
              <w:jc w:val="both"/>
              <w:rPr>
                <w:rFonts w:ascii="Times New Roman" w:hAnsi="Times New Roman" w:cs="Times New Roman"/>
                <w:b/>
                <w:sz w:val="28"/>
                <w:szCs w:val="28"/>
              </w:rPr>
            </w:pPr>
            <w:r w:rsidRPr="005C49A7">
              <w:rPr>
                <w:rFonts w:ascii="Times New Roman" w:hAnsi="Times New Roman" w:cs="Times New Roman"/>
                <w:b/>
                <w:sz w:val="28"/>
                <w:szCs w:val="28"/>
              </w:rPr>
              <w:t>Максимально допустимая</w:t>
            </w:r>
          </w:p>
          <w:p w:rsidR="00BB6D26" w:rsidRDefault="00BB6D26" w:rsidP="00AD73B8">
            <w:pPr>
              <w:spacing w:after="0" w:line="240" w:lineRule="auto"/>
              <w:jc w:val="both"/>
              <w:rPr>
                <w:rFonts w:ascii="Times New Roman" w:hAnsi="Times New Roman" w:cs="Times New Roman"/>
                <w:b/>
                <w:sz w:val="28"/>
                <w:szCs w:val="28"/>
              </w:rPr>
            </w:pPr>
            <w:r w:rsidRPr="005C49A7">
              <w:rPr>
                <w:rFonts w:ascii="Times New Roman" w:hAnsi="Times New Roman" w:cs="Times New Roman"/>
                <w:b/>
                <w:sz w:val="28"/>
                <w:szCs w:val="28"/>
              </w:rPr>
              <w:t xml:space="preserve"> недельная нагрузка </w:t>
            </w:r>
          </w:p>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sz w:val="28"/>
                <w:szCs w:val="28"/>
              </w:rPr>
              <w:t>(при 5-дневной учебной неделе)</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21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23</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132</w:t>
            </w:r>
          </w:p>
        </w:tc>
      </w:tr>
      <w:tr w:rsidR="00BB6D26" w:rsidRPr="005C49A7">
        <w:tc>
          <w:tcPr>
            <w:tcW w:w="4426" w:type="dxa"/>
            <w:gridSpan w:val="2"/>
          </w:tcPr>
          <w:p w:rsidR="00BB6D26"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Коррекционно-развивающая </w:t>
            </w:r>
          </w:p>
          <w:p w:rsidR="00BB6D26" w:rsidRDefault="00BB6D26" w:rsidP="00AD73B8">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5C49A7">
              <w:rPr>
                <w:rFonts w:ascii="Times New Roman" w:hAnsi="Times New Roman" w:cs="Times New Roman"/>
                <w:b/>
                <w:sz w:val="28"/>
                <w:szCs w:val="28"/>
                <w:lang w:eastAsia="ru-RU"/>
              </w:rPr>
              <w:t>область</w:t>
            </w:r>
            <w:r w:rsidRPr="005C49A7">
              <w:rPr>
                <w:rFonts w:ascii="Times New Roman" w:hAnsi="Times New Roman" w:cs="Times New Roman"/>
                <w:sz w:val="28"/>
                <w:szCs w:val="28"/>
                <w:lang w:eastAsia="ru-RU"/>
              </w:rPr>
              <w:t xml:space="preserve"> (коррекционные занятия</w:t>
            </w:r>
          </w:p>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i/>
                <w:sz w:val="28"/>
                <w:szCs w:val="28"/>
                <w:lang w:eastAsia="ru-RU"/>
              </w:rPr>
            </w:pPr>
            <w:r w:rsidRPr="005C49A7">
              <w:rPr>
                <w:rFonts w:ascii="Times New Roman" w:hAnsi="Times New Roman" w:cs="Times New Roman"/>
                <w:sz w:val="28"/>
                <w:szCs w:val="28"/>
                <w:lang w:eastAsia="ru-RU"/>
              </w:rPr>
              <w:t xml:space="preserve"> и ритмика)</w:t>
            </w:r>
            <w:r w:rsidRPr="005C49A7">
              <w:rPr>
                <w:rFonts w:ascii="Times New Roman" w:hAnsi="Times New Roman" w:cs="Times New Roman"/>
                <w:b/>
                <w:sz w:val="28"/>
                <w:szCs w:val="28"/>
                <w:lang w:eastAsia="ru-RU"/>
              </w:rPr>
              <w:t>:</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6</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6</w:t>
            </w:r>
          </w:p>
        </w:tc>
        <w:tc>
          <w:tcPr>
            <w:tcW w:w="70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709"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636"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56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6</w:t>
            </w:r>
          </w:p>
        </w:tc>
        <w:tc>
          <w:tcPr>
            <w:tcW w:w="1317" w:type="dxa"/>
            <w:gridSpan w:val="2"/>
          </w:tcPr>
          <w:p w:rsidR="00BB6D26" w:rsidRPr="005C49A7" w:rsidRDefault="00BB6D26" w:rsidP="00AD73B8">
            <w:pPr>
              <w:jc w:val="both"/>
              <w:rPr>
                <w:rFonts w:ascii="Times New Roman" w:hAnsi="Times New Roman" w:cs="Times New Roman"/>
                <w:b/>
                <w:sz w:val="28"/>
                <w:szCs w:val="28"/>
              </w:rPr>
            </w:pPr>
            <w:r w:rsidRPr="005C49A7">
              <w:rPr>
                <w:rFonts w:ascii="Times New Roman" w:hAnsi="Times New Roman" w:cs="Times New Roman"/>
                <w:b/>
                <w:sz w:val="28"/>
                <w:szCs w:val="28"/>
              </w:rPr>
              <w:t>3</w:t>
            </w:r>
            <w:r>
              <w:rPr>
                <w:rFonts w:ascii="Times New Roman" w:hAnsi="Times New Roman" w:cs="Times New Roman"/>
                <w:b/>
                <w:sz w:val="28"/>
                <w:szCs w:val="28"/>
              </w:rPr>
              <w:t>6</w:t>
            </w:r>
          </w:p>
        </w:tc>
      </w:tr>
      <w:tr w:rsidR="00BB6D26" w:rsidRPr="005C49A7">
        <w:tc>
          <w:tcPr>
            <w:tcW w:w="4426" w:type="dxa"/>
            <w:gridSpan w:val="2"/>
          </w:tcPr>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 xml:space="preserve">Внеурочная деятельность: </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4</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4</w:t>
            </w:r>
          </w:p>
        </w:tc>
        <w:tc>
          <w:tcPr>
            <w:tcW w:w="70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709"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636"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568" w:type="dxa"/>
          </w:tcPr>
          <w:p w:rsidR="00BB6D26" w:rsidRPr="005C49A7" w:rsidRDefault="00BB6D26" w:rsidP="00AD73B8">
            <w:pPr>
              <w:jc w:val="both"/>
              <w:rPr>
                <w:rFonts w:ascii="Times New Roman" w:hAnsi="Times New Roman" w:cs="Times New Roman"/>
                <w:sz w:val="28"/>
                <w:szCs w:val="28"/>
              </w:rPr>
            </w:pPr>
            <w:r w:rsidRPr="005C49A7">
              <w:rPr>
                <w:rFonts w:ascii="Times New Roman" w:hAnsi="Times New Roman" w:cs="Times New Roman"/>
                <w:b/>
                <w:sz w:val="28"/>
                <w:szCs w:val="28"/>
                <w:lang w:eastAsia="ru-RU"/>
              </w:rPr>
              <w:t>4</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2</w:t>
            </w:r>
            <w:r>
              <w:rPr>
                <w:rFonts w:ascii="Times New Roman" w:hAnsi="Times New Roman" w:cs="Times New Roman"/>
                <w:b/>
                <w:sz w:val="28"/>
                <w:szCs w:val="28"/>
                <w:lang w:eastAsia="ru-RU"/>
              </w:rPr>
              <w:t>4</w:t>
            </w:r>
          </w:p>
        </w:tc>
      </w:tr>
      <w:tr w:rsidR="00BB6D26" w:rsidRPr="005C49A7">
        <w:tc>
          <w:tcPr>
            <w:tcW w:w="4426" w:type="dxa"/>
            <w:gridSpan w:val="2"/>
          </w:tcPr>
          <w:p w:rsidR="00BB6D26" w:rsidRPr="005C49A7" w:rsidRDefault="00BB6D26" w:rsidP="00AD73B8">
            <w:pPr>
              <w:widowControl w:val="0"/>
              <w:autoSpaceDE w:val="0"/>
              <w:autoSpaceDN w:val="0"/>
              <w:adjustRightInd w:val="0"/>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Всего к финансированию</w:t>
            </w:r>
          </w:p>
        </w:tc>
        <w:tc>
          <w:tcPr>
            <w:tcW w:w="720"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31</w:t>
            </w:r>
          </w:p>
        </w:tc>
        <w:tc>
          <w:tcPr>
            <w:tcW w:w="727" w:type="dxa"/>
          </w:tcPr>
          <w:p w:rsidR="00BB6D26" w:rsidRPr="005C49A7" w:rsidRDefault="00BB6D26" w:rsidP="00BB6D26">
            <w:pPr>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31</w:t>
            </w:r>
          </w:p>
        </w:tc>
        <w:tc>
          <w:tcPr>
            <w:tcW w:w="70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31</w:t>
            </w:r>
          </w:p>
        </w:tc>
        <w:tc>
          <w:tcPr>
            <w:tcW w:w="709"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636"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568" w:type="dxa"/>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33</w:t>
            </w:r>
          </w:p>
        </w:tc>
        <w:tc>
          <w:tcPr>
            <w:tcW w:w="1317" w:type="dxa"/>
            <w:gridSpan w:val="2"/>
          </w:tcPr>
          <w:p w:rsidR="00BB6D26" w:rsidRPr="005C49A7" w:rsidRDefault="00BB6D26" w:rsidP="00AD73B8">
            <w:pPr>
              <w:spacing w:after="0" w:line="240" w:lineRule="auto"/>
              <w:jc w:val="both"/>
              <w:rPr>
                <w:rFonts w:ascii="Times New Roman" w:hAnsi="Times New Roman" w:cs="Times New Roman"/>
                <w:b/>
                <w:sz w:val="28"/>
                <w:szCs w:val="28"/>
                <w:lang w:eastAsia="ru-RU"/>
              </w:rPr>
            </w:pPr>
            <w:r w:rsidRPr="005C49A7">
              <w:rPr>
                <w:rFonts w:ascii="Times New Roman" w:hAnsi="Times New Roman" w:cs="Times New Roman"/>
                <w:b/>
                <w:sz w:val="28"/>
                <w:szCs w:val="28"/>
                <w:lang w:eastAsia="ru-RU"/>
              </w:rPr>
              <w:t>1</w:t>
            </w:r>
            <w:r>
              <w:rPr>
                <w:rFonts w:ascii="Times New Roman" w:hAnsi="Times New Roman" w:cs="Times New Roman"/>
                <w:b/>
                <w:sz w:val="28"/>
                <w:szCs w:val="28"/>
                <w:lang w:eastAsia="ru-RU"/>
              </w:rPr>
              <w:t>92</w:t>
            </w:r>
          </w:p>
        </w:tc>
      </w:tr>
    </w:tbl>
    <w:p w:rsidR="00AD73B8" w:rsidRPr="005C49A7" w:rsidRDefault="00AD73B8" w:rsidP="00AD73B8">
      <w:pPr>
        <w:pStyle w:val="a9"/>
        <w:spacing w:line="360" w:lineRule="auto"/>
        <w:ind w:firstLine="454"/>
        <w:rPr>
          <w:rFonts w:ascii="Times New Roman" w:hAnsi="Times New Roman" w:cs="Times New Roman"/>
          <w:color w:val="auto"/>
          <w:sz w:val="28"/>
          <w:szCs w:val="28"/>
        </w:rPr>
      </w:pPr>
    </w:p>
    <w:p w:rsidR="00A05982" w:rsidRDefault="00A05982" w:rsidP="00F228B5">
      <w:pPr>
        <w:spacing w:before="120" w:after="120" w:line="360" w:lineRule="auto"/>
        <w:jc w:val="center"/>
        <w:outlineLvl w:val="2"/>
        <w:rPr>
          <w:rFonts w:ascii="Times New Roman" w:hAnsi="Times New Roman" w:cs="Times New Roman"/>
          <w:b/>
          <w:color w:val="auto"/>
          <w:sz w:val="28"/>
          <w:szCs w:val="28"/>
        </w:rPr>
      </w:pPr>
    </w:p>
    <w:p w:rsidR="00A05982" w:rsidRDefault="00A05982" w:rsidP="00F228B5">
      <w:pPr>
        <w:spacing w:before="120" w:after="120" w:line="360" w:lineRule="auto"/>
        <w:jc w:val="center"/>
        <w:outlineLvl w:val="2"/>
        <w:rPr>
          <w:rFonts w:ascii="Times New Roman" w:hAnsi="Times New Roman" w:cs="Times New Roman"/>
          <w:b/>
          <w:color w:val="auto"/>
          <w:sz w:val="28"/>
          <w:szCs w:val="28"/>
        </w:rPr>
      </w:pPr>
    </w:p>
    <w:p w:rsidR="0036168F" w:rsidRPr="00F63254" w:rsidRDefault="0036168F" w:rsidP="00EC33AE">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4</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r w:rsidRPr="00F63254">
        <w:rPr>
          <w:rFonts w:ascii="Times New Roman" w:hAnsi="Times New Roman" w:cs="Times New Roman"/>
          <w:b/>
          <w:color w:val="auto"/>
          <w:kern w:val="28"/>
          <w:sz w:val="28"/>
          <w:szCs w:val="28"/>
        </w:rPr>
        <w:t xml:space="preserve"> </w:t>
      </w:r>
    </w:p>
    <w:p w:rsidR="00AD73B8" w:rsidRPr="005C49A7" w:rsidRDefault="00AD73B8" w:rsidP="00EC33AE">
      <w:pPr>
        <w:pStyle w:val="14TexstOSNOVA1012"/>
        <w:spacing w:line="336" w:lineRule="auto"/>
        <w:ind w:firstLine="709"/>
        <w:rPr>
          <w:rFonts w:ascii="Times New Roman" w:hAnsi="Times New Roman" w:cs="Times New Roman"/>
          <w:caps/>
          <w:color w:val="auto"/>
          <w:sz w:val="28"/>
          <w:szCs w:val="28"/>
          <w:highlight w:val="yellow"/>
        </w:rPr>
      </w:pPr>
      <w:r w:rsidRPr="005C49A7">
        <w:rPr>
          <w:rFonts w:ascii="Times New Roman" w:hAnsi="Times New Roman" w:cs="Times New Roman"/>
          <w:color w:val="auto"/>
          <w:sz w:val="28"/>
          <w:szCs w:val="28"/>
        </w:rPr>
        <w:t>С целью сохранения единого образовательного пространства страны требования к ус</w:t>
      </w:r>
      <w:r w:rsidRPr="005C49A7">
        <w:rPr>
          <w:rFonts w:ascii="Times New Roman" w:hAnsi="Times New Roman" w:cs="Times New Roman"/>
          <w:color w:val="auto"/>
          <w:sz w:val="28"/>
          <w:szCs w:val="28"/>
        </w:rPr>
        <w:softHyphen/>
        <w:t>ловиям получения образования обучающимися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представляют собой систему требований к кадровым, финансовым, материально-техническим и иным условиям реализации адаптированной основной об</w:t>
      </w:r>
      <w:r w:rsidRPr="005C49A7">
        <w:rPr>
          <w:rFonts w:ascii="Times New Roman" w:hAnsi="Times New Roman" w:cs="Times New Roman"/>
          <w:color w:val="auto"/>
          <w:sz w:val="28"/>
          <w:szCs w:val="28"/>
        </w:rPr>
        <w:softHyphen/>
        <w:t>щеобразовательной программы и достижения планируемых результатов этой категорией обучающихся.</w:t>
      </w:r>
      <w:r w:rsidRPr="005C49A7">
        <w:rPr>
          <w:rFonts w:ascii="Times New Roman" w:hAnsi="Times New Roman" w:cs="Times New Roman"/>
          <w:color w:val="auto"/>
          <w:sz w:val="28"/>
          <w:szCs w:val="28"/>
          <w:highlight w:val="yellow"/>
        </w:rPr>
        <w:t xml:space="preserve">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Интегративным результатом реализации указанных требований должно быть создание комфортной коррекционно-развивающей общеобразовательной среды: 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 гарантирующей охрану и укрепление физического, психологического и социального здоровья обучающихся; комфортной по отношению к обучающимся и педагогическим работникам.</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В целях обеспечения реализации АООП для обучающихся с </w:t>
      </w:r>
      <w:r>
        <w:rPr>
          <w:rFonts w:ascii="Times New Roman" w:hAnsi="Times New Roman" w:cs="Times New Roman"/>
          <w:color w:val="auto"/>
          <w:sz w:val="28"/>
          <w:szCs w:val="28"/>
        </w:rPr>
        <w:t xml:space="preserve"> РАС </w:t>
      </w:r>
      <w:r w:rsidRPr="005C49A7">
        <w:rPr>
          <w:rFonts w:ascii="Times New Roman" w:hAnsi="Times New Roman" w:cs="Times New Roman"/>
          <w:color w:val="auto"/>
          <w:sz w:val="28"/>
          <w:szCs w:val="28"/>
        </w:rPr>
        <w:t xml:space="preserve">в образовательной организации для участников образовательного процесса должны создаваться условия, обеспечивающие возможность: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достижения планируемых результатов освоения адаптированной основной общеобразовательной программы всеми обучающимися;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 выявления и развития способностей обучающихся через систему клубов, секций, студий и кружков, осуществление общественно-полезной деятельности, в том числе социальной практики, используя возможности образовательных организаций дополнительного образования детей;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расширения социального опыта и социальных контактов обучающихся </w:t>
      </w: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в том числе со сверстниками, не имеющими ограничений здоровья;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учета образовательных потребностей, общих для всех обучающихся с ограниченными возможностями здоровья, и особых, характерных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участия обучающихся, их родителей (законных представителей), педагогических работников и общественности в разработке основной общеобразовательной программы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эффективного использования времени, отведенного на реализацию части основной общеобразовательной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общеобразовательной организации; </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использования в образовательном процессе современных образовательных технологий деятельностного типа;</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обновления содержания адаптированной основной общеобразовательной программы,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эффективного управления общеобразовательной организацией с использованием информационно-коммуникационных технологий, а также современных механизмов финансирования.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К условиям, необходимым для удовлетворения особых образовательных потребностей, общих для всех категорий обучающихся с ОВЗ, в том числе и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относятся: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осуществление целенаправленной коррекци</w:t>
      </w:r>
      <w:r w:rsidR="00F228B5">
        <w:rPr>
          <w:rFonts w:ascii="Times New Roman" w:hAnsi="Times New Roman" w:cs="Times New Roman"/>
          <w:color w:val="auto"/>
          <w:sz w:val="28"/>
          <w:szCs w:val="28"/>
        </w:rPr>
        <w:t>онной работы в процессе освоения</w:t>
      </w:r>
      <w:r w:rsidRPr="005C49A7">
        <w:rPr>
          <w:rFonts w:ascii="Times New Roman" w:hAnsi="Times New Roman" w:cs="Times New Roman"/>
          <w:color w:val="auto"/>
          <w:sz w:val="28"/>
          <w:szCs w:val="28"/>
        </w:rPr>
        <w:t xml:space="preserve"> обучающимися содержанием всех образовательных областей, а также в ходе проведения коррекционных занятий;</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практическая направленность всего образовательного процесса, обеспечивающая овладение обучающимися жизненными компетенциями;</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организация медико-психолого-педагогического сопровождения образовательного процесса обучающихся;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организация сопровождения семьи, воспитывающей ребенка с </w:t>
      </w:r>
      <w:r>
        <w:rPr>
          <w:rFonts w:ascii="Times New Roman" w:hAnsi="Times New Roman" w:cs="Times New Roman"/>
          <w:color w:val="auto"/>
          <w:sz w:val="28"/>
          <w:szCs w:val="28"/>
        </w:rPr>
        <w:t xml:space="preserve"> расстройством аутистического спектра.</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К условиям, обеспечивающим удовлетворение особых образовательных потребностей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относятся:</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 xml:space="preserve">организация предметно-практической деятельности, как основы развития познавательной сферы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в частности интеллектуальной и речевой;</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постепенность расширения и уточнение представлений об окружающей действительности: от ближайшего окружения, ограниченного рамками семьи и школы, до более удаленного и усложненного.</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введение в содержание образования учебных предметов, обеспечивающих формирование представлений о естественных и социальных компонентах окружающего мира; социально-бытовых навыках, применяемых в условиях усложненной социальной среды;</w:t>
      </w:r>
    </w:p>
    <w:p w:rsidR="00AD73B8" w:rsidRPr="005C49A7" w:rsidRDefault="00AD73B8" w:rsidP="00AD73B8">
      <w:pPr>
        <w:pStyle w:val="14TexstOSNOVA1012"/>
        <w:spacing w:line="336" w:lineRule="auto"/>
        <w:ind w:firstLine="709"/>
        <w:rPr>
          <w:rFonts w:ascii="Times New Roman" w:hAnsi="Times New Roman" w:cs="Times New Roman"/>
          <w:caps/>
          <w:color w:val="auto"/>
          <w:sz w:val="28"/>
          <w:szCs w:val="28"/>
        </w:rPr>
      </w:pPr>
      <w:r w:rsidRPr="005C49A7">
        <w:rPr>
          <w:rFonts w:ascii="Times New Roman" w:hAnsi="Times New Roman" w:cs="Times New Roman"/>
          <w:color w:val="auto"/>
          <w:sz w:val="28"/>
          <w:szCs w:val="28"/>
        </w:rPr>
        <w:t>поэтапность овладения социально-бытовы</w:t>
      </w:r>
      <w:r>
        <w:rPr>
          <w:rFonts w:ascii="Times New Roman" w:hAnsi="Times New Roman" w:cs="Times New Roman"/>
          <w:color w:val="auto"/>
          <w:sz w:val="28"/>
          <w:szCs w:val="28"/>
        </w:rPr>
        <w:t>ми</w:t>
      </w:r>
      <w:r w:rsidRPr="005C49A7">
        <w:rPr>
          <w:rFonts w:ascii="Times New Roman" w:hAnsi="Times New Roman" w:cs="Times New Roman"/>
          <w:color w:val="auto"/>
          <w:sz w:val="28"/>
          <w:szCs w:val="28"/>
        </w:rPr>
        <w:t xml:space="preserve"> навык</w:t>
      </w:r>
      <w:r>
        <w:rPr>
          <w:rFonts w:ascii="Times New Roman" w:hAnsi="Times New Roman" w:cs="Times New Roman"/>
          <w:color w:val="auto"/>
          <w:sz w:val="28"/>
          <w:szCs w:val="28"/>
        </w:rPr>
        <w:t>ами</w:t>
      </w:r>
      <w:r w:rsidRPr="005C49A7">
        <w:rPr>
          <w:rFonts w:ascii="Times New Roman" w:hAnsi="Times New Roman" w:cs="Times New Roman"/>
          <w:color w:val="auto"/>
          <w:sz w:val="28"/>
          <w:szCs w:val="28"/>
        </w:rPr>
        <w:t>.</w:t>
      </w:r>
    </w:p>
    <w:p w:rsidR="00AD73B8" w:rsidRPr="005C49A7" w:rsidRDefault="00AD73B8" w:rsidP="00AD73B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Создание специфических условий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должно способствовать:</w:t>
      </w:r>
    </w:p>
    <w:p w:rsidR="00AD73B8" w:rsidRPr="005C49A7" w:rsidRDefault="00AD73B8" w:rsidP="00AD73B8">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целенаправленному развитию способности обучающихся к вербальной коммуникации и взаимодействию в условиях разного социального окружения для решения жизненных задач;</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формированию социально-бытовой компетентности обучающихся, способствующей приобщению к самостоятельной жизни в обществе, улучшению ее качества;</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color w:val="auto"/>
          <w:sz w:val="28"/>
          <w:szCs w:val="28"/>
        </w:rPr>
        <w:t>развитию самостоятельности и независимости в повседневной жизни;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расширению круга общения, выходу обучающегося за пределы семьи и общеобразовательной организации;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раскрытию возможных избирательных способностей и интересов ребенка в разных видах практической, художественно-эстетической, спортивно-физкультурной деятельности;</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развитию представлений об окружающем мире в совокупности его природных и социальных компонентов;</w:t>
      </w:r>
    </w:p>
    <w:p w:rsidR="00AD73B8" w:rsidRPr="005C49A7" w:rsidRDefault="00AD73B8" w:rsidP="00AD73B8">
      <w:pPr>
        <w:widowControl w:val="0"/>
        <w:autoSpaceDE w:val="0"/>
        <w:autoSpaceDN w:val="0"/>
        <w:adjustRightInd w:val="0"/>
        <w:spacing w:after="0" w:line="360" w:lineRule="auto"/>
        <w:ind w:firstLine="709"/>
        <w:jc w:val="both"/>
        <w:rPr>
          <w:rFonts w:ascii="Times New Roman" w:hAnsi="Times New Roman" w:cs="Times New Roman"/>
          <w:bCs/>
          <w:color w:val="auto"/>
          <w:sz w:val="28"/>
          <w:szCs w:val="28"/>
        </w:rPr>
      </w:pPr>
      <w:r w:rsidRPr="005C49A7">
        <w:rPr>
          <w:rFonts w:ascii="Times New Roman" w:hAnsi="Times New Roman" w:cs="Times New Roman"/>
          <w:bCs/>
          <w:color w:val="auto"/>
          <w:sz w:val="28"/>
          <w:szCs w:val="28"/>
        </w:rPr>
        <w:t xml:space="preserve">реализации потенциальных возможностей в овладении профессионально-трудовой деятельностью и возможном совершенствовании приобретенных трудовых навыков на уровне среднего профессионального образования. </w:t>
      </w:r>
    </w:p>
    <w:p w:rsidR="0036168F" w:rsidRDefault="0036168F" w:rsidP="0036168F">
      <w:pPr>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AD73B8" w:rsidRPr="005C49A7" w:rsidRDefault="00AD73B8" w:rsidP="00AD73B8">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i/>
          <w:iCs/>
          <w:color w:val="auto"/>
          <w:sz w:val="28"/>
          <w:szCs w:val="28"/>
        </w:rPr>
        <w:t>Кадровое обеспечение</w:t>
      </w:r>
      <w:r w:rsidRPr="005C49A7">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в системе школьного образования.</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Образовательная организация, реализующая АООП для обучающихся с </w:t>
      </w:r>
      <w:r>
        <w:rPr>
          <w:sz w:val="28"/>
          <w:szCs w:val="28"/>
        </w:rPr>
        <w:t>РАС</w:t>
      </w:r>
      <w:r w:rsidRPr="005C49A7">
        <w:rPr>
          <w:sz w:val="28"/>
          <w:szCs w:val="28"/>
        </w:rPr>
        <w:t>, должна быть уко</w:t>
      </w:r>
      <w:r w:rsidRPr="005C49A7">
        <w:rPr>
          <w:sz w:val="28"/>
          <w:szCs w:val="28"/>
        </w:rPr>
        <w:softHyphen/>
        <w:t>м</w:t>
      </w:r>
      <w:r w:rsidRPr="005C49A7">
        <w:rPr>
          <w:sz w:val="28"/>
          <w:szCs w:val="28"/>
        </w:rPr>
        <w:softHyphen/>
        <w:t>п</w:t>
      </w:r>
      <w:r w:rsidRPr="005C49A7">
        <w:rPr>
          <w:sz w:val="28"/>
          <w:szCs w:val="28"/>
        </w:rPr>
        <w:softHyphen/>
        <w:t>ле</w:t>
      </w:r>
      <w:r w:rsidRPr="005C49A7">
        <w:rPr>
          <w:sz w:val="28"/>
          <w:szCs w:val="28"/>
        </w:rPr>
        <w:softHyphen/>
        <w:t>ктована педагогическими, руководящими и иными работниками, име</w:t>
      </w:r>
      <w:r w:rsidRPr="005C49A7">
        <w:rPr>
          <w:sz w:val="28"/>
          <w:szCs w:val="28"/>
        </w:rPr>
        <w:softHyphen/>
        <w:t>ю</w:t>
      </w:r>
      <w:r w:rsidRPr="005C49A7">
        <w:rPr>
          <w:sz w:val="28"/>
          <w:szCs w:val="28"/>
        </w:rPr>
        <w:softHyphen/>
        <w:t>щи</w:t>
      </w:r>
      <w:r w:rsidRPr="005C49A7">
        <w:rPr>
          <w:sz w:val="28"/>
          <w:szCs w:val="28"/>
        </w:rPr>
        <w:softHyphen/>
        <w:t>ми профессиональную подготовку соответствующего уровня и на</w:t>
      </w:r>
      <w:r w:rsidRPr="005C49A7">
        <w:rPr>
          <w:sz w:val="28"/>
          <w:szCs w:val="28"/>
        </w:rPr>
        <w:softHyphen/>
        <w:t>пра</w:t>
      </w:r>
      <w:r w:rsidRPr="005C49A7">
        <w:rPr>
          <w:sz w:val="28"/>
          <w:szCs w:val="28"/>
        </w:rPr>
        <w:softHyphen/>
        <w:t>в</w:t>
      </w:r>
      <w:r w:rsidRPr="005C49A7">
        <w:rPr>
          <w:sz w:val="28"/>
          <w:szCs w:val="28"/>
        </w:rPr>
        <w:softHyphen/>
        <w:t>ле</w:t>
      </w:r>
      <w:r w:rsidRPr="005C49A7">
        <w:rPr>
          <w:sz w:val="28"/>
          <w:szCs w:val="28"/>
        </w:rPr>
        <w:softHyphen/>
        <w:t>н</w:t>
      </w:r>
      <w:r w:rsidRPr="005C49A7">
        <w:rPr>
          <w:sz w:val="28"/>
          <w:szCs w:val="28"/>
        </w:rPr>
        <w:softHyphen/>
        <w:t>но</w:t>
      </w:r>
      <w:r w:rsidRPr="005C49A7">
        <w:rPr>
          <w:sz w:val="28"/>
          <w:szCs w:val="28"/>
        </w:rPr>
        <w:softHyphen/>
        <w:t>с</w:t>
      </w:r>
      <w:r w:rsidRPr="005C49A7">
        <w:rPr>
          <w:sz w:val="28"/>
          <w:szCs w:val="28"/>
        </w:rPr>
        <w:softHyphen/>
        <w:t xml:space="preserve">ти. </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Уровень квалификации работников образовательной организации, ре</w:t>
      </w:r>
      <w:r w:rsidRPr="005C49A7">
        <w:rPr>
          <w:rFonts w:ascii="Times New Roman" w:hAnsi="Times New Roman"/>
          <w:caps/>
          <w:sz w:val="28"/>
          <w:szCs w:val="28"/>
        </w:rPr>
        <w:softHyphen/>
      </w:r>
      <w:r w:rsidRPr="005C49A7">
        <w:rPr>
          <w:rFonts w:ascii="Times New Roman" w:hAnsi="Times New Roman"/>
          <w:sz w:val="28"/>
          <w:szCs w:val="28"/>
        </w:rPr>
        <w:t>а</w:t>
      </w:r>
      <w:r w:rsidRPr="005C49A7">
        <w:rPr>
          <w:rFonts w:ascii="Times New Roman" w:hAnsi="Times New Roman"/>
          <w:caps/>
          <w:sz w:val="28"/>
          <w:szCs w:val="28"/>
        </w:rPr>
        <w:softHyphen/>
      </w:r>
      <w:r w:rsidRPr="005C49A7">
        <w:rPr>
          <w:rFonts w:ascii="Times New Roman" w:hAnsi="Times New Roman"/>
          <w:sz w:val="28"/>
          <w:szCs w:val="28"/>
        </w:rPr>
        <w:t>ли</w:t>
      </w:r>
      <w:r w:rsidRPr="005C49A7">
        <w:rPr>
          <w:rFonts w:ascii="Times New Roman" w:hAnsi="Times New Roman"/>
          <w:caps/>
          <w:sz w:val="28"/>
          <w:szCs w:val="28"/>
        </w:rPr>
        <w:softHyphen/>
      </w:r>
      <w:r w:rsidRPr="005C49A7">
        <w:rPr>
          <w:rFonts w:ascii="Times New Roman" w:hAnsi="Times New Roman"/>
          <w:sz w:val="28"/>
          <w:szCs w:val="28"/>
        </w:rPr>
        <w:t>зу</w:t>
      </w:r>
      <w:r w:rsidRPr="005C49A7">
        <w:rPr>
          <w:rFonts w:ascii="Times New Roman" w:hAnsi="Times New Roman"/>
          <w:caps/>
          <w:sz w:val="28"/>
          <w:szCs w:val="28"/>
        </w:rPr>
        <w:softHyphen/>
      </w:r>
      <w:r w:rsidRPr="005C49A7">
        <w:rPr>
          <w:rFonts w:ascii="Times New Roman" w:hAnsi="Times New Roman"/>
          <w:sz w:val="28"/>
          <w:szCs w:val="28"/>
        </w:rPr>
        <w:t>ющей АООП, для каждой занимаемой должности дол</w:t>
      </w:r>
      <w:r w:rsidRPr="005C49A7">
        <w:rPr>
          <w:rFonts w:ascii="Times New Roman" w:hAnsi="Times New Roman"/>
          <w:caps/>
          <w:sz w:val="28"/>
          <w:szCs w:val="28"/>
        </w:rPr>
        <w:softHyphen/>
      </w:r>
      <w:r w:rsidRPr="005C49A7">
        <w:rPr>
          <w:rFonts w:ascii="Times New Roman" w:hAnsi="Times New Roman"/>
          <w:sz w:val="28"/>
          <w:szCs w:val="28"/>
        </w:rPr>
        <w:t>жен соответствовать квалификационным характеристикам по со</w:t>
      </w:r>
      <w:r w:rsidRPr="005C49A7">
        <w:rPr>
          <w:rFonts w:ascii="Times New Roman" w:hAnsi="Times New Roman"/>
          <w:caps/>
          <w:sz w:val="28"/>
          <w:szCs w:val="28"/>
        </w:rPr>
        <w:softHyphen/>
      </w:r>
      <w:r w:rsidRPr="005C49A7">
        <w:rPr>
          <w:rFonts w:ascii="Times New Roman" w:hAnsi="Times New Roman"/>
          <w:sz w:val="28"/>
          <w:szCs w:val="28"/>
        </w:rPr>
        <w:t>от</w:t>
      </w:r>
      <w:r w:rsidRPr="005C49A7">
        <w:rPr>
          <w:rFonts w:ascii="Times New Roman" w:hAnsi="Times New Roman"/>
          <w:caps/>
          <w:sz w:val="28"/>
          <w:szCs w:val="28"/>
        </w:rPr>
        <w:softHyphen/>
      </w:r>
      <w:r w:rsidRPr="005C49A7">
        <w:rPr>
          <w:rFonts w:ascii="Times New Roman" w:hAnsi="Times New Roman"/>
          <w:sz w:val="28"/>
          <w:szCs w:val="28"/>
        </w:rPr>
        <w:t>вет</w:t>
      </w:r>
      <w:r w:rsidRPr="005C49A7">
        <w:rPr>
          <w:rFonts w:ascii="Times New Roman" w:hAnsi="Times New Roman"/>
          <w:caps/>
          <w:sz w:val="28"/>
          <w:szCs w:val="28"/>
        </w:rPr>
        <w:softHyphen/>
      </w:r>
      <w:r w:rsidRPr="005C49A7">
        <w:rPr>
          <w:rFonts w:ascii="Times New Roman" w:hAnsi="Times New Roman"/>
          <w:sz w:val="28"/>
          <w:szCs w:val="28"/>
        </w:rPr>
        <w:t>с</w:t>
      </w:r>
      <w:r w:rsidRPr="005C49A7">
        <w:rPr>
          <w:rFonts w:ascii="Times New Roman" w:hAnsi="Times New Roman"/>
          <w:caps/>
          <w:sz w:val="28"/>
          <w:szCs w:val="28"/>
        </w:rPr>
        <w:softHyphen/>
      </w:r>
      <w:r w:rsidRPr="005C49A7">
        <w:rPr>
          <w:rFonts w:ascii="Times New Roman" w:hAnsi="Times New Roman"/>
          <w:sz w:val="28"/>
          <w:szCs w:val="28"/>
        </w:rPr>
        <w:t>т</w:t>
      </w:r>
      <w:r w:rsidRPr="005C49A7">
        <w:rPr>
          <w:rFonts w:ascii="Times New Roman" w:hAnsi="Times New Roman"/>
          <w:caps/>
          <w:sz w:val="28"/>
          <w:szCs w:val="28"/>
        </w:rPr>
        <w:softHyphen/>
      </w:r>
      <w:r w:rsidRPr="005C49A7">
        <w:rPr>
          <w:rFonts w:ascii="Times New Roman" w:hAnsi="Times New Roman"/>
          <w:sz w:val="28"/>
          <w:szCs w:val="28"/>
        </w:rPr>
        <w:t>ву</w:t>
      </w:r>
      <w:r w:rsidRPr="005C49A7">
        <w:rPr>
          <w:rFonts w:ascii="Times New Roman" w:hAnsi="Times New Roman"/>
          <w:caps/>
          <w:sz w:val="28"/>
          <w:szCs w:val="28"/>
        </w:rPr>
        <w:softHyphen/>
      </w:r>
      <w:r w:rsidRPr="005C49A7">
        <w:rPr>
          <w:rFonts w:ascii="Times New Roman" w:hAnsi="Times New Roman"/>
          <w:sz w:val="28"/>
          <w:szCs w:val="28"/>
        </w:rPr>
        <w:t>ю</w:t>
      </w:r>
      <w:r w:rsidRPr="005C49A7">
        <w:rPr>
          <w:rFonts w:ascii="Times New Roman" w:hAnsi="Times New Roman"/>
          <w:caps/>
          <w:sz w:val="28"/>
          <w:szCs w:val="28"/>
        </w:rPr>
        <w:softHyphen/>
      </w:r>
      <w:r w:rsidRPr="005C49A7">
        <w:rPr>
          <w:rFonts w:ascii="Times New Roman" w:hAnsi="Times New Roman"/>
          <w:sz w:val="28"/>
          <w:szCs w:val="28"/>
        </w:rPr>
        <w:t>щей должности, а для педагогических работников государственной или му</w:t>
      </w:r>
      <w:r w:rsidRPr="005C49A7">
        <w:rPr>
          <w:rFonts w:ascii="Times New Roman" w:hAnsi="Times New Roman"/>
          <w:caps/>
          <w:sz w:val="28"/>
          <w:szCs w:val="28"/>
        </w:rPr>
        <w:softHyphen/>
      </w:r>
      <w:r w:rsidRPr="005C49A7">
        <w:rPr>
          <w:rFonts w:ascii="Times New Roman" w:hAnsi="Times New Roman"/>
          <w:sz w:val="28"/>
          <w:szCs w:val="28"/>
        </w:rPr>
        <w:t>ни</w:t>
      </w:r>
      <w:r w:rsidRPr="005C49A7">
        <w:rPr>
          <w:rFonts w:ascii="Times New Roman" w:hAnsi="Times New Roman"/>
          <w:caps/>
          <w:sz w:val="28"/>
          <w:szCs w:val="28"/>
        </w:rPr>
        <w:softHyphen/>
      </w:r>
      <w:r w:rsidRPr="005C49A7">
        <w:rPr>
          <w:rFonts w:ascii="Times New Roman" w:hAnsi="Times New Roman"/>
          <w:sz w:val="28"/>
          <w:szCs w:val="28"/>
        </w:rPr>
        <w:t xml:space="preserve">ципальной образовательной организации </w:t>
      </w:r>
      <w:r w:rsidRPr="005C49A7">
        <w:rPr>
          <w:rFonts w:ascii="Times New Roman" w:hAnsi="Times New Roman"/>
          <w:caps/>
          <w:sz w:val="28"/>
          <w:szCs w:val="28"/>
        </w:rPr>
        <w:t>―</w:t>
      </w:r>
      <w:r w:rsidRPr="005C49A7">
        <w:rPr>
          <w:rFonts w:ascii="Times New Roman" w:hAnsi="Times New Roman"/>
          <w:sz w:val="28"/>
          <w:szCs w:val="28"/>
        </w:rPr>
        <w:t xml:space="preserve"> также квалификационной ка</w:t>
      </w:r>
      <w:r w:rsidRPr="005C49A7">
        <w:rPr>
          <w:rFonts w:ascii="Times New Roman" w:hAnsi="Times New Roman"/>
          <w:caps/>
          <w:sz w:val="28"/>
          <w:szCs w:val="28"/>
        </w:rPr>
        <w:softHyphen/>
      </w:r>
      <w:r w:rsidRPr="005C49A7">
        <w:rPr>
          <w:rFonts w:ascii="Times New Roman" w:hAnsi="Times New Roman"/>
          <w:sz w:val="28"/>
          <w:szCs w:val="28"/>
        </w:rPr>
        <w:t>те</w:t>
      </w:r>
      <w:r w:rsidRPr="005C49A7">
        <w:rPr>
          <w:rFonts w:ascii="Times New Roman" w:hAnsi="Times New Roman"/>
          <w:caps/>
          <w:sz w:val="28"/>
          <w:szCs w:val="28"/>
        </w:rPr>
        <w:softHyphen/>
      </w:r>
      <w:r w:rsidRPr="005C49A7">
        <w:rPr>
          <w:rFonts w:ascii="Times New Roman" w:hAnsi="Times New Roman"/>
          <w:sz w:val="28"/>
          <w:szCs w:val="28"/>
        </w:rPr>
        <w:t>гории.</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Образовательная организация обеспечивает работникам воз</w:t>
      </w:r>
      <w:r w:rsidRPr="005C49A7">
        <w:rPr>
          <w:rFonts w:ascii="Times New Roman" w:hAnsi="Times New Roman"/>
          <w:caps/>
          <w:sz w:val="28"/>
          <w:szCs w:val="28"/>
        </w:rPr>
        <w:softHyphen/>
      </w:r>
      <w:r w:rsidRPr="005C49A7">
        <w:rPr>
          <w:rFonts w:ascii="Times New Roman" w:hAnsi="Times New Roman"/>
          <w:sz w:val="28"/>
          <w:szCs w:val="28"/>
        </w:rPr>
        <w:t>мож</w:t>
      </w:r>
      <w:r w:rsidRPr="005C49A7">
        <w:rPr>
          <w:rFonts w:ascii="Times New Roman" w:hAnsi="Times New Roman"/>
          <w:caps/>
          <w:sz w:val="28"/>
          <w:szCs w:val="28"/>
        </w:rPr>
        <w:softHyphen/>
      </w:r>
      <w:r w:rsidRPr="005C49A7">
        <w:rPr>
          <w:rFonts w:ascii="Times New Roman" w:hAnsi="Times New Roman"/>
          <w:sz w:val="28"/>
          <w:szCs w:val="28"/>
        </w:rPr>
        <w:t>ность повышения профессиональной квалификации, ведения методической ра</w:t>
      </w:r>
      <w:r w:rsidRPr="005C49A7">
        <w:rPr>
          <w:rFonts w:ascii="Times New Roman" w:hAnsi="Times New Roman"/>
          <w:caps/>
          <w:sz w:val="28"/>
          <w:szCs w:val="28"/>
        </w:rPr>
        <w:softHyphen/>
      </w:r>
      <w:r w:rsidRPr="005C49A7">
        <w:rPr>
          <w:rFonts w:ascii="Times New Roman" w:hAnsi="Times New Roman"/>
          <w:sz w:val="28"/>
          <w:szCs w:val="28"/>
        </w:rPr>
        <w:t>боты, применения, обобщения и распространения опыта использования со</w:t>
      </w:r>
      <w:r w:rsidRPr="005C49A7">
        <w:rPr>
          <w:rFonts w:ascii="Times New Roman" w:hAnsi="Times New Roman"/>
          <w:caps/>
          <w:sz w:val="28"/>
          <w:szCs w:val="28"/>
        </w:rPr>
        <w:softHyphen/>
      </w:r>
      <w:r w:rsidRPr="005C49A7">
        <w:rPr>
          <w:rFonts w:ascii="Times New Roman" w:hAnsi="Times New Roman"/>
          <w:sz w:val="28"/>
          <w:szCs w:val="28"/>
        </w:rPr>
        <w:t>вре</w:t>
      </w:r>
      <w:r w:rsidRPr="005C49A7">
        <w:rPr>
          <w:rFonts w:ascii="Times New Roman" w:hAnsi="Times New Roman"/>
          <w:caps/>
          <w:sz w:val="28"/>
          <w:szCs w:val="28"/>
        </w:rPr>
        <w:softHyphen/>
      </w:r>
      <w:r w:rsidRPr="005C49A7">
        <w:rPr>
          <w:rFonts w:ascii="Times New Roman" w:hAnsi="Times New Roman"/>
          <w:sz w:val="28"/>
          <w:szCs w:val="28"/>
        </w:rPr>
        <w:t xml:space="preserve">менных образовательных технологий обучающихся с </w:t>
      </w:r>
      <w:r>
        <w:rPr>
          <w:rFonts w:ascii="Times New Roman" w:hAnsi="Times New Roman"/>
          <w:sz w:val="28"/>
          <w:szCs w:val="28"/>
        </w:rPr>
        <w:t>РАС</w:t>
      </w:r>
      <w:r w:rsidRPr="005C49A7">
        <w:rPr>
          <w:rFonts w:ascii="Times New Roman" w:hAnsi="Times New Roman"/>
          <w:sz w:val="28"/>
          <w:szCs w:val="28"/>
        </w:rPr>
        <w:t>.</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 В реализации АООП для обучающихся с </w:t>
      </w:r>
      <w:r>
        <w:rPr>
          <w:rFonts w:ascii="Times New Roman" w:hAnsi="Times New Roman"/>
          <w:sz w:val="28"/>
          <w:szCs w:val="28"/>
        </w:rPr>
        <w:t xml:space="preserve">РАС </w:t>
      </w:r>
      <w:r w:rsidR="006E3E18">
        <w:rPr>
          <w:rFonts w:ascii="Times New Roman" w:hAnsi="Times New Roman"/>
          <w:sz w:val="28"/>
          <w:szCs w:val="28"/>
        </w:rPr>
        <w:t xml:space="preserve"> </w:t>
      </w:r>
      <w:r w:rsidRPr="005C49A7">
        <w:rPr>
          <w:rFonts w:ascii="Times New Roman" w:hAnsi="Times New Roman"/>
          <w:sz w:val="28"/>
          <w:szCs w:val="28"/>
        </w:rPr>
        <w:t>принимают участие следующие спе</w:t>
      </w:r>
      <w:r w:rsidRPr="005C49A7">
        <w:rPr>
          <w:rFonts w:ascii="Times New Roman" w:hAnsi="Times New Roman"/>
          <w:sz w:val="28"/>
          <w:szCs w:val="28"/>
        </w:rPr>
        <w:softHyphen/>
        <w:t>циалисты: учителя-дефектологи, воспитатели, учителя-ло</w:t>
      </w:r>
      <w:r w:rsidRPr="005C49A7">
        <w:rPr>
          <w:rFonts w:ascii="Times New Roman" w:hAnsi="Times New Roman"/>
          <w:sz w:val="28"/>
          <w:szCs w:val="28"/>
        </w:rPr>
        <w:softHyphen/>
        <w:t>гопеды, педагоги-пси</w:t>
      </w:r>
      <w:r w:rsidRPr="005C49A7">
        <w:rPr>
          <w:rFonts w:ascii="Times New Roman" w:hAnsi="Times New Roman"/>
          <w:sz w:val="28"/>
          <w:szCs w:val="28"/>
        </w:rPr>
        <w:softHyphen/>
        <w:t>хо</w:t>
      </w:r>
      <w:r w:rsidRPr="005C49A7">
        <w:rPr>
          <w:rFonts w:ascii="Times New Roman" w:hAnsi="Times New Roman"/>
          <w:sz w:val="28"/>
          <w:szCs w:val="28"/>
        </w:rPr>
        <w:softHyphen/>
        <w:t>ло</w:t>
      </w:r>
      <w:r w:rsidRPr="005C49A7">
        <w:rPr>
          <w:rFonts w:ascii="Times New Roman" w:hAnsi="Times New Roman"/>
          <w:sz w:val="28"/>
          <w:szCs w:val="28"/>
        </w:rPr>
        <w:softHyphen/>
        <w:t>ги, специалисты по физической культуре и ада</w:t>
      </w:r>
      <w:r w:rsidRPr="005C49A7">
        <w:rPr>
          <w:rFonts w:ascii="Times New Roman" w:hAnsi="Times New Roman"/>
          <w:sz w:val="28"/>
          <w:szCs w:val="28"/>
        </w:rPr>
        <w:softHyphen/>
        <w:t>п</w:t>
      </w:r>
      <w:r w:rsidRPr="005C49A7">
        <w:rPr>
          <w:rFonts w:ascii="Times New Roman" w:hAnsi="Times New Roman"/>
          <w:sz w:val="28"/>
          <w:szCs w:val="28"/>
        </w:rPr>
        <w:softHyphen/>
        <w:t>тив</w:t>
      </w:r>
      <w:r w:rsidRPr="005C49A7">
        <w:rPr>
          <w:rFonts w:ascii="Times New Roman" w:hAnsi="Times New Roman"/>
          <w:sz w:val="28"/>
          <w:szCs w:val="28"/>
        </w:rPr>
        <w:softHyphen/>
        <w:t>ной физической культуре, учитель технологии (труда), учитель музыки (музыкальный работник), со</w:t>
      </w:r>
      <w:r w:rsidRPr="005C49A7">
        <w:rPr>
          <w:rFonts w:ascii="Times New Roman" w:hAnsi="Times New Roman"/>
          <w:sz w:val="28"/>
          <w:szCs w:val="28"/>
        </w:rPr>
        <w:softHyphen/>
        <w:t>ци</w:t>
      </w:r>
      <w:r w:rsidRPr="005C49A7">
        <w:rPr>
          <w:rFonts w:ascii="Times New Roman" w:hAnsi="Times New Roman"/>
          <w:sz w:val="28"/>
          <w:szCs w:val="28"/>
        </w:rPr>
        <w:softHyphen/>
        <w:t>аль</w:t>
      </w:r>
      <w:r w:rsidRPr="005C49A7">
        <w:rPr>
          <w:rFonts w:ascii="Times New Roman" w:hAnsi="Times New Roman"/>
          <w:sz w:val="28"/>
          <w:szCs w:val="28"/>
        </w:rPr>
        <w:softHyphen/>
        <w:t>ные педагоги, педагоги до</w:t>
      </w:r>
      <w:r w:rsidRPr="005C49A7">
        <w:rPr>
          <w:rFonts w:ascii="Times New Roman" w:hAnsi="Times New Roman"/>
          <w:sz w:val="28"/>
          <w:szCs w:val="28"/>
        </w:rPr>
        <w:softHyphen/>
        <w:t>по</w:t>
      </w:r>
      <w:r w:rsidRPr="005C49A7">
        <w:rPr>
          <w:rFonts w:ascii="Times New Roman" w:hAnsi="Times New Roman"/>
          <w:sz w:val="28"/>
          <w:szCs w:val="28"/>
        </w:rPr>
        <w:softHyphen/>
        <w:t>л</w:t>
      </w:r>
      <w:r w:rsidRPr="005C49A7">
        <w:rPr>
          <w:rFonts w:ascii="Times New Roman" w:hAnsi="Times New Roman"/>
          <w:sz w:val="28"/>
          <w:szCs w:val="28"/>
        </w:rPr>
        <w:softHyphen/>
        <w:t>ни</w:t>
      </w:r>
      <w:r w:rsidRPr="005C49A7">
        <w:rPr>
          <w:rFonts w:ascii="Times New Roman" w:hAnsi="Times New Roman"/>
          <w:sz w:val="28"/>
          <w:szCs w:val="28"/>
        </w:rPr>
        <w:softHyphen/>
        <w:t>тель</w:t>
      </w:r>
      <w:r w:rsidRPr="005C49A7">
        <w:rPr>
          <w:rFonts w:ascii="Times New Roman" w:hAnsi="Times New Roman"/>
          <w:sz w:val="28"/>
          <w:szCs w:val="28"/>
        </w:rPr>
        <w:softHyphen/>
        <w:t>ного образования, медицинские работники, в том числе специалист по лечебной физ</w:t>
      </w:r>
      <w:r w:rsidRPr="005C49A7">
        <w:rPr>
          <w:rFonts w:ascii="Times New Roman" w:hAnsi="Times New Roman"/>
          <w:sz w:val="28"/>
          <w:szCs w:val="28"/>
        </w:rPr>
        <w:softHyphen/>
        <w:t>куль</w:t>
      </w:r>
      <w:r w:rsidRPr="005C49A7">
        <w:rPr>
          <w:rFonts w:ascii="Times New Roman" w:hAnsi="Times New Roman"/>
          <w:sz w:val="28"/>
          <w:szCs w:val="28"/>
        </w:rPr>
        <w:softHyphen/>
        <w:t>туре.</w:t>
      </w:r>
    </w:p>
    <w:p w:rsidR="00AD73B8" w:rsidRPr="005C49A7" w:rsidRDefault="00AD73B8" w:rsidP="00AD73B8">
      <w:pPr>
        <w:pStyle w:val="western"/>
        <w:spacing w:before="0" w:beforeAutospacing="0" w:line="360" w:lineRule="auto"/>
        <w:ind w:firstLine="709"/>
        <w:jc w:val="both"/>
        <w:rPr>
          <w:sz w:val="28"/>
          <w:szCs w:val="28"/>
        </w:rPr>
      </w:pPr>
      <w:r w:rsidRPr="005C49A7">
        <w:rPr>
          <w:i/>
          <w:sz w:val="28"/>
          <w:szCs w:val="28"/>
        </w:rPr>
        <w:t>Учитель</w:t>
      </w:r>
      <w:r w:rsidRPr="005C49A7">
        <w:rPr>
          <w:sz w:val="28"/>
          <w:szCs w:val="28"/>
        </w:rPr>
        <w:t>-</w:t>
      </w:r>
      <w:r w:rsidRPr="005C49A7">
        <w:rPr>
          <w:i/>
          <w:sz w:val="28"/>
          <w:szCs w:val="28"/>
        </w:rPr>
        <w:t>дефектолог</w:t>
      </w:r>
      <w:r w:rsidRPr="005C49A7">
        <w:rPr>
          <w:sz w:val="28"/>
          <w:szCs w:val="28"/>
        </w:rPr>
        <w:t xml:space="preserve"> должен иметь высшее про</w:t>
      </w:r>
      <w:r w:rsidRPr="005C49A7">
        <w:rPr>
          <w:sz w:val="28"/>
          <w:szCs w:val="28"/>
        </w:rPr>
        <w:softHyphen/>
        <w:t>фессиональное образование по одному из вариантов программ подготовки</w:t>
      </w:r>
      <w:r w:rsidRPr="005C49A7">
        <w:rPr>
          <w:caps/>
          <w:sz w:val="28"/>
          <w:szCs w:val="28"/>
        </w:rPr>
        <w:t>:</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а) по направлению «Специальное (дефектологическое) образование» по образовательным программам подготовки олигофренопедагога;</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б) по направлению «Педагогика» по образовательным программам подготовки олигофренопедагога;</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AD73B8" w:rsidRPr="005C49A7" w:rsidRDefault="00AD73B8" w:rsidP="00AD73B8">
      <w:pPr>
        <w:pStyle w:val="western"/>
        <w:spacing w:before="0" w:beforeAutospacing="0" w:line="360" w:lineRule="auto"/>
        <w:ind w:firstLine="709"/>
        <w:jc w:val="both"/>
        <w:rPr>
          <w:sz w:val="28"/>
          <w:szCs w:val="28"/>
        </w:rPr>
      </w:pPr>
      <w:r w:rsidRPr="005C49A7">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Воспитатели </w:t>
      </w:r>
      <w:r w:rsidRPr="005C49A7">
        <w:rPr>
          <w:rFonts w:ascii="Times New Roman" w:hAnsi="Times New Roman" w:cs="Times New Roman"/>
          <w:sz w:val="28"/>
          <w:szCs w:val="28"/>
        </w:rPr>
        <w:t>должны иметь высшее или среднее профессиональное образование по одному из вариантов программ подготовки</w:t>
      </w:r>
      <w:r w:rsidRPr="005C49A7">
        <w:rPr>
          <w:rFonts w:ascii="Times New Roman" w:hAnsi="Times New Roman" w:cs="Times New Roman"/>
          <w:caps/>
          <w:sz w:val="28"/>
          <w:szCs w:val="28"/>
        </w:rPr>
        <w:t xml:space="preserve">: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AD73B8" w:rsidRPr="005C49A7" w:rsidRDefault="00AD73B8" w:rsidP="00AD73B8">
      <w:pPr>
        <w:pStyle w:val="Default"/>
        <w:spacing w:line="360" w:lineRule="auto"/>
        <w:ind w:firstLine="709"/>
        <w:jc w:val="both"/>
        <w:rPr>
          <w:color w:val="auto"/>
          <w:sz w:val="28"/>
          <w:szCs w:val="28"/>
        </w:rPr>
      </w:pPr>
      <w:r w:rsidRPr="005C49A7">
        <w:rPr>
          <w:sz w:val="28"/>
          <w:szCs w:val="28"/>
        </w:rPr>
        <w:t>б) по направлению «Специальное (дефектологическое) образование</w:t>
      </w:r>
      <w:r w:rsidRPr="005C49A7">
        <w:rPr>
          <w:color w:val="auto"/>
          <w:sz w:val="28"/>
          <w:szCs w:val="28"/>
        </w:rPr>
        <w:t xml:space="preserve">» по образовательным программам подготовки олигофренопедагога; </w:t>
      </w:r>
    </w:p>
    <w:p w:rsidR="00AD73B8" w:rsidRPr="005C49A7" w:rsidRDefault="00AD73B8" w:rsidP="00AD73B8">
      <w:pPr>
        <w:pStyle w:val="Default"/>
        <w:spacing w:line="360" w:lineRule="auto"/>
        <w:ind w:firstLine="709"/>
        <w:jc w:val="both"/>
        <w:rPr>
          <w:color w:val="auto"/>
          <w:sz w:val="28"/>
          <w:szCs w:val="28"/>
        </w:rPr>
      </w:pPr>
      <w:r w:rsidRPr="005C49A7">
        <w:rPr>
          <w:sz w:val="28"/>
          <w:szCs w:val="28"/>
        </w:rPr>
        <w:t xml:space="preserve">в) по направлению «Педагогика» </w:t>
      </w:r>
      <w:r w:rsidRPr="005C49A7">
        <w:rPr>
          <w:color w:val="auto"/>
          <w:sz w:val="28"/>
          <w:szCs w:val="28"/>
        </w:rPr>
        <w:t xml:space="preserve">по образовательным программам подготовки олигофренопедагога;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г) по специальности «Олигофренопедагогика»; </w:t>
      </w:r>
    </w:p>
    <w:p w:rsidR="00AD73B8" w:rsidRPr="005C49A7" w:rsidRDefault="00AD73B8" w:rsidP="00AD73B8">
      <w:pPr>
        <w:pStyle w:val="Default"/>
        <w:spacing w:line="360" w:lineRule="auto"/>
        <w:ind w:firstLine="709"/>
        <w:jc w:val="both"/>
        <w:rPr>
          <w:sz w:val="28"/>
          <w:szCs w:val="28"/>
        </w:rPr>
      </w:pPr>
      <w:r w:rsidRPr="005C49A7">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sidRPr="005C49A7">
        <w:rPr>
          <w:color w:val="auto"/>
          <w:sz w:val="28"/>
          <w:szCs w:val="28"/>
        </w:rPr>
        <w:t>документом о повышении квалификации или дипломом о профессиональной переподготовке.</w:t>
      </w:r>
    </w:p>
    <w:p w:rsidR="00AD73B8" w:rsidRPr="005C49A7" w:rsidRDefault="00AD73B8" w:rsidP="00AD73B8">
      <w:pPr>
        <w:pStyle w:val="Default"/>
        <w:spacing w:line="360" w:lineRule="auto"/>
        <w:ind w:firstLine="709"/>
        <w:jc w:val="both"/>
        <w:rPr>
          <w:color w:val="auto"/>
          <w:sz w:val="28"/>
          <w:szCs w:val="28"/>
        </w:rPr>
      </w:pPr>
      <w:r w:rsidRPr="005C49A7">
        <w:rPr>
          <w:i/>
          <w:color w:val="auto"/>
          <w:sz w:val="28"/>
          <w:szCs w:val="28"/>
        </w:rPr>
        <w:t xml:space="preserve">Педагог-психолог </w:t>
      </w:r>
      <w:r w:rsidRPr="005C49A7">
        <w:rPr>
          <w:color w:val="auto"/>
          <w:sz w:val="28"/>
          <w:szCs w:val="28"/>
        </w:rPr>
        <w:t>должен иметь высшее профессиональное образование по одному из вариантов программ подготовки:</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а) по специальности «Специальная психология»;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г) по педагогическим и психологическим специальностям или направлениям подготовки психолога с обя</w:t>
      </w:r>
      <w:r w:rsidRPr="005C49A7">
        <w:rPr>
          <w:color w:val="auto"/>
          <w:sz w:val="28"/>
          <w:szCs w:val="28"/>
        </w:rPr>
        <w:softHyphen/>
        <w:t>за</w:t>
      </w:r>
      <w:r w:rsidRPr="005C49A7">
        <w:rPr>
          <w:color w:val="auto"/>
          <w:sz w:val="28"/>
          <w:szCs w:val="28"/>
        </w:rPr>
        <w:softHyphen/>
        <w:t>тель</w:t>
      </w:r>
      <w:r w:rsidRPr="005C49A7">
        <w:rPr>
          <w:color w:val="auto"/>
          <w:sz w:val="28"/>
          <w:szCs w:val="28"/>
        </w:rPr>
        <w:softHyphen/>
        <w:t>ным прохождением профессиональной переподготовки в области специ</w:t>
      </w:r>
      <w:r w:rsidRPr="005C49A7">
        <w:rPr>
          <w:color w:val="auto"/>
          <w:sz w:val="28"/>
          <w:szCs w:val="28"/>
        </w:rPr>
        <w:softHyphen/>
        <w:t>аль</w:t>
      </w:r>
      <w:r w:rsidRPr="005C49A7">
        <w:rPr>
          <w:color w:val="auto"/>
          <w:sz w:val="28"/>
          <w:szCs w:val="28"/>
        </w:rPr>
        <w:softHyphen/>
        <w:t xml:space="preserve">ной психологии. </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фикации в области оли</w:t>
      </w:r>
      <w:r w:rsidRPr="005C49A7">
        <w:rPr>
          <w:rFonts w:ascii="Times New Roman" w:hAnsi="Times New Roman" w:cs="Times New Roman"/>
          <w:sz w:val="28"/>
          <w:szCs w:val="28"/>
        </w:rPr>
        <w:softHyphen/>
        <w:t>го</w:t>
      </w:r>
      <w:r w:rsidRPr="005C49A7">
        <w:rPr>
          <w:rFonts w:ascii="Times New Roman" w:hAnsi="Times New Roman" w:cs="Times New Roman"/>
          <w:sz w:val="28"/>
          <w:szCs w:val="28"/>
        </w:rPr>
        <w:softHyphen/>
        <w:t>фре</w:t>
      </w:r>
      <w:r w:rsidRPr="005C49A7">
        <w:rPr>
          <w:rFonts w:ascii="Times New Roman" w:hAnsi="Times New Roman" w:cs="Times New Roman"/>
          <w:sz w:val="28"/>
          <w:szCs w:val="28"/>
        </w:rPr>
        <w:softHyphen/>
        <w:t xml:space="preserve">нопедагогики или психологии лиц с </w:t>
      </w:r>
      <w:r>
        <w:rPr>
          <w:rFonts w:ascii="Times New Roman" w:hAnsi="Times New Roman" w:cs="Times New Roman"/>
          <w:sz w:val="28"/>
          <w:szCs w:val="28"/>
        </w:rPr>
        <w:t>расстройствами аутистического спектра</w:t>
      </w:r>
      <w:r w:rsidRPr="005C49A7">
        <w:rPr>
          <w:rFonts w:ascii="Times New Roman" w:hAnsi="Times New Roman" w:cs="Times New Roman"/>
          <w:sz w:val="28"/>
          <w:szCs w:val="28"/>
        </w:rPr>
        <w:t>, подтвержденные документом установленного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Учитель-логопед </w:t>
      </w:r>
      <w:r w:rsidRPr="005C49A7">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а) по специальности: «Логопедия»;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AD73B8" w:rsidRPr="005C49A7" w:rsidRDefault="00AD73B8" w:rsidP="00AD73B8">
      <w:pPr>
        <w:pStyle w:val="Default"/>
        <w:spacing w:line="360" w:lineRule="auto"/>
        <w:ind w:firstLine="709"/>
        <w:jc w:val="both"/>
        <w:rPr>
          <w:color w:val="auto"/>
          <w:sz w:val="28"/>
          <w:szCs w:val="28"/>
        </w:rPr>
      </w:pPr>
      <w:r w:rsidRPr="005C49A7">
        <w:rPr>
          <w:color w:val="auto"/>
          <w:sz w:val="28"/>
          <w:szCs w:val="28"/>
        </w:rPr>
        <w:t>в) по педагогическим специальностям или по направлениям («Пе</w:t>
      </w:r>
      <w:r w:rsidRPr="005C49A7">
        <w:rPr>
          <w:color w:val="auto"/>
          <w:sz w:val="28"/>
          <w:szCs w:val="28"/>
        </w:rPr>
        <w:softHyphen/>
        <w:t>да</w:t>
      </w:r>
      <w:r w:rsidRPr="005C49A7">
        <w:rPr>
          <w:color w:val="auto"/>
          <w:sz w:val="28"/>
          <w:szCs w:val="28"/>
        </w:rPr>
        <w:softHyphen/>
        <w:t>го</w:t>
      </w:r>
      <w:r w:rsidRPr="005C49A7">
        <w:rPr>
          <w:color w:val="auto"/>
          <w:sz w:val="28"/>
          <w:szCs w:val="28"/>
        </w:rPr>
        <w:softHyphen/>
        <w:t>ги</w:t>
      </w:r>
      <w:r w:rsidRPr="005C49A7">
        <w:rPr>
          <w:color w:val="auto"/>
          <w:sz w:val="28"/>
          <w:szCs w:val="28"/>
        </w:rPr>
        <w:softHyphen/>
        <w:t>чес</w:t>
      </w:r>
      <w:r w:rsidRPr="005C49A7">
        <w:rPr>
          <w:color w:val="auto"/>
          <w:sz w:val="28"/>
          <w:szCs w:val="28"/>
        </w:rPr>
        <w:softHyphen/>
        <w:t>кое образование», «Психолого-педагогическое образование») с обя</w:t>
      </w:r>
      <w:r w:rsidRPr="005C49A7">
        <w:rPr>
          <w:color w:val="auto"/>
          <w:sz w:val="28"/>
          <w:szCs w:val="28"/>
        </w:rPr>
        <w:softHyphen/>
        <w:t>за</w:t>
      </w:r>
      <w:r w:rsidRPr="005C49A7">
        <w:rPr>
          <w:color w:val="auto"/>
          <w:sz w:val="28"/>
          <w:szCs w:val="28"/>
        </w:rPr>
        <w:softHyphen/>
        <w:t>тель</w:t>
      </w:r>
      <w:r w:rsidRPr="005C49A7">
        <w:rPr>
          <w:color w:val="auto"/>
          <w:sz w:val="28"/>
          <w:szCs w:val="28"/>
        </w:rPr>
        <w:softHyphen/>
        <w:t xml:space="preserve">ным прохождением профессиональной переподготовки в области логопедии. </w:t>
      </w:r>
    </w:p>
    <w:p w:rsidR="00AD73B8" w:rsidRPr="005C49A7" w:rsidRDefault="00AD73B8" w:rsidP="00AD73B8">
      <w:pPr>
        <w:spacing w:after="0" w:line="360" w:lineRule="auto"/>
        <w:ind w:firstLine="709"/>
        <w:jc w:val="both"/>
        <w:rPr>
          <w:rFonts w:ascii="Times New Roman" w:hAnsi="Times New Roman" w:cs="Times New Roman"/>
          <w:caps/>
          <w:color w:val="0000FF"/>
          <w:sz w:val="28"/>
          <w:szCs w:val="28"/>
        </w:rPr>
      </w:pPr>
      <w:r w:rsidRPr="005C49A7">
        <w:rPr>
          <w:rFonts w:ascii="Times New Roman" w:hAnsi="Times New Roman" w:cs="Times New Roman"/>
          <w:sz w:val="28"/>
          <w:szCs w:val="28"/>
        </w:rPr>
        <w:t>При любом варианте профессиональной подготовки учитель-логопед дол</w:t>
      </w:r>
      <w:r w:rsidRPr="005C49A7">
        <w:rPr>
          <w:rFonts w:ascii="Times New Roman" w:hAnsi="Times New Roman" w:cs="Times New Roman"/>
          <w:sz w:val="28"/>
          <w:szCs w:val="28"/>
        </w:rPr>
        <w:softHyphen/>
        <w:t>жен обя</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тель</w:t>
      </w:r>
      <w:r w:rsidRPr="005C49A7">
        <w:rPr>
          <w:rFonts w:ascii="Times New Roman" w:hAnsi="Times New Roman" w:cs="Times New Roman"/>
          <w:sz w:val="28"/>
          <w:szCs w:val="28"/>
        </w:rPr>
        <w:softHyphen/>
        <w:t>но пройти переподготовку или курсы повышения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ка</w:t>
      </w:r>
      <w:r w:rsidRPr="005C49A7">
        <w:rPr>
          <w:rFonts w:ascii="Times New Roman" w:hAnsi="Times New Roman" w:cs="Times New Roman"/>
          <w:sz w:val="28"/>
          <w:szCs w:val="28"/>
        </w:rPr>
        <w:softHyphen/>
        <w:t xml:space="preserve">ции в области </w:t>
      </w:r>
      <w:r>
        <w:rPr>
          <w:rFonts w:ascii="Times New Roman" w:hAnsi="Times New Roman" w:cs="Times New Roman"/>
          <w:sz w:val="28"/>
          <w:szCs w:val="28"/>
        </w:rPr>
        <w:t xml:space="preserve"> </w:t>
      </w:r>
      <w:r w:rsidRPr="005C49A7">
        <w:rPr>
          <w:rFonts w:ascii="Times New Roman" w:hAnsi="Times New Roman" w:cs="Times New Roman"/>
          <w:sz w:val="28"/>
          <w:szCs w:val="28"/>
        </w:rPr>
        <w:t xml:space="preserve">психологии лиц с </w:t>
      </w:r>
      <w:r>
        <w:rPr>
          <w:rFonts w:ascii="Times New Roman" w:hAnsi="Times New Roman" w:cs="Times New Roman"/>
          <w:sz w:val="28"/>
          <w:szCs w:val="28"/>
        </w:rPr>
        <w:t>расстройствами аутистического спектра</w:t>
      </w:r>
      <w:r w:rsidRPr="005C49A7">
        <w:rPr>
          <w:rFonts w:ascii="Times New Roman" w:hAnsi="Times New Roman" w:cs="Times New Roman"/>
          <w:sz w:val="28"/>
          <w:szCs w:val="28"/>
        </w:rPr>
        <w:t>, подтвержденные документом установленного образца.</w:t>
      </w:r>
    </w:p>
    <w:p w:rsidR="00AD73B8" w:rsidRPr="00A5230C" w:rsidRDefault="00AD73B8" w:rsidP="00AD73B8">
      <w:pPr>
        <w:pStyle w:val="Standard"/>
        <w:ind w:firstLine="720"/>
        <w:rPr>
          <w:rFonts w:ascii="Times New Roman" w:hAnsi="Times New Roman" w:cs="Times New Roman"/>
        </w:rPr>
      </w:pPr>
      <w:r w:rsidRPr="00A5230C">
        <w:rPr>
          <w:rFonts w:ascii="Times New Roman" w:hAnsi="Times New Roman" w:cs="Times New Roman"/>
        </w:rPr>
        <w:t xml:space="preserve">Для работы с обучающимися с РАС необходим </w:t>
      </w:r>
      <w:r w:rsidRPr="00A5230C">
        <w:rPr>
          <w:rFonts w:ascii="Times New Roman" w:hAnsi="Times New Roman" w:cs="Times New Roman"/>
          <w:i/>
        </w:rPr>
        <w:t>тьютор.</w:t>
      </w:r>
      <w:r w:rsidRPr="00A5230C">
        <w:rPr>
          <w:rFonts w:ascii="Times New Roman" w:hAnsi="Times New Roman" w:cs="Times New Roman"/>
        </w:rPr>
        <w:t xml:space="preserve"> Уровень его образования должен быть не ниже степени/квалификации </w:t>
      </w:r>
      <w:r w:rsidRPr="00A5230C">
        <w:rPr>
          <w:rFonts w:ascii="Times New Roman" w:hAnsi="Times New Roman" w:cs="Times New Roman"/>
          <w:i/>
        </w:rPr>
        <w:t>бакалавра:</w:t>
      </w:r>
    </w:p>
    <w:p w:rsidR="00AD73B8" w:rsidRPr="00A5230C" w:rsidRDefault="00AD73B8" w:rsidP="00AD73B8">
      <w:pPr>
        <w:pStyle w:val="Standard"/>
        <w:ind w:left="720"/>
        <w:rPr>
          <w:rFonts w:ascii="Times New Roman" w:hAnsi="Times New Roman" w:cs="Times New Roman"/>
        </w:rPr>
      </w:pPr>
      <w:r w:rsidRPr="00A5230C">
        <w:rPr>
          <w:rFonts w:ascii="Times New Roman" w:hAnsi="Times New Roman" w:cs="Times New Roman"/>
        </w:rPr>
        <w:t>а) по направлению «Специальное (дефектологическое) образование»;</w:t>
      </w:r>
    </w:p>
    <w:p w:rsidR="00AD73B8" w:rsidRPr="00A5230C" w:rsidRDefault="00AD73B8" w:rsidP="00AD73B8">
      <w:pPr>
        <w:pStyle w:val="Standard"/>
        <w:ind w:left="720"/>
        <w:rPr>
          <w:rFonts w:ascii="Times New Roman" w:hAnsi="Times New Roman" w:cs="Times New Roman"/>
        </w:rPr>
      </w:pPr>
      <w:r w:rsidRPr="00A5230C">
        <w:rPr>
          <w:rFonts w:ascii="Times New Roman" w:hAnsi="Times New Roman" w:cs="Times New Roman"/>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AD73B8" w:rsidRPr="00A5230C" w:rsidRDefault="00AD73B8" w:rsidP="00AD73B8">
      <w:pPr>
        <w:pStyle w:val="Standard"/>
        <w:ind w:firstLine="720"/>
        <w:rPr>
          <w:rFonts w:ascii="Times New Roman" w:hAnsi="Times New Roman" w:cs="Times New Roman"/>
        </w:rPr>
      </w:pPr>
      <w:r w:rsidRPr="00A5230C">
        <w:rPr>
          <w:rFonts w:ascii="Times New Roman" w:hAnsi="Times New Roman" w:cs="Times New Roman"/>
        </w:rPr>
        <w:t xml:space="preserve">С целью поддержки в образовательном процессе обучающихся с РАС в штанное расписание образовательной организации должен быть включен </w:t>
      </w:r>
      <w:r w:rsidRPr="00A5230C">
        <w:rPr>
          <w:rFonts w:ascii="Times New Roman" w:hAnsi="Times New Roman" w:cs="Times New Roman"/>
          <w:i/>
        </w:rPr>
        <w:t>ассистент (помощник)</w:t>
      </w:r>
      <w:r w:rsidRPr="00A5230C">
        <w:rPr>
          <w:rStyle w:val="a3"/>
          <w:rFonts w:ascii="Times New Roman" w:hAnsi="Times New Roman"/>
        </w:rPr>
        <w:footnoteReference w:id="30"/>
      </w:r>
      <w:r w:rsidRPr="00A5230C">
        <w:rPr>
          <w:rFonts w:ascii="Times New Roman" w:hAnsi="Times New Roman" w:cs="Times New Roman"/>
          <w:b/>
        </w:rPr>
        <w:t xml:space="preserve">, </w:t>
      </w:r>
      <w:r w:rsidRPr="00A5230C">
        <w:rPr>
          <w:rFonts w:ascii="Times New Roman" w:hAnsi="Times New Roman" w:cs="Times New Roman"/>
        </w:rPr>
        <w:t xml:space="preserve">имеющий образование не ниже общего среднего и прошедший соответствующую программу подготовки к работе с детьми.  </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физической культуры </w:t>
      </w:r>
      <w:r w:rsidRPr="005C49A7">
        <w:rPr>
          <w:rFonts w:ascii="Times New Roman" w:hAnsi="Times New Roman" w:cs="Times New Roman"/>
          <w:sz w:val="28"/>
          <w:szCs w:val="28"/>
        </w:rPr>
        <w:t>должен иметь высшее или среднее про</w:t>
      </w:r>
      <w:r w:rsidRPr="005C49A7">
        <w:rPr>
          <w:rFonts w:ascii="Times New Roman" w:hAnsi="Times New Roman" w:cs="Times New Roman"/>
          <w:sz w:val="28"/>
          <w:szCs w:val="28"/>
        </w:rPr>
        <w:softHyphen/>
        <w:t>фессиональное образование по одному из вариантов программ под</w:t>
      </w:r>
      <w:r w:rsidRPr="005C49A7">
        <w:rPr>
          <w:rFonts w:ascii="Times New Roman" w:hAnsi="Times New Roman" w:cs="Times New Roman"/>
          <w:sz w:val="28"/>
          <w:szCs w:val="28"/>
        </w:rPr>
        <w:softHyphen/>
        <w:t>го</w:t>
      </w:r>
      <w:r w:rsidRPr="005C49A7">
        <w:rPr>
          <w:rFonts w:ascii="Times New Roman" w:hAnsi="Times New Roman" w:cs="Times New Roman"/>
          <w:sz w:val="28"/>
          <w:szCs w:val="28"/>
        </w:rPr>
        <w:softHyphen/>
        <w:t>то</w:t>
      </w:r>
      <w:r w:rsidRPr="005C49A7">
        <w:rPr>
          <w:rFonts w:ascii="Times New Roman" w:hAnsi="Times New Roman" w:cs="Times New Roman"/>
          <w:sz w:val="28"/>
          <w:szCs w:val="28"/>
        </w:rPr>
        <w:softHyphen/>
        <w:t>в</w:t>
      </w:r>
      <w:r w:rsidRPr="005C49A7">
        <w:rPr>
          <w:rFonts w:ascii="Times New Roman" w:hAnsi="Times New Roman" w:cs="Times New Roman"/>
          <w:sz w:val="28"/>
          <w:szCs w:val="28"/>
        </w:rPr>
        <w:softHyphen/>
        <w:t>ки</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а) высшее профессиональное образование в области физкультуры и спорта без предъявления требований к стажу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б</w:t>
      </w:r>
      <w:r w:rsidRPr="005C49A7">
        <w:rPr>
          <w:rFonts w:ascii="Times New Roman" w:hAnsi="Times New Roman" w:cs="Times New Roman"/>
          <w:caps/>
          <w:sz w:val="28"/>
          <w:szCs w:val="28"/>
        </w:rPr>
        <w:t>) </w:t>
      </w:r>
      <w:r w:rsidRPr="005C49A7">
        <w:rPr>
          <w:rFonts w:ascii="Times New Roman" w:hAnsi="Times New Roman" w:cs="Times New Roman"/>
          <w:sz w:val="28"/>
          <w:szCs w:val="28"/>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в) среднее профессиональное образование и стаж работы в области физкультуры и спорта не менее 2 лет.</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олигофренопедагогики, подтвержденные документом установ</w:t>
      </w:r>
      <w:r w:rsidRPr="005C49A7">
        <w:rPr>
          <w:rFonts w:ascii="Times New Roman" w:hAnsi="Times New Roman" w:cs="Times New Roman"/>
          <w:sz w:val="28"/>
          <w:szCs w:val="28"/>
        </w:rPr>
        <w:softHyphen/>
        <w:t>лен</w:t>
      </w:r>
      <w:r w:rsidRPr="005C49A7">
        <w:rPr>
          <w:rFonts w:ascii="Times New Roman" w:hAnsi="Times New Roman" w:cs="Times New Roman"/>
          <w:sz w:val="28"/>
          <w:szCs w:val="28"/>
        </w:rPr>
        <w:softHyphen/>
        <w:t>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технологии </w:t>
      </w:r>
      <w:r w:rsidRPr="005C49A7">
        <w:rPr>
          <w:rFonts w:ascii="Times New Roman" w:hAnsi="Times New Roman" w:cs="Times New Roman"/>
          <w:sz w:val="28"/>
          <w:szCs w:val="28"/>
        </w:rPr>
        <w:t>(</w:t>
      </w:r>
      <w:r w:rsidRPr="005C49A7">
        <w:rPr>
          <w:rFonts w:ascii="Times New Roman" w:hAnsi="Times New Roman" w:cs="Times New Roman"/>
          <w:i/>
          <w:sz w:val="28"/>
          <w:szCs w:val="28"/>
        </w:rPr>
        <w:t>труда</w:t>
      </w:r>
      <w:r w:rsidRPr="005C49A7">
        <w:rPr>
          <w:rFonts w:ascii="Times New Roman" w:hAnsi="Times New Roman" w:cs="Times New Roman"/>
          <w:sz w:val="28"/>
          <w:szCs w:val="28"/>
        </w:rPr>
        <w:t>) должен иметь высшее или сре</w:t>
      </w:r>
      <w:r w:rsidRPr="005C49A7">
        <w:rPr>
          <w:rFonts w:ascii="Times New Roman" w:hAnsi="Times New Roman" w:cs="Times New Roman"/>
          <w:sz w:val="28"/>
          <w:szCs w:val="28"/>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sidRPr="005C49A7">
        <w:rPr>
          <w:rFonts w:ascii="Times New Roman" w:hAnsi="Times New Roman" w:cs="Times New Roman"/>
          <w:sz w:val="28"/>
          <w:szCs w:val="28"/>
        </w:rPr>
        <w:softHyphen/>
        <w:t>лификации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олигофренопедагогики, подтвержденных до</w:t>
      </w:r>
      <w:r w:rsidRPr="005C49A7">
        <w:rPr>
          <w:rFonts w:ascii="Times New Roman" w:hAnsi="Times New Roman" w:cs="Times New Roman"/>
          <w:sz w:val="28"/>
          <w:szCs w:val="28"/>
        </w:rPr>
        <w:softHyphen/>
        <w:t>ку</w:t>
      </w:r>
      <w:r w:rsidRPr="005C49A7">
        <w:rPr>
          <w:rFonts w:ascii="Times New Roman" w:hAnsi="Times New Roman" w:cs="Times New Roman"/>
          <w:sz w:val="28"/>
          <w:szCs w:val="28"/>
        </w:rPr>
        <w:softHyphen/>
        <w:t>ментом установ</w:t>
      </w:r>
      <w:r w:rsidRPr="005C49A7">
        <w:rPr>
          <w:rFonts w:ascii="Times New Roman" w:hAnsi="Times New Roman" w:cs="Times New Roman"/>
          <w:sz w:val="28"/>
          <w:szCs w:val="28"/>
        </w:rPr>
        <w:softHyphen/>
        <w:t>лен</w:t>
      </w:r>
      <w:r w:rsidRPr="005C49A7">
        <w:rPr>
          <w:rFonts w:ascii="Times New Roman" w:hAnsi="Times New Roman" w:cs="Times New Roman"/>
          <w:sz w:val="28"/>
          <w:szCs w:val="28"/>
        </w:rPr>
        <w:softHyphen/>
        <w:t>ного образца.</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i/>
          <w:sz w:val="28"/>
          <w:szCs w:val="28"/>
        </w:rPr>
        <w:t xml:space="preserve">Учитель музыки (музыкальный руководитель) </w:t>
      </w:r>
      <w:r w:rsidRPr="005C49A7">
        <w:rPr>
          <w:rFonts w:ascii="Times New Roman" w:hAnsi="Times New Roman" w:cs="Times New Roman"/>
          <w:sz w:val="28"/>
          <w:szCs w:val="28"/>
        </w:rPr>
        <w:t>должен иметь высшее или сред</w:t>
      </w:r>
      <w:r w:rsidRPr="005C49A7">
        <w:rPr>
          <w:rFonts w:ascii="Times New Roman" w:hAnsi="Times New Roman" w:cs="Times New Roman"/>
          <w:sz w:val="28"/>
          <w:szCs w:val="28"/>
        </w:rPr>
        <w:softHyphen/>
        <w:t xml:space="preserve">нее профессиональное образование по </w:t>
      </w:r>
      <w:r w:rsidRPr="005C49A7">
        <w:rPr>
          <w:rFonts w:ascii="Times New Roman" w:hAnsi="Times New Roman" w:cs="Times New Roman"/>
          <w:bCs/>
          <w:sz w:val="28"/>
          <w:szCs w:val="28"/>
        </w:rPr>
        <w:t>укрупненной группе специальностей «Образование и педагогика»</w:t>
      </w:r>
      <w:r w:rsidRPr="005C49A7">
        <w:rPr>
          <w:rFonts w:ascii="Times New Roman" w:hAnsi="Times New Roman" w:cs="Times New Roman"/>
          <w:sz w:val="28"/>
          <w:szCs w:val="28"/>
        </w:rPr>
        <w:t xml:space="preserve"> (направление «Педагогическое образование», «Педагогика» или спе</w:t>
      </w:r>
      <w:r w:rsidRPr="005C49A7">
        <w:rPr>
          <w:rFonts w:ascii="Times New Roman" w:hAnsi="Times New Roman" w:cs="Times New Roman"/>
          <w:sz w:val="28"/>
          <w:szCs w:val="28"/>
        </w:rPr>
        <w:softHyphen/>
        <w:t>ци</w:t>
      </w:r>
      <w:r w:rsidRPr="005C49A7">
        <w:rPr>
          <w:rFonts w:ascii="Times New Roman" w:hAnsi="Times New Roman" w:cs="Times New Roman"/>
          <w:sz w:val="28"/>
          <w:szCs w:val="28"/>
        </w:rPr>
        <w:softHyphen/>
        <w:t>аль</w:t>
      </w:r>
      <w:r w:rsidRPr="005C49A7">
        <w:rPr>
          <w:rFonts w:ascii="Times New Roman" w:hAnsi="Times New Roman" w:cs="Times New Roman"/>
          <w:sz w:val="28"/>
          <w:szCs w:val="28"/>
        </w:rPr>
        <w:softHyphen/>
        <w:t>но</w:t>
      </w:r>
      <w:r w:rsidRPr="005C49A7">
        <w:rPr>
          <w:rFonts w:ascii="Times New Roman" w:hAnsi="Times New Roman" w:cs="Times New Roman"/>
          <w:sz w:val="28"/>
          <w:szCs w:val="28"/>
        </w:rPr>
        <w:softHyphen/>
        <w:t>сти (профили) в области музыкального образования) без предъявления требований к ста</w:t>
      </w:r>
      <w:r w:rsidRPr="005C49A7">
        <w:rPr>
          <w:rFonts w:ascii="Times New Roman" w:hAnsi="Times New Roman" w:cs="Times New Roman"/>
          <w:sz w:val="28"/>
          <w:szCs w:val="28"/>
        </w:rPr>
        <w:softHyphen/>
        <w:t>жу работы</w:t>
      </w:r>
      <w:r w:rsidRPr="005C49A7">
        <w:rPr>
          <w:rFonts w:ascii="Times New Roman" w:hAnsi="Times New Roman" w:cs="Times New Roman"/>
          <w:caps/>
          <w:sz w:val="28"/>
          <w:szCs w:val="28"/>
        </w:rPr>
        <w:t>.</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любом варианте профессиональной подготовки учитель должен обя</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тельно пройти переподготовку или курсы повышения квалификации в об</w:t>
      </w:r>
      <w:r w:rsidRPr="005C49A7">
        <w:rPr>
          <w:rFonts w:ascii="Times New Roman" w:hAnsi="Times New Roman" w:cs="Times New Roman"/>
          <w:sz w:val="28"/>
          <w:szCs w:val="28"/>
        </w:rPr>
        <w:softHyphen/>
        <w:t>лас</w:t>
      </w:r>
      <w:r w:rsidRPr="005C49A7">
        <w:rPr>
          <w:rFonts w:ascii="Times New Roman" w:hAnsi="Times New Roman" w:cs="Times New Roman"/>
          <w:sz w:val="28"/>
          <w:szCs w:val="28"/>
        </w:rPr>
        <w:softHyphen/>
        <w:t>ти олигофренопедагогики, подтвержденные документом установленного обра</w:t>
      </w:r>
      <w:r w:rsidRPr="005C49A7">
        <w:rPr>
          <w:rFonts w:ascii="Times New Roman" w:hAnsi="Times New Roman" w:cs="Times New Roman"/>
          <w:sz w:val="28"/>
          <w:szCs w:val="28"/>
        </w:rPr>
        <w:softHyphen/>
        <w:t>зца.</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Педагог дополнительного образования должен иметь </w:t>
      </w:r>
      <w:r w:rsidRPr="005C49A7">
        <w:rPr>
          <w:rFonts w:ascii="Times New Roman" w:hAnsi="Times New Roman" w:cs="Times New Roman"/>
          <w:sz w:val="28"/>
          <w:szCs w:val="28"/>
        </w:rPr>
        <w:t>высшее про</w:t>
      </w:r>
      <w:r w:rsidRPr="005C49A7">
        <w:rPr>
          <w:rFonts w:ascii="Times New Roman" w:hAnsi="Times New Roman" w:cs="Times New Roman"/>
          <w:sz w:val="28"/>
          <w:szCs w:val="28"/>
        </w:rPr>
        <w:softHyphen/>
        <w:t>фе</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си</w:t>
      </w:r>
      <w:r w:rsidRPr="005C49A7">
        <w:rPr>
          <w:rFonts w:ascii="Times New Roman" w:hAnsi="Times New Roman" w:cs="Times New Roman"/>
          <w:sz w:val="28"/>
          <w:szCs w:val="28"/>
        </w:rPr>
        <w:softHyphen/>
        <w:t>о</w:t>
      </w:r>
      <w:r w:rsidRPr="005C49A7">
        <w:rPr>
          <w:rFonts w:ascii="Times New Roman" w:hAnsi="Times New Roman" w:cs="Times New Roman"/>
          <w:sz w:val="28"/>
          <w:szCs w:val="28"/>
        </w:rPr>
        <w:softHyphen/>
        <w:t>нальное об</w:t>
      </w:r>
      <w:r w:rsidRPr="005C49A7">
        <w:rPr>
          <w:rFonts w:ascii="Times New Roman" w:hAnsi="Times New Roman" w:cs="Times New Roman"/>
          <w:sz w:val="28"/>
          <w:szCs w:val="28"/>
        </w:rPr>
        <w:softHyphen/>
        <w:t>разование или среднее профессиональное образование в об</w:t>
      </w:r>
      <w:r w:rsidRPr="005C49A7">
        <w:rPr>
          <w:rFonts w:ascii="Times New Roman" w:hAnsi="Times New Roman" w:cs="Times New Roman"/>
          <w:sz w:val="28"/>
          <w:szCs w:val="28"/>
        </w:rPr>
        <w:softHyphen/>
        <w:t>ла</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ти, соответствующей про</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лю кружка, секции, студии, клубного и иного де</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ского объединения без предъявления тре</w:t>
      </w:r>
      <w:r w:rsidRPr="005C49A7">
        <w:rPr>
          <w:rFonts w:ascii="Times New Roman" w:hAnsi="Times New Roman" w:cs="Times New Roman"/>
          <w:sz w:val="28"/>
          <w:szCs w:val="28"/>
        </w:rPr>
        <w:softHyphen/>
        <w:t>бований к стажу работы; либо вы</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шее профессиональное образование или среднее про</w:t>
      </w:r>
      <w:r w:rsidRPr="005C49A7">
        <w:rPr>
          <w:rFonts w:ascii="Times New Roman" w:hAnsi="Times New Roman" w:cs="Times New Roman"/>
          <w:sz w:val="28"/>
          <w:szCs w:val="28"/>
        </w:rPr>
        <w:softHyphen/>
        <w:t>фессиональное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w:t>
      </w:r>
      <w:r w:rsidRPr="005C49A7">
        <w:rPr>
          <w:rFonts w:ascii="Times New Roman" w:hAnsi="Times New Roman" w:cs="Times New Roman"/>
          <w:sz w:val="28"/>
          <w:szCs w:val="28"/>
        </w:rPr>
        <w:softHyphen/>
        <w:t>ние и дополнительное профессиональное образование по на</w:t>
      </w:r>
      <w:r w:rsidRPr="005C49A7">
        <w:rPr>
          <w:rFonts w:ascii="Times New Roman" w:hAnsi="Times New Roman" w:cs="Times New Roman"/>
          <w:sz w:val="28"/>
          <w:szCs w:val="28"/>
        </w:rPr>
        <w:softHyphen/>
        <w:t>пра</w:t>
      </w:r>
      <w:r w:rsidRPr="005C49A7">
        <w:rPr>
          <w:rFonts w:ascii="Times New Roman" w:hAnsi="Times New Roman" w:cs="Times New Roman"/>
          <w:sz w:val="28"/>
          <w:szCs w:val="28"/>
        </w:rPr>
        <w:softHyphen/>
        <w:t>влению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зование и педагогика» без предъявления требований к стажу работы.</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При получении образования обучающимися с</w:t>
      </w:r>
      <w:r>
        <w:rPr>
          <w:rFonts w:ascii="Times New Roman" w:hAnsi="Times New Roman" w:cs="Times New Roman"/>
          <w:sz w:val="28"/>
          <w:szCs w:val="28"/>
        </w:rPr>
        <w:t xml:space="preserve"> РАС</w:t>
      </w:r>
      <w:r w:rsidRPr="005C49A7">
        <w:rPr>
          <w:rFonts w:ascii="Times New Roman" w:hAnsi="Times New Roman" w:cs="Times New Roman"/>
          <w:sz w:val="28"/>
          <w:szCs w:val="28"/>
        </w:rPr>
        <w:t xml:space="preserve"> по АООП совместно с другими обучающимися должны быть соблюдены следующие требования к уровню и направленности подготовки специалистов:</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xml:space="preserve">Педагогические работники − </w:t>
      </w:r>
      <w:r w:rsidRPr="005C49A7">
        <w:rPr>
          <w:rFonts w:ascii="Times New Roman" w:hAnsi="Times New Roman" w:cs="Times New Roman"/>
          <w:i/>
          <w:sz w:val="28"/>
          <w:szCs w:val="28"/>
        </w:rPr>
        <w:t>учитель-логопед</w:t>
      </w:r>
      <w:r w:rsidRPr="005C49A7">
        <w:rPr>
          <w:rFonts w:ascii="Times New Roman" w:hAnsi="Times New Roman" w:cs="Times New Roman"/>
          <w:sz w:val="28"/>
          <w:szCs w:val="28"/>
        </w:rPr>
        <w:t xml:space="preserve">, </w:t>
      </w:r>
      <w:r w:rsidRPr="005C49A7">
        <w:rPr>
          <w:rFonts w:ascii="Times New Roman" w:hAnsi="Times New Roman" w:cs="Times New Roman"/>
          <w:i/>
          <w:sz w:val="28"/>
          <w:szCs w:val="28"/>
        </w:rPr>
        <w:t>учитель музыки, учи</w:t>
      </w:r>
      <w:r w:rsidRPr="005C49A7">
        <w:rPr>
          <w:rFonts w:ascii="Times New Roman" w:hAnsi="Times New Roman" w:cs="Times New Roman"/>
          <w:i/>
          <w:sz w:val="28"/>
          <w:szCs w:val="28"/>
        </w:rPr>
        <w:softHyphen/>
        <w:t>тель рисования, учи</w:t>
      </w:r>
      <w:r w:rsidRPr="005C49A7">
        <w:rPr>
          <w:rFonts w:ascii="Times New Roman" w:hAnsi="Times New Roman" w:cs="Times New Roman"/>
          <w:i/>
          <w:sz w:val="28"/>
          <w:szCs w:val="28"/>
        </w:rPr>
        <w:softHyphen/>
        <w:t xml:space="preserve">тель физической культуры </w:t>
      </w:r>
      <w:r w:rsidRPr="005C49A7">
        <w:rPr>
          <w:rFonts w:ascii="Times New Roman" w:hAnsi="Times New Roman" w:cs="Times New Roman"/>
          <w:sz w:val="28"/>
          <w:szCs w:val="28"/>
        </w:rPr>
        <w:t>(</w:t>
      </w:r>
      <w:r w:rsidRPr="005C49A7">
        <w:rPr>
          <w:rFonts w:ascii="Times New Roman" w:hAnsi="Times New Roman" w:cs="Times New Roman"/>
          <w:i/>
          <w:sz w:val="28"/>
          <w:szCs w:val="28"/>
        </w:rPr>
        <w:t>адаптивной физической куль</w:t>
      </w:r>
      <w:r w:rsidRPr="005C49A7">
        <w:rPr>
          <w:rFonts w:ascii="Times New Roman" w:hAnsi="Times New Roman" w:cs="Times New Roman"/>
          <w:i/>
          <w:sz w:val="28"/>
          <w:szCs w:val="28"/>
        </w:rPr>
        <w:softHyphen/>
        <w:t>туры</w:t>
      </w:r>
      <w:r w:rsidRPr="005C49A7">
        <w:rPr>
          <w:rFonts w:ascii="Times New Roman" w:hAnsi="Times New Roman" w:cs="Times New Roman"/>
          <w:sz w:val="28"/>
          <w:szCs w:val="28"/>
        </w:rPr>
        <w:t>)</w:t>
      </w:r>
      <w:r w:rsidRPr="005C49A7">
        <w:rPr>
          <w:rFonts w:ascii="Times New Roman" w:hAnsi="Times New Roman" w:cs="Times New Roman"/>
          <w:i/>
          <w:sz w:val="28"/>
          <w:szCs w:val="28"/>
        </w:rPr>
        <w:t>, учитель труда</w:t>
      </w:r>
      <w:r w:rsidRPr="005C49A7">
        <w:rPr>
          <w:rFonts w:ascii="Times New Roman" w:hAnsi="Times New Roman" w:cs="Times New Roman"/>
          <w:sz w:val="28"/>
          <w:szCs w:val="28"/>
        </w:rPr>
        <w:t>,</w:t>
      </w:r>
      <w:r w:rsidRPr="005C49A7">
        <w:rPr>
          <w:rFonts w:ascii="Times New Roman" w:hAnsi="Times New Roman" w:cs="Times New Roman"/>
          <w:i/>
          <w:sz w:val="28"/>
          <w:szCs w:val="28"/>
        </w:rPr>
        <w:t xml:space="preserve"> во</w:t>
      </w:r>
      <w:r w:rsidRPr="005C49A7">
        <w:rPr>
          <w:rFonts w:ascii="Times New Roman" w:hAnsi="Times New Roman" w:cs="Times New Roman"/>
          <w:i/>
          <w:sz w:val="28"/>
          <w:szCs w:val="28"/>
        </w:rPr>
        <w:softHyphen/>
        <w:t>с</w:t>
      </w:r>
      <w:r w:rsidRPr="005C49A7">
        <w:rPr>
          <w:rFonts w:ascii="Times New Roman" w:hAnsi="Times New Roman" w:cs="Times New Roman"/>
          <w:i/>
          <w:sz w:val="28"/>
          <w:szCs w:val="28"/>
        </w:rPr>
        <w:softHyphen/>
        <w:t>пи</w:t>
      </w:r>
      <w:r w:rsidRPr="005C49A7">
        <w:rPr>
          <w:rFonts w:ascii="Times New Roman" w:hAnsi="Times New Roman" w:cs="Times New Roman"/>
          <w:i/>
          <w:sz w:val="28"/>
          <w:szCs w:val="28"/>
        </w:rPr>
        <w:softHyphen/>
        <w:t>та</w:t>
      </w:r>
      <w:r w:rsidRPr="005C49A7">
        <w:rPr>
          <w:rFonts w:ascii="Times New Roman" w:hAnsi="Times New Roman" w:cs="Times New Roman"/>
          <w:i/>
          <w:sz w:val="28"/>
          <w:szCs w:val="28"/>
        </w:rPr>
        <w:softHyphen/>
        <w:t>тель, педагог-психолог, социальный пе</w:t>
      </w:r>
      <w:r w:rsidRPr="005C49A7">
        <w:rPr>
          <w:rFonts w:ascii="Times New Roman" w:hAnsi="Times New Roman" w:cs="Times New Roman"/>
          <w:i/>
          <w:sz w:val="28"/>
          <w:szCs w:val="28"/>
        </w:rPr>
        <w:softHyphen/>
        <w:t>да</w:t>
      </w:r>
      <w:r w:rsidRPr="005C49A7">
        <w:rPr>
          <w:rFonts w:ascii="Times New Roman" w:hAnsi="Times New Roman" w:cs="Times New Roman"/>
          <w:i/>
          <w:sz w:val="28"/>
          <w:szCs w:val="28"/>
        </w:rPr>
        <w:softHyphen/>
        <w:t xml:space="preserve">гог, </w:t>
      </w:r>
      <w:r>
        <w:rPr>
          <w:rFonts w:ascii="Times New Roman" w:hAnsi="Times New Roman" w:cs="Times New Roman"/>
          <w:i/>
          <w:sz w:val="28"/>
          <w:szCs w:val="28"/>
        </w:rPr>
        <w:t xml:space="preserve">тьютор, </w:t>
      </w:r>
      <w:r w:rsidRPr="005C49A7">
        <w:rPr>
          <w:rFonts w:ascii="Times New Roman" w:hAnsi="Times New Roman" w:cs="Times New Roman"/>
          <w:i/>
          <w:sz w:val="28"/>
          <w:szCs w:val="28"/>
        </w:rPr>
        <w:t xml:space="preserve">педагог дополнительного образования </w:t>
      </w:r>
      <w:r w:rsidRPr="005C49A7">
        <w:rPr>
          <w:rFonts w:ascii="Times New Roman" w:hAnsi="Times New Roman" w:cs="Times New Roman"/>
          <w:sz w:val="28"/>
          <w:szCs w:val="28"/>
        </w:rPr>
        <w:t>дол</w:t>
      </w:r>
      <w:r w:rsidRPr="005C49A7">
        <w:rPr>
          <w:rFonts w:ascii="Times New Roman" w:hAnsi="Times New Roman" w:cs="Times New Roman"/>
          <w:sz w:val="28"/>
          <w:szCs w:val="28"/>
        </w:rPr>
        <w:softHyphen/>
        <w:t>ж</w:t>
      </w:r>
      <w:r w:rsidRPr="005C49A7">
        <w:rPr>
          <w:rFonts w:ascii="Times New Roman" w:hAnsi="Times New Roman" w:cs="Times New Roman"/>
          <w:sz w:val="28"/>
          <w:szCs w:val="28"/>
        </w:rPr>
        <w:softHyphen/>
        <w:t>ны иметь наряду со средним или высшим профессиональным педагогическим об</w:t>
      </w:r>
      <w:r w:rsidRPr="005C49A7">
        <w:rPr>
          <w:rFonts w:ascii="Times New Roman" w:hAnsi="Times New Roman" w:cs="Times New Roman"/>
          <w:sz w:val="28"/>
          <w:szCs w:val="28"/>
        </w:rPr>
        <w:softHyphen/>
        <w:t>ра</w:t>
      </w:r>
      <w:r w:rsidRPr="005C49A7">
        <w:rPr>
          <w:rFonts w:ascii="Times New Roman" w:hAnsi="Times New Roman" w:cs="Times New Roman"/>
          <w:sz w:val="28"/>
          <w:szCs w:val="28"/>
        </w:rPr>
        <w:softHyphen/>
        <w:t>зо</w:t>
      </w:r>
      <w:r w:rsidRPr="005C49A7">
        <w:rPr>
          <w:rFonts w:ascii="Times New Roman" w:hAnsi="Times New Roman" w:cs="Times New Roman"/>
          <w:sz w:val="28"/>
          <w:szCs w:val="28"/>
        </w:rPr>
        <w:softHyphen/>
        <w:t>ва</w:t>
      </w:r>
      <w:r w:rsidRPr="005C49A7">
        <w:rPr>
          <w:rFonts w:ascii="Times New Roman" w:hAnsi="Times New Roman" w:cs="Times New Roman"/>
          <w:sz w:val="28"/>
          <w:szCs w:val="28"/>
        </w:rPr>
        <w:softHyphen/>
        <w:t>ни</w:t>
      </w:r>
      <w:r w:rsidRPr="005C49A7">
        <w:rPr>
          <w:rFonts w:ascii="Times New Roman" w:hAnsi="Times New Roman" w:cs="Times New Roman"/>
          <w:sz w:val="28"/>
          <w:szCs w:val="28"/>
        </w:rPr>
        <w:softHyphen/>
        <w:t>ем по со</w:t>
      </w:r>
      <w:r w:rsidRPr="005C49A7">
        <w:rPr>
          <w:rFonts w:ascii="Times New Roman" w:hAnsi="Times New Roman" w:cs="Times New Roman"/>
          <w:sz w:val="28"/>
          <w:szCs w:val="28"/>
        </w:rPr>
        <w:softHyphen/>
        <w:t>от</w:t>
      </w:r>
      <w:r w:rsidRPr="005C49A7">
        <w:rPr>
          <w:rFonts w:ascii="Times New Roman" w:hAnsi="Times New Roman" w:cs="Times New Roman"/>
          <w:sz w:val="28"/>
          <w:szCs w:val="28"/>
        </w:rPr>
        <w:softHyphen/>
        <w:t>ве</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с</w:t>
      </w:r>
      <w:r w:rsidRPr="005C49A7">
        <w:rPr>
          <w:rFonts w:ascii="Times New Roman" w:hAnsi="Times New Roman" w:cs="Times New Roman"/>
          <w:sz w:val="28"/>
          <w:szCs w:val="28"/>
        </w:rPr>
        <w:softHyphen/>
        <w:t>т</w:t>
      </w:r>
      <w:r w:rsidRPr="005C49A7">
        <w:rPr>
          <w:rFonts w:ascii="Times New Roman" w:hAnsi="Times New Roman" w:cs="Times New Roman"/>
          <w:sz w:val="28"/>
          <w:szCs w:val="28"/>
        </w:rPr>
        <w:softHyphen/>
        <w:t>ву</w:t>
      </w:r>
      <w:r w:rsidRPr="005C49A7">
        <w:rPr>
          <w:rFonts w:ascii="Times New Roman" w:hAnsi="Times New Roman" w:cs="Times New Roman"/>
          <w:sz w:val="28"/>
          <w:szCs w:val="28"/>
        </w:rPr>
        <w:softHyphen/>
        <w:t>ющему занимаемой должности направлению (профилю, ква</w:t>
      </w:r>
      <w:r w:rsidRPr="005C49A7">
        <w:rPr>
          <w:rFonts w:ascii="Times New Roman" w:hAnsi="Times New Roman" w:cs="Times New Roman"/>
          <w:sz w:val="28"/>
          <w:szCs w:val="28"/>
        </w:rPr>
        <w:softHyphen/>
        <w:t>ли</w:t>
      </w:r>
      <w:r w:rsidRPr="005C49A7">
        <w:rPr>
          <w:rFonts w:ascii="Times New Roman" w:hAnsi="Times New Roman" w:cs="Times New Roman"/>
          <w:sz w:val="28"/>
          <w:szCs w:val="28"/>
        </w:rPr>
        <w:softHyphen/>
        <w:t>фи</w:t>
      </w:r>
      <w:r w:rsidRPr="005C49A7">
        <w:rPr>
          <w:rFonts w:ascii="Times New Roman" w:hAnsi="Times New Roman" w:cs="Times New Roman"/>
          <w:sz w:val="28"/>
          <w:szCs w:val="28"/>
        </w:rPr>
        <w:softHyphen/>
        <w:t>ка</w:t>
      </w:r>
      <w:r w:rsidRPr="005C49A7">
        <w:rPr>
          <w:rFonts w:ascii="Times New Roman" w:hAnsi="Times New Roman" w:cs="Times New Roman"/>
          <w:sz w:val="28"/>
          <w:szCs w:val="28"/>
        </w:rPr>
        <w:softHyphen/>
        <w:t>ции) под</w:t>
      </w:r>
      <w:r w:rsidRPr="005C49A7">
        <w:rPr>
          <w:rFonts w:ascii="Times New Roman" w:hAnsi="Times New Roman" w:cs="Times New Roman"/>
          <w:sz w:val="28"/>
          <w:szCs w:val="28"/>
        </w:rPr>
        <w:softHyphen/>
        <w:t>готовки документ о повышении квалификации, установленного образца в области ин</w:t>
      </w:r>
      <w:r w:rsidRPr="005C49A7">
        <w:rPr>
          <w:rFonts w:ascii="Times New Roman" w:hAnsi="Times New Roman" w:cs="Times New Roman"/>
          <w:sz w:val="28"/>
          <w:szCs w:val="28"/>
        </w:rPr>
        <w:softHyphen/>
        <w:t>клюзивного образования</w:t>
      </w:r>
      <w:r>
        <w:rPr>
          <w:rFonts w:ascii="Times New Roman" w:hAnsi="Times New Roman" w:cs="Times New Roman"/>
          <w:sz w:val="28"/>
          <w:szCs w:val="28"/>
        </w:rPr>
        <w:t xml:space="preserve"> детей с расстройствами аутистического спектра</w:t>
      </w:r>
      <w:r w:rsidRPr="005C49A7">
        <w:rPr>
          <w:rFonts w:ascii="Times New Roman" w:hAnsi="Times New Roman" w:cs="Times New Roman"/>
          <w:sz w:val="28"/>
          <w:szCs w:val="28"/>
        </w:rPr>
        <w:t>.</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 xml:space="preserve">Учитель-дефектолог </w:t>
      </w:r>
      <w:r w:rsidRPr="005C49A7">
        <w:rPr>
          <w:rFonts w:ascii="Times New Roman" w:hAnsi="Times New Roman" w:cs="Times New Roman"/>
          <w:sz w:val="28"/>
          <w:szCs w:val="28"/>
        </w:rPr>
        <w:t>должен иметь высшее профессиональное пе</w:t>
      </w:r>
      <w:r w:rsidRPr="005C49A7">
        <w:rPr>
          <w:rFonts w:ascii="Times New Roman" w:hAnsi="Times New Roman" w:cs="Times New Roman"/>
          <w:sz w:val="28"/>
          <w:szCs w:val="28"/>
        </w:rPr>
        <w:softHyphen/>
        <w:t>да</w:t>
      </w:r>
      <w:r w:rsidRPr="005C49A7">
        <w:rPr>
          <w:rFonts w:ascii="Times New Roman" w:hAnsi="Times New Roman" w:cs="Times New Roman"/>
          <w:sz w:val="28"/>
          <w:szCs w:val="28"/>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r w:rsidRPr="00A5230C">
        <w:rPr>
          <w:rFonts w:ascii="Times New Roman" w:hAnsi="Times New Roman" w:cs="Times New Roman"/>
          <w:sz w:val="28"/>
          <w:szCs w:val="28"/>
        </w:rPr>
        <w:t xml:space="preserve"> </w:t>
      </w:r>
      <w:r>
        <w:rPr>
          <w:rFonts w:ascii="Times New Roman" w:hAnsi="Times New Roman" w:cs="Times New Roman"/>
          <w:sz w:val="28"/>
          <w:szCs w:val="28"/>
        </w:rPr>
        <w:t>детей с расстройствами аутистического спектра</w:t>
      </w:r>
      <w:r w:rsidRPr="005C49A7">
        <w:rPr>
          <w:rFonts w:ascii="Times New Roman" w:hAnsi="Times New Roman" w:cs="Times New Roman"/>
          <w:sz w:val="28"/>
          <w:szCs w:val="28"/>
        </w:rPr>
        <w:t>.</w:t>
      </w:r>
    </w:p>
    <w:p w:rsidR="00AD73B8" w:rsidRPr="005C49A7" w:rsidRDefault="00AD73B8" w:rsidP="00AD73B8">
      <w:pPr>
        <w:pStyle w:val="Textbody"/>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i/>
          <w:sz w:val="28"/>
          <w:szCs w:val="28"/>
        </w:rPr>
        <w:t>Тьютор</w:t>
      </w:r>
      <w:r w:rsidRPr="005C49A7">
        <w:rPr>
          <w:rFonts w:ascii="Times New Roman" w:hAnsi="Times New Roman" w:cs="Times New Roman"/>
          <w:sz w:val="28"/>
          <w:szCs w:val="28"/>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AD73B8" w:rsidRPr="005C49A7" w:rsidRDefault="00AD73B8" w:rsidP="00AD73B8">
      <w:pPr>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 </w:t>
      </w:r>
      <w:r w:rsidRPr="005C49A7">
        <w:rPr>
          <w:rFonts w:ascii="Times New Roman" w:hAnsi="Times New Roman" w:cs="Times New Roman"/>
          <w:i/>
          <w:sz w:val="28"/>
          <w:szCs w:val="28"/>
        </w:rPr>
        <w:t xml:space="preserve">Ассистент </w:t>
      </w:r>
      <w:r w:rsidRPr="005C49A7">
        <w:rPr>
          <w:rFonts w:ascii="Times New Roman" w:hAnsi="Times New Roman" w:cs="Times New Roman"/>
          <w:sz w:val="28"/>
          <w:szCs w:val="28"/>
        </w:rPr>
        <w:t>(</w:t>
      </w:r>
      <w:r w:rsidRPr="005C49A7">
        <w:rPr>
          <w:rFonts w:ascii="Times New Roman" w:hAnsi="Times New Roman" w:cs="Times New Roman"/>
          <w:i/>
          <w:sz w:val="28"/>
          <w:szCs w:val="28"/>
        </w:rPr>
        <w:t>помощник</w:t>
      </w:r>
      <w:r w:rsidRPr="005C49A7">
        <w:rPr>
          <w:rFonts w:ascii="Times New Roman" w:hAnsi="Times New Roman" w:cs="Times New Roman"/>
          <w:sz w:val="28"/>
          <w:szCs w:val="28"/>
        </w:rPr>
        <w:t>)</w:t>
      </w:r>
      <w:r w:rsidRPr="005C49A7">
        <w:rPr>
          <w:rStyle w:val="a3"/>
          <w:rFonts w:ascii="Times New Roman" w:hAnsi="Times New Roman"/>
          <w:sz w:val="28"/>
          <w:szCs w:val="28"/>
        </w:rPr>
        <w:footnoteReference w:id="31"/>
      </w:r>
      <w:r w:rsidRPr="005C49A7">
        <w:rPr>
          <w:rFonts w:ascii="Times New Roman" w:hAnsi="Times New Roman" w:cs="Times New Roman"/>
          <w:sz w:val="28"/>
          <w:szCs w:val="28"/>
        </w:rPr>
        <w:t xml:space="preserve"> должен иметь образование не ниже среднего общего и пройти соответствующую программу подготовки.  </w:t>
      </w:r>
    </w:p>
    <w:p w:rsidR="00AD73B8" w:rsidRPr="005C49A7" w:rsidRDefault="00AD73B8" w:rsidP="00AD73B8">
      <w:pPr>
        <w:pStyle w:val="Textbody"/>
        <w:spacing w:after="0" w:line="360" w:lineRule="auto"/>
        <w:ind w:firstLine="709"/>
        <w:jc w:val="both"/>
        <w:rPr>
          <w:rFonts w:ascii="Times New Roman" w:hAnsi="Times New Roman" w:cs="Times New Roman"/>
          <w:sz w:val="28"/>
          <w:szCs w:val="28"/>
        </w:rPr>
      </w:pPr>
      <w:r w:rsidRPr="005C49A7">
        <w:rPr>
          <w:rFonts w:ascii="Times New Roman" w:hAnsi="Times New Roman" w:cs="Times New Roman"/>
          <w:sz w:val="28"/>
          <w:szCs w:val="28"/>
        </w:rPr>
        <w:t>Образовательная 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AD73B8" w:rsidRPr="005C49A7" w:rsidRDefault="00AD73B8" w:rsidP="00AD73B8">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AD73B8" w:rsidRPr="005C49A7" w:rsidRDefault="00AD73B8" w:rsidP="00AD73B8">
      <w:pPr>
        <w:spacing w:after="0" w:line="360" w:lineRule="auto"/>
        <w:ind w:firstLine="709"/>
        <w:jc w:val="both"/>
        <w:rPr>
          <w:rFonts w:ascii="Times New Roman" w:hAnsi="Times New Roman" w:cs="Times New Roman"/>
          <w:caps/>
          <w:sz w:val="28"/>
          <w:szCs w:val="28"/>
        </w:rPr>
      </w:pPr>
      <w:r w:rsidRPr="005C49A7">
        <w:rPr>
          <w:rFonts w:ascii="Times New Roman" w:hAnsi="Times New Roman" w:cs="Times New Roman"/>
          <w:sz w:val="28"/>
          <w:szCs w:val="28"/>
        </w:rPr>
        <w:t>При необходимости образовательная организация может использовать сетевые формы реализации образовательных программ, которые позволят при</w:t>
      </w:r>
      <w:r w:rsidRPr="005C49A7">
        <w:rPr>
          <w:rFonts w:ascii="Times New Roman" w:hAnsi="Times New Roman" w:cs="Times New Roman"/>
          <w:sz w:val="28"/>
          <w:szCs w:val="28"/>
        </w:rPr>
        <w:softHyphen/>
        <w:t>влечь специалистов (педагогов</w:t>
      </w:r>
      <w:r w:rsidRPr="005C49A7">
        <w:rPr>
          <w:rFonts w:ascii="Times New Roman" w:hAnsi="Times New Roman" w:cs="Times New Roman"/>
          <w:caps/>
          <w:sz w:val="28"/>
          <w:szCs w:val="28"/>
        </w:rPr>
        <w:t xml:space="preserve">, </w:t>
      </w:r>
      <w:r w:rsidRPr="005C49A7">
        <w:rPr>
          <w:rFonts w:ascii="Times New Roman" w:hAnsi="Times New Roman" w:cs="Times New Roman"/>
          <w:sz w:val="28"/>
          <w:szCs w:val="28"/>
        </w:rPr>
        <w:t>медицинских работников) других ор</w:t>
      </w:r>
      <w:r w:rsidRPr="005C49A7">
        <w:rPr>
          <w:rFonts w:ascii="Times New Roman" w:hAnsi="Times New Roman" w:cs="Times New Roman"/>
          <w:sz w:val="28"/>
          <w:szCs w:val="28"/>
        </w:rPr>
        <w:softHyphen/>
        <w:t>га</w:t>
      </w:r>
      <w:r w:rsidRPr="005C49A7">
        <w:rPr>
          <w:rFonts w:ascii="Times New Roman" w:hAnsi="Times New Roman" w:cs="Times New Roman"/>
          <w:sz w:val="28"/>
          <w:szCs w:val="28"/>
        </w:rPr>
        <w:softHyphen/>
        <w:t>ни</w:t>
      </w:r>
      <w:r w:rsidRPr="005C49A7">
        <w:rPr>
          <w:rFonts w:ascii="Times New Roman" w:hAnsi="Times New Roman" w:cs="Times New Roman"/>
          <w:sz w:val="28"/>
          <w:szCs w:val="28"/>
        </w:rPr>
        <w:softHyphen/>
        <w:t>за</w:t>
      </w:r>
      <w:r w:rsidRPr="005C49A7">
        <w:rPr>
          <w:rFonts w:ascii="Times New Roman" w:hAnsi="Times New Roman" w:cs="Times New Roman"/>
          <w:sz w:val="28"/>
          <w:szCs w:val="28"/>
        </w:rPr>
        <w:softHyphen/>
        <w:t>ций к работе с обучающимися с</w:t>
      </w:r>
      <w:r>
        <w:rPr>
          <w:rFonts w:ascii="Times New Roman" w:hAnsi="Times New Roman" w:cs="Times New Roman"/>
          <w:sz w:val="28"/>
          <w:szCs w:val="28"/>
        </w:rPr>
        <w:t xml:space="preserve"> РАС для </w:t>
      </w:r>
      <w:r w:rsidRPr="005C49A7">
        <w:rPr>
          <w:rFonts w:ascii="Times New Roman" w:hAnsi="Times New Roman" w:cs="Times New Roman"/>
          <w:sz w:val="28"/>
          <w:szCs w:val="28"/>
        </w:rPr>
        <w:t>удовлетворения их особых образовательных по</w:t>
      </w:r>
      <w:r w:rsidRPr="005C49A7">
        <w:rPr>
          <w:rFonts w:ascii="Times New Roman" w:hAnsi="Times New Roman" w:cs="Times New Roman"/>
          <w:sz w:val="28"/>
          <w:szCs w:val="28"/>
        </w:rPr>
        <w:softHyphen/>
        <w:t>тре</w:t>
      </w:r>
      <w:r w:rsidRPr="005C49A7">
        <w:rPr>
          <w:rFonts w:ascii="Times New Roman" w:hAnsi="Times New Roman" w:cs="Times New Roman"/>
          <w:sz w:val="28"/>
          <w:szCs w:val="28"/>
        </w:rPr>
        <w:softHyphen/>
        <w:t>б</w:t>
      </w:r>
      <w:r w:rsidRPr="005C49A7">
        <w:rPr>
          <w:rFonts w:ascii="Times New Roman" w:hAnsi="Times New Roman" w:cs="Times New Roman"/>
          <w:sz w:val="28"/>
          <w:szCs w:val="28"/>
        </w:rPr>
        <w:softHyphen/>
        <w:t>но</w:t>
      </w:r>
      <w:r w:rsidRPr="005C49A7">
        <w:rPr>
          <w:rFonts w:ascii="Times New Roman" w:hAnsi="Times New Roman" w:cs="Times New Roman"/>
          <w:sz w:val="28"/>
          <w:szCs w:val="28"/>
        </w:rPr>
        <w:softHyphen/>
        <w:t>стей.</w:t>
      </w:r>
    </w:p>
    <w:p w:rsidR="0036168F" w:rsidRPr="00F63254" w:rsidRDefault="0036168F" w:rsidP="0036168F">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641B9D" w:rsidRPr="005C49A7" w:rsidRDefault="00641B9D" w:rsidP="00641B9D">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iCs/>
          <w:color w:val="auto"/>
          <w:sz w:val="28"/>
          <w:szCs w:val="28"/>
        </w:rPr>
        <w:t>Финансово-экономическое обеспечение</w:t>
      </w:r>
      <w:r w:rsidRPr="005C49A7">
        <w:rPr>
          <w:rFonts w:ascii="Times New Roman" w:hAnsi="Times New Roman" w:cs="Times New Roman"/>
          <w:color w:val="auto"/>
          <w:sz w:val="28"/>
          <w:szCs w:val="28"/>
        </w:rPr>
        <w:t xml:space="preserve"> ― параметры соответствующих нормативов и механизмы их исполнения. </w:t>
      </w:r>
    </w:p>
    <w:p w:rsidR="00641B9D" w:rsidRPr="005C49A7" w:rsidRDefault="00641B9D" w:rsidP="00641B9D">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bCs/>
          <w:color w:val="auto"/>
          <w:sz w:val="28"/>
          <w:szCs w:val="28"/>
        </w:rPr>
        <w:t>Финансовое обеспечение</w:t>
      </w:r>
      <w:r w:rsidRPr="005C49A7">
        <w:rPr>
          <w:rFonts w:ascii="Times New Roman" w:hAnsi="Times New Roman" w:cs="Times New Roman"/>
          <w:color w:val="auto"/>
          <w:sz w:val="28"/>
          <w:szCs w:val="28"/>
        </w:rPr>
        <w:t xml:space="preserve"> реализации основной общеобразовательной про</w:t>
      </w:r>
      <w:r w:rsidRPr="005C49A7">
        <w:rPr>
          <w:rFonts w:ascii="Times New Roman" w:hAnsi="Times New Roman" w:cs="Times New Roman"/>
          <w:color w:val="auto"/>
          <w:sz w:val="28"/>
          <w:szCs w:val="28"/>
        </w:rPr>
        <w:softHyphen/>
        <w:t>г</w:t>
      </w:r>
      <w:r w:rsidRPr="005C49A7">
        <w:rPr>
          <w:rFonts w:ascii="Times New Roman" w:hAnsi="Times New Roman" w:cs="Times New Roman"/>
          <w:color w:val="auto"/>
          <w:sz w:val="28"/>
          <w:szCs w:val="28"/>
        </w:rPr>
        <w:softHyphen/>
        <w:t>рам</w:t>
      </w:r>
      <w:r w:rsidRPr="005C49A7">
        <w:rPr>
          <w:rFonts w:ascii="Times New Roman" w:hAnsi="Times New Roman" w:cs="Times New Roman"/>
          <w:color w:val="auto"/>
          <w:sz w:val="28"/>
          <w:szCs w:val="28"/>
        </w:rPr>
        <w:softHyphen/>
        <w:t xml:space="preserve">мы общего образования обучающихся с </w:t>
      </w:r>
      <w:r>
        <w:rPr>
          <w:rFonts w:ascii="Times New Roman" w:hAnsi="Times New Roman" w:cs="Times New Roman"/>
          <w:color w:val="auto"/>
          <w:sz w:val="28"/>
          <w:szCs w:val="28"/>
        </w:rPr>
        <w:t>РАС о</w:t>
      </w:r>
      <w:r w:rsidRPr="005C49A7">
        <w:rPr>
          <w:rFonts w:ascii="Times New Roman" w:hAnsi="Times New Roman" w:cs="Times New Roman"/>
          <w:color w:val="auto"/>
          <w:sz w:val="28"/>
          <w:szCs w:val="28"/>
        </w:rPr>
        <w:t>пирается на ис</w:t>
      </w:r>
      <w:r w:rsidRPr="005C49A7">
        <w:rPr>
          <w:rFonts w:ascii="Times New Roman" w:hAnsi="Times New Roman" w:cs="Times New Roman"/>
          <w:color w:val="auto"/>
          <w:sz w:val="28"/>
          <w:szCs w:val="28"/>
        </w:rPr>
        <w:softHyphen/>
        <w:t>полнение расходных обязательств, обеспечивающих конституционное пра</w:t>
      </w:r>
      <w:r w:rsidRPr="005C49A7">
        <w:rPr>
          <w:rFonts w:ascii="Times New Roman" w:hAnsi="Times New Roman" w:cs="Times New Roman"/>
          <w:color w:val="auto"/>
          <w:sz w:val="28"/>
          <w:szCs w:val="28"/>
        </w:rPr>
        <w:softHyphen/>
        <w:t>во граждан на общедоступное получение бесплатного общего образования. Объём действующих расходных обязательств отражается в задании уч</w:t>
      </w:r>
      <w:r w:rsidRPr="005C49A7">
        <w:rPr>
          <w:rFonts w:ascii="Times New Roman" w:hAnsi="Times New Roman" w:cs="Times New Roman"/>
          <w:color w:val="auto"/>
          <w:sz w:val="28"/>
          <w:szCs w:val="28"/>
        </w:rPr>
        <w:softHyphen/>
        <w:t>ре</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ля по оказанию государственных (муниципальных) образовательных ус</w:t>
      </w:r>
      <w:r w:rsidRPr="005C49A7">
        <w:rPr>
          <w:rFonts w:ascii="Times New Roman" w:hAnsi="Times New Roman" w:cs="Times New Roman"/>
          <w:color w:val="auto"/>
          <w:sz w:val="28"/>
          <w:szCs w:val="28"/>
        </w:rPr>
        <w:softHyphen/>
        <w:t xml:space="preserve">луг в соответствии с требованиями ФГОС образования обучающихся с </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w:t>
      </w:r>
    </w:p>
    <w:p w:rsidR="00641B9D" w:rsidRPr="005C49A7" w:rsidRDefault="00641B9D" w:rsidP="00641B9D">
      <w:pPr>
        <w:pStyle w:val="Standard"/>
        <w:rPr>
          <w:rFonts w:ascii="Times New Roman" w:hAnsi="Times New Roman" w:cs="Times New Roman"/>
        </w:rPr>
      </w:pPr>
      <w:r w:rsidRPr="005C49A7">
        <w:rPr>
          <w:rFonts w:ascii="Times New Roman" w:hAnsi="Times New Roman" w:cs="Times New Roman"/>
          <w:lang w:eastAsia="ar-SA"/>
        </w:rPr>
        <w:t>Финансово-экономическое обеспечение</w:t>
      </w:r>
      <w:r w:rsidRPr="005C49A7">
        <w:rPr>
          <w:rFonts w:ascii="Times New Roman" w:hAnsi="Times New Roman" w:cs="Times New Roman"/>
          <w:i/>
          <w:lang w:eastAsia="ar-SA"/>
        </w:rPr>
        <w:t xml:space="preserve"> </w:t>
      </w:r>
      <w:r w:rsidRPr="005C49A7">
        <w:rPr>
          <w:rFonts w:ascii="Times New Roman" w:hAnsi="Times New Roman" w:cs="Times New Roman"/>
          <w:lang w:eastAsia="ar-SA"/>
        </w:rPr>
        <w:t xml:space="preserve">образования лиц с ОВЗ </w:t>
      </w:r>
      <w:r w:rsidRPr="005C49A7">
        <w:rPr>
          <w:rFonts w:ascii="Times New Roman" w:hAnsi="Times New Roman" w:cs="Times New Roman"/>
        </w:rPr>
        <w:t xml:space="preserve">опирается на п.2 ст. 99 ФЗ «Об образовании в Российской Федерации». </w:t>
      </w:r>
    </w:p>
    <w:p w:rsidR="00641B9D" w:rsidRPr="005C49A7" w:rsidRDefault="00641B9D" w:rsidP="00641B9D">
      <w:pPr>
        <w:pStyle w:val="Standard"/>
        <w:rPr>
          <w:rFonts w:ascii="Times New Roman" w:hAnsi="Times New Roman" w:cs="Times New Roman"/>
        </w:rPr>
      </w:pPr>
      <w:r w:rsidRPr="005C49A7">
        <w:rPr>
          <w:rFonts w:ascii="Times New Roman" w:hAnsi="Times New Roman" w:cs="Times New Roman"/>
          <w:bCs/>
          <w:iCs/>
        </w:rPr>
        <w:t xml:space="preserve">Финансирование АООП для обучающихся с </w:t>
      </w:r>
      <w:r>
        <w:rPr>
          <w:rFonts w:ascii="Times New Roman" w:hAnsi="Times New Roman" w:cs="Times New Roman"/>
          <w:bCs/>
          <w:iCs/>
        </w:rPr>
        <w:t xml:space="preserve">РАС </w:t>
      </w:r>
      <w:r w:rsidRPr="005C49A7">
        <w:rPr>
          <w:rFonts w:ascii="Times New Roman" w:hAnsi="Times New Roman" w:cs="Times New Roman"/>
          <w:bCs/>
          <w:iCs/>
        </w:rPr>
        <w:t>должно осуществляться в со</w:t>
      </w:r>
      <w:r w:rsidRPr="005C49A7">
        <w:rPr>
          <w:rFonts w:ascii="Times New Roman" w:hAnsi="Times New Roman" w:cs="Times New Roman"/>
          <w:bCs/>
          <w:iCs/>
        </w:rPr>
        <w:softHyphen/>
        <w:t>от</w:t>
      </w:r>
      <w:r w:rsidRPr="005C49A7">
        <w:rPr>
          <w:rFonts w:ascii="Times New Roman" w:hAnsi="Times New Roman" w:cs="Times New Roman"/>
          <w:bCs/>
          <w:iCs/>
        </w:rPr>
        <w:softHyphen/>
        <w:t>ве</w:t>
      </w:r>
      <w:r w:rsidRPr="005C49A7">
        <w:rPr>
          <w:rFonts w:ascii="Times New Roman" w:hAnsi="Times New Roman" w:cs="Times New Roman"/>
          <w:bCs/>
          <w:iCs/>
        </w:rPr>
        <w:softHyphen/>
        <w:t>т</w:t>
      </w:r>
      <w:r w:rsidRPr="005C49A7">
        <w:rPr>
          <w:rFonts w:ascii="Times New Roman" w:hAnsi="Times New Roman" w:cs="Times New Roman"/>
          <w:bCs/>
          <w:iCs/>
        </w:rPr>
        <w:softHyphen/>
        <w:t>с</w:t>
      </w:r>
      <w:r w:rsidRPr="005C49A7">
        <w:rPr>
          <w:rFonts w:ascii="Times New Roman" w:hAnsi="Times New Roman" w:cs="Times New Roman"/>
          <w:bCs/>
          <w:iCs/>
        </w:rPr>
        <w:softHyphen/>
        <w:t>т</w:t>
      </w:r>
      <w:r w:rsidRPr="005C49A7">
        <w:rPr>
          <w:rFonts w:ascii="Times New Roman" w:hAnsi="Times New Roman" w:cs="Times New Roman"/>
          <w:bCs/>
          <w:iCs/>
        </w:rPr>
        <w:softHyphen/>
        <w:t>вии с затратами на реализацию специальных (материально-технических и ка</w:t>
      </w:r>
      <w:r w:rsidRPr="005C49A7">
        <w:rPr>
          <w:rFonts w:ascii="Times New Roman" w:hAnsi="Times New Roman" w:cs="Times New Roman"/>
          <w:bCs/>
          <w:iCs/>
        </w:rPr>
        <w:softHyphen/>
        <w:t xml:space="preserve">дровых) </w:t>
      </w:r>
      <w:r w:rsidRPr="005C49A7">
        <w:rPr>
          <w:rFonts w:ascii="Times New Roman" w:hAnsi="Times New Roman" w:cs="Times New Roman"/>
        </w:rPr>
        <w:t>условий.</w:t>
      </w:r>
    </w:p>
    <w:p w:rsidR="00641B9D" w:rsidRPr="005C49A7" w:rsidRDefault="00641B9D" w:rsidP="00EC33AE">
      <w:pPr>
        <w:pStyle w:val="Standard"/>
        <w:rPr>
          <w:rFonts w:ascii="Times New Roman" w:hAnsi="Times New Roman" w:cs="Times New Roman"/>
          <w:bCs/>
          <w:iCs/>
        </w:rPr>
      </w:pPr>
      <w:r w:rsidRPr="005C49A7">
        <w:rPr>
          <w:rFonts w:ascii="Times New Roman" w:hAnsi="Times New Roman" w:cs="Times New Roman"/>
        </w:rPr>
        <w:t>Финансирование коррекционно-развивающей области должно осу</w:t>
      </w:r>
      <w:r w:rsidRPr="005C49A7">
        <w:rPr>
          <w:rFonts w:ascii="Times New Roman" w:hAnsi="Times New Roman" w:cs="Times New Roman"/>
        </w:rPr>
        <w:softHyphen/>
        <w:t>ще</w:t>
      </w:r>
      <w:r w:rsidRPr="005C49A7">
        <w:rPr>
          <w:rFonts w:ascii="Times New Roman" w:hAnsi="Times New Roman" w:cs="Times New Roman"/>
        </w:rPr>
        <w:softHyphen/>
        <w:t>ствляться в объеме, предусмотренном действующим законодательством.</w:t>
      </w:r>
    </w:p>
    <w:p w:rsidR="00641B9D" w:rsidRPr="005C49A7" w:rsidRDefault="00641B9D" w:rsidP="00EC33AE">
      <w:pPr>
        <w:shd w:val="clear" w:color="auto" w:fill="FFFFFF"/>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Финансовые условия реализации основной адаптированной общеобразовательной про</w:t>
      </w:r>
      <w:r w:rsidRPr="005C49A7">
        <w:rPr>
          <w:rFonts w:ascii="Times New Roman" w:hAnsi="Times New Roman" w:cs="Times New Roman"/>
          <w:color w:val="auto"/>
          <w:kern w:val="2"/>
          <w:sz w:val="28"/>
          <w:szCs w:val="28"/>
        </w:rPr>
        <w:softHyphen/>
        <w:t xml:space="preserve">граммы для обучающихся с </w:t>
      </w:r>
      <w:r>
        <w:rPr>
          <w:rFonts w:ascii="Times New Roman" w:hAnsi="Times New Roman" w:cs="Times New Roman"/>
          <w:color w:val="auto"/>
          <w:kern w:val="2"/>
          <w:sz w:val="28"/>
          <w:szCs w:val="28"/>
        </w:rPr>
        <w:t xml:space="preserve">РАС </w:t>
      </w:r>
      <w:r w:rsidRPr="005C49A7">
        <w:rPr>
          <w:rFonts w:ascii="Times New Roman" w:hAnsi="Times New Roman" w:cs="Times New Roman"/>
          <w:color w:val="auto"/>
          <w:kern w:val="2"/>
          <w:sz w:val="28"/>
          <w:szCs w:val="28"/>
        </w:rPr>
        <w:t>должны:</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обеспечивать общеобразовательной организации возможность исполнения требований стандарта;</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641B9D" w:rsidRPr="00034EC1" w:rsidRDefault="00641B9D" w:rsidP="005E09D0">
      <w:pPr>
        <w:numPr>
          <w:ilvl w:val="0"/>
          <w:numId w:val="15"/>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Структура расходов на образование включает:</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1. Образование ребенка на основе адаптированной общеобразовательной программы.</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2. Сопровождение ребенка в период его нахождения в общеобразовательной организации.</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3. Консультирование родителей и членов семей по вопросам образования ребенка.</w:t>
      </w:r>
    </w:p>
    <w:p w:rsidR="00641B9D" w:rsidRPr="005C49A7" w:rsidRDefault="00641B9D" w:rsidP="00EC33AE">
      <w:pPr>
        <w:pStyle w:val="14TexstOSNOVA1012"/>
        <w:tabs>
          <w:tab w:val="left" w:pos="454"/>
          <w:tab w:val="left" w:pos="851"/>
        </w:tabs>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4. Обеспечение необходимым учебным, информационно-техническим оборудованием и учебно-дидактическим материалом.</w:t>
      </w:r>
    </w:p>
    <w:p w:rsidR="00641B9D" w:rsidRPr="005C49A7" w:rsidRDefault="00641B9D" w:rsidP="00EC33AE">
      <w:pPr>
        <w:pStyle w:val="a9"/>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Задание учредителя обеспечивает соответствие показателей объёмов и качества предоставляемых общеобразовательной организацией услуг (выполнения работ) размерам направляемых на эти цели средств бюджета.</w:t>
      </w:r>
    </w:p>
    <w:p w:rsidR="00E362AF" w:rsidRPr="004167FD" w:rsidRDefault="00E362AF" w:rsidP="00E362AF">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E362AF" w:rsidRPr="004167FD" w:rsidRDefault="00E362AF" w:rsidP="00E362AF">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E362AF" w:rsidRPr="008E3C9D" w:rsidRDefault="00E362AF" w:rsidP="00E362AF">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обучающихся с РАС, </w:t>
      </w:r>
      <w:r w:rsidRPr="008E3C9D">
        <w:rPr>
          <w:rFonts w:ascii="Times New Roman" w:hAnsi="Times New Roman"/>
          <w:spacing w:val="-2"/>
          <w:sz w:val="28"/>
          <w:szCs w:val="28"/>
        </w:rPr>
        <w:t>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E362AF" w:rsidRPr="004167FD" w:rsidRDefault="00E362AF" w:rsidP="00E362AF">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E362AF" w:rsidRPr="004167FD" w:rsidRDefault="00E362AF" w:rsidP="00E362AF">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E362AF" w:rsidRPr="004167FD" w:rsidRDefault="00E362AF" w:rsidP="00E362AF">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E362AF" w:rsidRPr="004167FD" w:rsidRDefault="00E362AF" w:rsidP="00E362AF">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E362AF" w:rsidRPr="004167FD" w:rsidRDefault="00E362AF" w:rsidP="00E362AF">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E362AF" w:rsidRPr="009D49E3" w:rsidRDefault="00E362AF" w:rsidP="00E362AF">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E362AF" w:rsidRPr="004167FD" w:rsidRDefault="00E362AF" w:rsidP="00E362AF">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E362AF" w:rsidRPr="004167FD"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E362AF" w:rsidRPr="0081481B"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E362AF" w:rsidRPr="009D0DCE"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E362AF" w:rsidRPr="004167FD" w:rsidRDefault="00E362AF" w:rsidP="00E362AF">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E362AF" w:rsidRPr="004167FD" w:rsidRDefault="00E362AF" w:rsidP="00E362AF">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w:t>
      </w:r>
    </w:p>
    <w:p w:rsidR="00E362AF" w:rsidRPr="006A05C6" w:rsidRDefault="00E362AF" w:rsidP="00E362AF">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 xml:space="preserve"> может определяться по формуле:</w:t>
      </w:r>
    </w:p>
    <w:p w:rsidR="00E362AF" w:rsidRPr="004167FD" w:rsidRDefault="00E362AF" w:rsidP="00E362AF">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E362AF" w:rsidRPr="004167FD" w:rsidRDefault="00E362AF" w:rsidP="00E362AF">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с РАС</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E362AF" w:rsidRPr="004167FD" w:rsidRDefault="00E362AF" w:rsidP="00E362AF">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E362AF" w:rsidRPr="004167FD" w:rsidRDefault="00E362AF" w:rsidP="00E362AF">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E362AF" w:rsidRPr="004167FD" w:rsidRDefault="00E362AF" w:rsidP="00E362AF">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E362AF"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E362AF"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E362AF" w:rsidRPr="008E3C9D" w:rsidRDefault="00E362AF" w:rsidP="00E362AF">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E362AF" w:rsidRPr="00124C76"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E362AF" w:rsidRDefault="00E362AF" w:rsidP="00E362AF">
      <w:pPr>
        <w:spacing w:after="0" w:line="360" w:lineRule="auto"/>
        <w:ind w:firstLine="709"/>
        <w:jc w:val="both"/>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E362AF" w:rsidRDefault="00E362AF" w:rsidP="00E362AF"/>
    <w:p w:rsidR="00E362AF" w:rsidRDefault="00E362AF" w:rsidP="00EC33AE">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E362AF" w:rsidRDefault="00E362AF" w:rsidP="00EC33AE">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p>
    <w:p w:rsidR="0036168F" w:rsidRPr="00F63254" w:rsidRDefault="0036168F" w:rsidP="00EC33AE">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641B9D" w:rsidRPr="005C49A7" w:rsidRDefault="00641B9D" w:rsidP="00EC33AE">
      <w:pPr>
        <w:pStyle w:val="14TexstOSNOVA1012"/>
        <w:spacing w:line="360" w:lineRule="auto"/>
        <w:ind w:firstLine="709"/>
        <w:rPr>
          <w:rFonts w:ascii="Times New Roman" w:hAnsi="Times New Roman" w:cs="Times New Roman"/>
          <w:sz w:val="28"/>
          <w:szCs w:val="28"/>
        </w:rPr>
      </w:pPr>
      <w:r w:rsidRPr="005C49A7">
        <w:rPr>
          <w:rFonts w:ascii="Times New Roman" w:hAnsi="Times New Roman" w:cs="Times New Roman"/>
          <w:i/>
          <w:iCs/>
          <w:color w:val="auto"/>
          <w:sz w:val="28"/>
          <w:szCs w:val="28"/>
        </w:rPr>
        <w:t>Материально-техническое обеспечение</w:t>
      </w:r>
      <w:r w:rsidRPr="005C49A7">
        <w:rPr>
          <w:rFonts w:ascii="Times New Roman" w:hAnsi="Times New Roman" w:cs="Times New Roman"/>
          <w:caps/>
          <w:color w:val="auto"/>
          <w:sz w:val="28"/>
          <w:szCs w:val="28"/>
        </w:rPr>
        <w:t xml:space="preserve"> ―</w:t>
      </w:r>
      <w:r w:rsidRPr="005C49A7">
        <w:rPr>
          <w:rFonts w:ascii="Times New Roman" w:hAnsi="Times New Roman" w:cs="Times New Roman"/>
          <w:color w:val="auto"/>
          <w:sz w:val="28"/>
          <w:szCs w:val="28"/>
        </w:rPr>
        <w:t xml:space="preserve"> общие характеристики инфраструктуры общего и специального образования, включая параметры информационно общеобразовательной среды. </w:t>
      </w:r>
      <w:r w:rsidRPr="005C49A7">
        <w:rPr>
          <w:rFonts w:ascii="Times New Roman" w:hAnsi="Times New Roman" w:cs="Times New Roman"/>
          <w:color w:val="00000A"/>
          <w:sz w:val="28"/>
          <w:szCs w:val="28"/>
        </w:rPr>
        <w:t>Материально-техническое обе</w:t>
      </w:r>
      <w:r w:rsidRPr="005C49A7">
        <w:rPr>
          <w:rFonts w:ascii="Times New Roman" w:hAnsi="Times New Roman" w:cs="Times New Roman"/>
          <w:color w:val="00000A"/>
          <w:sz w:val="28"/>
          <w:szCs w:val="28"/>
        </w:rPr>
        <w:softHyphen/>
        <w:t xml:space="preserve">спечение школьного образования обучающихся с </w:t>
      </w:r>
      <w:r>
        <w:rPr>
          <w:rFonts w:ascii="Times New Roman" w:hAnsi="Times New Roman" w:cs="Times New Roman"/>
          <w:color w:val="00000A"/>
          <w:sz w:val="28"/>
          <w:szCs w:val="28"/>
        </w:rPr>
        <w:t xml:space="preserve">РАС </w:t>
      </w:r>
      <w:r w:rsidRPr="005C49A7">
        <w:rPr>
          <w:rFonts w:ascii="Times New Roman" w:hAnsi="Times New Roman" w:cs="Times New Roman"/>
          <w:color w:val="00000A"/>
          <w:sz w:val="28"/>
          <w:szCs w:val="28"/>
        </w:rPr>
        <w:t>должно отвечать не только общим, но и их особым образовательным потребностям. В связи с этим в структуре материально-тех</w:t>
      </w:r>
      <w:r w:rsidRPr="005C49A7">
        <w:rPr>
          <w:rFonts w:ascii="Times New Roman" w:hAnsi="Times New Roman" w:cs="Times New Roman"/>
          <w:color w:val="00000A"/>
          <w:sz w:val="28"/>
          <w:szCs w:val="28"/>
        </w:rPr>
        <w:softHyphen/>
        <w:t>ни</w:t>
      </w:r>
      <w:r w:rsidRPr="005C49A7">
        <w:rPr>
          <w:rFonts w:ascii="Times New Roman" w:hAnsi="Times New Roman" w:cs="Times New Roman"/>
          <w:color w:val="00000A"/>
          <w:sz w:val="28"/>
          <w:szCs w:val="28"/>
        </w:rPr>
        <w:softHyphen/>
        <w:t>ческого обеспечения процесса об</w:t>
      </w:r>
      <w:r w:rsidRPr="005C49A7">
        <w:rPr>
          <w:rFonts w:ascii="Times New Roman" w:hAnsi="Times New Roman" w:cs="Times New Roman"/>
          <w:color w:val="00000A"/>
          <w:sz w:val="28"/>
          <w:szCs w:val="28"/>
        </w:rPr>
        <w:softHyphen/>
        <w:t>разования должна быть отражена спе</w:t>
      </w:r>
      <w:r w:rsidRPr="005C49A7">
        <w:rPr>
          <w:rFonts w:ascii="Times New Roman" w:hAnsi="Times New Roman" w:cs="Times New Roman"/>
          <w:color w:val="00000A"/>
          <w:sz w:val="28"/>
          <w:szCs w:val="28"/>
        </w:rPr>
        <w:softHyphen/>
        <w:t>ци</w:t>
      </w:r>
      <w:r w:rsidRPr="005C49A7">
        <w:rPr>
          <w:rFonts w:ascii="Times New Roman" w:hAnsi="Times New Roman" w:cs="Times New Roman"/>
          <w:color w:val="00000A"/>
          <w:sz w:val="28"/>
          <w:szCs w:val="28"/>
        </w:rPr>
        <w:softHyphen/>
        <w:t>фи</w:t>
      </w:r>
      <w:r w:rsidRPr="005C49A7">
        <w:rPr>
          <w:rFonts w:ascii="Times New Roman" w:hAnsi="Times New Roman" w:cs="Times New Roman"/>
          <w:color w:val="00000A"/>
          <w:sz w:val="28"/>
          <w:szCs w:val="28"/>
        </w:rPr>
        <w:softHyphen/>
        <w:t>ка требований к организации про</w:t>
      </w:r>
      <w:r w:rsidRPr="005C49A7">
        <w:rPr>
          <w:rFonts w:ascii="Times New Roman" w:hAnsi="Times New Roman" w:cs="Times New Roman"/>
          <w:color w:val="00000A"/>
          <w:sz w:val="28"/>
          <w:szCs w:val="28"/>
        </w:rPr>
        <w:softHyphen/>
        <w:t>странства; временного режима обучения; тех</w:t>
      </w:r>
      <w:r w:rsidRPr="005C49A7">
        <w:rPr>
          <w:rFonts w:ascii="Times New Roman" w:hAnsi="Times New Roman" w:cs="Times New Roman"/>
          <w:color w:val="00000A"/>
          <w:sz w:val="28"/>
          <w:szCs w:val="28"/>
        </w:rPr>
        <w:softHyphen/>
        <w:t>ническим средствам обу</w:t>
      </w:r>
      <w:r w:rsidRPr="005C49A7">
        <w:rPr>
          <w:rFonts w:ascii="Times New Roman" w:hAnsi="Times New Roman" w:cs="Times New Roman"/>
          <w:color w:val="00000A"/>
          <w:sz w:val="28"/>
          <w:szCs w:val="28"/>
        </w:rPr>
        <w:softHyphen/>
        <w:t>че</w:t>
      </w:r>
      <w:r w:rsidRPr="005C49A7">
        <w:rPr>
          <w:rFonts w:ascii="Times New Roman" w:hAnsi="Times New Roman" w:cs="Times New Roman"/>
          <w:color w:val="00000A"/>
          <w:sz w:val="28"/>
          <w:szCs w:val="28"/>
        </w:rPr>
        <w:softHyphen/>
        <w:t>ния; специальным учебникам, рабочим те</w:t>
      </w:r>
      <w:r w:rsidRPr="005C49A7">
        <w:rPr>
          <w:rFonts w:ascii="Times New Roman" w:hAnsi="Times New Roman" w:cs="Times New Roman"/>
          <w:color w:val="00000A"/>
          <w:sz w:val="28"/>
          <w:szCs w:val="28"/>
        </w:rPr>
        <w:softHyphen/>
        <w:t>т</w:t>
      </w:r>
      <w:r w:rsidRPr="005C49A7">
        <w:rPr>
          <w:rFonts w:ascii="Times New Roman" w:hAnsi="Times New Roman" w:cs="Times New Roman"/>
          <w:color w:val="00000A"/>
          <w:sz w:val="28"/>
          <w:szCs w:val="28"/>
        </w:rPr>
        <w:softHyphen/>
        <w:t>ра</w:t>
      </w:r>
      <w:r w:rsidRPr="005C49A7">
        <w:rPr>
          <w:rFonts w:ascii="Times New Roman" w:hAnsi="Times New Roman" w:cs="Times New Roman"/>
          <w:color w:val="00000A"/>
          <w:sz w:val="28"/>
          <w:szCs w:val="28"/>
        </w:rPr>
        <w:softHyphen/>
        <w:t>дям, ди</w:t>
      </w:r>
      <w:r w:rsidRPr="005C49A7">
        <w:rPr>
          <w:rFonts w:ascii="Times New Roman" w:hAnsi="Times New Roman" w:cs="Times New Roman"/>
          <w:color w:val="00000A"/>
          <w:sz w:val="28"/>
          <w:szCs w:val="28"/>
        </w:rPr>
        <w:softHyphen/>
        <w:t>да</w:t>
      </w:r>
      <w:r w:rsidRPr="005C49A7">
        <w:rPr>
          <w:rFonts w:ascii="Times New Roman" w:hAnsi="Times New Roman" w:cs="Times New Roman"/>
          <w:color w:val="00000A"/>
          <w:sz w:val="28"/>
          <w:szCs w:val="28"/>
        </w:rPr>
        <w:softHyphen/>
        <w:t>к</w:t>
      </w:r>
      <w:r w:rsidRPr="005C49A7">
        <w:rPr>
          <w:rFonts w:ascii="Times New Roman" w:hAnsi="Times New Roman" w:cs="Times New Roman"/>
          <w:color w:val="00000A"/>
          <w:sz w:val="28"/>
          <w:szCs w:val="28"/>
        </w:rPr>
        <w:softHyphen/>
        <w:t>ти</w:t>
      </w:r>
      <w:r w:rsidRPr="005C49A7">
        <w:rPr>
          <w:rFonts w:ascii="Times New Roman" w:hAnsi="Times New Roman" w:cs="Times New Roman"/>
          <w:color w:val="00000A"/>
          <w:sz w:val="28"/>
          <w:szCs w:val="28"/>
        </w:rPr>
        <w:softHyphen/>
        <w:t>чес</w:t>
      </w:r>
      <w:r w:rsidRPr="005C49A7">
        <w:rPr>
          <w:rFonts w:ascii="Times New Roman" w:hAnsi="Times New Roman" w:cs="Times New Roman"/>
          <w:color w:val="00000A"/>
          <w:sz w:val="28"/>
          <w:szCs w:val="28"/>
        </w:rPr>
        <w:softHyphen/>
        <w:t>ким материалам, ко</w:t>
      </w:r>
      <w:r w:rsidRPr="005C49A7">
        <w:rPr>
          <w:rFonts w:ascii="Times New Roman" w:hAnsi="Times New Roman" w:cs="Times New Roman"/>
          <w:color w:val="00000A"/>
          <w:sz w:val="28"/>
          <w:szCs w:val="28"/>
        </w:rPr>
        <w:softHyphen/>
        <w:t>м</w:t>
      </w:r>
      <w:r w:rsidRPr="005C49A7">
        <w:rPr>
          <w:rFonts w:ascii="Times New Roman" w:hAnsi="Times New Roman" w:cs="Times New Roman"/>
          <w:color w:val="00000A"/>
          <w:sz w:val="28"/>
          <w:szCs w:val="28"/>
        </w:rPr>
        <w:softHyphen/>
        <w:t>пьютерным инструментам обучения, от</w:t>
      </w:r>
      <w:r w:rsidRPr="005C49A7">
        <w:rPr>
          <w:rFonts w:ascii="Times New Roman" w:hAnsi="Times New Roman" w:cs="Times New Roman"/>
          <w:color w:val="00000A"/>
          <w:sz w:val="28"/>
          <w:szCs w:val="28"/>
        </w:rPr>
        <w:softHyphen/>
        <w:t>ве</w:t>
      </w:r>
      <w:r w:rsidRPr="005C49A7">
        <w:rPr>
          <w:rFonts w:ascii="Times New Roman" w:hAnsi="Times New Roman" w:cs="Times New Roman"/>
          <w:color w:val="00000A"/>
          <w:sz w:val="28"/>
          <w:szCs w:val="28"/>
        </w:rPr>
        <w:softHyphen/>
        <w:t>чающим осо</w:t>
      </w:r>
      <w:r w:rsidRPr="005C49A7">
        <w:rPr>
          <w:rFonts w:ascii="Times New Roman" w:hAnsi="Times New Roman" w:cs="Times New Roman"/>
          <w:color w:val="00000A"/>
          <w:sz w:val="28"/>
          <w:szCs w:val="28"/>
        </w:rPr>
        <w:softHyphen/>
        <w:t>бым об</w:t>
      </w:r>
      <w:r w:rsidRPr="005C49A7">
        <w:rPr>
          <w:rFonts w:ascii="Times New Roman" w:hAnsi="Times New Roman" w:cs="Times New Roman"/>
          <w:color w:val="00000A"/>
          <w:sz w:val="28"/>
          <w:szCs w:val="28"/>
        </w:rPr>
        <w:softHyphen/>
        <w:t>ра</w:t>
      </w:r>
      <w:r w:rsidRPr="005C49A7">
        <w:rPr>
          <w:rFonts w:ascii="Times New Roman" w:hAnsi="Times New Roman" w:cs="Times New Roman"/>
          <w:color w:val="00000A"/>
          <w:sz w:val="28"/>
          <w:szCs w:val="28"/>
        </w:rPr>
        <w:softHyphen/>
        <w:t>зо</w:t>
      </w:r>
      <w:r w:rsidRPr="005C49A7">
        <w:rPr>
          <w:rFonts w:ascii="Times New Roman" w:hAnsi="Times New Roman" w:cs="Times New Roman"/>
          <w:color w:val="00000A"/>
          <w:sz w:val="28"/>
          <w:szCs w:val="28"/>
        </w:rPr>
        <w:softHyphen/>
        <w:t>ва</w:t>
      </w:r>
      <w:r w:rsidRPr="005C49A7">
        <w:rPr>
          <w:rFonts w:ascii="Times New Roman" w:hAnsi="Times New Roman" w:cs="Times New Roman"/>
          <w:color w:val="00000A"/>
          <w:sz w:val="28"/>
          <w:szCs w:val="28"/>
        </w:rPr>
        <w:softHyphen/>
        <w:t>тель</w:t>
      </w:r>
      <w:r w:rsidRPr="005C49A7">
        <w:rPr>
          <w:rFonts w:ascii="Times New Roman" w:hAnsi="Times New Roman" w:cs="Times New Roman"/>
          <w:color w:val="00000A"/>
          <w:sz w:val="28"/>
          <w:szCs w:val="28"/>
        </w:rPr>
        <w:softHyphen/>
        <w:t xml:space="preserve">ным потребностям обучающихся с </w:t>
      </w:r>
      <w:r>
        <w:rPr>
          <w:rFonts w:ascii="Times New Roman" w:hAnsi="Times New Roman" w:cs="Times New Roman"/>
          <w:color w:val="00000A"/>
          <w:sz w:val="28"/>
          <w:szCs w:val="28"/>
        </w:rPr>
        <w:t xml:space="preserve">РАС </w:t>
      </w:r>
      <w:r w:rsidRPr="005C49A7">
        <w:rPr>
          <w:rFonts w:ascii="Times New Roman" w:hAnsi="Times New Roman" w:cs="Times New Roman"/>
          <w:color w:val="00000A"/>
          <w:sz w:val="28"/>
          <w:szCs w:val="28"/>
        </w:rPr>
        <w:t>и позволяющих ре</w:t>
      </w:r>
      <w:r w:rsidRPr="005C49A7">
        <w:rPr>
          <w:rFonts w:ascii="Times New Roman" w:hAnsi="Times New Roman" w:cs="Times New Roman"/>
          <w:color w:val="00000A"/>
          <w:sz w:val="28"/>
          <w:szCs w:val="28"/>
        </w:rPr>
        <w:softHyphen/>
        <w:t>ализовывать выбранный вариант стандарта.</w:t>
      </w:r>
    </w:p>
    <w:p w:rsidR="00641B9D" w:rsidRPr="005C49A7" w:rsidRDefault="00641B9D" w:rsidP="00EC33AE">
      <w:pPr>
        <w:pStyle w:val="Default"/>
        <w:spacing w:line="360" w:lineRule="auto"/>
        <w:ind w:firstLine="709"/>
        <w:jc w:val="both"/>
        <w:rPr>
          <w:sz w:val="28"/>
          <w:szCs w:val="28"/>
        </w:rPr>
      </w:pPr>
      <w:r w:rsidRPr="005C49A7">
        <w:rPr>
          <w:sz w:val="28"/>
          <w:szCs w:val="28"/>
        </w:rPr>
        <w:t xml:space="preserve">Пространство (прежде всего здание и прилегающая территория), в котором осуществляется образование обучающихся с </w:t>
      </w:r>
      <w:r>
        <w:rPr>
          <w:sz w:val="28"/>
          <w:szCs w:val="28"/>
        </w:rPr>
        <w:t>РАС</w:t>
      </w:r>
      <w:r w:rsidRPr="005C49A7">
        <w:rPr>
          <w:sz w:val="28"/>
          <w:szCs w:val="28"/>
        </w:rPr>
        <w:t>, должна соответствовать общим требованиям, предъявляемым к образо</w:t>
      </w:r>
      <w:r w:rsidRPr="005C49A7">
        <w:rPr>
          <w:sz w:val="28"/>
          <w:szCs w:val="28"/>
        </w:rPr>
        <w:softHyphen/>
        <w:t>вательным организациям, в частности:</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 xml:space="preserve">к соблюдению санитарно-гигиенических </w:t>
      </w:r>
      <w:r w:rsidRPr="005C49A7">
        <w:rPr>
          <w:color w:val="00000A"/>
          <w:sz w:val="28"/>
          <w:szCs w:val="28"/>
        </w:rPr>
        <w:t>норм</w:t>
      </w:r>
      <w:r w:rsidRPr="005C49A7">
        <w:rPr>
          <w:color w:val="FF0000"/>
          <w:sz w:val="28"/>
          <w:szCs w:val="28"/>
        </w:rPr>
        <w:t xml:space="preserve"> </w:t>
      </w:r>
      <w:r w:rsidRPr="005C49A7">
        <w:rPr>
          <w:sz w:val="28"/>
          <w:szCs w:val="28"/>
        </w:rPr>
        <w:t>образовательного процесса;</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обеспечению санитарно-бытовых и социально-бытовых условий;</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соблюдению пожарной и электробезопасности;</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к соблюдению</w:t>
      </w:r>
      <w:r w:rsidRPr="005C49A7">
        <w:rPr>
          <w:color w:val="00000A"/>
          <w:sz w:val="28"/>
          <w:szCs w:val="28"/>
        </w:rPr>
        <w:t xml:space="preserve"> требований</w:t>
      </w:r>
      <w:r w:rsidRPr="005C49A7">
        <w:rPr>
          <w:color w:val="FF0000"/>
          <w:sz w:val="28"/>
          <w:szCs w:val="28"/>
        </w:rPr>
        <w:t xml:space="preserve"> </w:t>
      </w:r>
      <w:r w:rsidRPr="005C49A7">
        <w:rPr>
          <w:sz w:val="28"/>
          <w:szCs w:val="28"/>
        </w:rPr>
        <w:t>охраны труда;</w:t>
      </w:r>
    </w:p>
    <w:p w:rsidR="00641B9D" w:rsidRPr="005C49A7" w:rsidRDefault="00641B9D" w:rsidP="00EC33AE">
      <w:pPr>
        <w:pStyle w:val="Default"/>
        <w:tabs>
          <w:tab w:val="left" w:pos="851"/>
        </w:tabs>
        <w:suppressAutoHyphens/>
        <w:autoSpaceDE/>
        <w:autoSpaceDN/>
        <w:adjustRightInd/>
        <w:spacing w:line="360" w:lineRule="auto"/>
        <w:ind w:firstLine="709"/>
        <w:jc w:val="both"/>
        <w:textAlignment w:val="baseline"/>
        <w:rPr>
          <w:sz w:val="28"/>
          <w:szCs w:val="28"/>
        </w:rPr>
      </w:pPr>
      <w:r w:rsidRPr="005C49A7">
        <w:rPr>
          <w:sz w:val="28"/>
          <w:szCs w:val="28"/>
        </w:rPr>
        <w:t xml:space="preserve">к соблюдению </w:t>
      </w:r>
      <w:r w:rsidRPr="005C49A7">
        <w:rPr>
          <w:color w:val="00000A"/>
          <w:sz w:val="28"/>
          <w:szCs w:val="28"/>
        </w:rPr>
        <w:t>своевременных сроков и</w:t>
      </w:r>
      <w:r w:rsidRPr="005C49A7">
        <w:rPr>
          <w:sz w:val="28"/>
          <w:szCs w:val="28"/>
        </w:rPr>
        <w:t xml:space="preserve"> необходимых объемов текущего и капитального ремонта и др.</w:t>
      </w:r>
    </w:p>
    <w:p w:rsidR="00641B9D" w:rsidRPr="005C49A7" w:rsidRDefault="00641B9D" w:rsidP="00641B9D">
      <w:pPr>
        <w:pStyle w:val="Standard"/>
        <w:tabs>
          <w:tab w:val="left" w:pos="0"/>
        </w:tabs>
        <w:ind w:firstLine="851"/>
        <w:rPr>
          <w:rFonts w:ascii="Times New Roman" w:hAnsi="Times New Roman" w:cs="Times New Roman"/>
        </w:rPr>
      </w:pPr>
      <w:r w:rsidRPr="005C49A7">
        <w:rPr>
          <w:rFonts w:ascii="Times New Roman" w:hAnsi="Times New Roman" w:cs="Times New Roman"/>
        </w:rPr>
        <w:t>Материально-техническая база реализации адаптированной общеобразовательной про</w:t>
      </w:r>
      <w:r w:rsidRPr="005C49A7">
        <w:rPr>
          <w:rFonts w:ascii="Times New Roman" w:hAnsi="Times New Roman" w:cs="Times New Roman"/>
        </w:rPr>
        <w:softHyphen/>
        <w:t>граммы для обучающихся с</w:t>
      </w:r>
      <w:r>
        <w:rPr>
          <w:rFonts w:ascii="Times New Roman" w:hAnsi="Times New Roman" w:cs="Times New Roman"/>
        </w:rPr>
        <w:t xml:space="preserve"> РАС д</w:t>
      </w:r>
      <w:r w:rsidRPr="005C49A7">
        <w:rPr>
          <w:rFonts w:ascii="Times New Roman" w:hAnsi="Times New Roman" w:cs="Times New Roman"/>
        </w:rPr>
        <w:t>олжна со</w:t>
      </w:r>
      <w:r w:rsidRPr="005C49A7">
        <w:rPr>
          <w:rFonts w:ascii="Times New Roman" w:hAnsi="Times New Roman" w:cs="Times New Roman"/>
        </w:rPr>
        <w:softHyphen/>
        <w:t>от</w:t>
      </w:r>
      <w:r w:rsidRPr="005C49A7">
        <w:rPr>
          <w:rFonts w:ascii="Times New Roman" w:hAnsi="Times New Roman" w:cs="Times New Roman"/>
        </w:rPr>
        <w:softHyphen/>
        <w:t>ветствовать действующим санитарным и противопожарным нормам, нор</w:t>
      </w:r>
      <w:r w:rsidRPr="005C49A7">
        <w:rPr>
          <w:rFonts w:ascii="Times New Roman" w:hAnsi="Times New Roman" w:cs="Times New Roman"/>
        </w:rPr>
        <w:softHyphen/>
        <w:t>мам охраны труда работников образовательных организаций, предъявляемым к:</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участку (территории) и зданию общеобразовательной организации;</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 xml:space="preserve">помещениям библиотек, актовому и физкультурному залу, </w:t>
      </w:r>
      <w:r w:rsidRPr="005C49A7">
        <w:rPr>
          <w:color w:val="auto"/>
          <w:sz w:val="28"/>
          <w:szCs w:val="28"/>
        </w:rPr>
        <w:t>залу для проведения занятий по ритмике (лечебной физкультуре);</w:t>
      </w:r>
    </w:p>
    <w:p w:rsidR="00641B9D" w:rsidRPr="005C49A7" w:rsidRDefault="00641B9D" w:rsidP="00641B9D">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помещениям для осуществления образовательного и кор</w:t>
      </w:r>
      <w:r w:rsidRPr="005C49A7">
        <w:rPr>
          <w:color w:val="00000A"/>
          <w:sz w:val="28"/>
          <w:szCs w:val="28"/>
        </w:rPr>
        <w:softHyphen/>
        <w:t>ре</w:t>
      </w:r>
      <w:r w:rsidRPr="005C49A7">
        <w:rPr>
          <w:color w:val="00000A"/>
          <w:sz w:val="28"/>
          <w:szCs w:val="28"/>
        </w:rPr>
        <w:softHyphen/>
        <w:t>к</w:t>
      </w:r>
      <w:r w:rsidRPr="005C49A7">
        <w:rPr>
          <w:color w:val="00000A"/>
          <w:sz w:val="28"/>
          <w:szCs w:val="28"/>
        </w:rPr>
        <w:softHyphen/>
        <w:t>ци</w:t>
      </w:r>
      <w:r w:rsidRPr="005C49A7">
        <w:rPr>
          <w:color w:val="00000A"/>
          <w:sz w:val="28"/>
          <w:szCs w:val="28"/>
        </w:rPr>
        <w:softHyphen/>
        <w:t>он</w:t>
      </w:r>
      <w:r w:rsidRPr="005C49A7">
        <w:rPr>
          <w:color w:val="00000A"/>
          <w:sz w:val="28"/>
          <w:szCs w:val="28"/>
        </w:rPr>
        <w:softHyphen/>
        <w:t>но-развивающего процессов: классам, кабинетам учителя-логопеда, учителя-де</w:t>
      </w:r>
      <w:r w:rsidRPr="005C49A7">
        <w:rPr>
          <w:color w:val="00000A"/>
          <w:sz w:val="28"/>
          <w:szCs w:val="28"/>
        </w:rPr>
        <w:softHyphen/>
        <w:t>фектолога, педагога-психолога и др. специалистов, структура которых дол</w:t>
      </w:r>
      <w:r w:rsidRPr="005C49A7">
        <w:rPr>
          <w:color w:val="00000A"/>
          <w:sz w:val="28"/>
          <w:szCs w:val="28"/>
        </w:rPr>
        <w:softHyphen/>
        <w:t>ж</w:t>
      </w:r>
      <w:r w:rsidRPr="005C49A7">
        <w:rPr>
          <w:color w:val="00000A"/>
          <w:sz w:val="28"/>
          <w:szCs w:val="28"/>
        </w:rPr>
        <w:softHyphen/>
        <w:t>на обеспечивать возможность для организации разных форм урочной и вне</w:t>
      </w:r>
      <w:r w:rsidRPr="005C49A7">
        <w:rPr>
          <w:color w:val="00000A"/>
          <w:sz w:val="28"/>
          <w:szCs w:val="28"/>
        </w:rPr>
        <w:softHyphen/>
        <w:t>уро</w:t>
      </w:r>
      <w:r w:rsidRPr="005C49A7">
        <w:rPr>
          <w:color w:val="00000A"/>
          <w:sz w:val="28"/>
          <w:szCs w:val="28"/>
        </w:rPr>
        <w:softHyphen/>
        <w:t>чной деятельности;</w:t>
      </w:r>
    </w:p>
    <w:p w:rsidR="00641B9D" w:rsidRPr="005C49A7" w:rsidRDefault="00641B9D" w:rsidP="00EC33AE">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кабинетам медицинского назначения;</w:t>
      </w:r>
    </w:p>
    <w:p w:rsidR="00641B9D" w:rsidRPr="005C49A7" w:rsidRDefault="00641B9D" w:rsidP="00EC33AE">
      <w:pPr>
        <w:pStyle w:val="Default"/>
        <w:suppressAutoHyphens/>
        <w:autoSpaceDE/>
        <w:autoSpaceDN/>
        <w:adjustRightInd/>
        <w:spacing w:line="360" w:lineRule="auto"/>
        <w:ind w:firstLine="709"/>
        <w:jc w:val="both"/>
        <w:textAlignment w:val="baseline"/>
        <w:rPr>
          <w:color w:val="00000A"/>
          <w:sz w:val="28"/>
          <w:szCs w:val="28"/>
        </w:rPr>
      </w:pPr>
      <w:r w:rsidRPr="005C49A7">
        <w:rPr>
          <w:color w:val="00000A"/>
          <w:sz w:val="28"/>
          <w:szCs w:val="28"/>
        </w:rPr>
        <w:t>помещениям для питания обучающихся, а также для хранения и при</w:t>
      </w:r>
      <w:r w:rsidRPr="005C49A7">
        <w:rPr>
          <w:color w:val="00000A"/>
          <w:sz w:val="28"/>
          <w:szCs w:val="28"/>
        </w:rPr>
        <w:softHyphen/>
        <w:t>го</w:t>
      </w:r>
      <w:r w:rsidRPr="005C49A7">
        <w:rPr>
          <w:color w:val="00000A"/>
          <w:sz w:val="28"/>
          <w:szCs w:val="28"/>
        </w:rPr>
        <w:softHyphen/>
        <w:t>то</w:t>
      </w:r>
      <w:r w:rsidRPr="005C49A7">
        <w:rPr>
          <w:color w:val="00000A"/>
          <w:sz w:val="28"/>
          <w:szCs w:val="28"/>
        </w:rPr>
        <w:softHyphen/>
        <w:t>в</w:t>
      </w:r>
      <w:r w:rsidRPr="005C49A7">
        <w:rPr>
          <w:color w:val="00000A"/>
          <w:sz w:val="28"/>
          <w:szCs w:val="28"/>
        </w:rPr>
        <w:softHyphen/>
        <w:t>ления пищи, обеспечивающим возможность организации качественного горячего питания;</w:t>
      </w:r>
    </w:p>
    <w:p w:rsidR="00641B9D" w:rsidRPr="005C49A7" w:rsidRDefault="00641B9D" w:rsidP="00EC33AE">
      <w:pPr>
        <w:pStyle w:val="Default"/>
        <w:suppressAutoHyphens/>
        <w:autoSpaceDE/>
        <w:autoSpaceDN/>
        <w:adjustRightInd/>
        <w:spacing w:line="360" w:lineRule="auto"/>
        <w:ind w:firstLine="709"/>
        <w:jc w:val="both"/>
        <w:textAlignment w:val="baseline"/>
        <w:rPr>
          <w:sz w:val="28"/>
          <w:szCs w:val="28"/>
        </w:rPr>
      </w:pPr>
      <w:r w:rsidRPr="005C49A7">
        <w:rPr>
          <w:color w:val="00000A"/>
          <w:sz w:val="28"/>
          <w:szCs w:val="28"/>
        </w:rPr>
        <w:t>туалетам, душевым, коридорам и другим помещениям.</w:t>
      </w:r>
    </w:p>
    <w:p w:rsidR="00641B9D" w:rsidRPr="005C49A7" w:rsidRDefault="00641B9D" w:rsidP="00EC33AE">
      <w:pPr>
        <w:pStyle w:val="Default"/>
        <w:spacing w:line="360" w:lineRule="auto"/>
        <w:ind w:firstLine="709"/>
        <w:jc w:val="both"/>
        <w:rPr>
          <w:sz w:val="28"/>
          <w:szCs w:val="28"/>
        </w:rPr>
      </w:pPr>
      <w:r w:rsidRPr="005C49A7">
        <w:rPr>
          <w:sz w:val="28"/>
          <w:szCs w:val="28"/>
        </w:rPr>
        <w:t xml:space="preserve">Временной режим образования обучающихся с </w:t>
      </w:r>
      <w:r>
        <w:rPr>
          <w:sz w:val="28"/>
          <w:szCs w:val="28"/>
        </w:rPr>
        <w:t xml:space="preserve">РАС </w:t>
      </w:r>
      <w:r w:rsidRPr="005C49A7">
        <w:rPr>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641B9D" w:rsidRPr="005C49A7" w:rsidRDefault="00641B9D" w:rsidP="00EC33AE">
      <w:pPr>
        <w:pStyle w:val="Default"/>
        <w:spacing w:line="360" w:lineRule="auto"/>
        <w:ind w:firstLine="709"/>
        <w:jc w:val="both"/>
        <w:rPr>
          <w:color w:val="00000A"/>
          <w:sz w:val="28"/>
          <w:szCs w:val="28"/>
        </w:rPr>
      </w:pPr>
      <w:r w:rsidRPr="005C49A7">
        <w:rPr>
          <w:sz w:val="28"/>
          <w:szCs w:val="28"/>
        </w:rPr>
        <w:t>Технические средства обучения (</w:t>
      </w:r>
      <w:r w:rsidRPr="005C49A7">
        <w:rPr>
          <w:color w:val="00000A"/>
          <w:sz w:val="28"/>
          <w:szCs w:val="28"/>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w:t>
      </w:r>
      <w:r>
        <w:rPr>
          <w:color w:val="00000A"/>
          <w:sz w:val="28"/>
          <w:szCs w:val="28"/>
        </w:rPr>
        <w:t>РАС</w:t>
      </w:r>
      <w:r w:rsidRPr="005C49A7">
        <w:rPr>
          <w:color w:val="00000A"/>
          <w:sz w:val="28"/>
          <w:szCs w:val="28"/>
        </w:rPr>
        <w:t>, способствуют мотивации учебной деятельности, развивают познавательную активность обучающихся.</w:t>
      </w:r>
    </w:p>
    <w:p w:rsidR="00641B9D" w:rsidRPr="00734A2C" w:rsidRDefault="00641B9D" w:rsidP="00EC33AE">
      <w:pPr>
        <w:spacing w:after="0" w:line="360" w:lineRule="auto"/>
        <w:ind w:firstLine="709"/>
        <w:jc w:val="both"/>
        <w:rPr>
          <w:rFonts w:ascii="Times New Roman" w:hAnsi="Times New Roman" w:cs="Times New Roman"/>
          <w:sz w:val="28"/>
          <w:szCs w:val="28"/>
        </w:rPr>
      </w:pPr>
      <w:r w:rsidRPr="00734A2C">
        <w:rPr>
          <w:rFonts w:ascii="Times New Roman" w:hAnsi="Times New Roman" w:cs="Times New Roman"/>
          <w:sz w:val="28"/>
          <w:szCs w:val="28"/>
        </w:rPr>
        <w:t xml:space="preserve">Учет особых образовательных потребностей обучающихся </w:t>
      </w:r>
      <w:r w:rsidR="00BB2327">
        <w:rPr>
          <w:rFonts w:ascii="Times New Roman" w:hAnsi="Times New Roman" w:cs="Times New Roman"/>
          <w:sz w:val="28"/>
          <w:szCs w:val="28"/>
        </w:rPr>
        <w:t xml:space="preserve">по данному варианту АООП НОО </w:t>
      </w:r>
      <w:r w:rsidRPr="00734A2C">
        <w:rPr>
          <w:rFonts w:ascii="Times New Roman" w:hAnsi="Times New Roman" w:cs="Times New Roman"/>
          <w:sz w:val="28"/>
          <w:szCs w:val="28"/>
        </w:rPr>
        <w:t>обусловливает необходимость ис</w:t>
      </w:r>
      <w:r w:rsidRPr="00734A2C">
        <w:rPr>
          <w:rFonts w:ascii="Times New Roman" w:hAnsi="Times New Roman" w:cs="Times New Roman"/>
          <w:sz w:val="28"/>
          <w:szCs w:val="28"/>
        </w:rPr>
        <w:softHyphen/>
        <w:t>поль</w:t>
      </w:r>
      <w:r w:rsidRPr="00734A2C">
        <w:rPr>
          <w:rFonts w:ascii="Times New Roman" w:hAnsi="Times New Roman" w:cs="Times New Roman"/>
          <w:sz w:val="28"/>
          <w:szCs w:val="28"/>
        </w:rPr>
        <w:softHyphen/>
        <w:t>зо</w:t>
      </w:r>
      <w:r w:rsidRPr="00734A2C">
        <w:rPr>
          <w:rFonts w:ascii="Times New Roman" w:hAnsi="Times New Roman" w:cs="Times New Roman"/>
          <w:sz w:val="28"/>
          <w:szCs w:val="28"/>
        </w:rPr>
        <w:softHyphen/>
        <w:t>ва</w:t>
      </w:r>
      <w:r w:rsidRPr="00734A2C">
        <w:rPr>
          <w:rFonts w:ascii="Times New Roman" w:hAnsi="Times New Roman" w:cs="Times New Roman"/>
          <w:sz w:val="28"/>
          <w:szCs w:val="28"/>
        </w:rPr>
        <w:softHyphen/>
        <w:t>ния спе</w:t>
      </w:r>
      <w:r w:rsidRPr="00734A2C">
        <w:rPr>
          <w:rFonts w:ascii="Times New Roman" w:hAnsi="Times New Roman" w:cs="Times New Roman"/>
          <w:sz w:val="28"/>
          <w:szCs w:val="28"/>
        </w:rPr>
        <w:softHyphen/>
        <w:t>ци</w:t>
      </w:r>
      <w:r w:rsidRPr="00734A2C">
        <w:rPr>
          <w:rFonts w:ascii="Times New Roman" w:hAnsi="Times New Roman" w:cs="Times New Roman"/>
          <w:sz w:val="28"/>
          <w:szCs w:val="28"/>
        </w:rPr>
        <w:softHyphen/>
        <w:t>аль</w:t>
      </w:r>
      <w:r w:rsidRPr="00734A2C">
        <w:rPr>
          <w:rFonts w:ascii="Times New Roman" w:hAnsi="Times New Roman" w:cs="Times New Roman"/>
          <w:sz w:val="28"/>
          <w:szCs w:val="28"/>
        </w:rPr>
        <w:softHyphen/>
        <w:t>ных уче</w:t>
      </w:r>
      <w:r w:rsidRPr="00734A2C">
        <w:rPr>
          <w:rFonts w:ascii="Times New Roman" w:hAnsi="Times New Roman" w:cs="Times New Roman"/>
          <w:sz w:val="28"/>
          <w:szCs w:val="28"/>
        </w:rPr>
        <w:softHyphen/>
        <w:t>б</w:t>
      </w:r>
      <w:r w:rsidRPr="00734A2C">
        <w:rPr>
          <w:rFonts w:ascii="Times New Roman" w:hAnsi="Times New Roman" w:cs="Times New Roman"/>
          <w:sz w:val="28"/>
          <w:szCs w:val="28"/>
        </w:rPr>
        <w:softHyphen/>
        <w:t>ни</w:t>
      </w:r>
      <w:r w:rsidRPr="00734A2C">
        <w:rPr>
          <w:rFonts w:ascii="Times New Roman" w:hAnsi="Times New Roman" w:cs="Times New Roman"/>
          <w:sz w:val="28"/>
          <w:szCs w:val="28"/>
        </w:rPr>
        <w:softHyphen/>
        <w:t>ков</w:t>
      </w:r>
      <w:r w:rsidR="00BB2327">
        <w:rPr>
          <w:rFonts w:ascii="Times New Roman" w:hAnsi="Times New Roman" w:cs="Times New Roman"/>
          <w:sz w:val="28"/>
          <w:szCs w:val="28"/>
        </w:rPr>
        <w:t xml:space="preserve">, соответствующих уровню их интеллектуального развития. </w:t>
      </w:r>
      <w:r w:rsidRPr="00734A2C">
        <w:rPr>
          <w:rFonts w:ascii="Times New Roman" w:hAnsi="Times New Roman" w:cs="Times New Roman"/>
          <w:sz w:val="28"/>
          <w:szCs w:val="28"/>
        </w:rPr>
        <w:t>Для за</w:t>
      </w:r>
      <w:r w:rsidRPr="00734A2C">
        <w:rPr>
          <w:rFonts w:ascii="Times New Roman" w:hAnsi="Times New Roman" w:cs="Times New Roman"/>
          <w:sz w:val="28"/>
          <w:szCs w:val="28"/>
        </w:rPr>
        <w:softHyphen/>
        <w:t>кре</w:t>
      </w:r>
      <w:r w:rsidRPr="00734A2C">
        <w:rPr>
          <w:rFonts w:ascii="Times New Roman" w:hAnsi="Times New Roman" w:cs="Times New Roman"/>
          <w:sz w:val="28"/>
          <w:szCs w:val="28"/>
        </w:rPr>
        <w:softHyphen/>
        <w:t>п</w:t>
      </w:r>
      <w:r w:rsidRPr="00734A2C">
        <w:rPr>
          <w:rFonts w:ascii="Times New Roman" w:hAnsi="Times New Roman" w:cs="Times New Roman"/>
          <w:sz w:val="28"/>
          <w:szCs w:val="28"/>
        </w:rPr>
        <w:softHyphen/>
        <w:t>ле</w:t>
      </w:r>
      <w:r w:rsidRPr="00734A2C">
        <w:rPr>
          <w:rFonts w:ascii="Times New Roman" w:hAnsi="Times New Roman" w:cs="Times New Roman"/>
          <w:sz w:val="28"/>
          <w:szCs w:val="28"/>
        </w:rPr>
        <w:softHyphen/>
        <w:t>ния зна</w:t>
      </w:r>
      <w:r w:rsidRPr="00734A2C">
        <w:rPr>
          <w:rFonts w:ascii="Times New Roman" w:hAnsi="Times New Roman" w:cs="Times New Roman"/>
          <w:sz w:val="28"/>
          <w:szCs w:val="28"/>
        </w:rPr>
        <w:softHyphen/>
        <w:t>ний, полученных на уроке, а также для выполнения практических ра</w:t>
      </w:r>
      <w:r w:rsidRPr="00734A2C">
        <w:rPr>
          <w:rFonts w:ascii="Times New Roman" w:hAnsi="Times New Roman" w:cs="Times New Roman"/>
          <w:sz w:val="28"/>
          <w:szCs w:val="28"/>
        </w:rPr>
        <w:softHyphen/>
        <w:t>бот, не</w:t>
      </w:r>
      <w:r w:rsidRPr="00734A2C">
        <w:rPr>
          <w:rFonts w:ascii="Times New Roman" w:hAnsi="Times New Roman" w:cs="Times New Roman"/>
          <w:sz w:val="28"/>
          <w:szCs w:val="28"/>
        </w:rPr>
        <w:softHyphen/>
        <w:t>об</w:t>
      </w:r>
      <w:r w:rsidRPr="00734A2C">
        <w:rPr>
          <w:rFonts w:ascii="Times New Roman" w:hAnsi="Times New Roman" w:cs="Times New Roman"/>
          <w:sz w:val="28"/>
          <w:szCs w:val="28"/>
        </w:rPr>
        <w:softHyphen/>
        <w:t>ходимо использование рабочих тетрадей на печатной основе, вклю</w:t>
      </w:r>
      <w:r w:rsidRPr="00734A2C">
        <w:rPr>
          <w:rFonts w:ascii="Times New Roman" w:hAnsi="Times New Roman" w:cs="Times New Roman"/>
          <w:sz w:val="28"/>
          <w:szCs w:val="28"/>
        </w:rPr>
        <w:softHyphen/>
        <w:t>чая Про</w:t>
      </w:r>
      <w:r w:rsidRPr="00734A2C">
        <w:rPr>
          <w:rFonts w:ascii="Times New Roman" w:hAnsi="Times New Roman" w:cs="Times New Roman"/>
          <w:sz w:val="28"/>
          <w:szCs w:val="28"/>
        </w:rPr>
        <w:softHyphen/>
        <w:t>пи</w:t>
      </w:r>
      <w:r w:rsidRPr="00734A2C">
        <w:rPr>
          <w:rFonts w:ascii="Times New Roman" w:hAnsi="Times New Roman" w:cs="Times New Roman"/>
          <w:sz w:val="28"/>
          <w:szCs w:val="28"/>
        </w:rPr>
        <w:softHyphen/>
        <w:t>си.</w:t>
      </w:r>
      <w:r>
        <w:rPr>
          <w:rFonts w:ascii="Times New Roman" w:hAnsi="Times New Roman" w:cs="Times New Roman"/>
          <w:sz w:val="28"/>
          <w:szCs w:val="28"/>
        </w:rPr>
        <w:t xml:space="preserve"> </w:t>
      </w:r>
      <w:r w:rsidRPr="00734A2C">
        <w:rPr>
          <w:rFonts w:ascii="Times New Roman" w:hAnsi="Times New Roman" w:cs="Times New Roman"/>
          <w:sz w:val="28"/>
          <w:szCs w:val="28"/>
        </w:rPr>
        <w:t xml:space="preserve">Особые образовательные потребности обучающихся с </w:t>
      </w:r>
      <w:r>
        <w:rPr>
          <w:rFonts w:ascii="Times New Roman" w:hAnsi="Times New Roman" w:cs="Times New Roman"/>
          <w:sz w:val="28"/>
          <w:szCs w:val="28"/>
        </w:rPr>
        <w:t>РАС</w:t>
      </w:r>
      <w:r w:rsidRPr="00734A2C">
        <w:rPr>
          <w:rFonts w:ascii="Times New Roman" w:hAnsi="Times New Roman" w:cs="Times New Roman"/>
          <w:sz w:val="28"/>
          <w:szCs w:val="28"/>
        </w:rPr>
        <w:t xml:space="preserve"> обусловливают необходимость специального подбора учебного и ди</w:t>
      </w:r>
      <w:r w:rsidRPr="00734A2C">
        <w:rPr>
          <w:rFonts w:ascii="Times New Roman" w:hAnsi="Times New Roman" w:cs="Times New Roman"/>
          <w:sz w:val="28"/>
          <w:szCs w:val="28"/>
        </w:rPr>
        <w:softHyphen/>
        <w:t>дактического материала (в младших классах преимущественное ис</w:t>
      </w:r>
      <w:r w:rsidRPr="00734A2C">
        <w:rPr>
          <w:rFonts w:ascii="Times New Roman" w:hAnsi="Times New Roman" w:cs="Times New Roman"/>
          <w:sz w:val="28"/>
          <w:szCs w:val="28"/>
        </w:rPr>
        <w:softHyphen/>
        <w:t>поль</w:t>
      </w:r>
      <w:r w:rsidRPr="00734A2C">
        <w:rPr>
          <w:rFonts w:ascii="Times New Roman" w:hAnsi="Times New Roman" w:cs="Times New Roman"/>
          <w:sz w:val="28"/>
          <w:szCs w:val="28"/>
        </w:rPr>
        <w:softHyphen/>
        <w:t>зо</w:t>
      </w:r>
      <w:r w:rsidRPr="00734A2C">
        <w:rPr>
          <w:rFonts w:ascii="Times New Roman" w:hAnsi="Times New Roman" w:cs="Times New Roman"/>
          <w:sz w:val="28"/>
          <w:szCs w:val="28"/>
        </w:rPr>
        <w:softHyphen/>
        <w:t>ва</w:t>
      </w:r>
      <w:r w:rsidRPr="00734A2C">
        <w:rPr>
          <w:rFonts w:ascii="Times New Roman" w:hAnsi="Times New Roman" w:cs="Times New Roman"/>
          <w:sz w:val="28"/>
          <w:szCs w:val="28"/>
        </w:rPr>
        <w:softHyphen/>
        <w:t>ние натуральной и иллюстративной наглядности).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w:t>
      </w:r>
      <w:r w:rsidRPr="005C49A7">
        <w:rPr>
          <w:rFonts w:ascii="Times New Roman" w:hAnsi="Times New Roman" w:cs="Times New Roman"/>
          <w:color w:val="auto"/>
          <w:sz w:val="28"/>
          <w:szCs w:val="28"/>
          <w:u w:val="single"/>
        </w:rPr>
        <w:t>Русский язык</w:t>
      </w:r>
      <w:r w:rsidRPr="005C49A7">
        <w:rPr>
          <w:rFonts w:ascii="Times New Roman" w:hAnsi="Times New Roman" w:cs="Times New Roman"/>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учебники; Букварь;</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прописи; рабочие тетради на печатной основе;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программно-методическое обеспечение: методические рекомендации для учителя по отдельным разделам учебного предмета;</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печатные пособия: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учебно-практическое оборудование: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комплекты для обучения грамоте  (наборное полотно, разрезная азбука (общеклассная и индивидуальная, образцы начертания рукописных букв);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опорные таблицы по отдельным изучаемым темам;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схемы (звуко-буквенного разбора слова; разбора слов по составу);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дидактический раздаточный материал (карточки с заданиями); </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наборы ролевых игр, игрушек по отдельным темам; наборы муляжей (фрукты, овощи, ягоды и т.д.);</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xml:space="preserve">технических средств обучения: классная доска с набором креплений для картинок, постеров, таблиц; </w:t>
      </w:r>
      <w:r w:rsidRPr="005C49A7">
        <w:rPr>
          <w:rFonts w:ascii="Times New Roman" w:hAnsi="Times New Roman" w:cs="Times New Roman"/>
          <w:iCs/>
          <w:color w:val="auto"/>
          <w:sz w:val="28"/>
          <w:szCs w:val="28"/>
        </w:rPr>
        <w:t>CD/DVD-проигрыватели; телевизор; аудио видеомагнитофон; компьютер с программным обеспечением; слайд-проектор; мультимедиапроектор; магнитная доска; экран.</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Чтение</w:t>
      </w:r>
      <w:r w:rsidRPr="005C49A7">
        <w:rPr>
          <w:rFonts w:ascii="Times New Roman" w:hAnsi="Times New Roman" w:cs="Times New Roman"/>
          <w:iCs/>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комплекты учебников;</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печатные пособия: наборы сюжетных картинок в соответствии с тематикой изучаемых произведений, в том числе и в цифровой форме; словари по русскому языку; репродукции картин художников в соответствии с тематикой читаемых произведений; портреты поэтов и писателей; детские книги разного типа из круга детского чтения;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технические средства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экранно-звуковые пособия: аудиозаписи прочтения мастерами художественного слова произведений художественной литературы; слайды, соответствующие содержанию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игры и игрушки, настольное литературное лото, настольные литературные игрыю</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Речевая практика</w:t>
      </w:r>
      <w:r w:rsidRPr="005C49A7">
        <w:rPr>
          <w:rFonts w:ascii="Times New Roman" w:hAnsi="Times New Roman" w:cs="Times New Roman"/>
          <w:iCs/>
          <w:color w:val="auto"/>
          <w:sz w:val="28"/>
          <w:szCs w:val="28"/>
        </w:rPr>
        <w:t>»  включает:</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комплект учебников;</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методические рекомендации для учителя;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печатное оборудование: наборы предметных и сюжетных картинок в соответствии с изучаемыми темами;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наборы игрушек; настольный театр, плоскостные игрушки, настольные игры в соответствии с изучаемыми темами;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технические средства обучения;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iCs/>
          <w:color w:val="auto"/>
          <w:sz w:val="28"/>
          <w:szCs w:val="28"/>
        </w:rPr>
        <w:t>экранно-звуковые пособия.</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учебного предмета </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u w:val="single"/>
        </w:rPr>
        <w:t>Математика</w:t>
      </w:r>
      <w:r w:rsidRPr="005C49A7">
        <w:rPr>
          <w:rFonts w:ascii="Times New Roman" w:hAnsi="Times New Roman" w:cs="Times New Roman"/>
          <w:b/>
          <w:color w:val="auto"/>
          <w:sz w:val="28"/>
          <w:szCs w:val="28"/>
        </w:rPr>
        <w:t>»</w:t>
      </w:r>
      <w:r w:rsidRPr="005C49A7">
        <w:rPr>
          <w:rFonts w:ascii="Times New Roman" w:hAnsi="Times New Roman" w:cs="Times New Roman"/>
          <w:color w:val="auto"/>
          <w:sz w:val="28"/>
          <w:szCs w:val="28"/>
        </w:rPr>
        <w:t xml:space="preserve"> предполагает использование: </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учебно-методических комплексов, включающих учебники и рабочие тетради на печатной основе;</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демонстрационного материала ― измерительные инструменты и приспособления: размеченные и неразмеченные линейки, циркули, транспортиры, наборы угольников, мерки);</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демонстрационных пособий для изучения геометрических величин, геометрических фигур и тел; развертки геометрических тел;</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видеофрагментов и другие информационные объекты (изображения, аудио- и видеозаписи), отражающие основные темы курса математики;</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настольных развивающих игр;</w:t>
      </w:r>
    </w:p>
    <w:p w:rsidR="00641B9D" w:rsidRPr="00034EC1" w:rsidRDefault="00641B9D" w:rsidP="005E09D0">
      <w:pPr>
        <w:numPr>
          <w:ilvl w:val="0"/>
          <w:numId w:val="16"/>
        </w:numPr>
        <w:spacing w:after="0" w:line="360" w:lineRule="auto"/>
        <w:ind w:left="0" w:firstLine="709"/>
        <w:jc w:val="both"/>
        <w:rPr>
          <w:rFonts w:ascii="Times New Roman" w:hAnsi="Times New Roman" w:cs="Times New Roman"/>
          <w:sz w:val="28"/>
          <w:szCs w:val="28"/>
        </w:rPr>
      </w:pPr>
      <w:r w:rsidRPr="00034EC1">
        <w:rPr>
          <w:rFonts w:ascii="Times New Roman" w:hAnsi="Times New Roman" w:cs="Times New Roman"/>
          <w:sz w:val="28"/>
          <w:szCs w:val="28"/>
        </w:rPr>
        <w:t>электронных игр развивающего характера.</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Формирование доступных представлений о мире и практики взаимодействия с окружающим миром</w:t>
      </w:r>
      <w:r w:rsidRPr="005C49A7">
        <w:rPr>
          <w:rFonts w:ascii="Times New Roman" w:hAnsi="Times New Roman" w:cs="Times New Roman"/>
          <w:b/>
          <w:color w:val="auto"/>
          <w:sz w:val="28"/>
          <w:szCs w:val="28"/>
        </w:rPr>
        <w:t xml:space="preserve"> </w:t>
      </w:r>
      <w:r w:rsidRPr="005C49A7">
        <w:rPr>
          <w:rFonts w:ascii="Times New Roman" w:hAnsi="Times New Roman" w:cs="Times New Roman"/>
          <w:color w:val="auto"/>
          <w:sz w:val="28"/>
          <w:szCs w:val="28"/>
        </w:rPr>
        <w:t>в рамках содержательной области</w:t>
      </w:r>
      <w:r w:rsidRPr="005C49A7">
        <w:rPr>
          <w:rFonts w:ascii="Times New Roman" w:hAnsi="Times New Roman" w:cs="Times New Roman"/>
          <w:b/>
          <w:color w:val="auto"/>
          <w:sz w:val="28"/>
          <w:szCs w:val="28"/>
        </w:rPr>
        <w:t xml:space="preserve"> «Естествознание» </w:t>
      </w:r>
      <w:r w:rsidRPr="005C49A7">
        <w:rPr>
          <w:rFonts w:ascii="Times New Roman" w:hAnsi="Times New Roman" w:cs="Times New Roman"/>
          <w:color w:val="auto"/>
          <w:sz w:val="28"/>
          <w:szCs w:val="28"/>
        </w:rPr>
        <w:t xml:space="preserve">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общеобразовательной организации территории.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Материально-техническое обеспечение учебного предмета </w:t>
      </w:r>
      <w:r w:rsidRPr="005C49A7">
        <w:rPr>
          <w:rFonts w:ascii="Times New Roman" w:hAnsi="Times New Roman" w:cs="Times New Roman"/>
          <w:color w:val="auto"/>
          <w:sz w:val="28"/>
          <w:szCs w:val="28"/>
          <w:u w:val="single"/>
        </w:rPr>
        <w:t>«Мир природы и человека»</w:t>
      </w:r>
      <w:r w:rsidRPr="005C49A7">
        <w:rPr>
          <w:rFonts w:ascii="Times New Roman" w:hAnsi="Times New Roman" w:cs="Times New Roman"/>
          <w:color w:val="auto"/>
          <w:sz w:val="28"/>
          <w:szCs w:val="28"/>
        </w:rPr>
        <w:t xml:space="preserve"> предполагает использование: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печатных пособий: комплект наглядных материалов для организации фронтальной, групповой и индивидуальной работы с учащимися в подготовительном классе;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комплекта предметных, сюжетных картин, серий сюжетных картин, динамических картин и схем по разделам программы;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технических средств обучения</w:t>
      </w:r>
      <w:r w:rsidRPr="005C49A7">
        <w:rPr>
          <w:rFonts w:ascii="Times New Roman" w:hAnsi="Times New Roman" w:cs="Times New Roman"/>
          <w:iCs/>
          <w:color w:val="auto"/>
          <w:sz w:val="28"/>
          <w:szCs w:val="28"/>
        </w:rPr>
        <w:t>;</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экранно-звуковые пособия: а</w:t>
      </w:r>
      <w:r w:rsidRPr="005C49A7">
        <w:rPr>
          <w:rFonts w:ascii="Times New Roman" w:hAnsi="Times New Roman" w:cs="Times New Roman"/>
          <w:iCs/>
          <w:color w:val="auto"/>
          <w:sz w:val="28"/>
          <w:szCs w:val="28"/>
        </w:rPr>
        <w:t xml:space="preserve">удиозаписи звуков окружающего мира (природы и социума); видеофильмы и презентации по темам учебного предмета;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учебно-практическое оборудование: игровой материал для сюжетных дидактических игр; оборудование для проведения практических занятий и элементарных опытов;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оборудование для проведения предметно-практических упражнений (ножницы, бумага и картон цветные, клей, краски, кисточки, пластилин или масса для лепки и т.п.);</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модели и натуральный ряд:</w:t>
      </w:r>
      <w:r w:rsidRPr="005C49A7">
        <w:rPr>
          <w:rFonts w:ascii="Times New Roman" w:hAnsi="Times New Roman" w:cs="Times New Roman"/>
          <w:iCs/>
          <w:color w:val="auto"/>
          <w:sz w:val="28"/>
          <w:szCs w:val="28"/>
        </w:rPr>
        <w:t xml:space="preserve"> муляжи фруктов, ягод, грибов и овощей; гербарии; модели фигур человека, животных, растений, посуды, бытовых приборов, мебели и пр.;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iCs/>
          <w:color w:val="auto"/>
          <w:sz w:val="28"/>
          <w:szCs w:val="28"/>
        </w:rPr>
        <w:t>конструкторы: квартира, дом, город, ферма, водоем и т.д.;</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натуральные объекты: учебные принадлежности, игрушки, комнатные растения, плоды с/х культур и пр.;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 xml:space="preserve"> </w:t>
      </w:r>
      <w:r w:rsidRPr="005C49A7">
        <w:rPr>
          <w:rFonts w:ascii="Times New Roman" w:hAnsi="Times New Roman" w:cs="Times New Roman"/>
          <w:color w:val="auto"/>
          <w:sz w:val="28"/>
          <w:szCs w:val="28"/>
        </w:rPr>
        <w:t xml:space="preserve">Специальный учебный и дидактический материал необходим для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в области «</w:t>
      </w:r>
      <w:r w:rsidRPr="005C49A7">
        <w:rPr>
          <w:rFonts w:ascii="Times New Roman" w:hAnsi="Times New Roman" w:cs="Times New Roman"/>
          <w:b/>
          <w:color w:val="auto"/>
          <w:sz w:val="28"/>
          <w:szCs w:val="28"/>
        </w:rPr>
        <w:t>Искусство».</w:t>
      </w:r>
      <w:r w:rsidRPr="005C49A7">
        <w:rPr>
          <w:rFonts w:ascii="Times New Roman" w:hAnsi="Times New Roman" w:cs="Times New Roman"/>
          <w:color w:val="auto"/>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использование доступных музыкальных инструментов (маракас, бубен, барабан и др.), а также оснастить актовые залы воспроизводящим, звукоусиливающим и осветительным оборудованием.</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«Рисование» предполагает наличие: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печатных пособий:</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портреты русских и зарубежных художников;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таблицы по цветоведению, построению орнамента; таблицы по стилям архитектуры, одежды, предметов быта;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схемы по правилам рисования предметов, растений, деревьев, животных, птиц, человека;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таблицы по народным промыслам, русскому костюму, декоративно-прикладному искусству;</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дидактический раздаточный материал: карточки по художественной грамоте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―информационно-коммуникативных средств:</w:t>
      </w:r>
      <w:r w:rsidRPr="005C49A7">
        <w:rPr>
          <w:rFonts w:ascii="Times New Roman" w:hAnsi="Times New Roman" w:cs="Times New Roman"/>
          <w:iCs/>
          <w:color w:val="auto"/>
          <w:sz w:val="28"/>
          <w:szCs w:val="28"/>
        </w:rPr>
        <w:t xml:space="preserve"> мультимедийные обучаю</w:t>
      </w:r>
      <w:r w:rsidRPr="005C49A7">
        <w:rPr>
          <w:rFonts w:ascii="Times New Roman" w:hAnsi="Times New Roman" w:cs="Times New Roman"/>
          <w:iCs/>
          <w:color w:val="auto"/>
          <w:sz w:val="28"/>
          <w:szCs w:val="28"/>
        </w:rPr>
        <w:softHyphen/>
        <w:t>щие художественные программы; общепользовательские цифровые ин</w:t>
      </w:r>
      <w:r w:rsidRPr="005C49A7">
        <w:rPr>
          <w:rFonts w:ascii="Times New Roman" w:hAnsi="Times New Roman" w:cs="Times New Roman"/>
          <w:iCs/>
          <w:color w:val="auto"/>
          <w:sz w:val="28"/>
          <w:szCs w:val="28"/>
        </w:rPr>
        <w:softHyphen/>
        <w:t>стру</w:t>
      </w:r>
      <w:r w:rsidRPr="005C49A7">
        <w:rPr>
          <w:rFonts w:ascii="Times New Roman" w:hAnsi="Times New Roman" w:cs="Times New Roman"/>
          <w:iCs/>
          <w:color w:val="auto"/>
          <w:sz w:val="28"/>
          <w:szCs w:val="28"/>
        </w:rPr>
        <w:softHyphen/>
        <w:t>мен</w:t>
      </w:r>
      <w:r w:rsidRPr="005C49A7">
        <w:rPr>
          <w:rFonts w:ascii="Times New Roman" w:hAnsi="Times New Roman" w:cs="Times New Roman"/>
          <w:iCs/>
          <w:color w:val="auto"/>
          <w:sz w:val="28"/>
          <w:szCs w:val="28"/>
        </w:rPr>
        <w:softHyphen/>
        <w:t>ты учебной деятельности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w:t>
      </w:r>
      <w:r w:rsidRPr="005C49A7">
        <w:rPr>
          <w:rFonts w:ascii="Times New Roman" w:hAnsi="Times New Roman" w:cs="Times New Roman"/>
          <w:iCs/>
          <w:color w:val="auto"/>
          <w:sz w:val="28"/>
          <w:szCs w:val="28"/>
        </w:rPr>
        <w:t>т</w:t>
      </w:r>
      <w:r w:rsidRPr="005C49A7">
        <w:rPr>
          <w:rFonts w:ascii="Times New Roman" w:hAnsi="Times New Roman" w:cs="Times New Roman"/>
          <w:bCs/>
          <w:iCs/>
          <w:color w:val="auto"/>
          <w:sz w:val="28"/>
          <w:szCs w:val="28"/>
        </w:rPr>
        <w:t>ехнических средств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xml:space="preserve">экранно-звуковых пособий: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аудиозаписи музыки к литературным произведениям</w:t>
      </w:r>
      <w:r w:rsidRPr="005C49A7">
        <w:rPr>
          <w:rFonts w:ascii="Times New Roman" w:hAnsi="Times New Roman" w:cs="Times New Roman"/>
          <w:bCs/>
          <w:iCs/>
          <w:color w:val="auto"/>
          <w:sz w:val="28"/>
          <w:szCs w:val="28"/>
        </w:rPr>
        <w:t>;</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памятников архитектуры и художественных музеев;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видов и жанров изобразительного искусства; творчества отдельных художников;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видеофильмы и презентации народных промыслов; художественных стилей и технологий;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учебно-практического оборудования:</w:t>
      </w:r>
      <w:r w:rsidRPr="005C49A7">
        <w:rPr>
          <w:rFonts w:ascii="Times New Roman" w:hAnsi="Times New Roman" w:cs="Times New Roman"/>
          <w:iCs/>
          <w:color w:val="auto"/>
          <w:sz w:val="28"/>
          <w:szCs w:val="28"/>
        </w:rPr>
        <w:t xml:space="preserve"> конструкторы; краски акварель</w:t>
      </w:r>
      <w:r w:rsidRPr="005C49A7">
        <w:rPr>
          <w:rFonts w:ascii="Times New Roman" w:hAnsi="Times New Roman" w:cs="Times New Roman"/>
          <w:iCs/>
          <w:color w:val="auto"/>
          <w:sz w:val="28"/>
          <w:szCs w:val="28"/>
        </w:rPr>
        <w:softHyphen/>
        <w:t>ные, гуашевые; бумага А3, А4; бумага цветная; фломастеры; восковые мелки; кисти беличьи № 5, 10, 20; кисти из щетины № 3, 10, 20; стеки; ножницы; рамки для оформления работ; тренажеры (прозрачные папки) для выработки навыков рисования; шаблоны геометрических фигур и реальных предметов;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моделей и натурального ряда:</w:t>
      </w:r>
      <w:r w:rsidRPr="005C49A7">
        <w:rPr>
          <w:rFonts w:ascii="Times New Roman" w:hAnsi="Times New Roman" w:cs="Times New Roman"/>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муляжи фруктов и овощей (комплект);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гербарии;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изделия декоративно – прикладного искусства и народных промыслов;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гипсовые геометрические тела;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гипсовые орнаменты;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модель фигуры человека, животных, птиц, рыб;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 xml:space="preserve">керамические изделия;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w:t>
      </w:r>
      <w:r w:rsidRPr="005C49A7">
        <w:rPr>
          <w:rFonts w:ascii="Times New Roman" w:hAnsi="Times New Roman" w:cs="Times New Roman"/>
          <w:iCs/>
          <w:color w:val="auto"/>
          <w:sz w:val="28"/>
          <w:szCs w:val="28"/>
        </w:rPr>
        <w:t>предметы быта (кофейники, кувшины, чайный сервиз).</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Материально-техническое обеспечение учебного предмета «</w:t>
      </w:r>
      <w:r w:rsidRPr="005C49A7">
        <w:rPr>
          <w:rFonts w:ascii="Times New Roman" w:hAnsi="Times New Roman" w:cs="Times New Roman"/>
          <w:bCs/>
          <w:iCs/>
          <w:color w:val="auto"/>
          <w:sz w:val="28"/>
          <w:szCs w:val="28"/>
          <w:u w:val="single"/>
        </w:rPr>
        <w:t>Музыка</w:t>
      </w:r>
      <w:r w:rsidRPr="005C49A7">
        <w:rPr>
          <w:rFonts w:ascii="Times New Roman" w:hAnsi="Times New Roman" w:cs="Times New Roman"/>
          <w:bCs/>
          <w:iCs/>
          <w:color w:val="auto"/>
          <w:sz w:val="28"/>
          <w:szCs w:val="28"/>
        </w:rPr>
        <w:t>» включает:</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iCs/>
          <w:color w:val="auto"/>
          <w:sz w:val="28"/>
          <w:szCs w:val="28"/>
        </w:rPr>
        <w:t xml:space="preserve">книгопечатную продукцию: </w:t>
      </w:r>
      <w:r w:rsidRPr="005C49A7">
        <w:rPr>
          <w:rFonts w:ascii="Times New Roman" w:hAnsi="Times New Roman" w:cs="Times New Roman"/>
          <w:color w:val="auto"/>
          <w:sz w:val="28"/>
          <w:szCs w:val="28"/>
        </w:rPr>
        <w:t>хрестоматии с нотным материалом; сборники песен и хоров; методические пособия (рекомендации к проведению уроков музыки); книги о музыке и музыкантах; научно-популярная литература по искусству; справочные пособия, энциклопедии;</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печатные пособия: таблицы: нотные примеры, признаки характера звучания, средства музыкальной выразительности; схемы: расположение инструментов и оркестровых групп в различных видах оркестров, расположение партий в хоре графические партитуры; портреты композиторов; портреты исполнителей; атласы музыкальных инструментов; альбомы с демонстрационным материалом;</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дидактический раздаточный материал: карточки с признаками характера звучания; карточки с обозначение возможностей различных музыкальных средств; карточки с обозначением исполнительских средств выразительности;</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информационно-коммуникационные средства: электронные библиотеки по искусству; игровые компьютерные программы по музыкальной тематике;</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технические средства обучения: музыкальный центр, видеомагнитофон, мультимедийный компьютер со звуковой картой, телевизор с универсальной подставкой, мультимедиапроектор, слайд-проектор, экран;</w:t>
      </w:r>
    </w:p>
    <w:p w:rsidR="00641B9D" w:rsidRPr="00034EC1" w:rsidRDefault="00641B9D" w:rsidP="00EC33AE">
      <w:pPr>
        <w:pStyle w:val="26"/>
        <w:tabs>
          <w:tab w:val="left" w:pos="720"/>
        </w:tabs>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экранно-звуковые пособия: аудиозаписи, фонохрестоматии по музыке; Видеофильмы, посвященные творчеству выдающихся отечественных и зарубежных композиторов; различные музыкальные видеофильмы с записями выступлений выдающихся отечественных и зарубежных певцов; известных хоровых и оркестровых коллективов, фрагментов из мюзиклов;</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слайды (диапозитивы): произведения пластических искусств раз</w:t>
      </w:r>
      <w:r w:rsidRPr="005C49A7">
        <w:rPr>
          <w:rFonts w:ascii="Times New Roman" w:hAnsi="Times New Roman" w:cs="Times New Roman"/>
          <w:color w:val="auto"/>
          <w:sz w:val="28"/>
          <w:szCs w:val="28"/>
        </w:rPr>
        <w:softHyphen/>
        <w:t>лич</w:t>
      </w:r>
      <w:r w:rsidRPr="005C49A7">
        <w:rPr>
          <w:rFonts w:ascii="Times New Roman" w:hAnsi="Times New Roman" w:cs="Times New Roman"/>
          <w:color w:val="auto"/>
          <w:sz w:val="28"/>
          <w:szCs w:val="28"/>
        </w:rPr>
        <w:softHyphen/>
        <w:t>ных исторических стилей и направлений; эскизы декораций к му</w:t>
      </w:r>
      <w:r w:rsidRPr="005C49A7">
        <w:rPr>
          <w:rFonts w:ascii="Times New Roman" w:hAnsi="Times New Roman" w:cs="Times New Roman"/>
          <w:color w:val="auto"/>
          <w:sz w:val="28"/>
          <w:szCs w:val="28"/>
        </w:rPr>
        <w:softHyphen/>
        <w:t>зыкально-те</w:t>
      </w:r>
      <w:r w:rsidRPr="005C49A7">
        <w:rPr>
          <w:rFonts w:ascii="Times New Roman" w:hAnsi="Times New Roman" w:cs="Times New Roman"/>
          <w:color w:val="auto"/>
          <w:sz w:val="28"/>
          <w:szCs w:val="28"/>
        </w:rPr>
        <w:softHyphen/>
        <w:t>а</w:t>
      </w:r>
      <w:r w:rsidRPr="005C49A7">
        <w:rPr>
          <w:rFonts w:ascii="Times New Roman" w:hAnsi="Times New Roman" w:cs="Times New Roman"/>
          <w:color w:val="auto"/>
          <w:sz w:val="28"/>
          <w:szCs w:val="28"/>
        </w:rPr>
        <w:softHyphen/>
        <w:t>тральным спектаклям (иллюстрации к литературным перво</w:t>
      </w:r>
      <w:r w:rsidRPr="005C49A7">
        <w:rPr>
          <w:rFonts w:ascii="Times New Roman" w:hAnsi="Times New Roman" w:cs="Times New Roman"/>
          <w:color w:val="auto"/>
          <w:sz w:val="28"/>
          <w:szCs w:val="28"/>
        </w:rPr>
        <w:softHyphen/>
        <w:t>ис</w:t>
      </w:r>
      <w:r w:rsidRPr="005C49A7">
        <w:rPr>
          <w:rFonts w:ascii="Times New Roman" w:hAnsi="Times New Roman" w:cs="Times New Roman"/>
          <w:color w:val="auto"/>
          <w:sz w:val="28"/>
          <w:szCs w:val="28"/>
        </w:rPr>
        <w:softHyphen/>
        <w:t>то</w:t>
      </w:r>
      <w:r w:rsidRPr="005C49A7">
        <w:rPr>
          <w:rFonts w:ascii="Times New Roman" w:hAnsi="Times New Roman" w:cs="Times New Roman"/>
          <w:color w:val="auto"/>
          <w:sz w:val="28"/>
          <w:szCs w:val="28"/>
        </w:rPr>
        <w:softHyphen/>
        <w:t>чникам му</w:t>
      </w:r>
      <w:r w:rsidRPr="005C49A7">
        <w:rPr>
          <w:rFonts w:ascii="Times New Roman" w:hAnsi="Times New Roman" w:cs="Times New Roman"/>
          <w:color w:val="auto"/>
          <w:sz w:val="28"/>
          <w:szCs w:val="28"/>
        </w:rPr>
        <w:softHyphen/>
        <w:t>зы</w:t>
      </w:r>
      <w:r w:rsidRPr="005C49A7">
        <w:rPr>
          <w:rFonts w:ascii="Times New Roman" w:hAnsi="Times New Roman" w:cs="Times New Roman"/>
          <w:color w:val="auto"/>
          <w:sz w:val="28"/>
          <w:szCs w:val="28"/>
        </w:rPr>
        <w:softHyphen/>
        <w:t>кальных произведений) нотный и поэтический текст песен; изображения му</w:t>
      </w:r>
      <w:r w:rsidRPr="005C49A7">
        <w:rPr>
          <w:rFonts w:ascii="Times New Roman" w:hAnsi="Times New Roman" w:cs="Times New Roman"/>
          <w:color w:val="auto"/>
          <w:sz w:val="28"/>
          <w:szCs w:val="28"/>
        </w:rPr>
        <w:softHyphen/>
        <w:t>зыкантов, играющих на различных инструментах;</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учебно-практическое оборудование: </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музыкальные инструменты: фор</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пиано (пианино, рояль), баян /аккордеон, скрипка, гитара, клавишный синтезатор;</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детских музыкальных инструментов: блок-флейта, трещотки, колокольчик, треугольник барабан бубен румба, маракасы, кастаньеты металлофоны ксилофоны; свистульки, деревянные ложки;</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знаков нотного письма (на магнитной основе);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звуковоспроизводящей аппаратуры (микрофоны, усилители звука, динамики);</w:t>
      </w:r>
    </w:p>
    <w:p w:rsidR="00641B9D" w:rsidRPr="005C49A7" w:rsidRDefault="00641B9D" w:rsidP="00EC33AE">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специализированная учебная мебель: индивидуальные столы и стулья для учащихся.</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Овладение обучающимися с </w:t>
      </w:r>
      <w:r>
        <w:rPr>
          <w:rFonts w:ascii="Times New Roman" w:hAnsi="Times New Roman" w:cs="Times New Roman"/>
          <w:color w:val="auto"/>
          <w:sz w:val="28"/>
          <w:szCs w:val="28"/>
        </w:rPr>
        <w:t>РАС п</w:t>
      </w:r>
      <w:r w:rsidRPr="005C49A7">
        <w:rPr>
          <w:rFonts w:ascii="Times New Roman" w:hAnsi="Times New Roman" w:cs="Times New Roman"/>
          <w:color w:val="auto"/>
          <w:sz w:val="28"/>
          <w:szCs w:val="28"/>
        </w:rPr>
        <w:t>редметной областью «</w:t>
      </w:r>
      <w:r w:rsidRPr="005C49A7">
        <w:rPr>
          <w:rFonts w:ascii="Times New Roman" w:hAnsi="Times New Roman" w:cs="Times New Roman"/>
          <w:b/>
          <w:color w:val="auto"/>
          <w:sz w:val="28"/>
          <w:szCs w:val="28"/>
        </w:rPr>
        <w:t>Физическая культура</w:t>
      </w:r>
      <w:r w:rsidRPr="005C49A7">
        <w:rPr>
          <w:rFonts w:ascii="Times New Roman" w:hAnsi="Times New Roman" w:cs="Times New Roman"/>
          <w:color w:val="auto"/>
          <w:sz w:val="28"/>
          <w:szCs w:val="28"/>
        </w:rPr>
        <w:t>»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Материально-техническое обеспечение учебного предмета «</w:t>
      </w:r>
      <w:r w:rsidRPr="005C49A7">
        <w:rPr>
          <w:rFonts w:ascii="Times New Roman" w:hAnsi="Times New Roman" w:cs="Times New Roman"/>
          <w:color w:val="auto"/>
          <w:sz w:val="28"/>
          <w:szCs w:val="28"/>
          <w:u w:val="single"/>
        </w:rPr>
        <w:t>Физическая культура</w:t>
      </w:r>
      <w:r w:rsidRPr="005C49A7">
        <w:rPr>
          <w:rFonts w:ascii="Times New Roman" w:hAnsi="Times New Roman" w:cs="Times New Roman"/>
          <w:color w:val="auto"/>
          <w:sz w:val="28"/>
          <w:szCs w:val="28"/>
        </w:rPr>
        <w:t>» включает:</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печатные пособия:</w:t>
      </w:r>
      <w:r w:rsidRPr="005C49A7">
        <w:rPr>
          <w:rFonts w:ascii="Times New Roman" w:hAnsi="Times New Roman" w:cs="Times New Roman"/>
          <w:iCs/>
          <w:color w:val="auto"/>
          <w:sz w:val="28"/>
          <w:szCs w:val="28"/>
        </w:rPr>
        <w:t xml:space="preserve"> таблицы, схемы, плакаты с классификацией видов спорта, спортивных упражнений, последовательностью выполнения упраж</w:t>
      </w:r>
      <w:r w:rsidRPr="005C49A7">
        <w:rPr>
          <w:rFonts w:ascii="Times New Roman" w:hAnsi="Times New Roman" w:cs="Times New Roman"/>
          <w:iCs/>
          <w:color w:val="auto"/>
          <w:sz w:val="28"/>
          <w:szCs w:val="28"/>
        </w:rPr>
        <w:softHyphen/>
        <w:t>не</w:t>
      </w:r>
      <w:r w:rsidRPr="005C49A7">
        <w:rPr>
          <w:rFonts w:ascii="Times New Roman" w:hAnsi="Times New Roman" w:cs="Times New Roman"/>
          <w:iCs/>
          <w:color w:val="auto"/>
          <w:sz w:val="28"/>
          <w:szCs w:val="28"/>
        </w:rPr>
        <w:softHyphen/>
        <w:t>ний;</w:t>
      </w:r>
    </w:p>
    <w:p w:rsidR="00641B9D" w:rsidRPr="005C49A7" w:rsidRDefault="00641B9D" w:rsidP="00EC33AE">
      <w:pPr>
        <w:spacing w:after="0" w:line="360" w:lineRule="auto"/>
        <w:ind w:firstLine="709"/>
        <w:jc w:val="both"/>
        <w:rPr>
          <w:rFonts w:ascii="Times New Roman" w:hAnsi="Times New Roman" w:cs="Times New Roman"/>
          <w:b/>
          <w:bCs/>
          <w:iCs/>
          <w:color w:val="auto"/>
          <w:sz w:val="28"/>
          <w:szCs w:val="28"/>
        </w:rPr>
      </w:pPr>
      <w:r w:rsidRPr="005C49A7">
        <w:rPr>
          <w:rFonts w:ascii="Times New Roman" w:hAnsi="Times New Roman" w:cs="Times New Roman"/>
          <w:iCs/>
          <w:color w:val="auto"/>
          <w:sz w:val="28"/>
          <w:szCs w:val="28"/>
        </w:rPr>
        <w:t>дидактический раздаточный материал: карточки по  физкультурной грамоте;</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информационно-коммуникативные средства</w:t>
      </w:r>
      <w:r w:rsidRPr="005C49A7">
        <w:rPr>
          <w:rFonts w:ascii="Times New Roman" w:hAnsi="Times New Roman" w:cs="Times New Roman"/>
          <w:b/>
          <w:bCs/>
          <w:iCs/>
          <w:color w:val="auto"/>
          <w:sz w:val="28"/>
          <w:szCs w:val="28"/>
        </w:rPr>
        <w:t>:</w:t>
      </w:r>
      <w:r w:rsidRPr="005C49A7">
        <w:rPr>
          <w:rFonts w:ascii="Times New Roman" w:hAnsi="Times New Roman" w:cs="Times New Roman"/>
          <w:iCs/>
          <w:color w:val="auto"/>
          <w:sz w:val="28"/>
          <w:szCs w:val="28"/>
        </w:rPr>
        <w:t xml:space="preserve"> мультимедийные обучаю</w:t>
      </w:r>
      <w:r w:rsidRPr="005C49A7">
        <w:rPr>
          <w:rFonts w:ascii="Times New Roman" w:hAnsi="Times New Roman" w:cs="Times New Roman"/>
          <w:iCs/>
          <w:color w:val="auto"/>
          <w:sz w:val="28"/>
          <w:szCs w:val="28"/>
        </w:rPr>
        <w:softHyphen/>
        <w:t>щие материалы, программы;</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технические средства обучения;</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экранно-звуковые пособия:</w:t>
      </w:r>
      <w:r w:rsidRPr="005C49A7">
        <w:rPr>
          <w:rFonts w:ascii="Times New Roman" w:hAnsi="Times New Roman" w:cs="Times New Roman"/>
          <w:iCs/>
          <w:color w:val="auto"/>
          <w:sz w:val="28"/>
          <w:szCs w:val="28"/>
        </w:rPr>
        <w:t xml:space="preserve"> видеофильмы и презентации по Олимпийскому, Паралимпийскому образованию; спортивным праздникам, национальным спортивным играм;</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учебно-практическое оборудование:</w:t>
      </w:r>
      <w:r w:rsidRPr="005C49A7">
        <w:rPr>
          <w:rFonts w:ascii="Times New Roman" w:hAnsi="Times New Roman" w:cs="Times New Roman"/>
          <w:iCs/>
          <w:color w:val="auto"/>
          <w:sz w:val="28"/>
          <w:szCs w:val="28"/>
        </w:rPr>
        <w:t xml:space="preserve"> спортивный инвентарь и оборудование; спортивные тренажеры;</w:t>
      </w:r>
    </w:p>
    <w:p w:rsidR="00641B9D" w:rsidRPr="005C49A7" w:rsidRDefault="00641B9D" w:rsidP="00EC33AE">
      <w:pPr>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bCs/>
          <w:iCs/>
          <w:color w:val="auto"/>
          <w:sz w:val="28"/>
          <w:szCs w:val="28"/>
        </w:rPr>
        <w:t xml:space="preserve">модули: </w:t>
      </w:r>
      <w:r w:rsidRPr="005C49A7">
        <w:rPr>
          <w:rFonts w:ascii="Times New Roman" w:hAnsi="Times New Roman" w:cs="Times New Roman"/>
          <w:iCs/>
          <w:color w:val="auto"/>
          <w:sz w:val="28"/>
          <w:szCs w:val="28"/>
        </w:rPr>
        <w:t>набивные мячи, гантели; гимнастическое оборудование; скакалки, обручи, ленты; баскетбольные, волейбольные, футбольные мячи;</w:t>
      </w:r>
      <w:r w:rsidRPr="005C49A7">
        <w:rPr>
          <w:rFonts w:ascii="Times New Roman" w:hAnsi="Times New Roman" w:cs="Times New Roman"/>
          <w:color w:val="auto"/>
          <w:sz w:val="28"/>
          <w:szCs w:val="28"/>
        </w:rPr>
        <w:t xml:space="preserve"> сетки, флажки, кегли; тренажерное оборудование.</w:t>
      </w:r>
    </w:p>
    <w:p w:rsidR="00641B9D" w:rsidRPr="005C49A7" w:rsidRDefault="00641B9D" w:rsidP="00EC33AE">
      <w:pPr>
        <w:widowControl w:val="0"/>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Для овладения общеобразовательной областью «</w:t>
      </w:r>
      <w:r w:rsidRPr="005C49A7">
        <w:rPr>
          <w:rFonts w:ascii="Times New Roman" w:hAnsi="Times New Roman" w:cs="Times New Roman"/>
          <w:b/>
          <w:color w:val="auto"/>
          <w:sz w:val="28"/>
          <w:szCs w:val="28"/>
        </w:rPr>
        <w:t>Технологии</w:t>
      </w:r>
      <w:r w:rsidRPr="005C49A7">
        <w:rPr>
          <w:rFonts w:ascii="Times New Roman" w:hAnsi="Times New Roman" w:cs="Times New Roman"/>
          <w:color w:val="auto"/>
          <w:sz w:val="28"/>
          <w:szCs w:val="28"/>
        </w:rPr>
        <w:t xml:space="preserve">» учащимся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необходимо использование специфических инструментов и расходных материалов в процессе формирования навыков ручного труда. </w:t>
      </w:r>
      <w:r>
        <w:rPr>
          <w:rFonts w:ascii="Times New Roman" w:hAnsi="Times New Roman" w:cs="Times New Roman"/>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iCs/>
          <w:color w:val="auto"/>
          <w:sz w:val="28"/>
          <w:szCs w:val="28"/>
        </w:rPr>
        <w:t>Материально-техническое обеспечение учебного предмета «</w:t>
      </w:r>
      <w:r w:rsidRPr="005C49A7">
        <w:rPr>
          <w:rFonts w:ascii="Times New Roman" w:hAnsi="Times New Roman" w:cs="Times New Roman"/>
          <w:iCs/>
          <w:color w:val="auto"/>
          <w:sz w:val="28"/>
          <w:szCs w:val="28"/>
          <w:u w:val="single"/>
        </w:rPr>
        <w:t>Ручной труд</w:t>
      </w:r>
      <w:r w:rsidRPr="005C49A7">
        <w:rPr>
          <w:rFonts w:ascii="Times New Roman" w:hAnsi="Times New Roman" w:cs="Times New Roman"/>
          <w:iCs/>
          <w:color w:val="auto"/>
          <w:sz w:val="28"/>
          <w:szCs w:val="28"/>
        </w:rPr>
        <w:t>»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учебно-методические комплексы: комплекты учебников и рабочих тетрадей;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учебно-практическое оборудование: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
          <w:iCs/>
          <w:color w:val="auto"/>
          <w:sz w:val="28"/>
          <w:szCs w:val="28"/>
        </w:rPr>
      </w:pPr>
      <w:r w:rsidRPr="005C49A7">
        <w:rPr>
          <w:rFonts w:ascii="Times New Roman" w:hAnsi="Times New Roman" w:cs="Times New Roman"/>
          <w:bCs/>
          <w:i/>
          <w:iCs/>
          <w:color w:val="auto"/>
          <w:sz w:val="28"/>
          <w:szCs w:val="28"/>
        </w:rPr>
        <w:t>материалы: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краски акварельные, гуашевые;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фломастеры разного цвета;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цветные карандаши;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рисовальная а3, а4 (плотная);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цветная разной плотности;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картон цветной, серый, белый;</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наждачная (крупнозернистая, мелкозернистая);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бумага в крупную клетку;</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набор разноцветного пластилина;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нитки (разные виды);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ткани разных сортов;</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природные материалы (засушенные листья, шишки, желуди, скорлупа грецкого ореха, тростниковая трава и т.д.);</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древесные опилки;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алюминиевая фольга;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 проволока цветная;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клей ПВА, крахмальный клей, клеящий карандаш;</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шнурки для обуви (короткие, длинные);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инструменты: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кисти беличьи № 5, 10, 20;</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кисти из щетины № 3, 10, 20;</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стеки;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ножницы;</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циркуль;</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линейки;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угольники;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иглы швейные с удлиненным (широким) ушком;</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булавки швейные;</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шило с коротким стержнем;</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напильник;</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карандашная точилка;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гладилка для бумаги;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вспомогательные приспособления: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подкладные доски;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подкладной лист или клеенка;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коробка для хранения природных материалов;</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подставка для кисточки;</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баночка для клея;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листы бумаги для работы с клеем (макулатура);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коробочка для мусора;</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тряпочки или бумажные салфетки (влажные) для вытирания рук;</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печатные пособия:</w:t>
      </w:r>
      <w:r w:rsidRPr="005C49A7">
        <w:rPr>
          <w:rFonts w:ascii="Times New Roman" w:hAnsi="Times New Roman" w:cs="Times New Roman"/>
          <w:iCs/>
          <w:caps/>
          <w:color w:val="auto"/>
          <w:sz w:val="28"/>
          <w:szCs w:val="28"/>
        </w:rPr>
        <w:t xml:space="preserve"> </w:t>
      </w:r>
      <w:r w:rsidRPr="005C49A7">
        <w:rPr>
          <w:rFonts w:ascii="Times New Roman" w:hAnsi="Times New Roman" w:cs="Times New Roman"/>
          <w:iCs/>
          <w:color w:val="auto"/>
          <w:sz w:val="28"/>
          <w:szCs w:val="28"/>
        </w:rPr>
        <w:t>таблицы по народным промыслам, русскому костюму, декоративно-прикладному искусству; дидактический раздаточный материал: карточки-задания по технологии изготовления изделия;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информационно-коммуникативные средства:</w:t>
      </w:r>
      <w:r w:rsidRPr="005C49A7">
        <w:rPr>
          <w:rFonts w:ascii="Times New Roman" w:hAnsi="Times New Roman" w:cs="Times New Roman"/>
          <w:iCs/>
          <w:color w:val="auto"/>
          <w:sz w:val="28"/>
          <w:szCs w:val="28"/>
        </w:rPr>
        <w:t xml:space="preserve"> мультимедийные обучающие программы по ручному труду;</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технические средства обучения;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экранно-звуковые пособия;</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модели и натуральный ряд: муляжи фруктов и овощей; изделия декоративно-прикладного искусства и народных промыслов; модели геометрических фигур и тел; модель фигуры человека, животных; керамические изделия; предметы быта; различные виды раздаточных коллекций; конструкторы.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5C49A7">
        <w:rPr>
          <w:rFonts w:ascii="Times New Roman" w:hAnsi="Times New Roman" w:cs="Times New Roman"/>
          <w:color w:val="auto"/>
          <w:sz w:val="28"/>
          <w:szCs w:val="28"/>
        </w:rPr>
        <w:t>Материально-техническое обеспечение коррекционно-развивающей области включает обеспечение кабинета логопеда, психолога и зала для проведений занятий по ритмике.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Требования к оснащению кабинета </w:t>
      </w:r>
      <w:r w:rsidRPr="005C49A7">
        <w:rPr>
          <w:rFonts w:ascii="Times New Roman" w:hAnsi="Times New Roman" w:cs="Times New Roman"/>
          <w:color w:val="auto"/>
          <w:sz w:val="28"/>
          <w:szCs w:val="28"/>
          <w:u w:val="single"/>
        </w:rPr>
        <w:t>логопеда</w:t>
      </w:r>
      <w:r w:rsidRPr="005C49A7">
        <w:rPr>
          <w:rFonts w:ascii="Times New Roman" w:hAnsi="Times New Roman" w:cs="Times New Roman"/>
          <w:color w:val="auto"/>
          <w:sz w:val="28"/>
          <w:szCs w:val="28"/>
        </w:rPr>
        <w:t>:</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специальное оборудование: логопедические зонды; спирт, вата;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iCs/>
          <w:color w:val="auto"/>
          <w:sz w:val="28"/>
          <w:szCs w:val="28"/>
        </w:rPr>
      </w:pPr>
      <w:r w:rsidRPr="005C49A7">
        <w:rPr>
          <w:rFonts w:ascii="Times New Roman" w:hAnsi="Times New Roman" w:cs="Times New Roman"/>
          <w:color w:val="auto"/>
          <w:sz w:val="28"/>
          <w:szCs w:val="28"/>
        </w:rPr>
        <w:t xml:space="preserve">технические средства обучения: </w:t>
      </w:r>
      <w:r w:rsidRPr="005C49A7">
        <w:rPr>
          <w:rFonts w:ascii="Times New Roman" w:hAnsi="Times New Roman" w:cs="Times New Roman"/>
          <w:iCs/>
          <w:color w:val="auto"/>
          <w:sz w:val="28"/>
          <w:szCs w:val="28"/>
        </w:rPr>
        <w:t>CD/DVD – проигрыватели; телевизор; аудио видео магнитофон; компьютер с программным обеспечением; слайд-проектор; мультимедиапроектор; магнитная доска; экран;</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 xml:space="preserve">Материально-техническое оснащение кабинета </w:t>
      </w:r>
      <w:r w:rsidRPr="005C49A7">
        <w:rPr>
          <w:rFonts w:ascii="Times New Roman" w:hAnsi="Times New Roman" w:cs="Times New Roman"/>
          <w:bCs/>
          <w:iCs/>
          <w:color w:val="auto"/>
          <w:sz w:val="28"/>
          <w:szCs w:val="28"/>
          <w:u w:val="single"/>
        </w:rPr>
        <w:t>психолога</w:t>
      </w:r>
      <w:r w:rsidRPr="005C49A7">
        <w:rPr>
          <w:rFonts w:ascii="Times New Roman" w:hAnsi="Times New Roman" w:cs="Times New Roman"/>
          <w:bCs/>
          <w:iCs/>
          <w:color w:val="auto"/>
          <w:sz w:val="28"/>
          <w:szCs w:val="28"/>
        </w:rPr>
        <w:t xml:space="preserve">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мебель и оборудование: стол и стул для психолога; шкаф для пособий и техники; уголок мягкой мебели (по возможности); рабочие места для детей;</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технические средства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игрушки и игры: мячи, куклы, пирамиды, кубики, доски Сегена различной модификации; настольные игры;</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color w:val="auto"/>
          <w:sz w:val="28"/>
          <w:szCs w:val="28"/>
        </w:rPr>
        <w:t>набор материалов для детского творчества (строительный материал, пластилин, краски, цветные карандаши, фломастеры, бумага, клей и т.д.).</w:t>
      </w:r>
      <w:r w:rsidRPr="005C49A7">
        <w:rPr>
          <w:rFonts w:ascii="Times New Roman" w:hAnsi="Times New Roman" w:cs="Times New Roman"/>
          <w:bCs/>
          <w:iCs/>
          <w:color w:val="auto"/>
          <w:sz w:val="28"/>
          <w:szCs w:val="28"/>
        </w:rPr>
        <w:t xml:space="preserve"> </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Материально-техническое обеспечение зала для проведений занятий по ритмике включает:</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Специальное оборудование: хореографические станки; настенные зеркала;</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bCs/>
          <w:iCs/>
          <w:color w:val="auto"/>
          <w:sz w:val="28"/>
          <w:szCs w:val="28"/>
        </w:rPr>
        <w:t>дидактическое оборудование: мячи; ленты; дождики, шары, обручи;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bCs/>
          <w:iCs/>
          <w:color w:val="auto"/>
          <w:sz w:val="28"/>
          <w:szCs w:val="28"/>
        </w:rPr>
        <w:t xml:space="preserve">музыкальные инструменты: </w:t>
      </w:r>
      <w:r w:rsidRPr="005C49A7">
        <w:rPr>
          <w:rFonts w:ascii="Times New Roman" w:hAnsi="Times New Roman" w:cs="Times New Roman"/>
          <w:color w:val="auto"/>
          <w:sz w:val="28"/>
          <w:szCs w:val="28"/>
        </w:rPr>
        <w:t>фор</w:t>
      </w:r>
      <w:r w:rsidRPr="005C49A7">
        <w:rPr>
          <w:rFonts w:ascii="Times New Roman" w:hAnsi="Times New Roman" w:cs="Times New Roman"/>
          <w:color w:val="auto"/>
          <w:sz w:val="28"/>
          <w:szCs w:val="28"/>
        </w:rPr>
        <w:softHyphen/>
        <w:t>те</w:t>
      </w:r>
      <w:r w:rsidRPr="005C49A7">
        <w:rPr>
          <w:rFonts w:ascii="Times New Roman" w:hAnsi="Times New Roman" w:cs="Times New Roman"/>
          <w:color w:val="auto"/>
          <w:sz w:val="28"/>
          <w:szCs w:val="28"/>
        </w:rPr>
        <w:softHyphen/>
        <w:t>пиано (пианино, рояль), баян /аккордеон, скрипка, гитара, клавишный синтезатор;</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комплект детских музыкальных инструментов: блок-флейта, глокеншпиль / трещотки колокольчик, треугольник барабан бубен румба, маракасы, кастаньеты металлофоны ксилофоны; свистульки, деревянные ложки;</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технические средства обучения;</w:t>
      </w:r>
    </w:p>
    <w:p w:rsidR="00641B9D" w:rsidRPr="005C49A7" w:rsidRDefault="00641B9D" w:rsidP="00EC33AE">
      <w:pPr>
        <w:autoSpaceDE w:val="0"/>
        <w:autoSpaceDN w:val="0"/>
        <w:adjustRightInd w:val="0"/>
        <w:spacing w:after="0" w:line="360" w:lineRule="auto"/>
        <w:ind w:firstLine="709"/>
        <w:jc w:val="both"/>
        <w:rPr>
          <w:rFonts w:ascii="Times New Roman" w:hAnsi="Times New Roman" w:cs="Times New Roman"/>
          <w:bCs/>
          <w:iCs/>
          <w:color w:val="auto"/>
          <w:sz w:val="28"/>
          <w:szCs w:val="28"/>
        </w:rPr>
      </w:pPr>
      <w:r w:rsidRPr="005C49A7">
        <w:rPr>
          <w:rFonts w:ascii="Times New Roman" w:hAnsi="Times New Roman" w:cs="Times New Roman"/>
          <w:color w:val="auto"/>
          <w:sz w:val="28"/>
          <w:szCs w:val="28"/>
        </w:rPr>
        <w:t>экранно-звуковые пособия.</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Это обу</w:t>
      </w:r>
      <w:r w:rsidRPr="005C49A7">
        <w:rPr>
          <w:rFonts w:ascii="Times New Roman" w:hAnsi="Times New Roman" w:cs="Times New Roman"/>
          <w:color w:val="auto"/>
          <w:sz w:val="28"/>
          <w:szCs w:val="28"/>
        </w:rPr>
        <w:softHyphen/>
        <w:t>словлено большей, чем в «норме», необходимостью индивидуализации про</w:t>
      </w:r>
      <w:r w:rsidRPr="005C49A7">
        <w:rPr>
          <w:rFonts w:ascii="Times New Roman" w:hAnsi="Times New Roman" w:cs="Times New Roman"/>
          <w:color w:val="auto"/>
          <w:sz w:val="28"/>
          <w:szCs w:val="28"/>
        </w:rPr>
        <w:softHyphen/>
        <w:t>цесса образования обучающихся с ОВЗ. Специфика данной группы тре</w:t>
      </w:r>
      <w:r w:rsidRPr="005C49A7">
        <w:rPr>
          <w:rFonts w:ascii="Times New Roman" w:hAnsi="Times New Roman" w:cs="Times New Roman"/>
          <w:color w:val="auto"/>
          <w:sz w:val="28"/>
          <w:szCs w:val="28"/>
        </w:rPr>
        <w:softHyphen/>
        <w:t>бо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ний состоит в том, что все вовлечённые в процесс образования взрослые дол</w:t>
      </w:r>
      <w:r w:rsidRPr="005C49A7">
        <w:rPr>
          <w:rFonts w:ascii="Times New Roman" w:hAnsi="Times New Roman" w:cs="Times New Roman"/>
          <w:color w:val="auto"/>
          <w:sz w:val="28"/>
          <w:szCs w:val="28"/>
        </w:rPr>
        <w:softHyphen/>
        <w:t>жны иметь неограниченный доступ к организационной технике либо спе</w:t>
      </w:r>
      <w:r w:rsidRPr="005C49A7">
        <w:rPr>
          <w:rFonts w:ascii="Times New Roman" w:hAnsi="Times New Roman" w:cs="Times New Roman"/>
          <w:color w:val="auto"/>
          <w:sz w:val="28"/>
          <w:szCs w:val="28"/>
        </w:rPr>
        <w:softHyphen/>
        <w:t>ци</w:t>
      </w:r>
      <w:r w:rsidRPr="005C49A7">
        <w:rPr>
          <w:rFonts w:ascii="Times New Roman" w:hAnsi="Times New Roman" w:cs="Times New Roman"/>
          <w:color w:val="auto"/>
          <w:sz w:val="28"/>
          <w:szCs w:val="28"/>
        </w:rPr>
        <w:softHyphen/>
        <w:t>альному ресурсному центру в общеобразовательной организации, где можно осу</w:t>
      </w:r>
      <w:r w:rsidRPr="005C49A7">
        <w:rPr>
          <w:rFonts w:ascii="Times New Roman" w:hAnsi="Times New Roman" w:cs="Times New Roman"/>
          <w:color w:val="auto"/>
          <w:sz w:val="28"/>
          <w:szCs w:val="28"/>
        </w:rPr>
        <w:softHyphen/>
        <w:t>ществлять подготовку необходимых индивидуализированных материалов для процесса обучения ребёнка с</w:t>
      </w:r>
      <w:r>
        <w:rPr>
          <w:rFonts w:ascii="Times New Roman" w:hAnsi="Times New Roman" w:cs="Times New Roman"/>
          <w:color w:val="auto"/>
          <w:sz w:val="28"/>
          <w:szCs w:val="28"/>
        </w:rPr>
        <w:t xml:space="preserve"> РАС</w:t>
      </w:r>
      <w:r w:rsidRPr="005C49A7">
        <w:rPr>
          <w:rFonts w:ascii="Times New Roman" w:hAnsi="Times New Roman" w:cs="Times New Roman"/>
          <w:color w:val="auto"/>
          <w:sz w:val="28"/>
          <w:szCs w:val="28"/>
        </w:rPr>
        <w:t>. Пре</w:t>
      </w:r>
      <w:r w:rsidRPr="005C49A7">
        <w:rPr>
          <w:rFonts w:ascii="Times New Roman" w:hAnsi="Times New Roman" w:cs="Times New Roman"/>
          <w:color w:val="auto"/>
          <w:sz w:val="28"/>
          <w:szCs w:val="28"/>
        </w:rPr>
        <w:softHyphen/>
        <w:t>ду</w:t>
      </w:r>
      <w:r w:rsidRPr="005C49A7">
        <w:rPr>
          <w:rFonts w:ascii="Times New Roman" w:hAnsi="Times New Roman" w:cs="Times New Roman"/>
          <w:color w:val="auto"/>
          <w:sz w:val="28"/>
          <w:szCs w:val="28"/>
        </w:rPr>
        <w:softHyphen/>
        <w:t>с</w:t>
      </w:r>
      <w:r w:rsidRPr="005C49A7">
        <w:rPr>
          <w:rFonts w:ascii="Times New Roman" w:hAnsi="Times New Roman" w:cs="Times New Roman"/>
          <w:color w:val="auto"/>
          <w:sz w:val="28"/>
          <w:szCs w:val="28"/>
        </w:rPr>
        <w:softHyphen/>
        <w:t>мат</w:t>
      </w:r>
      <w:r w:rsidRPr="005C49A7">
        <w:rPr>
          <w:rFonts w:ascii="Times New Roman" w:hAnsi="Times New Roman" w:cs="Times New Roman"/>
          <w:color w:val="auto"/>
          <w:sz w:val="28"/>
          <w:szCs w:val="28"/>
        </w:rPr>
        <w:softHyphen/>
        <w:t>ри</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ет</w:t>
      </w:r>
      <w:r w:rsidRPr="005C49A7">
        <w:rPr>
          <w:rFonts w:ascii="Times New Roman" w:hAnsi="Times New Roman" w:cs="Times New Roman"/>
          <w:color w:val="auto"/>
          <w:sz w:val="28"/>
          <w:szCs w:val="28"/>
        </w:rPr>
        <w:softHyphen/>
        <w:t>ся материально-техническая поддержка, в том числе сетевая, процесса ко</w:t>
      </w:r>
      <w:r w:rsidRPr="005C49A7">
        <w:rPr>
          <w:rFonts w:ascii="Times New Roman" w:hAnsi="Times New Roman" w:cs="Times New Roman"/>
          <w:color w:val="auto"/>
          <w:sz w:val="28"/>
          <w:szCs w:val="28"/>
        </w:rPr>
        <w:softHyphen/>
        <w:t>ор</w:t>
      </w:r>
      <w:r w:rsidRPr="005C49A7">
        <w:rPr>
          <w:rFonts w:ascii="Times New Roman" w:hAnsi="Times New Roman" w:cs="Times New Roman"/>
          <w:color w:val="auto"/>
          <w:sz w:val="28"/>
          <w:szCs w:val="28"/>
        </w:rPr>
        <w:softHyphen/>
        <w:t>ди</w:t>
      </w:r>
      <w:r w:rsidRPr="005C49A7">
        <w:rPr>
          <w:rFonts w:ascii="Times New Roman" w:hAnsi="Times New Roman" w:cs="Times New Roman"/>
          <w:color w:val="auto"/>
          <w:sz w:val="28"/>
          <w:szCs w:val="28"/>
        </w:rPr>
        <w:softHyphen/>
        <w:t>нации и взаимодействия специалистов разного профиля, вовлечённых в про</w:t>
      </w:r>
      <w:r w:rsidRPr="005C49A7">
        <w:rPr>
          <w:rFonts w:ascii="Times New Roman" w:hAnsi="Times New Roman" w:cs="Times New Roman"/>
          <w:color w:val="auto"/>
          <w:sz w:val="28"/>
          <w:szCs w:val="28"/>
        </w:rPr>
        <w:softHyphen/>
        <w:t xml:space="preserve">цесс образования, родителей (законных представителей) обучающихся с </w:t>
      </w:r>
      <w:r>
        <w:rPr>
          <w:rFonts w:ascii="Times New Roman" w:hAnsi="Times New Roman" w:cs="Times New Roman"/>
          <w:color w:val="auto"/>
          <w:sz w:val="28"/>
          <w:szCs w:val="28"/>
        </w:rPr>
        <w:t xml:space="preserve">РАС. </w:t>
      </w:r>
    </w:p>
    <w:p w:rsidR="00641B9D" w:rsidRPr="005C49A7" w:rsidRDefault="00641B9D" w:rsidP="00EC33AE">
      <w:pPr>
        <w:pStyle w:val="14TexstOSNOVA1012"/>
        <w:spacing w:line="360" w:lineRule="auto"/>
        <w:ind w:firstLine="709"/>
        <w:rPr>
          <w:rFonts w:ascii="Times New Roman" w:hAnsi="Times New Roman" w:cs="Times New Roman"/>
          <w:caps/>
          <w:color w:val="auto"/>
          <w:sz w:val="28"/>
          <w:szCs w:val="28"/>
        </w:rPr>
      </w:pPr>
      <w:r w:rsidRPr="005C49A7">
        <w:rPr>
          <w:rFonts w:ascii="Times New Roman" w:hAnsi="Times New Roman" w:cs="Times New Roman"/>
          <w:i/>
          <w:color w:val="auto"/>
          <w:sz w:val="28"/>
          <w:szCs w:val="28"/>
        </w:rPr>
        <w:t>Информационное обеспечение</w:t>
      </w:r>
      <w:r w:rsidRPr="005C49A7">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 xml:space="preserve">и характеристики предполагаемых информационных связей участников образовательного процесса. </w:t>
      </w:r>
    </w:p>
    <w:p w:rsidR="00641B9D" w:rsidRPr="005C49A7" w:rsidRDefault="00641B9D" w:rsidP="00EC33A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 xml:space="preserve">Информационно-методическое обеспечение </w:t>
      </w:r>
      <w:r w:rsidRPr="005C49A7">
        <w:rPr>
          <w:rFonts w:ascii="Times New Roman" w:hAnsi="Times New Roman" w:cs="Times New Roman"/>
          <w:color w:val="auto"/>
          <w:sz w:val="28"/>
          <w:szCs w:val="28"/>
        </w:rPr>
        <w:t>реализации адап</w:t>
      </w:r>
      <w:r w:rsidRPr="005C49A7">
        <w:rPr>
          <w:rFonts w:ascii="Times New Roman" w:hAnsi="Times New Roman" w:cs="Times New Roman"/>
          <w:color w:val="auto"/>
          <w:sz w:val="28"/>
          <w:szCs w:val="28"/>
        </w:rPr>
        <w:softHyphen/>
        <w:t>ти</w:t>
      </w:r>
      <w:r w:rsidRPr="005C49A7">
        <w:rPr>
          <w:rFonts w:ascii="Times New Roman" w:hAnsi="Times New Roman" w:cs="Times New Roman"/>
          <w:color w:val="auto"/>
          <w:sz w:val="28"/>
          <w:szCs w:val="28"/>
        </w:rPr>
        <w:softHyphen/>
        <w:t>ро</w:t>
      </w:r>
      <w:r w:rsidRPr="005C49A7">
        <w:rPr>
          <w:rFonts w:ascii="Times New Roman" w:hAnsi="Times New Roman" w:cs="Times New Roman"/>
          <w:color w:val="auto"/>
          <w:sz w:val="28"/>
          <w:szCs w:val="28"/>
        </w:rPr>
        <w:softHyphen/>
        <w:t>ванных об</w:t>
      </w:r>
      <w:r w:rsidRPr="005C49A7">
        <w:rPr>
          <w:rFonts w:ascii="Times New Roman" w:hAnsi="Times New Roman" w:cs="Times New Roman"/>
          <w:color w:val="auto"/>
          <w:sz w:val="28"/>
          <w:szCs w:val="28"/>
        </w:rPr>
        <w:softHyphen/>
        <w:t>ра</w:t>
      </w:r>
      <w:r w:rsidRPr="005C49A7">
        <w:rPr>
          <w:rFonts w:ascii="Times New Roman" w:hAnsi="Times New Roman" w:cs="Times New Roman"/>
          <w:color w:val="auto"/>
          <w:sz w:val="28"/>
          <w:szCs w:val="28"/>
        </w:rPr>
        <w:softHyphen/>
        <w:t>зо</w:t>
      </w:r>
      <w:r w:rsidRPr="005C49A7">
        <w:rPr>
          <w:rFonts w:ascii="Times New Roman" w:hAnsi="Times New Roman" w:cs="Times New Roman"/>
          <w:color w:val="auto"/>
          <w:sz w:val="28"/>
          <w:szCs w:val="28"/>
        </w:rPr>
        <w:softHyphen/>
        <w:t>ва</w:t>
      </w:r>
      <w:r w:rsidRPr="005C49A7">
        <w:rPr>
          <w:rFonts w:ascii="Times New Roman" w:hAnsi="Times New Roman" w:cs="Times New Roman"/>
          <w:color w:val="auto"/>
          <w:sz w:val="28"/>
          <w:szCs w:val="28"/>
        </w:rPr>
        <w:softHyphen/>
        <w:t>тель</w:t>
      </w:r>
      <w:r w:rsidRPr="005C49A7">
        <w:rPr>
          <w:rFonts w:ascii="Times New Roman" w:hAnsi="Times New Roman" w:cs="Times New Roman"/>
          <w:color w:val="auto"/>
          <w:sz w:val="28"/>
          <w:szCs w:val="28"/>
        </w:rPr>
        <w:softHyphen/>
        <w:t xml:space="preserve">ных программ для </w:t>
      </w:r>
      <w:r w:rsidRPr="005C49A7">
        <w:rPr>
          <w:rFonts w:ascii="Times New Roman" w:hAnsi="Times New Roman" w:cs="Times New Roman"/>
          <w:color w:val="auto"/>
          <w:sz w:val="28"/>
          <w:szCs w:val="28"/>
          <w:lang w:eastAsia="ar-SA"/>
        </w:rPr>
        <w:t xml:space="preserve">обучающихся с </w:t>
      </w:r>
      <w:r>
        <w:rPr>
          <w:rFonts w:ascii="Times New Roman" w:hAnsi="Times New Roman" w:cs="Times New Roman"/>
          <w:color w:val="auto"/>
          <w:sz w:val="28"/>
          <w:szCs w:val="28"/>
          <w:lang w:eastAsia="ar-SA"/>
        </w:rPr>
        <w:t xml:space="preserve">РАС </w:t>
      </w:r>
      <w:r w:rsidRPr="005C49A7">
        <w:rPr>
          <w:rFonts w:ascii="Times New Roman" w:hAnsi="Times New Roman" w:cs="Times New Roman"/>
          <w:iCs/>
          <w:color w:val="auto"/>
          <w:kern w:val="2"/>
          <w:sz w:val="28"/>
          <w:szCs w:val="28"/>
        </w:rPr>
        <w:t xml:space="preserve">направлено на </w:t>
      </w:r>
      <w:r w:rsidRPr="005C49A7">
        <w:rPr>
          <w:rFonts w:ascii="Times New Roman" w:hAnsi="Times New Roman" w:cs="Times New Roman"/>
          <w:color w:val="auto"/>
          <w:kern w:val="2"/>
          <w:sz w:val="28"/>
          <w:szCs w:val="28"/>
        </w:rPr>
        <w:t>обе</w:t>
      </w:r>
      <w:r w:rsidRPr="005C49A7">
        <w:rPr>
          <w:rFonts w:ascii="Times New Roman" w:hAnsi="Times New Roman" w:cs="Times New Roman"/>
          <w:color w:val="auto"/>
          <w:kern w:val="2"/>
          <w:sz w:val="28"/>
          <w:szCs w:val="28"/>
        </w:rPr>
        <w:softHyphen/>
        <w:t>с</w:t>
      </w:r>
      <w:r w:rsidRPr="005C49A7">
        <w:rPr>
          <w:rFonts w:ascii="Times New Roman" w:hAnsi="Times New Roman" w:cs="Times New Roman"/>
          <w:color w:val="auto"/>
          <w:kern w:val="2"/>
          <w:sz w:val="28"/>
          <w:szCs w:val="28"/>
        </w:rPr>
        <w:softHyphen/>
        <w:t>пе</w:t>
      </w:r>
      <w:r w:rsidRPr="005C49A7">
        <w:rPr>
          <w:rFonts w:ascii="Times New Roman" w:hAnsi="Times New Roman" w:cs="Times New Roman"/>
          <w:color w:val="auto"/>
          <w:kern w:val="2"/>
          <w:sz w:val="28"/>
          <w:szCs w:val="28"/>
        </w:rPr>
        <w:softHyphen/>
        <w:t>че</w:t>
      </w:r>
      <w:r w:rsidRPr="005C49A7">
        <w:rPr>
          <w:rFonts w:ascii="Times New Roman" w:hAnsi="Times New Roman" w:cs="Times New Roman"/>
          <w:color w:val="auto"/>
          <w:kern w:val="2"/>
          <w:sz w:val="28"/>
          <w:szCs w:val="28"/>
        </w:rPr>
        <w:softHyphen/>
        <w:t>ние широкого, постоянного и устойчивого доступа для всех участников образовательного про</w:t>
      </w:r>
      <w:r w:rsidRPr="005C49A7">
        <w:rPr>
          <w:rFonts w:ascii="Times New Roman" w:hAnsi="Times New Roman" w:cs="Times New Roman"/>
          <w:color w:val="auto"/>
          <w:kern w:val="2"/>
          <w:sz w:val="28"/>
          <w:szCs w:val="28"/>
        </w:rPr>
        <w:softHyphen/>
        <w:t>цесса к любой информации, связанной с реализацией программы, планируемыми ре</w:t>
      </w:r>
      <w:r w:rsidRPr="005C49A7">
        <w:rPr>
          <w:rFonts w:ascii="Times New Roman" w:hAnsi="Times New Roman" w:cs="Times New Roman"/>
          <w:color w:val="auto"/>
          <w:kern w:val="2"/>
          <w:sz w:val="28"/>
          <w:szCs w:val="28"/>
        </w:rPr>
        <w:softHyphen/>
        <w:t>зуль</w:t>
      </w:r>
      <w:r w:rsidRPr="005C49A7">
        <w:rPr>
          <w:rFonts w:ascii="Times New Roman" w:hAnsi="Times New Roman" w:cs="Times New Roman"/>
          <w:color w:val="auto"/>
          <w:kern w:val="2"/>
          <w:sz w:val="28"/>
          <w:szCs w:val="28"/>
        </w:rPr>
        <w:softHyphen/>
        <w:t xml:space="preserve">татами, организацией образовательного процесса и условиями его осуществления. </w:t>
      </w:r>
    </w:p>
    <w:p w:rsidR="00641B9D" w:rsidRPr="005C49A7" w:rsidRDefault="00641B9D" w:rsidP="00EC33AE">
      <w:pPr>
        <w:spacing w:after="0" w:line="360" w:lineRule="auto"/>
        <w:ind w:firstLine="709"/>
        <w:jc w:val="both"/>
        <w:rPr>
          <w:rFonts w:ascii="Times New Roman" w:hAnsi="Times New Roman" w:cs="Times New Roman"/>
          <w:color w:val="auto"/>
          <w:kern w:val="2"/>
          <w:sz w:val="28"/>
          <w:szCs w:val="28"/>
        </w:rPr>
      </w:pPr>
      <w:r w:rsidRPr="005C49A7">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Необходимую нормативную правовую базу образования обучающихся с РАС;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Характеристики предполагаемых информационных связей участников образовательного процесса;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 xml:space="preserve">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 </w:t>
      </w:r>
    </w:p>
    <w:p w:rsidR="00641B9D" w:rsidRPr="00034EC1" w:rsidRDefault="00641B9D" w:rsidP="00EC33AE">
      <w:pPr>
        <w:spacing w:after="0" w:line="360" w:lineRule="auto"/>
        <w:ind w:firstLine="709"/>
        <w:jc w:val="both"/>
        <w:rPr>
          <w:rFonts w:ascii="Times New Roman" w:hAnsi="Times New Roman" w:cs="Times New Roman"/>
          <w:sz w:val="28"/>
          <w:szCs w:val="28"/>
        </w:rPr>
      </w:pPr>
      <w:r w:rsidRPr="00034EC1">
        <w:rPr>
          <w:rFonts w:ascii="Times New Roman" w:hAnsi="Times New Roman" w:cs="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641B9D" w:rsidRPr="005C49A7" w:rsidRDefault="00641B9D" w:rsidP="00EC33AE">
      <w:pPr>
        <w:pStyle w:val="14TexstOSNOVA1012"/>
        <w:spacing w:line="360" w:lineRule="auto"/>
        <w:ind w:firstLine="709"/>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Образование обучающихся с </w:t>
      </w:r>
      <w:r>
        <w:rPr>
          <w:rFonts w:ascii="Times New Roman" w:hAnsi="Times New Roman" w:cs="Times New Roman"/>
          <w:color w:val="auto"/>
          <w:sz w:val="28"/>
          <w:szCs w:val="28"/>
        </w:rPr>
        <w:t xml:space="preserve">РАС </w:t>
      </w:r>
      <w:r w:rsidRPr="005C49A7">
        <w:rPr>
          <w:rFonts w:ascii="Times New Roman" w:hAnsi="Times New Roman" w:cs="Times New Roman"/>
          <w:color w:val="auto"/>
          <w:sz w:val="28"/>
          <w:szCs w:val="28"/>
        </w:rPr>
        <w:t>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ци</w:t>
      </w:r>
      <w:r w:rsidRPr="005C49A7">
        <w:rPr>
          <w:rFonts w:ascii="Times New Roman" w:hAnsi="Times New Roman" w:cs="Times New Roman"/>
          <w:caps/>
          <w:color w:val="auto"/>
          <w:sz w:val="28"/>
          <w:szCs w:val="28"/>
        </w:rPr>
        <w:softHyphen/>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алистов массового и специального образования. Предусматривается для тех и других специалистов возможность обратиться к информационным ре</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сур</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сам в сфере специальной психологии и коррекционной педагогики, вклю</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чая электронные библиотеки, порталы и сайты, дистанционный кон</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суль</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та</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тив</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ный сервис, получить индивидуальную консультацию ква</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ли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фи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ци</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ро</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ван</w:t>
      </w:r>
      <w:r w:rsidRPr="005C49A7">
        <w:rPr>
          <w:rFonts w:ascii="Times New Roman" w:hAnsi="Times New Roman" w:cs="Times New Roman"/>
          <w:caps/>
          <w:color w:val="auto"/>
          <w:sz w:val="28"/>
          <w:szCs w:val="28"/>
        </w:rPr>
        <w:softHyphen/>
      </w:r>
      <w:r w:rsidRPr="005C49A7">
        <w:rPr>
          <w:rFonts w:ascii="Times New Roman" w:hAnsi="Times New Roman" w:cs="Times New Roman"/>
          <w:color w:val="auto"/>
          <w:sz w:val="28"/>
          <w:szCs w:val="28"/>
        </w:rPr>
        <w:t>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36168F" w:rsidRDefault="00641B9D" w:rsidP="00EC33AE">
      <w:pPr>
        <w:spacing w:before="240" w:after="240" w:line="240" w:lineRule="auto"/>
        <w:jc w:val="center"/>
        <w:rPr>
          <w:rFonts w:ascii="Times New Roman" w:hAnsi="Times New Roman" w:cs="Times New Roman"/>
          <w:b/>
          <w:color w:val="auto"/>
          <w:sz w:val="28"/>
          <w:szCs w:val="28"/>
        </w:rPr>
      </w:pPr>
      <w:r w:rsidRPr="005C49A7">
        <w:br w:type="page"/>
      </w:r>
      <w:r w:rsidR="0036168F">
        <w:rPr>
          <w:rFonts w:ascii="Times New Roman" w:hAnsi="Times New Roman" w:cs="Times New Roman"/>
          <w:b/>
          <w:color w:val="auto"/>
          <w:sz w:val="28"/>
          <w:szCs w:val="28"/>
        </w:rPr>
        <w:t xml:space="preserve">5. </w:t>
      </w:r>
      <w:r w:rsidR="0036168F" w:rsidRPr="00F63254">
        <w:rPr>
          <w:rFonts w:ascii="Times New Roman" w:hAnsi="Times New Roman" w:cs="Times New Roman"/>
          <w:b/>
          <w:caps/>
          <w:color w:val="auto"/>
          <w:kern w:val="28"/>
          <w:sz w:val="28"/>
          <w:szCs w:val="28"/>
        </w:rPr>
        <w:t>Примерная а</w:t>
      </w:r>
      <w:r w:rsidR="0036168F" w:rsidRPr="00F63254">
        <w:rPr>
          <w:rFonts w:ascii="Times New Roman" w:hAnsi="Times New Roman" w:cs="Times New Roman"/>
          <w:b/>
          <w:caps/>
          <w:color w:val="auto"/>
          <w:sz w:val="28"/>
          <w:szCs w:val="28"/>
        </w:rPr>
        <w:t xml:space="preserve">даптированная основная </w:t>
      </w:r>
      <w:r w:rsidR="0036168F" w:rsidRPr="00FB065A">
        <w:rPr>
          <w:rFonts w:ascii="Times New Roman" w:hAnsi="Times New Roman" w:cs="Times New Roman"/>
          <w:b/>
          <w:caps/>
          <w:color w:val="auto"/>
          <w:sz w:val="28"/>
          <w:szCs w:val="28"/>
        </w:rPr>
        <w:t>общеобра</w:t>
      </w:r>
      <w:r w:rsidR="0036168F"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6168F" w:rsidRPr="00F63254">
        <w:rPr>
          <w:rFonts w:ascii="Times New Roman" w:hAnsi="Times New Roman" w:cs="Times New Roman"/>
          <w:b/>
          <w:caps/>
          <w:color w:val="auto"/>
          <w:sz w:val="28"/>
          <w:szCs w:val="28"/>
        </w:rPr>
        <w:br/>
        <w:t xml:space="preserve">С </w:t>
      </w:r>
      <w:r w:rsidR="0036168F">
        <w:rPr>
          <w:rFonts w:ascii="Times New Roman" w:hAnsi="Times New Roman" w:cs="Times New Roman"/>
          <w:b/>
          <w:caps/>
          <w:color w:val="auto"/>
          <w:sz w:val="28"/>
          <w:szCs w:val="28"/>
        </w:rPr>
        <w:t xml:space="preserve">РАССТРОЙСТВАМИ АУТИСТИЧЕСКОГО СПЕКТРА </w:t>
      </w:r>
      <w:r w:rsidR="0036168F" w:rsidRPr="00F63254">
        <w:rPr>
          <w:rFonts w:ascii="Times New Roman" w:hAnsi="Times New Roman" w:cs="Times New Roman"/>
          <w:b/>
          <w:caps/>
          <w:color w:val="auto"/>
          <w:sz w:val="28"/>
          <w:szCs w:val="28"/>
        </w:rPr>
        <w:t xml:space="preserve">(вариант </w:t>
      </w:r>
      <w:r w:rsidR="0036168F">
        <w:rPr>
          <w:rFonts w:ascii="Times New Roman" w:hAnsi="Times New Roman" w:cs="Times New Roman"/>
          <w:b/>
          <w:caps/>
          <w:color w:val="auto"/>
          <w:sz w:val="28"/>
          <w:szCs w:val="28"/>
        </w:rPr>
        <w:t>8.4</w:t>
      </w:r>
      <w:r w:rsidR="0036168F" w:rsidRPr="00F63254">
        <w:rPr>
          <w:rFonts w:ascii="Times New Roman" w:hAnsi="Times New Roman" w:cs="Times New Roman"/>
          <w:b/>
          <w:caps/>
          <w:color w:val="auto"/>
          <w:sz w:val="28"/>
          <w:szCs w:val="28"/>
        </w:rPr>
        <w:t>)</w:t>
      </w:r>
    </w:p>
    <w:p w:rsidR="0036168F" w:rsidRPr="00F63254" w:rsidRDefault="0036168F" w:rsidP="0036168F">
      <w:pPr>
        <w:spacing w:before="240" w:after="120" w:line="240" w:lineRule="auto"/>
        <w:jc w:val="center"/>
        <w:outlineLvl w:val="1"/>
        <w:rPr>
          <w:rFonts w:ascii="Times New Roman" w:hAnsi="Times New Roman" w:cs="Times New Roman"/>
          <w:b/>
          <w:caps/>
          <w:color w:val="auto"/>
          <w:sz w:val="28"/>
          <w:szCs w:val="28"/>
        </w:rPr>
      </w:pPr>
      <w:r>
        <w:rPr>
          <w:rFonts w:ascii="Times New Roman" w:hAnsi="Times New Roman" w:cs="Times New Roman"/>
          <w:b/>
          <w:color w:val="auto"/>
          <w:sz w:val="28"/>
          <w:szCs w:val="28"/>
        </w:rPr>
        <w:t>5.</w:t>
      </w:r>
      <w:r w:rsidRPr="00301148">
        <w:rPr>
          <w:rFonts w:ascii="Times New Roman" w:hAnsi="Times New Roman" w:cs="Times New Roman"/>
          <w:b/>
          <w:color w:val="auto"/>
          <w:sz w:val="28"/>
          <w:szCs w:val="28"/>
        </w:rPr>
        <w:t>1. Целевой раздел</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301148">
        <w:rPr>
          <w:rFonts w:ascii="Times New Roman" w:hAnsi="Times New Roman" w:cs="Times New Roman"/>
          <w:b/>
          <w:color w:val="auto"/>
          <w:sz w:val="28"/>
          <w:szCs w:val="28"/>
        </w:rPr>
        <w:t>1.1. Пояснительная записка</w:t>
      </w:r>
    </w:p>
    <w:p w:rsidR="0036168F" w:rsidRDefault="0036168F" w:rsidP="0036168F">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EC33AE">
        <w:rPr>
          <w:rFonts w:ascii="Times New Roman" w:hAnsi="Times New Roman" w:cs="Times New Roman"/>
          <w:b/>
          <w:sz w:val="28"/>
          <w:szCs w:val="28"/>
        </w:rPr>
        <w:t>адаптированной основной общеобразовательной программы</w:t>
      </w:r>
      <w:r w:rsidR="00EC33AE" w:rsidRPr="00F63254">
        <w:rPr>
          <w:rFonts w:ascii="Times New Roman" w:hAnsi="Times New Roman" w:cs="Times New Roman"/>
          <w:b/>
          <w:sz w:val="28"/>
          <w:szCs w:val="28"/>
        </w:rPr>
        <w:t xml:space="preserve"> начального общего образования</w:t>
      </w:r>
    </w:p>
    <w:p w:rsidR="0097229B" w:rsidRPr="005C49A7" w:rsidRDefault="00AB2554" w:rsidP="00EC33AE">
      <w:pPr>
        <w:pStyle w:val="14TexstOSNOVA1012"/>
        <w:spacing w:line="360" w:lineRule="auto"/>
        <w:ind w:firstLine="720"/>
        <w:rPr>
          <w:rFonts w:ascii="Times New Roman" w:hAnsi="Times New Roman" w:cs="Times New Roman"/>
          <w:color w:val="auto"/>
          <w:spacing w:val="2"/>
          <w:sz w:val="28"/>
          <w:szCs w:val="28"/>
        </w:rPr>
      </w:pPr>
      <w:r w:rsidRPr="008360C6">
        <w:rPr>
          <w:rFonts w:ascii="Times New Roman" w:hAnsi="Times New Roman" w:cs="Times New Roman"/>
          <w:sz w:val="28"/>
          <w:szCs w:val="28"/>
        </w:rPr>
        <w:t>Цель реализации адаптированной основной образовательной программы  начального общего образования</w:t>
      </w:r>
      <w:r w:rsidRPr="00191FDF">
        <w:rPr>
          <w:rFonts w:ascii="Times New Roman" w:hAnsi="Times New Roman" w:cs="Times New Roman"/>
          <w:sz w:val="28"/>
          <w:szCs w:val="28"/>
        </w:rPr>
        <w:t xml:space="preserve"> определяется ФГОС НОО обучающихся с ОВЗ.  </w:t>
      </w:r>
      <w:r>
        <w:rPr>
          <w:rFonts w:ascii="Times New Roman" w:hAnsi="Times New Roman" w:cs="Times New Roman"/>
          <w:color w:val="auto"/>
          <w:spacing w:val="2"/>
          <w:sz w:val="28"/>
          <w:szCs w:val="28"/>
        </w:rPr>
        <w:t xml:space="preserve"> </w:t>
      </w:r>
    </w:p>
    <w:p w:rsidR="0097229B" w:rsidRPr="005C49A7" w:rsidRDefault="0097229B" w:rsidP="00EC33AE">
      <w:pPr>
        <w:spacing w:after="0" w:line="360" w:lineRule="auto"/>
        <w:ind w:firstLine="720"/>
        <w:jc w:val="both"/>
        <w:rPr>
          <w:rFonts w:ascii="Times New Roman" w:hAnsi="Times New Roman" w:cs="Times New Roman"/>
          <w:sz w:val="28"/>
          <w:szCs w:val="28"/>
        </w:rPr>
      </w:pPr>
      <w:r w:rsidRPr="005C49A7">
        <w:rPr>
          <w:rFonts w:ascii="Times New Roman" w:hAnsi="Times New Roman" w:cs="Times New Roman"/>
          <w:sz w:val="28"/>
          <w:szCs w:val="28"/>
        </w:rPr>
        <w:t xml:space="preserve">Адаптированная основная образовательная программа начального общего образования  обучающихся с </w:t>
      </w:r>
      <w:r w:rsidRPr="005C49A7">
        <w:rPr>
          <w:rFonts w:ascii="Times New Roman" w:hAnsi="Times New Roman" w:cs="Times New Roman"/>
          <w:color w:val="auto"/>
          <w:spacing w:val="2"/>
          <w:sz w:val="28"/>
          <w:szCs w:val="28"/>
        </w:rPr>
        <w:t>расстройствами аутистического спектра</w:t>
      </w:r>
      <w:r w:rsidRPr="005C49A7">
        <w:rPr>
          <w:rFonts w:ascii="Times New Roman" w:hAnsi="Times New Roman" w:cs="Times New Roman"/>
          <w:sz w:val="28"/>
          <w:szCs w:val="28"/>
        </w:rPr>
        <w:t xml:space="preserve"> направлена на овладение обучающимися учебной деятельностью и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AB2554" w:rsidRDefault="00AB2554"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 xml:space="preserve">АООП НОО определяет содержание и организацию образовательной деятельности на уровне НОО и </w:t>
      </w:r>
      <w:r>
        <w:rPr>
          <w:rFonts w:ascii="Times New Roman" w:hAnsi="Times New Roman" w:cs="Times New Roman"/>
          <w:sz w:val="28"/>
          <w:szCs w:val="28"/>
        </w:rPr>
        <w:t xml:space="preserve">предполагает  решение следующих </w:t>
      </w:r>
      <w:r w:rsidRPr="00F16AAA">
        <w:rPr>
          <w:rFonts w:ascii="Times New Roman" w:hAnsi="Times New Roman" w:cs="Times New Roman"/>
          <w:sz w:val="28"/>
          <w:szCs w:val="28"/>
        </w:rPr>
        <w:t>задач</w:t>
      </w:r>
      <w:r>
        <w:rPr>
          <w:rFonts w:ascii="Times New Roman" w:hAnsi="Times New Roman" w:cs="Times New Roman"/>
          <w:sz w:val="28"/>
          <w:szCs w:val="28"/>
        </w:rPr>
        <w:t xml:space="preserve">: </w:t>
      </w:r>
    </w:p>
    <w:p w:rsidR="0097229B" w:rsidRDefault="00AB2554" w:rsidP="00EC33AE">
      <w:pPr>
        <w:tabs>
          <w:tab w:val="left" w:pos="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97229B" w:rsidRPr="00F16AAA">
        <w:rPr>
          <w:rFonts w:ascii="Times New Roman" w:hAnsi="Times New Roman" w:cs="Times New Roman"/>
          <w:sz w:val="28"/>
          <w:szCs w:val="28"/>
        </w:rPr>
        <w:t>формирование общей культуры, обеспечивающей разностороннее развитие личности</w:t>
      </w:r>
      <w:r w:rsidR="0097229B">
        <w:rPr>
          <w:rFonts w:ascii="Times New Roman" w:hAnsi="Times New Roman" w:cs="Times New Roman"/>
          <w:sz w:val="28"/>
          <w:szCs w:val="28"/>
        </w:rPr>
        <w:t xml:space="preserve"> обучающихся</w:t>
      </w:r>
      <w:r w:rsidR="0097229B" w:rsidRPr="00F16AAA">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охрана и укрепление физического и психического здоровья детей, в том числе их социального и эмоционального благополучия;</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 xml:space="preserve">формирование основ гражданской идентичности и мировоззрения обучающихся в соответствии с принятыми в семье и обществе </w:t>
      </w:r>
      <w:r w:rsidRPr="00F16AAA">
        <w:rPr>
          <w:rFonts w:ascii="Times New Roman" w:hAnsi="Times New Roman" w:cs="Times New Roman"/>
          <w:sz w:val="28"/>
          <w:szCs w:val="28"/>
        </w:rPr>
        <w:br/>
        <w:t>духовно-нравственными и социокультурными ценностями;</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формирование основ учебной деятельности;</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создание специальных условий для получения образования</w:t>
      </w:r>
      <w:r w:rsidRPr="00F16AAA">
        <w:rPr>
          <w:rFonts w:ascii="Times New Roman" w:hAnsi="Times New Roman" w:cs="Times New Roman"/>
          <w:kern w:val="24"/>
          <w:sz w:val="28"/>
          <w:szCs w:val="28"/>
          <w:vertAlign w:val="superscript"/>
        </w:rPr>
        <w:footnoteReference w:id="32"/>
      </w:r>
      <w:r w:rsidRPr="00F16AAA">
        <w:rPr>
          <w:rFonts w:ascii="Times New Roman" w:hAnsi="Times New Roman" w:cs="Times New Roman"/>
          <w:sz w:val="28"/>
          <w:szCs w:val="28"/>
        </w:rPr>
        <w:t xml:space="preserve">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r>
        <w:rPr>
          <w:rFonts w:ascii="Times New Roman" w:hAnsi="Times New Roman" w:cs="Times New Roman"/>
          <w:sz w:val="28"/>
          <w:szCs w:val="28"/>
        </w:rPr>
        <w:t xml:space="preserve"> </w:t>
      </w:r>
    </w:p>
    <w:p w:rsidR="0097229B"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обеспечение вариативности и разнообразия содержания АООП</w:t>
      </w:r>
      <w:r>
        <w:rPr>
          <w:rFonts w:ascii="Times New Roman" w:hAnsi="Times New Roman" w:cs="Times New Roman"/>
          <w:sz w:val="28"/>
          <w:szCs w:val="28"/>
        </w:rPr>
        <w:t xml:space="preserve"> Н</w:t>
      </w:r>
      <w:r w:rsidRPr="00F16AAA">
        <w:rPr>
          <w:rFonts w:ascii="Times New Roman" w:hAnsi="Times New Roman" w:cs="Times New Roman"/>
          <w:sz w:val="28"/>
          <w:szCs w:val="28"/>
        </w:rPr>
        <w:t>ОО</w:t>
      </w:r>
      <w:r w:rsidRPr="00F16AAA">
        <w:rPr>
          <w:rFonts w:ascii="Times New Roman" w:hAnsi="Times New Roman" w:cs="Times New Roman"/>
          <w:sz w:val="28"/>
          <w:szCs w:val="28"/>
        </w:rPr>
        <w:br/>
        <w:t>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r>
        <w:rPr>
          <w:rFonts w:ascii="Times New Roman" w:hAnsi="Times New Roman" w:cs="Times New Roman"/>
          <w:sz w:val="28"/>
          <w:szCs w:val="28"/>
        </w:rPr>
        <w:t xml:space="preserve"> </w:t>
      </w:r>
    </w:p>
    <w:p w:rsidR="0097229B" w:rsidRPr="00F16AAA" w:rsidRDefault="0097229B" w:rsidP="00EC33AE">
      <w:pPr>
        <w:tabs>
          <w:tab w:val="left" w:pos="0"/>
        </w:tabs>
        <w:spacing w:after="0" w:line="360" w:lineRule="auto"/>
        <w:ind w:firstLine="720"/>
        <w:jc w:val="both"/>
        <w:rPr>
          <w:rFonts w:ascii="Times New Roman" w:hAnsi="Times New Roman" w:cs="Times New Roman"/>
          <w:sz w:val="28"/>
          <w:szCs w:val="28"/>
        </w:rPr>
      </w:pPr>
      <w:r w:rsidRPr="00F16AAA">
        <w:rPr>
          <w:rFonts w:ascii="Times New Roman" w:hAnsi="Times New Roman" w:cs="Times New Roman"/>
          <w:sz w:val="28"/>
          <w:szCs w:val="28"/>
        </w:rPr>
        <w:t>формирование социокультурной и образовательной среды с учетом  общих и особых образовательных потребностей разных групп обучающихся.</w:t>
      </w:r>
    </w:p>
    <w:p w:rsidR="0036168F" w:rsidRDefault="0036168F" w:rsidP="0036168F">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EC33AE">
        <w:rPr>
          <w:rFonts w:ascii="Times New Roman" w:hAnsi="Times New Roman" w:cs="Times New Roman"/>
          <w:b/>
          <w:sz w:val="28"/>
          <w:szCs w:val="28"/>
        </w:rPr>
        <w:t>адаптированной основной общеобразовательной программы</w:t>
      </w:r>
      <w:r w:rsidR="00EC33AE" w:rsidRPr="00F63254">
        <w:rPr>
          <w:rFonts w:ascii="Times New Roman" w:hAnsi="Times New Roman" w:cs="Times New Roman"/>
          <w:b/>
          <w:sz w:val="28"/>
          <w:szCs w:val="28"/>
        </w:rPr>
        <w:t xml:space="preserve"> начального общего образования</w:t>
      </w:r>
    </w:p>
    <w:p w:rsidR="0036168F" w:rsidRPr="0058462F" w:rsidRDefault="0036168F" w:rsidP="0036168F">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9C3DA3" w:rsidRDefault="0036168F" w:rsidP="0036168F">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853604">
        <w:rPr>
          <w:rFonts w:ascii="Times New Roman" w:hAnsi="Times New Roman" w:cs="Times New Roman"/>
          <w:b/>
          <w:sz w:val="28"/>
          <w:szCs w:val="28"/>
        </w:rPr>
        <w:t>адаптированной основной общеобразовательной программы</w:t>
      </w:r>
      <w:r w:rsidR="00853604" w:rsidRPr="00F63254">
        <w:rPr>
          <w:rFonts w:ascii="Times New Roman" w:hAnsi="Times New Roman" w:cs="Times New Roman"/>
          <w:b/>
          <w:sz w:val="28"/>
          <w:szCs w:val="28"/>
        </w:rPr>
        <w:t xml:space="preserve"> начального общего образования</w:t>
      </w:r>
    </w:p>
    <w:p w:rsidR="00F408AB" w:rsidRPr="005C49A7" w:rsidRDefault="005A7B78" w:rsidP="00853604">
      <w:pPr>
        <w:pStyle w:val="14TexstOSNOVA1012"/>
        <w:spacing w:line="360" w:lineRule="auto"/>
        <w:ind w:firstLine="709"/>
        <w:rPr>
          <w:rFonts w:ascii="Times New Roman" w:hAnsi="Times New Roman" w:cs="Times New Roman"/>
          <w:color w:val="auto"/>
          <w:sz w:val="28"/>
          <w:szCs w:val="28"/>
        </w:rPr>
      </w:pPr>
      <w:r w:rsidRPr="005A7B78">
        <w:rPr>
          <w:rFonts w:ascii="Times New Roman" w:hAnsi="Times New Roman" w:cs="Times New Roman"/>
          <w:sz w:val="28"/>
          <w:szCs w:val="28"/>
        </w:rPr>
        <w:t>Вариант 8.4 предполагает, что  обучающийся с РАС, осложненными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w:t>
      </w:r>
      <w:r w:rsidRPr="005A7B78">
        <w:rPr>
          <w:rFonts w:ascii="Times New Roman" w:hAnsi="Times New Roman" w:cs="Times New Roman"/>
          <w:sz w:val="28"/>
          <w:szCs w:val="28"/>
        </w:rPr>
        <w:softHyphen/>
        <w:t>стижениями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шесть лет (</w:t>
      </w:r>
      <w:r w:rsidR="00AB2554">
        <w:rPr>
          <w:rFonts w:ascii="Times New Roman" w:hAnsi="Times New Roman" w:cs="Times New Roman"/>
          <w:sz w:val="28"/>
          <w:szCs w:val="28"/>
        </w:rPr>
        <w:t xml:space="preserve">два первые подготовительные, </w:t>
      </w:r>
      <w:r w:rsidRPr="005A7B78">
        <w:rPr>
          <w:rFonts w:ascii="Times New Roman" w:hAnsi="Times New Roman" w:cs="Times New Roman"/>
          <w:sz w:val="28"/>
          <w:szCs w:val="28"/>
        </w:rPr>
        <w:t xml:space="preserve">1 - </w:t>
      </w:r>
      <w:r w:rsidR="00AB2554">
        <w:rPr>
          <w:rFonts w:ascii="Times New Roman" w:hAnsi="Times New Roman" w:cs="Times New Roman"/>
          <w:sz w:val="28"/>
          <w:szCs w:val="28"/>
        </w:rPr>
        <w:t>4</w:t>
      </w:r>
      <w:r w:rsidRPr="005A7B78">
        <w:rPr>
          <w:rFonts w:ascii="Times New Roman" w:hAnsi="Times New Roman" w:cs="Times New Roman"/>
          <w:sz w:val="28"/>
          <w:szCs w:val="28"/>
        </w:rPr>
        <w:t xml:space="preserve"> классы).</w:t>
      </w:r>
      <w:r w:rsidR="00F408AB" w:rsidRPr="00F408AB">
        <w:rPr>
          <w:rFonts w:ascii="Times New Roman" w:hAnsi="Times New Roman" w:cs="Times New Roman"/>
          <w:color w:val="auto"/>
          <w:sz w:val="28"/>
          <w:szCs w:val="28"/>
        </w:rPr>
        <w:t xml:space="preserve"> </w:t>
      </w:r>
      <w:r w:rsidR="00F408AB">
        <w:rPr>
          <w:rFonts w:ascii="Times New Roman" w:hAnsi="Times New Roman" w:cs="Times New Roman"/>
          <w:color w:val="auto"/>
          <w:sz w:val="28"/>
          <w:szCs w:val="28"/>
        </w:rPr>
        <w:t xml:space="preserve">В связи с особыми образовательными потребностями обучающихся с РАС и испытываемыми ими трудностями социального взаимодействия, данный вариант АООН предполагает постепенное включение детей в образовательный процесс за счет организации пропедевтического обучения в </w:t>
      </w:r>
      <w:r w:rsidR="00F408AB" w:rsidRPr="00F408AB">
        <w:rPr>
          <w:rFonts w:ascii="Times New Roman" w:hAnsi="Times New Roman" w:cs="Times New Roman"/>
          <w:b/>
          <w:color w:val="auto"/>
          <w:sz w:val="28"/>
          <w:szCs w:val="28"/>
        </w:rPr>
        <w:t>двух первых дополнительных классах</w:t>
      </w:r>
      <w:r w:rsidR="00F408AB">
        <w:rPr>
          <w:rFonts w:ascii="Times New Roman" w:hAnsi="Times New Roman" w:cs="Times New Roman"/>
          <w:b/>
          <w:color w:val="auto"/>
          <w:sz w:val="28"/>
          <w:szCs w:val="28"/>
        </w:rPr>
        <w:t xml:space="preserve"> </w:t>
      </w:r>
      <w:r w:rsidR="00F408AB">
        <w:rPr>
          <w:rFonts w:ascii="Times New Roman" w:hAnsi="Times New Roman" w:cs="Times New Roman"/>
          <w:color w:val="auto"/>
          <w:sz w:val="28"/>
          <w:szCs w:val="28"/>
        </w:rPr>
        <w:t xml:space="preserve">и увеличения общего срока обучения в условиях начальной школы до 6 лет. </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На основе данного варианта организация разрабатывает специальную индивидуальную программу развития (СИПР), учи</w:t>
      </w:r>
      <w:r w:rsidRPr="005A7B78">
        <w:rPr>
          <w:rFonts w:ascii="Times New Roman" w:hAnsi="Times New Roman" w:cs="Times New Roman"/>
          <w:sz w:val="28"/>
          <w:szCs w:val="28"/>
        </w:rPr>
        <w:softHyphen/>
        <w:t>тывающую индивидуальные образовательные потребности обу</w:t>
      </w:r>
      <w:r w:rsidRPr="005A7B78">
        <w:rPr>
          <w:rFonts w:ascii="Times New Roman" w:hAnsi="Times New Roman" w:cs="Times New Roman"/>
          <w:sz w:val="28"/>
          <w:szCs w:val="28"/>
        </w:rPr>
        <w:softHyphen/>
        <w:t>чающегося.</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детей со сверстниками и взрослыми.</w:t>
      </w:r>
    </w:p>
    <w:p w:rsidR="005A7B78"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Обязательной является специальная организация среды для реализации осо</w:t>
      </w:r>
      <w:r w:rsidRPr="005A7B78">
        <w:rPr>
          <w:rFonts w:ascii="Times New Roman" w:hAnsi="Times New Roman" w:cs="Times New Roman"/>
          <w:sz w:val="28"/>
          <w:szCs w:val="28"/>
        </w:rPr>
        <w:softHyphen/>
        <w:t>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36168F" w:rsidRPr="005A7B78" w:rsidRDefault="005A7B78" w:rsidP="00853604">
      <w:pPr>
        <w:spacing w:after="0" w:line="360" w:lineRule="auto"/>
        <w:ind w:firstLine="709"/>
        <w:jc w:val="both"/>
        <w:rPr>
          <w:rFonts w:ascii="Times New Roman" w:hAnsi="Times New Roman" w:cs="Times New Roman"/>
          <w:sz w:val="28"/>
          <w:szCs w:val="28"/>
        </w:rPr>
      </w:pPr>
      <w:r w:rsidRPr="005A7B78">
        <w:rPr>
          <w:rFonts w:ascii="Times New Roman" w:hAnsi="Times New Roman" w:cs="Times New Roman"/>
          <w:sz w:val="28"/>
          <w:szCs w:val="28"/>
        </w:rPr>
        <w:t xml:space="preserve">Специальные условия обучения и воспитания включают использование, с учетом медицинских показаний,   аппаратуры разных типов коллективного и индивидуального пользования, </w:t>
      </w:r>
      <w:r w:rsidR="00891FF0">
        <w:rPr>
          <w:rFonts w:ascii="Times New Roman" w:hAnsi="Times New Roman" w:cs="Times New Roman"/>
          <w:sz w:val="28"/>
          <w:szCs w:val="28"/>
        </w:rPr>
        <w:t xml:space="preserve">при необходимости </w:t>
      </w:r>
      <w:r w:rsidRPr="005A7B78">
        <w:rPr>
          <w:rFonts w:ascii="Times New Roman" w:hAnsi="Times New Roman" w:cs="Times New Roman"/>
          <w:sz w:val="28"/>
          <w:szCs w:val="28"/>
        </w:rPr>
        <w:t>дополнительных ассистивных средств и средств альтернативной коммуникации.</w:t>
      </w:r>
    </w:p>
    <w:p w:rsidR="0036168F" w:rsidRPr="00FB065A" w:rsidRDefault="0036168F" w:rsidP="0036168F">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w:t>
      </w:r>
      <w:r>
        <w:rPr>
          <w:rFonts w:ascii="Times New Roman" w:hAnsi="Times New Roman" w:cs="Times New Roman"/>
          <w:b/>
          <w:color w:val="auto"/>
          <w:sz w:val="28"/>
          <w:szCs w:val="28"/>
        </w:rPr>
        <w:t xml:space="preserve"> РАС</w:t>
      </w:r>
    </w:p>
    <w:p w:rsidR="005A7B78" w:rsidRPr="0058462F" w:rsidRDefault="005A7B78" w:rsidP="005A7B7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редставлена в разделе 1. Общие положения.</w:t>
      </w:r>
    </w:p>
    <w:p w:rsidR="0036168F" w:rsidRPr="00FB065A" w:rsidRDefault="0036168F" w:rsidP="0036168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Особые образовательные потребности обучающихся с </w:t>
      </w:r>
      <w:r>
        <w:rPr>
          <w:rFonts w:ascii="Times New Roman" w:hAnsi="Times New Roman" w:cs="Times New Roman"/>
          <w:b/>
          <w:color w:val="auto"/>
          <w:sz w:val="28"/>
          <w:szCs w:val="28"/>
        </w:rPr>
        <w:t>РАС</w:t>
      </w:r>
    </w:p>
    <w:p w:rsidR="005A7B78" w:rsidRPr="0058462F" w:rsidRDefault="005A7B78" w:rsidP="005A7B78">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36168F" w:rsidRPr="00F63254" w:rsidRDefault="0036168F" w:rsidP="0036168F">
      <w:pPr>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color w:val="auto"/>
          <w:sz w:val="28"/>
          <w:szCs w:val="28"/>
        </w:rPr>
        <w:t>5.1</w:t>
      </w:r>
      <w:r w:rsidRPr="00F63254">
        <w:rPr>
          <w:rFonts w:ascii="Times New Roman" w:hAnsi="Times New Roman" w:cs="Times New Roman"/>
          <w:b/>
          <w:color w:val="auto"/>
          <w:sz w:val="28"/>
          <w:szCs w:val="28"/>
        </w:rPr>
        <w:t>.2.</w:t>
      </w:r>
      <w:r w:rsidRPr="00F63254">
        <w:rPr>
          <w:rFonts w:ascii="Times New Roman" w:hAnsi="Times New Roman" w:cs="Times New Roman"/>
          <w:b/>
          <w:sz w:val="28"/>
          <w:szCs w:val="28"/>
        </w:rPr>
        <w:t xml:space="preserve"> Планируемые результаты освоения обучающимися с </w:t>
      </w:r>
      <w:r>
        <w:rPr>
          <w:rFonts w:ascii="Times New Roman" w:hAnsi="Times New Roman" w:cs="Times New Roman"/>
          <w:b/>
          <w:sz w:val="28"/>
          <w:szCs w:val="28"/>
        </w:rPr>
        <w:t>расстройствами аутистического спектра адаптированной основной общеобразовательной программы начального общего образования</w:t>
      </w:r>
    </w:p>
    <w:p w:rsidR="00034EC1" w:rsidRPr="005C49A7" w:rsidRDefault="00034EC1" w:rsidP="00853604">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pacing w:val="2"/>
          <w:sz w:val="28"/>
          <w:szCs w:val="28"/>
        </w:rPr>
        <w:t xml:space="preserve">Обучающийся с расстройством аутистического спектра, </w:t>
      </w:r>
      <w:r w:rsidRPr="005C49A7">
        <w:rPr>
          <w:rFonts w:ascii="Times New Roman" w:hAnsi="Times New Roman" w:cs="Times New Roman"/>
          <w:color w:val="auto"/>
          <w:sz w:val="28"/>
          <w:szCs w:val="28"/>
        </w:rPr>
        <w:t xml:space="preserve">интеллектуальное развитие которого не позволяет освоить </w:t>
      </w:r>
      <w:r w:rsidR="00891FF0">
        <w:rPr>
          <w:rFonts w:ascii="Times New Roman" w:hAnsi="Times New Roman" w:cs="Times New Roman"/>
          <w:color w:val="auto"/>
          <w:sz w:val="28"/>
          <w:szCs w:val="28"/>
        </w:rPr>
        <w:t>АООП (вариант 8.3.</w:t>
      </w:r>
      <w:r w:rsidRPr="005C49A7">
        <w:rPr>
          <w:rFonts w:ascii="Times New Roman" w:hAnsi="Times New Roman" w:cs="Times New Roman"/>
          <w:color w:val="auto"/>
          <w:sz w:val="28"/>
          <w:szCs w:val="28"/>
        </w:rPr>
        <w:t xml:space="preserve">), либо он испытывает существенные трудности в ее освоении получает образование по варианту </w:t>
      </w:r>
      <w:r w:rsidR="00891FF0">
        <w:rPr>
          <w:rFonts w:ascii="Times New Roman" w:hAnsi="Times New Roman" w:cs="Times New Roman"/>
          <w:color w:val="auto"/>
          <w:sz w:val="28"/>
          <w:szCs w:val="28"/>
        </w:rPr>
        <w:t>8.4.</w:t>
      </w:r>
      <w:r w:rsidRPr="005C49A7">
        <w:rPr>
          <w:rFonts w:ascii="Times New Roman" w:hAnsi="Times New Roman" w:cs="Times New Roman"/>
          <w:color w:val="auto"/>
          <w:sz w:val="28"/>
          <w:szCs w:val="28"/>
        </w:rPr>
        <w:t xml:space="preserve"> адаптированной основной образовательной программы, на основе которой образовательная организация разрабатывает специальную индивидуальную образовательную программу (СИОП), учитывающую индивидуальные образовательные потребности обучающегося с  расстройством аутистического спектра.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Специальная индивидуальная общеобразовательная</w:t>
      </w:r>
      <w:r w:rsidRPr="005C49A7">
        <w:rPr>
          <w:rFonts w:ascii="Times New Roman" w:hAnsi="Times New Roman"/>
          <w:i/>
          <w:sz w:val="28"/>
          <w:szCs w:val="28"/>
        </w:rPr>
        <w:t xml:space="preserve"> </w:t>
      </w:r>
      <w:r w:rsidRPr="005C49A7">
        <w:rPr>
          <w:rFonts w:ascii="Times New Roman" w:hAnsi="Times New Roman"/>
          <w:sz w:val="28"/>
          <w:szCs w:val="28"/>
        </w:rPr>
        <w:t xml:space="preserve">программа (СИОП) разрабатывается на основе </w:t>
      </w:r>
      <w:r w:rsidRPr="005C49A7">
        <w:rPr>
          <w:rFonts w:ascii="Times New Roman" w:hAnsi="Times New Roman"/>
          <w:sz w:val="28"/>
          <w:szCs w:val="28"/>
          <w:lang w:eastAsia="ru-RU"/>
        </w:rPr>
        <w:t>адаптированной основной общеобразовательной программы</w:t>
      </w:r>
      <w:r w:rsidRPr="005C49A7">
        <w:rPr>
          <w:rFonts w:ascii="Times New Roman" w:hAnsi="Times New Roman"/>
          <w:sz w:val="28"/>
          <w:szCs w:val="28"/>
        </w:rPr>
        <w:t xml:space="preserve"> и нацелена на образование детей с учетом их индивидуальных образовательных потребностей. СИОП составляется на ограниченный период времени (полгода, один год). В ее разработке принимают участие все специалисты, работающие с ребенком в общеобразовательной организации, при участии его родителей.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b/>
          <w:sz w:val="28"/>
          <w:szCs w:val="28"/>
        </w:rPr>
        <w:t>Структура специальной индивидуальной общеобразовательной программы включает</w:t>
      </w:r>
      <w:r w:rsidRPr="005C49A7">
        <w:rPr>
          <w:rFonts w:ascii="Times New Roman" w:hAnsi="Times New Roman"/>
          <w:sz w:val="28"/>
          <w:szCs w:val="28"/>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организация реализации потребности в уходе и присмотре; перечень специалистов, участвующих в разработке и реализации СИОП; программу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 xml:space="preserve">I. </w:t>
      </w:r>
      <w:r w:rsidRPr="005C49A7">
        <w:rPr>
          <w:rFonts w:ascii="Times New Roman" w:hAnsi="Times New Roman"/>
          <w:sz w:val="28"/>
          <w:szCs w:val="28"/>
        </w:rPr>
        <w:t>Общие сведения содержат:</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персональные данные о ребенке и его родителях; </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бытовые условия семьи, оценку отношения членов семьи к образованию ребенка;</w:t>
      </w:r>
    </w:p>
    <w:p w:rsidR="00034EC1" w:rsidRPr="005C49A7" w:rsidRDefault="00034EC1" w:rsidP="005E09D0">
      <w:pPr>
        <w:pStyle w:val="af7"/>
        <w:numPr>
          <w:ilvl w:val="0"/>
          <w:numId w:val="1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заключение ПМПК.</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II</w:t>
      </w:r>
      <w:r w:rsidRPr="005C49A7">
        <w:rPr>
          <w:rFonts w:ascii="Times New Roman" w:hAnsi="Times New Roman"/>
          <w:sz w:val="28"/>
          <w:szCs w:val="28"/>
        </w:rPr>
        <w:t>. Характеристика ребенка составляется на основе психолого-педагогического обследования ребенка, проводимого специалистами общеобразовательной организации, с целью оценки актуального состояния развития обучающегося и определения зоны его ближайшего развития. Характеристика отражает:</w:t>
      </w:r>
    </w:p>
    <w:p w:rsidR="00891FF0" w:rsidRPr="005C49A7" w:rsidRDefault="00891FF0"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характеристика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891FF0" w:rsidRPr="005C49A7" w:rsidRDefault="00891FF0"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сформированность социально значимых навыков, умений: коммуникативные возможности, игра, интеллектуальные умения: счет, письмо, чтение, содержание представлений об окружающих предметах, явлениях,  самообслуживание, предметно-практическая деятельность;</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данные о физическом здоровье, двигательном и сенсорном развитии ребенка;</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особенности проявления познавательных процессов: восприятий, внимания, памяти, мышления;</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состояние сформированности устной речи и речемыслительных операций;</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потребность в уходе и присмотре. Необходимый объем помощи со стороны окружающих: полная/частичная, постоянная/эпизодическая; </w:t>
      </w:r>
    </w:p>
    <w:p w:rsidR="00034EC1" w:rsidRPr="005C49A7" w:rsidRDefault="00034EC1" w:rsidP="005E09D0">
      <w:pPr>
        <w:pStyle w:val="af7"/>
        <w:numPr>
          <w:ilvl w:val="0"/>
          <w:numId w:val="1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выводы по итогам обследования: приоритетные образовательные области, учебные предметы, коррекционные занятия для обучения и воспитания в общеобразовательной организации, в условиях надомного обучения.</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III</w:t>
      </w:r>
      <w:r w:rsidRPr="005C49A7">
        <w:rPr>
          <w:rFonts w:ascii="Times New Roman" w:hAnsi="Times New Roman"/>
          <w:sz w:val="28"/>
          <w:szCs w:val="28"/>
        </w:rPr>
        <w:t xml:space="preserve">. Индивидуальный учебный план отражает доступные для обучающегося приоритетные предметные области, учебные предметы, коррекционные занятия, внеурочную деятельность и устанавливает объем недельной нагрузки на обучающегося.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IV</w:t>
      </w:r>
      <w:r w:rsidRPr="005C49A7">
        <w:rPr>
          <w:rFonts w:ascii="Times New Roman" w:hAnsi="Times New Roman"/>
          <w:sz w:val="28"/>
          <w:szCs w:val="28"/>
        </w:rPr>
        <w:t xml:space="preserve">. Содержание образования СИОП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духовно-нравственного воспитания; формирования экологической культуры, здорового и безопасного образа жизни обучающихся; внеурочной деятельности). Задачи формулируются в качестве возможных (ожидаемых) результатов обучения и воспитания ребенка на определенный учебный период (полгода или год).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w:t>
      </w:r>
      <w:r w:rsidRPr="005C49A7">
        <w:rPr>
          <w:rFonts w:ascii="Times New Roman" w:hAnsi="Times New Roman"/>
          <w:sz w:val="28"/>
          <w:szCs w:val="28"/>
        </w:rPr>
        <w:t xml:space="preserve">. Необходимым условием реализации общеобразовательной программы ряда обучающихся является организация ухода (кормление, одевание/раздевание, совершение гигиенических процедур) и присмотра. 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w:t>
      </w:r>
      <w:r w:rsidRPr="005C49A7">
        <w:rPr>
          <w:rFonts w:ascii="Times New Roman" w:hAnsi="Times New Roman"/>
          <w:sz w:val="28"/>
          <w:szCs w:val="28"/>
        </w:rPr>
        <w:t>. Специалисты, участвующие в реализации СИОП.</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VII</w:t>
      </w:r>
      <w:r w:rsidRPr="005C49A7">
        <w:rPr>
          <w:rFonts w:ascii="Times New Roman" w:hAnsi="Times New Roman"/>
          <w:sz w:val="28"/>
          <w:szCs w:val="28"/>
        </w:rPr>
        <w:t xml:space="preserve">. Программу сотрудничества специалистов с семьей обучающегося включает задачи, включающую повышение информированности семьи об образовании ребенка, развитие мотивации родителей к конструктивному взаимодействию со специалистами, отражающую способы контактов семьи и организации с целью привлечение родителей к участию в разработке и реализации СИОП и преодоления психологических проблем семьи.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VIII</w:t>
      </w:r>
      <w:r w:rsidRPr="005C49A7">
        <w:rPr>
          <w:rFonts w:ascii="Times New Roman" w:hAnsi="Times New Roman"/>
          <w:sz w:val="28"/>
          <w:szCs w:val="28"/>
        </w:rPr>
        <w:t xml:space="preserve">. Перечень необходимых технических средств общего и индивидуального назначения, дидактических материалов, индивидуальные средства реабилитации, необходимых для реализации СИОП. </w:t>
      </w:r>
    </w:p>
    <w:p w:rsidR="00034EC1" w:rsidRPr="005C49A7" w:rsidRDefault="00034EC1" w:rsidP="00853604">
      <w:pPr>
        <w:pStyle w:val="af7"/>
        <w:spacing w:line="360" w:lineRule="auto"/>
        <w:ind w:firstLine="709"/>
        <w:jc w:val="both"/>
        <w:rPr>
          <w:rFonts w:ascii="Times New Roman" w:hAnsi="Times New Roman"/>
          <w:sz w:val="28"/>
          <w:szCs w:val="28"/>
        </w:rPr>
      </w:pPr>
      <w:r w:rsidRPr="005C49A7">
        <w:rPr>
          <w:rFonts w:ascii="Times New Roman" w:hAnsi="Times New Roman"/>
          <w:sz w:val="28"/>
          <w:szCs w:val="28"/>
          <w:lang w:val="en-US"/>
        </w:rPr>
        <w:t>IX</w:t>
      </w:r>
      <w:r w:rsidRPr="005C49A7">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общеобразовательной организации оценивают уровень сформированности </w:t>
      </w:r>
      <w:r w:rsidR="00891FF0">
        <w:rPr>
          <w:rFonts w:ascii="Times New Roman" w:hAnsi="Times New Roman"/>
          <w:sz w:val="28"/>
          <w:szCs w:val="28"/>
        </w:rPr>
        <w:t xml:space="preserve">коммуникативных и социальных умений обучающегося, освоенных им </w:t>
      </w:r>
      <w:r w:rsidRPr="005C49A7">
        <w:rPr>
          <w:rFonts w:ascii="Times New Roman" w:hAnsi="Times New Roman"/>
          <w:sz w:val="28"/>
          <w:szCs w:val="28"/>
        </w:rPr>
        <w:t>представлений, действий/операций, внесенных в СИОП.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СИОП на следующий учебный период.</w:t>
      </w:r>
    </w:p>
    <w:p w:rsidR="00034EC1" w:rsidRPr="005C49A7" w:rsidRDefault="00034EC1" w:rsidP="00853604">
      <w:pPr>
        <w:pStyle w:val="af7"/>
        <w:spacing w:line="360" w:lineRule="auto"/>
        <w:ind w:firstLine="709"/>
        <w:jc w:val="both"/>
        <w:rPr>
          <w:rFonts w:ascii="Times New Roman" w:hAnsi="Times New Roman"/>
          <w:sz w:val="28"/>
          <w:szCs w:val="28"/>
        </w:rPr>
      </w:pPr>
      <w:r>
        <w:rPr>
          <w:rFonts w:ascii="Times New Roman" w:hAnsi="Times New Roman"/>
          <w:b/>
          <w:sz w:val="28"/>
          <w:szCs w:val="28"/>
        </w:rPr>
        <w:t xml:space="preserve"> </w:t>
      </w:r>
      <w:r w:rsidRPr="005C49A7">
        <w:rPr>
          <w:rFonts w:ascii="Times New Roman" w:hAnsi="Times New Roman"/>
          <w:sz w:val="28"/>
          <w:szCs w:val="28"/>
        </w:rPr>
        <w:t>В соответствии с требованиями ФГОС к адаптированной основной общеобразовательной программе для обучающихся с</w:t>
      </w:r>
      <w:r>
        <w:rPr>
          <w:rFonts w:ascii="Times New Roman" w:hAnsi="Times New Roman"/>
          <w:sz w:val="28"/>
          <w:szCs w:val="28"/>
        </w:rPr>
        <w:t xml:space="preserve"> РАС </w:t>
      </w:r>
      <w:r w:rsidRPr="005C49A7">
        <w:rPr>
          <w:rFonts w:ascii="Times New Roman" w:hAnsi="Times New Roman"/>
          <w:sz w:val="28"/>
          <w:szCs w:val="28"/>
        </w:rPr>
        <w:t xml:space="preserve">(вариант </w:t>
      </w:r>
      <w:r w:rsidR="00891FF0">
        <w:rPr>
          <w:rFonts w:ascii="Times New Roman" w:hAnsi="Times New Roman"/>
          <w:sz w:val="28"/>
          <w:szCs w:val="28"/>
        </w:rPr>
        <w:t>8.4.</w:t>
      </w:r>
      <w:r w:rsidRPr="005C49A7">
        <w:rPr>
          <w:rFonts w:ascii="Times New Roman" w:hAnsi="Times New Roman"/>
          <w:sz w:val="28"/>
          <w:szCs w:val="28"/>
        </w:rPr>
        <w:t xml:space="preserve">) результативность обучения каждого обучающегося оценивается с учетом его особенностей психофизического развития и особых образовательных потребностей. В связи с этим требования к результатам </w:t>
      </w:r>
      <w:r w:rsidRPr="005C49A7">
        <w:rPr>
          <w:rFonts w:ascii="Times New Roman" w:hAnsi="Times New Roman"/>
          <w:sz w:val="28"/>
          <w:szCs w:val="28"/>
          <w:lang w:eastAsia="ar-SA"/>
        </w:rPr>
        <w:t xml:space="preserve">освоения образовательных программ </w:t>
      </w:r>
      <w:r w:rsidRPr="005C49A7">
        <w:rPr>
          <w:rFonts w:ascii="Times New Roman" w:hAnsi="Times New Roman"/>
          <w:sz w:val="28"/>
          <w:szCs w:val="28"/>
        </w:rPr>
        <w:t xml:space="preserve">представляют собой описание возможных результатов образования данной категории обучающихся.  </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Язык и речевая практика</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Речь и альтернативная коммуникация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1) </w:t>
      </w:r>
      <w:r w:rsidRPr="005C49A7">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5C49A7">
        <w:rPr>
          <w:rFonts w:ascii="Times New Roman" w:hAnsi="Times New Roman"/>
          <w:sz w:val="28"/>
          <w:szCs w:val="28"/>
        </w:rPr>
        <w:t xml:space="preserve">. </w:t>
      </w:r>
    </w:p>
    <w:p w:rsidR="00034EC1" w:rsidRPr="005C49A7" w:rsidRDefault="00034EC1" w:rsidP="005E09D0">
      <w:pPr>
        <w:pStyle w:val="af7"/>
        <w:numPr>
          <w:ilvl w:val="0"/>
          <w:numId w:val="1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034EC1" w:rsidRPr="005C49A7" w:rsidRDefault="00034EC1" w:rsidP="005E09D0">
      <w:pPr>
        <w:pStyle w:val="af7"/>
        <w:numPr>
          <w:ilvl w:val="0"/>
          <w:numId w:val="1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самостоятельного использования усвоенного лексико-грамматического материала в учебных и коммуникативных целях.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2) Овладение доступными средствами коммуникации и общения – вербальными и невербальными</w:t>
      </w:r>
      <w:r w:rsidRPr="005C49A7">
        <w:rPr>
          <w:rStyle w:val="a3"/>
          <w:rFonts w:ascii="Times New Roman" w:hAnsi="Times New Roman"/>
          <w:i/>
          <w:sz w:val="28"/>
          <w:szCs w:val="28"/>
        </w:rPr>
        <w:footnoteReference w:id="33"/>
      </w:r>
      <w:r w:rsidRPr="005C49A7">
        <w:rPr>
          <w:rFonts w:ascii="Times New Roman" w:hAnsi="Times New Roman"/>
          <w:sz w:val="28"/>
          <w:szCs w:val="28"/>
        </w:rPr>
        <w:t xml:space="preserve">. </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Качество сформированности устной речи в соответствии с возрастными показаниями.</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034EC1" w:rsidRPr="005C49A7" w:rsidRDefault="00034EC1" w:rsidP="005E09D0">
      <w:pPr>
        <w:pStyle w:val="af7"/>
        <w:numPr>
          <w:ilvl w:val="0"/>
          <w:numId w:val="2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пользоваться средствами альтернативной коммуникации: жестов, взглядов, коммуникативных таблиц, тетрадей, воспроизводящих (синтезирующих) речь устройств (коммуникаторы, персональные компьютеры, др.).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3) </w:t>
      </w:r>
      <w:r w:rsidRPr="005C49A7">
        <w:rPr>
          <w:rFonts w:ascii="Times New Roman" w:hAnsi="Times New Roman"/>
          <w:i/>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034EC1" w:rsidRPr="005C49A7" w:rsidRDefault="00034EC1" w:rsidP="005E09D0">
      <w:pPr>
        <w:pStyle w:val="af7"/>
        <w:numPr>
          <w:ilvl w:val="0"/>
          <w:numId w:val="2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средства альтернативной коммуникации в процессе общения: </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034EC1" w:rsidRPr="005C49A7" w:rsidRDefault="00034EC1" w:rsidP="005E09D0">
      <w:pPr>
        <w:pStyle w:val="af7"/>
        <w:numPr>
          <w:ilvl w:val="0"/>
          <w:numId w:val="2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общение с помощью электронных средств коммуникации (коммуникатор, компьютерное устройство).</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4) </w:t>
      </w:r>
      <w:r w:rsidRPr="005C49A7">
        <w:rPr>
          <w:rFonts w:ascii="Times New Roman" w:hAnsi="Times New Roman"/>
          <w:i/>
          <w:sz w:val="28"/>
          <w:szCs w:val="28"/>
        </w:rPr>
        <w:t>Глобальное чтение в доступных ребенку пределах, понимание смысла узнаваемого слова.</w:t>
      </w:r>
    </w:p>
    <w:p w:rsidR="00034EC1" w:rsidRPr="005C49A7" w:rsidRDefault="00034EC1" w:rsidP="005E09D0">
      <w:pPr>
        <w:pStyle w:val="af7"/>
        <w:numPr>
          <w:ilvl w:val="0"/>
          <w:numId w:val="2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Узнавание и различение напечатанных слов, обознача</w:t>
      </w:r>
      <w:r w:rsidRPr="005C49A7">
        <w:rPr>
          <w:rFonts w:ascii="Times New Roman" w:hAnsi="Times New Roman"/>
          <w:sz w:val="28"/>
          <w:szCs w:val="28"/>
        </w:rPr>
        <w:softHyphen/>
        <w:t xml:space="preserve">ющих имена людей, названия хорошо известных предметов и действий. </w:t>
      </w:r>
    </w:p>
    <w:p w:rsidR="00034EC1" w:rsidRPr="005C49A7" w:rsidRDefault="00034EC1" w:rsidP="005E09D0">
      <w:pPr>
        <w:pStyle w:val="af7"/>
        <w:numPr>
          <w:ilvl w:val="0"/>
          <w:numId w:val="23"/>
        </w:numPr>
        <w:spacing w:line="360" w:lineRule="auto"/>
        <w:ind w:left="0" w:firstLine="709"/>
        <w:jc w:val="both"/>
        <w:rPr>
          <w:rFonts w:ascii="Times New Roman" w:hAnsi="Times New Roman"/>
          <w:i/>
          <w:sz w:val="28"/>
          <w:szCs w:val="28"/>
        </w:rPr>
      </w:pPr>
      <w:r w:rsidRPr="005C49A7">
        <w:rPr>
          <w:rFonts w:ascii="Times New Roman" w:hAnsi="Times New Roman"/>
          <w:sz w:val="28"/>
          <w:szCs w:val="28"/>
        </w:rPr>
        <w:t>Использование карточек с напечатанными словами как средства коммуникации.</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5)</w:t>
      </w:r>
      <w:r w:rsidRPr="005C49A7">
        <w:rPr>
          <w:rFonts w:ascii="Times New Roman" w:hAnsi="Times New Roman"/>
          <w:i/>
          <w:sz w:val="28"/>
          <w:szCs w:val="28"/>
        </w:rPr>
        <w:t xml:space="preserve"> Развитие предпосылок к осмысленному чтению и письму:</w:t>
      </w:r>
    </w:p>
    <w:p w:rsidR="00034EC1" w:rsidRPr="005C49A7" w:rsidRDefault="00034EC1" w:rsidP="005E09D0">
      <w:pPr>
        <w:pStyle w:val="af7"/>
        <w:numPr>
          <w:ilvl w:val="0"/>
          <w:numId w:val="2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Узнавание и различение образов графем (букв).</w:t>
      </w:r>
    </w:p>
    <w:p w:rsidR="00034EC1" w:rsidRPr="005C49A7" w:rsidRDefault="00034EC1" w:rsidP="005E09D0">
      <w:pPr>
        <w:pStyle w:val="af7"/>
        <w:numPr>
          <w:ilvl w:val="0"/>
          <w:numId w:val="2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Графические действия с использованием элементов графем: обводка, штриховка, печатание букв, слов.</w:t>
      </w:r>
    </w:p>
    <w:p w:rsidR="00034EC1" w:rsidRPr="005C49A7" w:rsidRDefault="00034EC1" w:rsidP="0041072C">
      <w:pPr>
        <w:spacing w:after="0" w:line="360" w:lineRule="auto"/>
        <w:ind w:firstLine="709"/>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5) </w:t>
      </w:r>
      <w:r w:rsidRPr="005C49A7">
        <w:rPr>
          <w:rFonts w:ascii="Times New Roman" w:hAnsi="Times New Roman" w:cs="Times New Roman"/>
          <w:i/>
          <w:color w:val="auto"/>
          <w:sz w:val="28"/>
          <w:szCs w:val="28"/>
        </w:rPr>
        <w:t>обучение чтению и письму</w:t>
      </w:r>
      <w:r w:rsidRPr="005C49A7">
        <w:rPr>
          <w:rFonts w:ascii="Times New Roman" w:hAnsi="Times New Roman" w:cs="Times New Roman"/>
          <w:color w:val="auto"/>
          <w:sz w:val="28"/>
          <w:szCs w:val="28"/>
        </w:rPr>
        <w:t xml:space="preserve">. При обучении чтению и письму можно использовать содержание соответствующих предметов АООП для обучающихся с </w:t>
      </w:r>
      <w:r>
        <w:rPr>
          <w:rFonts w:ascii="Times New Roman" w:hAnsi="Times New Roman" w:cs="Times New Roman"/>
          <w:color w:val="auto"/>
          <w:sz w:val="28"/>
          <w:szCs w:val="28"/>
        </w:rPr>
        <w:t>РАС</w:t>
      </w:r>
      <w:r w:rsidRPr="005C49A7">
        <w:rPr>
          <w:rFonts w:ascii="Times New Roman" w:hAnsi="Times New Roman" w:cs="Times New Roman"/>
          <w:color w:val="auto"/>
          <w:sz w:val="28"/>
          <w:szCs w:val="28"/>
        </w:rPr>
        <w:t xml:space="preserve"> (вариант </w:t>
      </w:r>
      <w:r w:rsidR="00891FF0">
        <w:rPr>
          <w:rFonts w:ascii="Times New Roman" w:hAnsi="Times New Roman" w:cs="Times New Roman"/>
          <w:color w:val="auto"/>
          <w:sz w:val="28"/>
          <w:szCs w:val="28"/>
        </w:rPr>
        <w:t>8.3.</w:t>
      </w:r>
      <w:r w:rsidRPr="005C49A7">
        <w:rPr>
          <w:rFonts w:ascii="Times New Roman" w:hAnsi="Times New Roman" w:cs="Times New Roman"/>
          <w:color w:val="auto"/>
          <w:sz w:val="28"/>
          <w:szCs w:val="28"/>
        </w:rPr>
        <w:t>).</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Математика</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Математические представления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Элементарные математические представления о форме, величине; количественные (дочисловые), пространственные, временные представления</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различать и сравнивать предметы по форме, величине, удаленности. </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ориентироваться в схеме тела, в пространстве, на плоскости. </w:t>
      </w:r>
    </w:p>
    <w:p w:rsidR="00034EC1" w:rsidRPr="005C49A7" w:rsidRDefault="00034EC1" w:rsidP="005E09D0">
      <w:pPr>
        <w:pStyle w:val="af7"/>
        <w:numPr>
          <w:ilvl w:val="0"/>
          <w:numId w:val="25"/>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различать, сравнивать и преобразовывать множества (один – много).</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2) </w:t>
      </w:r>
      <w:r w:rsidRPr="005C49A7">
        <w:rPr>
          <w:rFonts w:ascii="Times New Roman" w:hAnsi="Times New Roman"/>
          <w:i/>
          <w:sz w:val="28"/>
          <w:szCs w:val="28"/>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5C49A7">
        <w:rPr>
          <w:rFonts w:ascii="Times New Roman" w:hAnsi="Times New Roman"/>
          <w:sz w:val="28"/>
          <w:szCs w:val="28"/>
        </w:rPr>
        <w:t xml:space="preserve">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соотносить число с соответствующим количеством предметов, обозначать его цифрой.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пересчитывать предметы в доступных пределах.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представлять множество двумя другими множествами в пределах 5-ти.</w:t>
      </w:r>
      <w:r w:rsidRPr="005C49A7">
        <w:rPr>
          <w:rFonts w:ascii="Times New Roman" w:hAnsi="Times New Roman"/>
          <w:sz w:val="28"/>
          <w:szCs w:val="28"/>
          <w:shd w:val="clear" w:color="auto" w:fill="FFFF00"/>
        </w:rPr>
        <w:t xml:space="preserve">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обозначать арифметические действия знаками. </w:t>
      </w:r>
    </w:p>
    <w:p w:rsidR="00034EC1" w:rsidRPr="005C49A7" w:rsidRDefault="00034EC1" w:rsidP="005E09D0">
      <w:pPr>
        <w:pStyle w:val="af7"/>
        <w:numPr>
          <w:ilvl w:val="0"/>
          <w:numId w:val="26"/>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решать задачи на увеличение и уменьшение на несколько единиц.</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ab/>
        <w:t xml:space="preserve">3) </w:t>
      </w:r>
      <w:r w:rsidRPr="005C49A7">
        <w:rPr>
          <w:rFonts w:ascii="Times New Roman" w:hAnsi="Times New Roman"/>
          <w:i/>
          <w:sz w:val="28"/>
          <w:szCs w:val="28"/>
        </w:rPr>
        <w:t>Овладение способностью пользоваться математическими знаниями при решении соответствующих возрасту житейских задач.</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обращаться с деньгами, рассчитываться ими, пользоваться карманными деньгами и т.д.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определять длину, вес, объем, температуру, время, пользуясь мерками и измерительными приборами.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устанавливать взаимно-однозначные соответствия.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распознавать цифры, обозначающие номер дома, квартиры, автобуса, телефона и др. </w:t>
      </w:r>
    </w:p>
    <w:p w:rsidR="00034EC1" w:rsidRPr="005C49A7" w:rsidRDefault="00034EC1" w:rsidP="005E09D0">
      <w:pPr>
        <w:pStyle w:val="af7"/>
        <w:numPr>
          <w:ilvl w:val="0"/>
          <w:numId w:val="27"/>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Естествознание</w:t>
      </w:r>
    </w:p>
    <w:p w:rsidR="00034EC1" w:rsidRPr="00D965EF" w:rsidRDefault="00034EC1" w:rsidP="0041072C">
      <w:pPr>
        <w:pStyle w:val="af7"/>
        <w:spacing w:line="360" w:lineRule="auto"/>
        <w:ind w:firstLine="709"/>
        <w:jc w:val="both"/>
        <w:rPr>
          <w:rFonts w:ascii="Times New Roman" w:hAnsi="Times New Roman"/>
          <w:sz w:val="28"/>
          <w:szCs w:val="28"/>
          <w:u w:val="single"/>
        </w:rPr>
      </w:pPr>
      <w:r w:rsidRPr="00D965EF">
        <w:rPr>
          <w:rFonts w:ascii="Times New Roman" w:hAnsi="Times New Roman"/>
          <w:sz w:val="28"/>
          <w:szCs w:val="28"/>
          <w:u w:val="single"/>
        </w:rPr>
        <w:t xml:space="preserve">Окружающий природный мир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и явлениям неживой природы. </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Расширение представлений об объектах неживой природы (вода, воздух, земля, огонь, лес, луг, река, водоемы, формы земной поверхности, полезные ископаемые и др.).</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034EC1" w:rsidRPr="005C49A7" w:rsidRDefault="00034EC1" w:rsidP="005E09D0">
      <w:pPr>
        <w:pStyle w:val="af7"/>
        <w:numPr>
          <w:ilvl w:val="0"/>
          <w:numId w:val="2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учитывать изменения в окружающей среде для выполнения правил жизнедеятельности, охраны здоровья.</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Представления о животном и растительном мире, их значении в жизни человека.</w:t>
      </w:r>
      <w:r w:rsidRPr="005C49A7">
        <w:rPr>
          <w:rFonts w:ascii="Times New Roman" w:hAnsi="Times New Roman"/>
          <w:sz w:val="28"/>
          <w:szCs w:val="28"/>
        </w:rPr>
        <w:t xml:space="preserve"> </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живой природы. </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Расширение представлений о животном и растительном мире (растения, животные, их виды, понятия «полезные» - «вредные», «дикие» - «домашние» и др.).</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Опыт заботливого и бережного отношения к растениям и животным, ухода за ними.</w:t>
      </w:r>
    </w:p>
    <w:p w:rsidR="00034EC1" w:rsidRPr="005C49A7" w:rsidRDefault="00034EC1" w:rsidP="005E09D0">
      <w:pPr>
        <w:pStyle w:val="af7"/>
        <w:numPr>
          <w:ilvl w:val="0"/>
          <w:numId w:val="2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соблюдать правила безопасного поведения в природе (в лесу, у реки и др.).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3) </w:t>
      </w:r>
      <w:r w:rsidRPr="005C49A7">
        <w:rPr>
          <w:rFonts w:ascii="Times New Roman" w:hAnsi="Times New Roman"/>
          <w:i/>
          <w:sz w:val="28"/>
          <w:szCs w:val="28"/>
        </w:rPr>
        <w:t>Элементарные представления о течении времени.</w:t>
      </w:r>
      <w:r w:rsidRPr="005C49A7">
        <w:rPr>
          <w:rFonts w:ascii="Times New Roman" w:hAnsi="Times New Roman"/>
          <w:sz w:val="28"/>
          <w:szCs w:val="28"/>
        </w:rPr>
        <w:t xml:space="preserve"> </w:t>
      </w:r>
    </w:p>
    <w:p w:rsidR="00034EC1" w:rsidRPr="005C49A7" w:rsidRDefault="00034EC1" w:rsidP="005E09D0">
      <w:pPr>
        <w:pStyle w:val="af7"/>
        <w:numPr>
          <w:ilvl w:val="0"/>
          <w:numId w:val="3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различать части суток, дни недели, месяцы, их соотнесение с временем года. </w:t>
      </w:r>
    </w:p>
    <w:p w:rsidR="00034EC1" w:rsidRPr="005C49A7" w:rsidRDefault="00034EC1" w:rsidP="005E09D0">
      <w:pPr>
        <w:pStyle w:val="af7"/>
        <w:numPr>
          <w:ilvl w:val="0"/>
          <w:numId w:val="30"/>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течении времени: смена событий дня, суток, в течение недели, месяца и т.д.</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Человек</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Человек</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Представление о себе</w:t>
      </w:r>
      <w:r w:rsidRPr="005C49A7">
        <w:rPr>
          <w:rFonts w:ascii="Times New Roman" w:hAnsi="Times New Roman"/>
          <w:sz w:val="28"/>
          <w:szCs w:val="28"/>
        </w:rPr>
        <w:t xml:space="preserve"> </w:t>
      </w:r>
      <w:r w:rsidRPr="005C49A7">
        <w:rPr>
          <w:rFonts w:ascii="Times New Roman" w:hAnsi="Times New Roman"/>
          <w:i/>
          <w:sz w:val="28"/>
          <w:szCs w:val="28"/>
        </w:rPr>
        <w:t>как «Я»,</w:t>
      </w:r>
      <w:r w:rsidRPr="005C49A7">
        <w:rPr>
          <w:rFonts w:ascii="Times New Roman" w:hAnsi="Times New Roman"/>
          <w:sz w:val="28"/>
          <w:szCs w:val="28"/>
        </w:rPr>
        <w:t xml:space="preserve"> </w:t>
      </w:r>
      <w:r w:rsidRPr="005C49A7">
        <w:rPr>
          <w:rFonts w:ascii="Times New Roman" w:hAnsi="Times New Roman"/>
          <w:i/>
          <w:sz w:val="28"/>
          <w:szCs w:val="28"/>
        </w:rPr>
        <w:t>осознание общности и различий «Я» от других.</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Соотнесение себя со своим именем, своим изображением на фотографии, отражением в зеркале.</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sz w:val="28"/>
          <w:szCs w:val="28"/>
        </w:rPr>
        <w:t>Представления о собственном</w:t>
      </w:r>
      <w:r w:rsidRPr="005C49A7">
        <w:rPr>
          <w:rFonts w:ascii="Times New Roman" w:hAnsi="Times New Roman"/>
          <w:bCs/>
          <w:sz w:val="28"/>
          <w:szCs w:val="28"/>
        </w:rPr>
        <w:t xml:space="preserve"> теле</w:t>
      </w:r>
      <w:r w:rsidRPr="005C49A7">
        <w:rPr>
          <w:rFonts w:ascii="Times New Roman" w:hAnsi="Times New Roman"/>
          <w:sz w:val="28"/>
          <w:szCs w:val="28"/>
        </w:rPr>
        <w:t>.</w:t>
      </w:r>
      <w:r w:rsidRPr="005C49A7">
        <w:rPr>
          <w:rFonts w:ascii="Times New Roman" w:hAnsi="Times New Roman"/>
          <w:bCs/>
          <w:sz w:val="28"/>
          <w:szCs w:val="28"/>
        </w:rPr>
        <w:t xml:space="preserve"> </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Отнесение себя к определенному полу.</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Умение определять «моё» и «не моё», осознавать и выражать свои интересы, желания. </w:t>
      </w:r>
    </w:p>
    <w:p w:rsidR="00034EC1" w:rsidRPr="005C49A7" w:rsidRDefault="00034EC1" w:rsidP="005E09D0">
      <w:pPr>
        <w:pStyle w:val="af7"/>
        <w:numPr>
          <w:ilvl w:val="0"/>
          <w:numId w:val="48"/>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034EC1" w:rsidRPr="005C49A7" w:rsidRDefault="00034EC1" w:rsidP="005E09D0">
      <w:pPr>
        <w:pStyle w:val="af7"/>
        <w:numPr>
          <w:ilvl w:val="0"/>
          <w:numId w:val="4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Умение решать каждодневные жизненные задачи, связанные с удовлетворением первоочередных потребностей</w:t>
      </w:r>
      <w:r w:rsidRPr="005C49A7">
        <w:rPr>
          <w:rFonts w:ascii="Times New Roman" w:hAnsi="Times New Roman"/>
          <w:sz w:val="28"/>
          <w:szCs w:val="28"/>
        </w:rPr>
        <w:t>.</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сообщать о своих потребностях и желаниях.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5C49A7">
        <w:rPr>
          <w:rFonts w:ascii="Times New Roman" w:hAnsi="Times New Roman"/>
          <w:sz w:val="28"/>
          <w:szCs w:val="28"/>
        </w:rPr>
        <w:t xml:space="preserve">. </w:t>
      </w:r>
    </w:p>
    <w:p w:rsidR="00034EC1" w:rsidRPr="005C49A7" w:rsidRDefault="00034EC1" w:rsidP="005E09D0">
      <w:pPr>
        <w:pStyle w:val="af7"/>
        <w:numPr>
          <w:ilvl w:val="0"/>
          <w:numId w:val="50"/>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следить за своим внешним видом. </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4)</w:t>
      </w:r>
      <w:r w:rsidRPr="005C49A7">
        <w:rPr>
          <w:rFonts w:ascii="Times New Roman" w:hAnsi="Times New Roman"/>
          <w:i/>
          <w:sz w:val="28"/>
          <w:szCs w:val="28"/>
        </w:rPr>
        <w:t xml:space="preserve"> Представления о своей семье, взаимоотношениях в семье.</w:t>
      </w:r>
    </w:p>
    <w:p w:rsidR="00034EC1" w:rsidRPr="005C49A7" w:rsidRDefault="00034EC1" w:rsidP="005E09D0">
      <w:pPr>
        <w:pStyle w:val="af7"/>
        <w:numPr>
          <w:ilvl w:val="0"/>
          <w:numId w:val="49"/>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Домоводство</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Умение принимать посильное участие в повседневных делах дома.</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технологические процессы в хозяйственно-бытовой деятельности: стирка, уборка, работа на кухне, др.</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Соблюдение гигиенических и санитарных правил хранения домашних вещей, продуктов, химических средств бытового назначения. </w:t>
      </w:r>
    </w:p>
    <w:p w:rsidR="00034EC1" w:rsidRPr="005C49A7" w:rsidRDefault="00034EC1" w:rsidP="005E09D0">
      <w:pPr>
        <w:pStyle w:val="af7"/>
        <w:numPr>
          <w:ilvl w:val="0"/>
          <w:numId w:val="3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использовать в домашнем хозяйстве бытовую технику, химические средства, инструменты, соблюдая правила безопасности.</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Окружающий социальный мир</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Представления о мире, созданном руками человека</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объектам, созданным человеком. </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034EC1" w:rsidRPr="005C49A7" w:rsidRDefault="00034EC1" w:rsidP="005E09D0">
      <w:pPr>
        <w:pStyle w:val="af7"/>
        <w:numPr>
          <w:ilvl w:val="0"/>
          <w:numId w:val="3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элементарные правила безопасности поведения в доме,  на улице, в транспорте, в общественных местах.</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5C49A7">
        <w:rPr>
          <w:rFonts w:ascii="Times New Roman" w:hAnsi="Times New Roman"/>
          <w:sz w:val="28"/>
          <w:szCs w:val="28"/>
        </w:rPr>
        <w:t>.</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деятельности и профессиях людей, окружающих ребенка (учитель, повар, врач, водитель и т.д.).</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Опыт конструктивного взаимодействия с взрослыми и сверстниками.</w:t>
      </w:r>
    </w:p>
    <w:p w:rsidR="00034EC1" w:rsidRPr="005C49A7" w:rsidRDefault="00034EC1" w:rsidP="005E09D0">
      <w:pPr>
        <w:pStyle w:val="af7"/>
        <w:numPr>
          <w:ilvl w:val="0"/>
          <w:numId w:val="3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3) Развитие межличностных и групповых отношений.</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дружбе, товарищах, сверстниках.</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находить друзей на основе личностных </w:t>
      </w:r>
      <w:r w:rsidR="00891FF0">
        <w:rPr>
          <w:rFonts w:ascii="Times New Roman" w:hAnsi="Times New Roman"/>
          <w:sz w:val="28"/>
          <w:szCs w:val="28"/>
        </w:rPr>
        <w:t>предпочтений</w:t>
      </w:r>
      <w:r w:rsidRPr="005C49A7">
        <w:rPr>
          <w:rFonts w:ascii="Times New Roman" w:hAnsi="Times New Roman"/>
          <w:sz w:val="28"/>
          <w:szCs w:val="28"/>
        </w:rPr>
        <w:t>.</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строить отношения на основе поддержки и взаимопомощи, умение сопереживать, сочувствовать, проявлять внимание.</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034EC1" w:rsidRPr="005C49A7" w:rsidRDefault="00034EC1" w:rsidP="005E09D0">
      <w:pPr>
        <w:pStyle w:val="af7"/>
        <w:numPr>
          <w:ilvl w:val="0"/>
          <w:numId w:val="3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организовывать свободное время с учетом своих и совместных интересов.</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4) </w:t>
      </w:r>
      <w:r w:rsidRPr="005C49A7">
        <w:rPr>
          <w:rFonts w:ascii="Times New Roman" w:hAnsi="Times New Roman"/>
          <w:i/>
          <w:sz w:val="28"/>
          <w:szCs w:val="28"/>
        </w:rPr>
        <w:t>Накопление положительного опыта сотрудничества и участия в общественной жизни.</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праздниках, праздничных мероприятиях, их содержании, участие в них.</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Использование простейших эстетических ориентиров/эталонов о внешнем виде, на праздниках, в хозяйственно-бытовой деятельности.</w:t>
      </w:r>
    </w:p>
    <w:p w:rsidR="00034EC1" w:rsidRPr="005C49A7" w:rsidRDefault="00034EC1" w:rsidP="005E09D0">
      <w:pPr>
        <w:pStyle w:val="af7"/>
        <w:numPr>
          <w:ilvl w:val="0"/>
          <w:numId w:val="35"/>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традиции семейных, школьных, государственных праздников.</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5) </w:t>
      </w:r>
      <w:r w:rsidRPr="005C49A7">
        <w:rPr>
          <w:rFonts w:ascii="Times New Roman" w:hAnsi="Times New Roman"/>
          <w:i/>
          <w:sz w:val="28"/>
          <w:szCs w:val="28"/>
        </w:rPr>
        <w:t>Представления об обязанностях и правах ребенка.</w:t>
      </w:r>
    </w:p>
    <w:p w:rsidR="00034EC1" w:rsidRPr="005C49A7" w:rsidRDefault="00034EC1" w:rsidP="005E09D0">
      <w:pPr>
        <w:pStyle w:val="af7"/>
        <w:numPr>
          <w:ilvl w:val="0"/>
          <w:numId w:val="3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Представления о праве на жизнь, на  образование, на труд, на неприкосновенность личности и достоинства и др. </w:t>
      </w:r>
    </w:p>
    <w:p w:rsidR="00034EC1" w:rsidRPr="005C49A7" w:rsidRDefault="00034EC1" w:rsidP="005E09D0">
      <w:pPr>
        <w:pStyle w:val="af7"/>
        <w:numPr>
          <w:ilvl w:val="0"/>
          <w:numId w:val="36"/>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Представления об обязанностях обучающегося, сына/дочери, внука/внучки,  гражданина и др.</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6) </w:t>
      </w:r>
      <w:r w:rsidRPr="005C49A7">
        <w:rPr>
          <w:rFonts w:ascii="Times New Roman" w:hAnsi="Times New Roman"/>
          <w:i/>
          <w:sz w:val="28"/>
          <w:szCs w:val="28"/>
        </w:rPr>
        <w:t>Представление о стране проживания Россия</w:t>
      </w:r>
      <w:r w:rsidRPr="005C49A7">
        <w:rPr>
          <w:rFonts w:ascii="Times New Roman" w:hAnsi="Times New Roman"/>
          <w:sz w:val="28"/>
          <w:szCs w:val="28"/>
        </w:rPr>
        <w:t xml:space="preserve">. </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стране, народе, столице, больших городах, городе (селе), месте проживания.</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Представление о государственно</w:t>
      </w:r>
      <w:r w:rsidRPr="005C49A7">
        <w:rPr>
          <w:rFonts w:ascii="Times New Roman" w:hAnsi="Times New Roman"/>
          <w:sz w:val="28"/>
          <w:szCs w:val="28"/>
        </w:rPr>
        <w:tab/>
        <w:t xml:space="preserve"> символике (флаг, герб, гимн).</w:t>
      </w:r>
    </w:p>
    <w:p w:rsidR="00034EC1" w:rsidRPr="005C49A7" w:rsidRDefault="00034EC1" w:rsidP="005E09D0">
      <w:pPr>
        <w:pStyle w:val="af7"/>
        <w:numPr>
          <w:ilvl w:val="0"/>
          <w:numId w:val="37"/>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Представление о значимых исторических событиях и выдающихся людях России.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Искусство</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Музыка и движение</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ab/>
        <w:t xml:space="preserve">1) </w:t>
      </w:r>
      <w:r w:rsidRPr="005C49A7">
        <w:rPr>
          <w:rFonts w:ascii="Times New Roman" w:hAnsi="Times New Roman"/>
          <w:i/>
          <w:sz w:val="28"/>
          <w:szCs w:val="28"/>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слушать музыку и выполнять простейшие танцевальные движения.</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Освоение приемов игры на музыкальных инструментах, сопровождение мелодии игрой на музыкальных инструментах. </w:t>
      </w:r>
    </w:p>
    <w:p w:rsidR="00034EC1" w:rsidRPr="005C49A7" w:rsidRDefault="00034EC1" w:rsidP="005E09D0">
      <w:pPr>
        <w:pStyle w:val="af7"/>
        <w:numPr>
          <w:ilvl w:val="0"/>
          <w:numId w:val="38"/>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узнавать знакомые песни, подпевать их, петь в хоре.</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2</w:t>
      </w:r>
      <w:r w:rsidRPr="005C49A7">
        <w:rPr>
          <w:rFonts w:ascii="Times New Roman" w:hAnsi="Times New Roman"/>
          <w:i/>
          <w:sz w:val="28"/>
          <w:szCs w:val="28"/>
        </w:rPr>
        <w:t>) Готовность к участию в совместных музыкальных мероприятиях.</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проявлять адекватные эмоциональные реакции от совместной и самостоятельной музыкальной деятельности.</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t>Стремление к совместной и самостоятельной музыкальной деятельности;</w:t>
      </w:r>
    </w:p>
    <w:p w:rsidR="00034EC1" w:rsidRPr="005C49A7" w:rsidRDefault="00034EC1" w:rsidP="005E09D0">
      <w:pPr>
        <w:pStyle w:val="af7"/>
        <w:numPr>
          <w:ilvl w:val="0"/>
          <w:numId w:val="39"/>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полученные навыки для участия в представлениях, концертах, спектаклях, др.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Изобразительная деятельность (рисование, лепка, аппликация)</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Освоение средств изобразительной деятельности и их использование в повседневной жизни.</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Интерес к доступным видам изобразительной деятельности. </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034EC1" w:rsidRPr="005C49A7" w:rsidRDefault="00034EC1" w:rsidP="005E09D0">
      <w:pPr>
        <w:pStyle w:val="af7"/>
        <w:numPr>
          <w:ilvl w:val="0"/>
          <w:numId w:val="40"/>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различные изобразительные технологии в процессе рисования, лепки, аппликации.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Способность к самостоятельной изобразительной деятельности.</w:t>
      </w:r>
      <w:r w:rsidRPr="005C49A7">
        <w:rPr>
          <w:rFonts w:ascii="Times New Roman" w:hAnsi="Times New Roman"/>
          <w:sz w:val="28"/>
          <w:szCs w:val="28"/>
        </w:rPr>
        <w:t xml:space="preserve">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Положительные эмоциональные реакции (удовольствие, радость) в процессе изобразительной деятельности.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Стремление к собственной творческой деятельности и умение демонстрировать результаты работы. </w:t>
      </w:r>
    </w:p>
    <w:p w:rsidR="00034EC1" w:rsidRPr="005C49A7" w:rsidRDefault="00034EC1" w:rsidP="005E09D0">
      <w:pPr>
        <w:pStyle w:val="af7"/>
        <w:numPr>
          <w:ilvl w:val="0"/>
          <w:numId w:val="41"/>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выражать свое отношение к результатам собственной и чужой творческой деятельности.</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3) </w:t>
      </w:r>
      <w:r w:rsidRPr="005C49A7">
        <w:rPr>
          <w:rFonts w:ascii="Times New Roman" w:hAnsi="Times New Roman"/>
          <w:i/>
          <w:sz w:val="28"/>
          <w:szCs w:val="28"/>
        </w:rPr>
        <w:t>Готовность к участию в совместных мероприятиях</w:t>
      </w:r>
      <w:r w:rsidRPr="005C49A7">
        <w:rPr>
          <w:rFonts w:ascii="Times New Roman" w:hAnsi="Times New Roman"/>
          <w:sz w:val="28"/>
          <w:szCs w:val="28"/>
        </w:rPr>
        <w:t xml:space="preserve">. </w:t>
      </w:r>
    </w:p>
    <w:p w:rsidR="00034EC1" w:rsidRPr="005C49A7" w:rsidRDefault="00034EC1" w:rsidP="005E09D0">
      <w:pPr>
        <w:pStyle w:val="af7"/>
        <w:numPr>
          <w:ilvl w:val="0"/>
          <w:numId w:val="4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Готовность к взаимодействию в творческой деятельности совместно со сверстниками, взрослыми.</w:t>
      </w:r>
    </w:p>
    <w:p w:rsidR="00034EC1" w:rsidRPr="005C49A7" w:rsidRDefault="00034EC1" w:rsidP="005E09D0">
      <w:pPr>
        <w:pStyle w:val="af7"/>
        <w:numPr>
          <w:ilvl w:val="0"/>
          <w:numId w:val="4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Физическая культура</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Адаптивная физкультура</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1) </w:t>
      </w:r>
      <w:r w:rsidRPr="005C49A7">
        <w:rPr>
          <w:rFonts w:ascii="Times New Roman" w:hAnsi="Times New Roman"/>
          <w:i/>
          <w:sz w:val="28"/>
          <w:szCs w:val="28"/>
        </w:rPr>
        <w:t>Восприятие собственного тела, осознание своих физических возможностей и ограничений</w:t>
      </w:r>
      <w:r w:rsidRPr="005C49A7">
        <w:rPr>
          <w:rFonts w:ascii="Times New Roman" w:hAnsi="Times New Roman"/>
          <w:sz w:val="28"/>
          <w:szCs w:val="28"/>
        </w:rPr>
        <w:t xml:space="preserve">. </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Освоение двигательных навыков, координации, последовательности движений. </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Совершенствование физических качеств: ловкости, силы, быстроты, выносливости.</w:t>
      </w:r>
    </w:p>
    <w:p w:rsidR="00034EC1" w:rsidRPr="005C49A7" w:rsidRDefault="00034EC1" w:rsidP="005E09D0">
      <w:pPr>
        <w:pStyle w:val="af7"/>
        <w:numPr>
          <w:ilvl w:val="0"/>
          <w:numId w:val="43"/>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радоваться успехам: выше прыгнул, быстрее пробежал и др. </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Соотнесение самочувствия с настроением, собственной активностью, самостоятельностью и независимостью.</w:t>
      </w:r>
      <w:r w:rsidRPr="005C49A7">
        <w:rPr>
          <w:rFonts w:ascii="Times New Roman" w:hAnsi="Times New Roman"/>
          <w:sz w:val="28"/>
          <w:szCs w:val="28"/>
        </w:rPr>
        <w:t xml:space="preserve"> </w:t>
      </w:r>
    </w:p>
    <w:p w:rsidR="00034EC1" w:rsidRPr="005C49A7" w:rsidRDefault="00034EC1" w:rsidP="005E09D0">
      <w:pPr>
        <w:pStyle w:val="af7"/>
        <w:numPr>
          <w:ilvl w:val="0"/>
          <w:numId w:val="44"/>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определять свое самочувствие в связи с физической нагрузкой: усталость, болевые ощущения, др.</w:t>
      </w:r>
    </w:p>
    <w:p w:rsidR="00034EC1" w:rsidRPr="005C49A7" w:rsidRDefault="00034EC1" w:rsidP="005E09D0">
      <w:pPr>
        <w:pStyle w:val="af7"/>
        <w:numPr>
          <w:ilvl w:val="0"/>
          <w:numId w:val="44"/>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Повышение уровня самостоятельности в освоении и совершенствовании двигательных умений.</w:t>
      </w:r>
    </w:p>
    <w:p w:rsidR="00034EC1" w:rsidRPr="005C49A7" w:rsidRDefault="00034EC1" w:rsidP="0041072C">
      <w:pPr>
        <w:pStyle w:val="af7"/>
        <w:spacing w:line="360" w:lineRule="auto"/>
        <w:ind w:firstLine="709"/>
        <w:jc w:val="both"/>
        <w:rPr>
          <w:rFonts w:ascii="Times New Roman" w:hAnsi="Times New Roman"/>
          <w:i/>
          <w:sz w:val="28"/>
          <w:szCs w:val="28"/>
        </w:rPr>
      </w:pPr>
      <w:r w:rsidRPr="005C49A7">
        <w:rPr>
          <w:rFonts w:ascii="Times New Roman" w:hAnsi="Times New Roman"/>
          <w:sz w:val="28"/>
          <w:szCs w:val="28"/>
        </w:rPr>
        <w:t xml:space="preserve">3) </w:t>
      </w:r>
      <w:r w:rsidRPr="005C49A7">
        <w:rPr>
          <w:rFonts w:ascii="Times New Roman" w:hAnsi="Times New Roman"/>
          <w:i/>
          <w:sz w:val="28"/>
          <w:szCs w:val="28"/>
        </w:rPr>
        <w:t>Освоение доступных видов физкультурно-спортивной деятельности: езда на велосипеде, ходьба на лыжах, спортивные игры, туризм, плавание.</w:t>
      </w:r>
    </w:p>
    <w:p w:rsidR="00034EC1" w:rsidRPr="005C49A7" w:rsidRDefault="00034EC1" w:rsidP="005E09D0">
      <w:pPr>
        <w:pStyle w:val="af7"/>
        <w:numPr>
          <w:ilvl w:val="0"/>
          <w:numId w:val="4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Интерес к определенным видам физкультурно-спортивной деятельности: езда на велосипеде, ходьба на лыжах, плавание, спортивные и подвижные игры, туризм, др.</w:t>
      </w:r>
    </w:p>
    <w:p w:rsidR="00034EC1" w:rsidRPr="005C49A7" w:rsidRDefault="00034EC1" w:rsidP="005E09D0">
      <w:pPr>
        <w:pStyle w:val="af7"/>
        <w:numPr>
          <w:ilvl w:val="0"/>
          <w:numId w:val="45"/>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ездить на велосипеде, кататься на санках, ходить на лыжах, плавать, играть в подвижные игры и др.</w:t>
      </w:r>
    </w:p>
    <w:p w:rsidR="00034EC1" w:rsidRPr="00A422A6" w:rsidRDefault="00034EC1" w:rsidP="0041072C">
      <w:pPr>
        <w:pStyle w:val="af7"/>
        <w:spacing w:line="360" w:lineRule="auto"/>
        <w:ind w:firstLine="709"/>
        <w:jc w:val="both"/>
        <w:rPr>
          <w:rFonts w:ascii="Times New Roman" w:hAnsi="Times New Roman"/>
          <w:sz w:val="28"/>
          <w:szCs w:val="28"/>
          <w:u w:val="single"/>
        </w:rPr>
      </w:pPr>
      <w:r w:rsidRPr="00A422A6">
        <w:rPr>
          <w:rFonts w:ascii="Times New Roman" w:hAnsi="Times New Roman"/>
          <w:sz w:val="28"/>
          <w:szCs w:val="28"/>
          <w:u w:val="single"/>
        </w:rPr>
        <w:t xml:space="preserve">Технологии </w:t>
      </w:r>
    </w:p>
    <w:p w:rsidR="00034EC1" w:rsidRPr="003B4B4B" w:rsidRDefault="00034EC1" w:rsidP="0041072C">
      <w:pPr>
        <w:pStyle w:val="af7"/>
        <w:spacing w:line="360" w:lineRule="auto"/>
        <w:ind w:firstLine="709"/>
        <w:jc w:val="both"/>
        <w:rPr>
          <w:rFonts w:ascii="Times New Roman" w:hAnsi="Times New Roman"/>
          <w:i/>
          <w:sz w:val="28"/>
          <w:szCs w:val="28"/>
        </w:rPr>
      </w:pPr>
      <w:r>
        <w:rPr>
          <w:rFonts w:ascii="Times New Roman" w:hAnsi="Times New Roman"/>
          <w:b/>
          <w:sz w:val="28"/>
          <w:szCs w:val="28"/>
        </w:rPr>
        <w:t xml:space="preserve"> </w:t>
      </w:r>
      <w:r w:rsidRPr="005C49A7">
        <w:rPr>
          <w:rFonts w:ascii="Times New Roman" w:hAnsi="Times New Roman"/>
          <w:i/>
          <w:sz w:val="28"/>
          <w:szCs w:val="28"/>
        </w:rPr>
        <w:t>1</w:t>
      </w:r>
      <w:r w:rsidRPr="003B4B4B">
        <w:rPr>
          <w:rFonts w:ascii="Times New Roman" w:hAnsi="Times New Roman"/>
          <w:i/>
          <w:sz w:val="28"/>
          <w:szCs w:val="28"/>
        </w:rPr>
        <w:t xml:space="preserve">)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Умение использовать в </w:t>
      </w:r>
      <w:r>
        <w:rPr>
          <w:rFonts w:ascii="Times New Roman" w:hAnsi="Times New Roman"/>
          <w:sz w:val="28"/>
          <w:szCs w:val="28"/>
        </w:rPr>
        <w:t xml:space="preserve">предметно-практической </w:t>
      </w:r>
      <w:r w:rsidRPr="005C49A7">
        <w:rPr>
          <w:rFonts w:ascii="Times New Roman" w:hAnsi="Times New Roman"/>
          <w:sz w:val="28"/>
          <w:szCs w:val="28"/>
        </w:rPr>
        <w:t xml:space="preserve">деятельности различные инструменты, материалы; соблюдать необходимые правила техники безопасности. </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sidRPr="005C49A7">
        <w:rPr>
          <w:rFonts w:ascii="Times New Roman" w:hAnsi="Times New Roman"/>
          <w:sz w:val="28"/>
          <w:szCs w:val="28"/>
        </w:rPr>
        <w:t>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w:t>
      </w:r>
    </w:p>
    <w:p w:rsidR="00034EC1" w:rsidRPr="005C49A7" w:rsidRDefault="00034EC1" w:rsidP="005E09D0">
      <w:pPr>
        <w:pStyle w:val="af7"/>
        <w:numPr>
          <w:ilvl w:val="0"/>
          <w:numId w:val="46"/>
        </w:numPr>
        <w:spacing w:line="360" w:lineRule="auto"/>
        <w:ind w:left="0" w:firstLine="709"/>
        <w:jc w:val="both"/>
        <w:rPr>
          <w:rFonts w:ascii="Times New Roman" w:hAnsi="Times New Roman"/>
          <w:sz w:val="28"/>
          <w:szCs w:val="28"/>
        </w:rPr>
      </w:pPr>
      <w:r>
        <w:rPr>
          <w:rFonts w:ascii="Times New Roman" w:hAnsi="Times New Roman"/>
          <w:sz w:val="28"/>
          <w:szCs w:val="28"/>
        </w:rPr>
        <w:t>Стремление</w:t>
      </w:r>
      <w:r w:rsidRPr="005C49A7">
        <w:rPr>
          <w:rFonts w:ascii="Times New Roman" w:hAnsi="Times New Roman"/>
          <w:sz w:val="28"/>
          <w:szCs w:val="28"/>
        </w:rPr>
        <w:t xml:space="preserve"> выполнять работу качественно, в установленный промежуток времени, оценивать результаты своего труда.</w:t>
      </w:r>
    </w:p>
    <w:p w:rsidR="00034EC1" w:rsidRPr="005C49A7" w:rsidRDefault="00034EC1" w:rsidP="0041072C">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2) </w:t>
      </w:r>
      <w:r w:rsidRPr="005C49A7">
        <w:rPr>
          <w:rFonts w:ascii="Times New Roman" w:hAnsi="Times New Roman"/>
          <w:i/>
          <w:sz w:val="28"/>
          <w:szCs w:val="28"/>
        </w:rPr>
        <w:t>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близким</w:t>
      </w:r>
      <w:r w:rsidRPr="005C49A7">
        <w:rPr>
          <w:rFonts w:ascii="Times New Roman" w:hAnsi="Times New Roman"/>
          <w:sz w:val="28"/>
          <w:szCs w:val="28"/>
        </w:rPr>
        <w:t>.</w:t>
      </w:r>
    </w:p>
    <w:p w:rsidR="00034EC1" w:rsidRPr="005C49A7" w:rsidRDefault="00034EC1" w:rsidP="005E09D0">
      <w:pPr>
        <w:pStyle w:val="af7"/>
        <w:numPr>
          <w:ilvl w:val="0"/>
          <w:numId w:val="47"/>
        </w:numPr>
        <w:spacing w:line="360" w:lineRule="auto"/>
        <w:ind w:left="0" w:firstLine="709"/>
        <w:jc w:val="both"/>
        <w:rPr>
          <w:rFonts w:ascii="Times New Roman" w:hAnsi="Times New Roman"/>
          <w:sz w:val="28"/>
          <w:szCs w:val="28"/>
        </w:rPr>
      </w:pPr>
      <w:r w:rsidRPr="005C49A7">
        <w:rPr>
          <w:rFonts w:ascii="Times New Roman" w:hAnsi="Times New Roman"/>
          <w:sz w:val="28"/>
          <w:szCs w:val="28"/>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5.1</w:t>
      </w:r>
      <w:r w:rsidRPr="00F63254">
        <w:rPr>
          <w:rFonts w:ascii="Times New Roman" w:hAnsi="Times New Roman" w:cs="Times New Roman"/>
          <w:b/>
          <w:color w:val="auto"/>
          <w:sz w:val="28"/>
          <w:szCs w:val="28"/>
        </w:rPr>
        <w:t xml:space="preserve">.3. </w:t>
      </w:r>
      <w:r w:rsidRPr="00F63254">
        <w:rPr>
          <w:rFonts w:ascii="Times New Roman" w:hAnsi="Times New Roman" w:cs="Times New Roman"/>
          <w:b/>
          <w:color w:val="auto"/>
          <w:spacing w:val="2"/>
          <w:sz w:val="28"/>
          <w:szCs w:val="28"/>
        </w:rPr>
        <w:t xml:space="preserve">Система оценки достижения обучающимися с </w:t>
      </w:r>
      <w:r>
        <w:rPr>
          <w:rFonts w:ascii="Times New Roman" w:hAnsi="Times New Roman" w:cs="Times New Roman"/>
          <w:b/>
          <w:sz w:val="28"/>
          <w:szCs w:val="28"/>
        </w:rPr>
        <w:t xml:space="preserve">расстройствами аутистического спектра </w:t>
      </w:r>
      <w:r w:rsidRPr="00F63254">
        <w:rPr>
          <w:rFonts w:ascii="Times New Roman" w:hAnsi="Times New Roman" w:cs="Times New Roman"/>
          <w:b/>
          <w:color w:val="auto"/>
          <w:spacing w:val="2"/>
          <w:sz w:val="28"/>
          <w:szCs w:val="28"/>
        </w:rPr>
        <w:t xml:space="preserve">планируемых результатов освоения </w:t>
      </w:r>
      <w:r>
        <w:rPr>
          <w:rFonts w:ascii="Times New Roman" w:hAnsi="Times New Roman" w:cs="Times New Roman"/>
          <w:b/>
          <w:sz w:val="28"/>
          <w:szCs w:val="28"/>
        </w:rPr>
        <w:t xml:space="preserve">адаптированной основной общеобразовательной программы </w:t>
      </w:r>
      <w:r w:rsidR="0041072C">
        <w:rPr>
          <w:rFonts w:ascii="Times New Roman" w:hAnsi="Times New Roman" w:cs="Times New Roman"/>
          <w:b/>
          <w:sz w:val="28"/>
          <w:szCs w:val="28"/>
        </w:rPr>
        <w:br/>
      </w:r>
      <w:r>
        <w:rPr>
          <w:rFonts w:ascii="Times New Roman" w:hAnsi="Times New Roman" w:cs="Times New Roman"/>
          <w:b/>
          <w:sz w:val="28"/>
          <w:szCs w:val="28"/>
        </w:rPr>
        <w:t>начального общего образования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Итоговая оценка качества освоения обучающимися </w:t>
      </w:r>
      <w:r w:rsidRPr="005C49A7">
        <w:rPr>
          <w:rFonts w:ascii="Times New Roman" w:hAnsi="Times New Roman"/>
          <w:bCs/>
          <w:sz w:val="28"/>
          <w:szCs w:val="28"/>
        </w:rPr>
        <w:t xml:space="preserve">с </w:t>
      </w:r>
      <w:r>
        <w:rPr>
          <w:rFonts w:ascii="Times New Roman" w:hAnsi="Times New Roman"/>
          <w:bCs/>
          <w:sz w:val="28"/>
          <w:szCs w:val="28"/>
        </w:rPr>
        <w:t xml:space="preserve">РАС </w:t>
      </w:r>
      <w:r w:rsidRPr="005C49A7">
        <w:rPr>
          <w:rFonts w:ascii="Times New Roman" w:hAnsi="Times New Roman"/>
          <w:sz w:val="28"/>
          <w:szCs w:val="28"/>
        </w:rPr>
        <w:t>адаптированной основной общеобразовательной программы общего образования</w:t>
      </w:r>
      <w:r w:rsidRPr="005C49A7">
        <w:rPr>
          <w:rFonts w:ascii="Times New Roman" w:hAnsi="Times New Roman"/>
          <w:bCs/>
          <w:sz w:val="28"/>
          <w:szCs w:val="28"/>
        </w:rPr>
        <w:t xml:space="preserve"> </w:t>
      </w:r>
      <w:r w:rsidRPr="005C49A7">
        <w:rPr>
          <w:rFonts w:ascii="Times New Roman" w:hAnsi="Times New Roman"/>
          <w:sz w:val="28"/>
          <w:szCs w:val="28"/>
        </w:rPr>
        <w:t xml:space="preserve">осуществляется образовательным учреждением. Предметом итоговой оценки освоения обучающимися адаптированной основной общеобразовательной программы общего образования для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(вариант </w:t>
      </w:r>
      <w:r w:rsidR="00A422A6">
        <w:rPr>
          <w:rFonts w:ascii="Times New Roman" w:hAnsi="Times New Roman"/>
          <w:sz w:val="28"/>
          <w:szCs w:val="28"/>
        </w:rPr>
        <w:t>8.4.</w:t>
      </w:r>
      <w:r w:rsidRPr="005C49A7">
        <w:rPr>
          <w:rFonts w:ascii="Times New Roman" w:hAnsi="Times New Roman"/>
          <w:sz w:val="28"/>
          <w:szCs w:val="28"/>
        </w:rPr>
        <w:t xml:space="preserve">) должно быть достижение результатов освоения специальной индивидуальной общеобразовательной программы. </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sz w:val="28"/>
          <w:szCs w:val="28"/>
        </w:rPr>
        <w:t xml:space="preserve">Система оценки результатов </w:t>
      </w:r>
      <w:r w:rsidRPr="005C49A7">
        <w:rPr>
          <w:rFonts w:ascii="Times New Roman" w:hAnsi="Times New Roman"/>
          <w:bCs/>
          <w:sz w:val="28"/>
          <w:szCs w:val="28"/>
        </w:rPr>
        <w:t xml:space="preserve">включает целостную характеристику выполнения обучающимся специальной индивидуальной общеобразовательной программы, отражающую взаимодействие следующих компонентов образования:  </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что обучающийся знает и умеет на конец учебного периода,</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что из полученных знаний и умений он применяет на практике,</w:t>
      </w:r>
    </w:p>
    <w:p w:rsidR="00034EC1" w:rsidRPr="005C49A7" w:rsidRDefault="00034EC1" w:rsidP="005E09D0">
      <w:pPr>
        <w:pStyle w:val="af7"/>
        <w:numPr>
          <w:ilvl w:val="0"/>
          <w:numId w:val="47"/>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насколько активно, адекватно и самостоятельно он их применяет.</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При оценке результативности обучения обучающихся важно учитывать, что у детей могут быть вполне закономерные затруднения в освоении отдельных предметов (курсов) и даже образовательных областей, но это не должно рассматриваться как показатель неуспешности их обучения и развития в целом.</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Для оценки результативности обучения должны учитываться следующие факторы и проявления:</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особенности психического, неврологического и соматического состояния каждого обучающегося;</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при оценке результативности достижений необходимо учитывать степень самостоятельности ребенка. Формы и способы обозначения выявленных результатов обучения разных групп детей могут осуществляться в оценочных показателях, а также в качественных критериях по итогам практических действий: </w:t>
      </w:r>
      <w:r w:rsidRPr="005C49A7">
        <w:rPr>
          <w:rFonts w:ascii="Times New Roman" w:hAnsi="Times New Roman"/>
          <w:sz w:val="28"/>
          <w:szCs w:val="28"/>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034EC1" w:rsidRPr="005C49A7" w:rsidRDefault="00034EC1" w:rsidP="005E09D0">
      <w:pPr>
        <w:pStyle w:val="af7"/>
        <w:numPr>
          <w:ilvl w:val="0"/>
          <w:numId w:val="51"/>
        </w:numPr>
        <w:spacing w:line="360" w:lineRule="auto"/>
        <w:ind w:left="0" w:firstLine="709"/>
        <w:jc w:val="both"/>
        <w:rPr>
          <w:rFonts w:ascii="Times New Roman" w:hAnsi="Times New Roman"/>
          <w:bCs/>
          <w:sz w:val="28"/>
          <w:szCs w:val="28"/>
        </w:rPr>
      </w:pPr>
      <w:r w:rsidRPr="005C49A7">
        <w:rPr>
          <w:rFonts w:ascii="Times New Roman" w:hAnsi="Times New Roman"/>
          <w:bCs/>
          <w:sz w:val="28"/>
          <w:szCs w:val="28"/>
        </w:rPr>
        <w:t xml:space="preserve">выявление представлений, умений и навыков обучающихся в каждой общеобразовательной области должно создавать основу для корректировки СИОП, конкретизации содержания дальнейшей коррекционно-развивающей работы.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Итоги освоения отраженных в СИОП задач и анализ результатов обучения позволяют составить развернутую характеристику учебной деятельности ребёнка, оценить динамику развития его жизненных компетенций.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Для оценки результатов развития жизненных компетенций ребёнка рекомендуется 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w:t>
      </w:r>
    </w:p>
    <w:p w:rsidR="0036168F" w:rsidRPr="007071C2" w:rsidRDefault="0036168F" w:rsidP="0036168F">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r>
        <w:rPr>
          <w:rFonts w:ascii="Times New Roman" w:hAnsi="Times New Roman" w:cs="Times New Roman"/>
          <w:b/>
          <w:sz w:val="28"/>
          <w:szCs w:val="28"/>
        </w:rPr>
        <w:t>5</w:t>
      </w:r>
      <w:r w:rsidRPr="007071C2">
        <w:rPr>
          <w:rFonts w:ascii="Times New Roman" w:hAnsi="Times New Roman" w:cs="Times New Roman"/>
          <w:b/>
          <w:sz w:val="28"/>
          <w:szCs w:val="28"/>
        </w:rPr>
        <w:t>.</w:t>
      </w:r>
      <w:r>
        <w:rPr>
          <w:rFonts w:ascii="Times New Roman" w:hAnsi="Times New Roman" w:cs="Times New Roman"/>
          <w:b/>
          <w:sz w:val="28"/>
          <w:szCs w:val="28"/>
        </w:rPr>
        <w:t>2.</w:t>
      </w:r>
      <w:r w:rsidRPr="007071C2">
        <w:rPr>
          <w:rFonts w:ascii="Times New Roman" w:hAnsi="Times New Roman" w:cs="Times New Roman"/>
          <w:b/>
          <w:sz w:val="28"/>
          <w:szCs w:val="28"/>
        </w:rPr>
        <w:t xml:space="preserve"> Содержательный раздел</w:t>
      </w:r>
    </w:p>
    <w:p w:rsidR="0036168F" w:rsidRPr="00F63254" w:rsidRDefault="0036168F" w:rsidP="0036168F">
      <w:pPr>
        <w:spacing w:before="120" w:after="12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1</w:t>
      </w:r>
      <w:r w:rsidRPr="00F63254">
        <w:rPr>
          <w:rFonts w:ascii="Times New Roman" w:hAnsi="Times New Roman" w:cs="Times New Roman"/>
          <w:b/>
          <w:sz w:val="28"/>
          <w:szCs w:val="28"/>
        </w:rPr>
        <w:t xml:space="preserve">. Программа формирования </w:t>
      </w:r>
      <w:r w:rsidR="00034EC1">
        <w:rPr>
          <w:rFonts w:ascii="Times New Roman" w:hAnsi="Times New Roman" w:cs="Times New Roman"/>
          <w:b/>
          <w:sz w:val="28"/>
          <w:szCs w:val="28"/>
        </w:rPr>
        <w:t>базовых</w:t>
      </w:r>
      <w:r w:rsidRPr="00F63254">
        <w:rPr>
          <w:rFonts w:ascii="Times New Roman" w:hAnsi="Times New Roman" w:cs="Times New Roman"/>
          <w:b/>
          <w:sz w:val="28"/>
          <w:szCs w:val="28"/>
        </w:rPr>
        <w:t xml:space="preserve"> учебных действий</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Программа формирования базовых учебных действий у обучающихся </w:t>
      </w:r>
      <w:r w:rsidRPr="005C49A7">
        <w:rPr>
          <w:rFonts w:ascii="Times New Roman" w:hAnsi="Times New Roman"/>
          <w:bCs/>
          <w:sz w:val="28"/>
          <w:szCs w:val="28"/>
        </w:rPr>
        <w:t xml:space="preserve">с </w:t>
      </w:r>
      <w:r>
        <w:rPr>
          <w:rFonts w:ascii="Times New Roman" w:hAnsi="Times New Roman"/>
          <w:bCs/>
          <w:sz w:val="28"/>
          <w:szCs w:val="28"/>
        </w:rPr>
        <w:t xml:space="preserve">РАС </w:t>
      </w:r>
      <w:r w:rsidRPr="005C49A7">
        <w:rPr>
          <w:rFonts w:ascii="Times New Roman" w:hAnsi="Times New Roman"/>
          <w:sz w:val="28"/>
          <w:szCs w:val="28"/>
        </w:rPr>
        <w:t xml:space="preserve">направлена на развитие способности у детей овладевать содержанием адаптированной основной общеобразовательной программой общего образования для обучающихся </w:t>
      </w:r>
      <w:r>
        <w:rPr>
          <w:rFonts w:ascii="Times New Roman" w:hAnsi="Times New Roman"/>
          <w:sz w:val="28"/>
          <w:szCs w:val="28"/>
        </w:rPr>
        <w:t xml:space="preserve"> с РАС </w:t>
      </w:r>
      <w:r w:rsidRPr="005C49A7">
        <w:rPr>
          <w:rFonts w:ascii="Times New Roman" w:hAnsi="Times New Roman"/>
          <w:sz w:val="28"/>
          <w:szCs w:val="28"/>
        </w:rPr>
        <w:t xml:space="preserve">(вариант </w:t>
      </w:r>
      <w:r w:rsidR="00A422A6">
        <w:rPr>
          <w:rFonts w:ascii="Times New Roman" w:hAnsi="Times New Roman"/>
          <w:sz w:val="28"/>
          <w:szCs w:val="28"/>
        </w:rPr>
        <w:t>8.4.</w:t>
      </w:r>
      <w:r w:rsidRPr="005C49A7">
        <w:rPr>
          <w:rFonts w:ascii="Times New Roman" w:hAnsi="Times New Roman"/>
          <w:sz w:val="28"/>
          <w:szCs w:val="28"/>
        </w:rPr>
        <w:t xml:space="preserve">) и включает следующие задачи: </w:t>
      </w:r>
    </w:p>
    <w:p w:rsidR="00034EC1" w:rsidRPr="005C49A7" w:rsidRDefault="00034EC1" w:rsidP="005E09D0">
      <w:pPr>
        <w:pStyle w:val="af7"/>
        <w:numPr>
          <w:ilvl w:val="0"/>
          <w:numId w:val="52"/>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Формирование учебного поведения:  </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направленность взгляда (на говорящего взрослого, на задание);</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умение выполнять инструкции педагога; </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использование по назначению учебных материалов;</w:t>
      </w:r>
    </w:p>
    <w:p w:rsidR="00034EC1" w:rsidRPr="005C49A7" w:rsidRDefault="00034EC1" w:rsidP="005E09D0">
      <w:pPr>
        <w:pStyle w:val="af7"/>
        <w:numPr>
          <w:ilvl w:val="0"/>
          <w:numId w:val="53"/>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умение выполнять действия по образцу и по подражанию. </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2. Формирование умения выполнять задание: </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в течение определенного периода времени, </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от начала до конца,</w:t>
      </w:r>
    </w:p>
    <w:p w:rsidR="00034EC1" w:rsidRPr="005C49A7" w:rsidRDefault="00034EC1" w:rsidP="005E09D0">
      <w:pPr>
        <w:pStyle w:val="af7"/>
        <w:numPr>
          <w:ilvl w:val="0"/>
          <w:numId w:val="54"/>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с заданными качественными параметрами. </w:t>
      </w:r>
    </w:p>
    <w:p w:rsidR="00034EC1" w:rsidRPr="005C49A7" w:rsidRDefault="00034EC1"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3.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36168F" w:rsidRDefault="00034EC1" w:rsidP="00481FAB">
      <w:pPr>
        <w:autoSpaceDE w:val="0"/>
        <w:autoSpaceDN w:val="0"/>
        <w:adjustRightInd w:val="0"/>
        <w:spacing w:after="0" w:line="360" w:lineRule="auto"/>
        <w:ind w:firstLine="720"/>
        <w:jc w:val="both"/>
        <w:rPr>
          <w:rFonts w:ascii="Times New Roman" w:hAnsi="Times New Roman" w:cs="Times New Roman"/>
          <w:color w:val="auto"/>
          <w:sz w:val="28"/>
          <w:szCs w:val="28"/>
        </w:rPr>
      </w:pPr>
      <w:r w:rsidRPr="005C49A7">
        <w:rPr>
          <w:rFonts w:ascii="Times New Roman" w:hAnsi="Times New Roman"/>
          <w:sz w:val="28"/>
          <w:szCs w:val="28"/>
        </w:rPr>
        <w:t>Задачи по формированию базовых учебных действий включаются в СИОП с учетом особых образовательных потребностей обучающихся. Решение поставленных задач происходит на специально организованных групповых и индивидуальных</w:t>
      </w:r>
      <w:r w:rsidR="001E2E41">
        <w:rPr>
          <w:rFonts w:ascii="Times New Roman" w:hAnsi="Times New Roman"/>
          <w:sz w:val="28"/>
          <w:szCs w:val="28"/>
        </w:rPr>
        <w:t xml:space="preserve"> коррекционных занятиях</w:t>
      </w:r>
      <w:r w:rsidRPr="005C49A7">
        <w:rPr>
          <w:rFonts w:ascii="Times New Roman" w:hAnsi="Times New Roman"/>
          <w:sz w:val="28"/>
          <w:szCs w:val="28"/>
        </w:rPr>
        <w:t xml:space="preserve"> в рамках учебного плана.  </w:t>
      </w:r>
    </w:p>
    <w:p w:rsidR="0036168F" w:rsidRDefault="0036168F" w:rsidP="00A422A6">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Pr>
          <w:rFonts w:ascii="Times New Roman" w:hAnsi="Times New Roman" w:cs="Times New Roman"/>
          <w:b/>
          <w:color w:val="auto"/>
          <w:sz w:val="28"/>
          <w:szCs w:val="28"/>
        </w:rPr>
        <w:t xml:space="preserve">, курсов </w:t>
      </w:r>
      <w:r>
        <w:rPr>
          <w:rFonts w:ascii="Times New Roman" w:hAnsi="Times New Roman" w:cs="Times New Roman"/>
          <w:b/>
          <w:color w:val="auto"/>
          <w:sz w:val="28"/>
          <w:szCs w:val="28"/>
        </w:rPr>
        <w:br/>
        <w:t>коррекционно-развивающей области</w:t>
      </w:r>
    </w:p>
    <w:p w:rsidR="00034EC1" w:rsidRPr="00F63254" w:rsidRDefault="00034EC1" w:rsidP="00A422A6">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A422A6" w:rsidRPr="00A422A6" w:rsidRDefault="00034EC1" w:rsidP="00A422A6">
      <w:pPr>
        <w:pStyle w:val="af7"/>
        <w:spacing w:line="360" w:lineRule="auto"/>
        <w:ind w:left="1080"/>
        <w:jc w:val="center"/>
        <w:rPr>
          <w:rFonts w:ascii="Times New Roman" w:hAnsi="Times New Roman"/>
          <w:sz w:val="28"/>
          <w:szCs w:val="28"/>
          <w:u w:val="single"/>
        </w:rPr>
      </w:pPr>
      <w:r w:rsidRPr="00A422A6">
        <w:rPr>
          <w:rFonts w:ascii="Times New Roman" w:hAnsi="Times New Roman"/>
          <w:sz w:val="28"/>
          <w:szCs w:val="28"/>
          <w:u w:val="single"/>
        </w:rPr>
        <w:t>Р</w:t>
      </w:r>
      <w:r w:rsidR="00A422A6" w:rsidRPr="00A422A6">
        <w:rPr>
          <w:rFonts w:ascii="Times New Roman" w:hAnsi="Times New Roman"/>
          <w:sz w:val="28"/>
          <w:szCs w:val="28"/>
          <w:u w:val="single"/>
        </w:rPr>
        <w:t>ечь и альтернативная коммуникация</w:t>
      </w:r>
    </w:p>
    <w:p w:rsidR="00034EC1" w:rsidRPr="00A422A6" w:rsidRDefault="00034EC1" w:rsidP="00A422A6">
      <w:pPr>
        <w:pStyle w:val="af7"/>
        <w:spacing w:line="360" w:lineRule="auto"/>
        <w:ind w:left="1080"/>
        <w:jc w:val="center"/>
        <w:rPr>
          <w:rFonts w:ascii="Times New Roman" w:hAnsi="Times New Roman"/>
          <w:sz w:val="28"/>
          <w:szCs w:val="28"/>
          <w:u w:val="single"/>
        </w:rPr>
      </w:pPr>
      <w:r w:rsidRPr="00A422A6">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w:t>
      </w:r>
      <w:r>
        <w:rPr>
          <w:rFonts w:ascii="Times New Roman" w:hAnsi="Times New Roman"/>
          <w:sz w:val="28"/>
          <w:szCs w:val="28"/>
        </w:rPr>
        <w:t xml:space="preserve"> </w:t>
      </w:r>
      <w:r w:rsidRPr="005C49A7">
        <w:rPr>
          <w:rFonts w:ascii="Times New Roman" w:hAnsi="Times New Roman"/>
          <w:sz w:val="28"/>
          <w:szCs w:val="28"/>
        </w:rPr>
        <w:t xml:space="preserve">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w:t>
      </w:r>
      <w:r>
        <w:rPr>
          <w:rFonts w:ascii="Times New Roman" w:hAnsi="Times New Roman"/>
          <w:sz w:val="28"/>
          <w:szCs w:val="28"/>
        </w:rPr>
        <w:t xml:space="preserve"> </w:t>
      </w:r>
      <w:r w:rsidRPr="005C49A7">
        <w:rPr>
          <w:rFonts w:ascii="Times New Roman" w:hAnsi="Times New Roman"/>
          <w:sz w:val="28"/>
          <w:szCs w:val="28"/>
        </w:rPr>
        <w:t xml:space="preserve"> отмечается грубое недоразвитие речи и ее функций: коммуникативной, познавательной, регулирующей. У многих детей  устная (звучащая) речь отсутствует</w:t>
      </w:r>
      <w:r w:rsidR="00A422A6">
        <w:rPr>
          <w:rFonts w:ascii="Times New Roman" w:hAnsi="Times New Roman"/>
          <w:sz w:val="28"/>
          <w:szCs w:val="28"/>
        </w:rPr>
        <w:t>, присутствует в виде эхолалий</w:t>
      </w:r>
      <w:r w:rsidRPr="005C49A7">
        <w:rPr>
          <w:rFonts w:ascii="Times New Roman" w:hAnsi="Times New Roman"/>
          <w:sz w:val="28"/>
          <w:szCs w:val="28"/>
        </w:rPr>
        <w:t xml:space="preserve"> или нарушена настолько, что понимание ее окружающими значительно  затруднено, либо невозможно.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w:t>
      </w:r>
      <w:r w:rsidR="00FA2756">
        <w:rPr>
          <w:rFonts w:ascii="Times New Roman" w:hAnsi="Times New Roman"/>
          <w:sz w:val="28"/>
          <w:szCs w:val="28"/>
        </w:rPr>
        <w:t xml:space="preserve">по </w:t>
      </w:r>
      <w:r w:rsidR="00286E04" w:rsidRPr="00286E04">
        <w:rPr>
          <w:rFonts w:ascii="Times New Roman" w:hAnsi="Times New Roman"/>
          <w:sz w:val="28"/>
          <w:szCs w:val="28"/>
        </w:rPr>
        <w:t>вовлечени</w:t>
      </w:r>
      <w:r w:rsidR="00FA2756">
        <w:rPr>
          <w:rFonts w:ascii="Times New Roman" w:hAnsi="Times New Roman"/>
          <w:sz w:val="28"/>
          <w:szCs w:val="28"/>
        </w:rPr>
        <w:t>ю</w:t>
      </w:r>
      <w:r w:rsidR="00286E04" w:rsidRPr="00286E04">
        <w:rPr>
          <w:rFonts w:ascii="Times New Roman" w:hAnsi="Times New Roman"/>
          <w:sz w:val="28"/>
          <w:szCs w:val="28"/>
        </w:rPr>
        <w:t xml:space="preserve"> </w:t>
      </w:r>
      <w:r w:rsidR="00CC3957">
        <w:rPr>
          <w:rFonts w:ascii="Times New Roman" w:hAnsi="Times New Roman"/>
          <w:sz w:val="28"/>
          <w:szCs w:val="28"/>
        </w:rPr>
        <w:t>обучающихся с РАС</w:t>
      </w:r>
      <w:r w:rsidR="00286E04" w:rsidRPr="00286E04">
        <w:rPr>
          <w:rFonts w:ascii="Times New Roman" w:hAnsi="Times New Roman"/>
          <w:sz w:val="28"/>
          <w:szCs w:val="28"/>
        </w:rPr>
        <w:t xml:space="preserve"> в совместную деятельность на основе эмоционального осмысления</w:t>
      </w:r>
      <w:r w:rsidR="00286E04" w:rsidRPr="00904615">
        <w:rPr>
          <w:rFonts w:ascii="Times New Roman" w:hAnsi="Times New Roman"/>
          <w:sz w:val="26"/>
          <w:szCs w:val="26"/>
        </w:rPr>
        <w:t xml:space="preserve"> </w:t>
      </w:r>
      <w:r w:rsidR="00286E04" w:rsidRPr="00FA2756">
        <w:rPr>
          <w:rFonts w:ascii="Times New Roman" w:hAnsi="Times New Roman"/>
          <w:sz w:val="28"/>
          <w:szCs w:val="28"/>
        </w:rPr>
        <w:t>происходящих событий</w:t>
      </w:r>
      <w:r w:rsidR="00FA2756">
        <w:rPr>
          <w:rFonts w:ascii="Times New Roman" w:hAnsi="Times New Roman"/>
          <w:sz w:val="28"/>
          <w:szCs w:val="28"/>
        </w:rPr>
        <w:t xml:space="preserve">, </w:t>
      </w:r>
      <w:r w:rsidR="00286E04" w:rsidRPr="00904615">
        <w:rPr>
          <w:rFonts w:ascii="Times New Roman" w:hAnsi="Times New Roman"/>
          <w:sz w:val="26"/>
          <w:szCs w:val="26"/>
        </w:rPr>
        <w:t xml:space="preserve"> </w:t>
      </w:r>
      <w:r w:rsidRPr="005C49A7">
        <w:rPr>
          <w:rFonts w:ascii="Times New Roman" w:hAnsi="Times New Roman"/>
          <w:sz w:val="28"/>
          <w:szCs w:val="28"/>
        </w:rPr>
        <w:t xml:space="preserve">на развитие сохранных речевых механизмов, а также на обучение использованию альтернативных средств коммуникации и социального общения. </w:t>
      </w:r>
    </w:p>
    <w:p w:rsidR="00034EC1" w:rsidRPr="005C49A7" w:rsidRDefault="00034EC1" w:rsidP="00034EC1">
      <w:pPr>
        <w:pStyle w:val="af7"/>
        <w:spacing w:line="360" w:lineRule="auto"/>
        <w:ind w:firstLine="708"/>
        <w:jc w:val="both"/>
        <w:rPr>
          <w:rFonts w:ascii="Times New Roman" w:hAnsi="Times New Roman"/>
          <w:sz w:val="28"/>
          <w:szCs w:val="28"/>
          <w:shd w:val="clear" w:color="auto" w:fill="FFFF00"/>
        </w:rPr>
      </w:pPr>
      <w:r w:rsidRPr="005C49A7">
        <w:rPr>
          <w:rFonts w:ascii="Times New Roman" w:hAnsi="Times New Roman"/>
          <w:bCs/>
          <w:sz w:val="28"/>
          <w:szCs w:val="28"/>
        </w:rPr>
        <w:t xml:space="preserve">Цель обучения – </w:t>
      </w:r>
      <w:r w:rsidRPr="005C49A7">
        <w:rPr>
          <w:rFonts w:ascii="Times New Roman" w:hAnsi="Times New Roman"/>
          <w:sz w:val="28"/>
          <w:szCs w:val="28"/>
        </w:rPr>
        <w:t>формирование коммуникативных и речевых навыков</w:t>
      </w:r>
      <w:r w:rsidRPr="005C49A7">
        <w:rPr>
          <w:rFonts w:ascii="Times New Roman" w:hAnsi="Times New Roman"/>
          <w:bCs/>
          <w:sz w:val="28"/>
          <w:szCs w:val="28"/>
        </w:rPr>
        <w:t xml:space="preserve"> </w:t>
      </w:r>
      <w:r w:rsidRPr="005C49A7">
        <w:rPr>
          <w:rFonts w:ascii="Times New Roman" w:hAnsi="Times New Roman"/>
          <w:sz w:val="28"/>
          <w:szCs w:val="28"/>
        </w:rPr>
        <w:t>с использованием средств вербальной и альтернативной коммуникации, умения пользоваться ими в процессе социального взаимодействия.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Программно-методический материал представлен двумя разделами: «Коммуникация» и «Развитие речи средствами вербальной и альтернативной коммуникации».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Обучающие задачи по коммуникации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ребенка, подбирается средство коммуникации для реализации поставленной задачи. Если ребенок не 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«Коммуникация».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Раздел «Развитие речи средствами вербальной и невербальной коммуникации» включает </w:t>
      </w:r>
      <w:r w:rsidR="00A422A6">
        <w:rPr>
          <w:rFonts w:ascii="Times New Roman" w:hAnsi="Times New Roman"/>
          <w:sz w:val="28"/>
          <w:szCs w:val="28"/>
        </w:rPr>
        <w:t xml:space="preserve">формирование </w:t>
      </w:r>
      <w:r w:rsidRPr="005C49A7">
        <w:rPr>
          <w:rFonts w:ascii="Times New Roman" w:hAnsi="Times New Roman"/>
          <w:sz w:val="28"/>
          <w:szCs w:val="28"/>
        </w:rPr>
        <w:t>импрессивн</w:t>
      </w:r>
      <w:r w:rsidR="00A422A6">
        <w:rPr>
          <w:rFonts w:ascii="Times New Roman" w:hAnsi="Times New Roman"/>
          <w:sz w:val="28"/>
          <w:szCs w:val="28"/>
        </w:rPr>
        <w:t>ой</w:t>
      </w:r>
      <w:r w:rsidRPr="005C49A7">
        <w:rPr>
          <w:rFonts w:ascii="Times New Roman" w:hAnsi="Times New Roman"/>
          <w:sz w:val="28"/>
          <w:szCs w:val="28"/>
        </w:rPr>
        <w:t xml:space="preserve"> и экспрессивн</w:t>
      </w:r>
      <w:r w:rsidR="00A422A6">
        <w:rPr>
          <w:rFonts w:ascii="Times New Roman" w:hAnsi="Times New Roman"/>
          <w:sz w:val="28"/>
          <w:szCs w:val="28"/>
        </w:rPr>
        <w:t>ой</w:t>
      </w:r>
      <w:r w:rsidRPr="005C49A7">
        <w:rPr>
          <w:rFonts w:ascii="Times New Roman" w:hAnsi="Times New Roman"/>
          <w:sz w:val="28"/>
          <w:szCs w:val="28"/>
        </w:rPr>
        <w:t xml:space="preserve"> реч</w:t>
      </w:r>
      <w:r w:rsidR="00A422A6">
        <w:rPr>
          <w:rFonts w:ascii="Times New Roman" w:hAnsi="Times New Roman"/>
          <w:sz w:val="28"/>
          <w:szCs w:val="28"/>
        </w:rPr>
        <w:t>и</w:t>
      </w:r>
      <w:r w:rsidRPr="005C49A7">
        <w:rPr>
          <w:rFonts w:ascii="Times New Roman" w:hAnsi="Times New Roman"/>
          <w:sz w:val="28"/>
          <w:szCs w:val="28"/>
        </w:rPr>
        <w:t xml:space="preserve">. Задачи по развитию импрессивной речи направлены на формирование умения понимать обращенную речь в форме слов, словосочетаний, предложений, связных высказываний и др. Задачи по развитию экспрессивной речи 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импрессивной и экспрессивной речи может проводиться параллельно. В случае более сложных речевых нарушений у ребенка, сначала осуществляется работа над пониманием речи, а затем над ее использованием в разнообразных речевых ситуациях.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«Общение» включает: </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графические средства для альтернативной коммуникации:</w:t>
      </w:r>
      <w:r w:rsidRPr="005C49A7">
        <w:rPr>
          <w:rFonts w:ascii="Times New Roman" w:eastAsia="ArialMT" w:hAnsi="Times New Roman"/>
          <w:sz w:val="28"/>
          <w:szCs w:val="28"/>
        </w:rPr>
        <w:t xml:space="preserve"> таблицы букв, </w:t>
      </w:r>
      <w:r w:rsidRPr="005C49A7">
        <w:rPr>
          <w:rFonts w:ascii="Times New Roman" w:hAnsi="Times New Roman"/>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034EC1" w:rsidRPr="005C49A7" w:rsidRDefault="00034EC1" w:rsidP="005E09D0">
      <w:pPr>
        <w:pStyle w:val="af7"/>
        <w:numPr>
          <w:ilvl w:val="0"/>
          <w:numId w:val="55"/>
        </w:numPr>
        <w:spacing w:line="360" w:lineRule="auto"/>
        <w:ind w:left="0" w:firstLine="709"/>
        <w:jc w:val="both"/>
        <w:rPr>
          <w:rFonts w:ascii="Times New Roman" w:eastAsia="ArialMT" w:hAnsi="Times New Roman"/>
          <w:sz w:val="28"/>
          <w:szCs w:val="28"/>
        </w:rPr>
      </w:pPr>
      <w:r w:rsidRPr="005C49A7">
        <w:rPr>
          <w:rFonts w:ascii="Times New Roman" w:hAnsi="Times New Roman"/>
          <w:sz w:val="28"/>
          <w:szCs w:val="28"/>
        </w:rPr>
        <w:t xml:space="preserve">технические средства для альтернативной коммуникации: записывающие устройства (например, Language Master </w:t>
      </w:r>
      <w:r w:rsidRPr="005C49A7">
        <w:rPr>
          <w:rFonts w:ascii="Times New Roman" w:hAnsi="Times New Roman"/>
          <w:bCs/>
          <w:sz w:val="28"/>
          <w:szCs w:val="28"/>
        </w:rPr>
        <w:t>“Big Mac”</w:t>
      </w:r>
      <w:r w:rsidRPr="005C49A7">
        <w:rPr>
          <w:rFonts w:ascii="Times New Roman" w:hAnsi="Times New Roman"/>
          <w:sz w:val="28"/>
          <w:szCs w:val="28"/>
        </w:rPr>
        <w:t xml:space="preserve">, </w:t>
      </w:r>
      <w:r w:rsidRPr="005C49A7">
        <w:rPr>
          <w:rFonts w:ascii="Times New Roman" w:hAnsi="Times New Roman"/>
          <w:bCs/>
          <w:sz w:val="28"/>
          <w:szCs w:val="28"/>
        </w:rPr>
        <w:t xml:space="preserve">“Step by step”, “GoTalk”, “MinTalker” и др.), компьютерные устройства, синтезирующие речь (например, </w:t>
      </w:r>
      <w:r w:rsidRPr="005C49A7">
        <w:rPr>
          <w:rFonts w:ascii="Times New Roman" w:eastAsia="ArialMT" w:hAnsi="Times New Roman"/>
          <w:sz w:val="28"/>
          <w:szCs w:val="28"/>
        </w:rPr>
        <w:t>Apple iPad и др.);</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eastAsia="ArialMT" w:hAnsi="Times New Roman"/>
          <w:sz w:val="28"/>
          <w:szCs w:val="28"/>
        </w:rPr>
        <w:t xml:space="preserve">информационно-программное обеспечение: компьютерные программы для создания пиктограмм (например,  </w:t>
      </w:r>
      <w:r w:rsidRPr="005C49A7">
        <w:rPr>
          <w:rFonts w:ascii="Times New Roman" w:hAnsi="Times New Roman"/>
          <w:bCs/>
          <w:sz w:val="28"/>
          <w:szCs w:val="28"/>
        </w:rPr>
        <w:t>“</w:t>
      </w:r>
      <w:r w:rsidRPr="005C49A7">
        <w:rPr>
          <w:rFonts w:ascii="Times New Roman" w:eastAsia="ArialMT" w:hAnsi="Times New Roman"/>
          <w:sz w:val="28"/>
          <w:szCs w:val="28"/>
          <w:lang w:val="en-US"/>
        </w:rPr>
        <w:t>Boardmaker</w:t>
      </w:r>
      <w:r w:rsidRPr="005C49A7">
        <w:rPr>
          <w:rFonts w:ascii="Times New Roman" w:eastAsia="ArialMT" w:hAnsi="Times New Roman"/>
          <w:sz w:val="28"/>
          <w:szCs w:val="28"/>
        </w:rPr>
        <w:t>”, “</w:t>
      </w:r>
      <w:r w:rsidRPr="005C49A7">
        <w:rPr>
          <w:rFonts w:ascii="Times New Roman" w:eastAsia="ArialMT" w:hAnsi="Times New Roman"/>
          <w:sz w:val="28"/>
          <w:szCs w:val="28"/>
          <w:lang w:val="en-US"/>
        </w:rPr>
        <w:t>Alladin</w:t>
      </w:r>
      <w:r w:rsidRPr="005C49A7">
        <w:rPr>
          <w:rFonts w:ascii="Times New Roman" w:eastAsia="ArialMT" w:hAnsi="Times New Roman"/>
          <w:sz w:val="28"/>
          <w:szCs w:val="28"/>
        </w:rPr>
        <w:t>” и др.), компьютерные программы символов (например, “</w:t>
      </w:r>
      <w:r w:rsidRPr="005C49A7">
        <w:rPr>
          <w:rFonts w:ascii="Times New Roman" w:eastAsia="ArialMT" w:hAnsi="Times New Roman"/>
          <w:sz w:val="28"/>
          <w:szCs w:val="28"/>
          <w:lang w:val="en-US"/>
        </w:rPr>
        <w:t>Bliss</w:t>
      </w:r>
      <w:r w:rsidRPr="005C49A7">
        <w:rPr>
          <w:rFonts w:ascii="Times New Roman" w:eastAsia="ArialMT" w:hAnsi="Times New Roman"/>
          <w:sz w:val="28"/>
          <w:szCs w:val="28"/>
        </w:rPr>
        <w:t>”); компьютерные программы для общения, синтезирующие речь  (например, «Общение» и др.)</w:t>
      </w:r>
      <w:r w:rsidRPr="005C49A7">
        <w:rPr>
          <w:rFonts w:ascii="Times New Roman" w:hAnsi="Times New Roman"/>
          <w:sz w:val="28"/>
          <w:szCs w:val="28"/>
        </w:rPr>
        <w:t>, обучающие компьютерные программы и программы для коррекции различных нарушений речи;</w:t>
      </w:r>
    </w:p>
    <w:p w:rsidR="00034EC1" w:rsidRPr="005C49A7" w:rsidRDefault="00034EC1" w:rsidP="005E09D0">
      <w:pPr>
        <w:pStyle w:val="af7"/>
        <w:numPr>
          <w:ilvl w:val="0"/>
          <w:numId w:val="55"/>
        </w:numPr>
        <w:spacing w:line="360" w:lineRule="auto"/>
        <w:ind w:left="0" w:firstLine="709"/>
        <w:jc w:val="both"/>
        <w:rPr>
          <w:rFonts w:ascii="Times New Roman" w:hAnsi="Times New Roman"/>
          <w:sz w:val="28"/>
          <w:szCs w:val="28"/>
        </w:rPr>
      </w:pPr>
      <w:r w:rsidRPr="005C49A7">
        <w:rPr>
          <w:rFonts w:ascii="Times New Roman" w:hAnsi="Times New Roman"/>
          <w:sz w:val="28"/>
          <w:szCs w:val="28"/>
        </w:rPr>
        <w:t>аудио и видеоматериалы.</w:t>
      </w:r>
    </w:p>
    <w:p w:rsidR="00034EC1" w:rsidRPr="005C49A7" w:rsidRDefault="00034EC1" w:rsidP="00481FAB">
      <w:pPr>
        <w:pStyle w:val="af7"/>
        <w:spacing w:line="360" w:lineRule="auto"/>
        <w:ind w:firstLine="709"/>
        <w:jc w:val="both"/>
        <w:rPr>
          <w:rFonts w:ascii="Times New Roman" w:hAnsi="Times New Roman"/>
          <w:b/>
          <w:sz w:val="28"/>
          <w:szCs w:val="28"/>
        </w:rPr>
      </w:pPr>
      <w:r w:rsidRPr="005C49A7">
        <w:rPr>
          <w:rFonts w:ascii="Times New Roman" w:hAnsi="Times New Roman"/>
          <w:b/>
          <w:sz w:val="28"/>
          <w:szCs w:val="28"/>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Коммуникация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Привлечение внимания ребенка звучащими предметами, жестами, изображениями, речью. Установление зрительного контакта с взрослым. Поддержание зрительного контакта с говорящим (при предъявлении инструкции, в ходе беседы). Реагирование на собственное имя. Приветствие собеседника. Обозначение желаний с использованием взгляда, указательного жеста, изображения,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Развитие речи средствами вербальной и невербальной коммуникации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u w:val="single"/>
        </w:rPr>
        <w:t>Импрессивная речь</w:t>
      </w:r>
      <w:r w:rsidRPr="005C49A7">
        <w:rPr>
          <w:rFonts w:ascii="Times New Roman" w:hAnsi="Times New Roman"/>
          <w:sz w:val="28"/>
          <w:szCs w:val="28"/>
        </w:rPr>
        <w:t>. Понимание слов, обозначающих  разнообразные объекты и явления: предметы, материалы, люди, животные, действия, события и т.д.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и др. Понимание местоимений: я, ты,  свой, мой, это и т.д. Понимание содержания словосочетаний, простых и сложных предложений. Понимание обобщающих понятий.</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u w:val="single"/>
        </w:rPr>
        <w:t>Экспрессивная речь.</w:t>
      </w:r>
      <w:r w:rsidRPr="005C49A7">
        <w:rPr>
          <w:rFonts w:ascii="Times New Roman" w:hAnsi="Times New Roman"/>
          <w:sz w:val="28"/>
          <w:szCs w:val="28"/>
        </w:rPr>
        <w:t xml:space="preserve"> </w:t>
      </w:r>
      <w:r w:rsidR="004456C1">
        <w:rPr>
          <w:rFonts w:ascii="Times New Roman" w:hAnsi="Times New Roman"/>
          <w:sz w:val="28"/>
          <w:szCs w:val="28"/>
        </w:rPr>
        <w:t xml:space="preserve">Формирование мотивации к речи в виде </w:t>
      </w:r>
      <w:r w:rsidRPr="005C49A7">
        <w:rPr>
          <w:rFonts w:ascii="Times New Roman" w:hAnsi="Times New Roman"/>
          <w:sz w:val="28"/>
          <w:szCs w:val="28"/>
        </w:rPr>
        <w:t>отдельных звуков, звуковых комплексов, звукоподражани</w:t>
      </w:r>
      <w:r w:rsidR="004456C1">
        <w:rPr>
          <w:rFonts w:ascii="Times New Roman" w:hAnsi="Times New Roman"/>
          <w:sz w:val="28"/>
          <w:szCs w:val="28"/>
        </w:rPr>
        <w:t>я</w:t>
      </w:r>
      <w:r w:rsidRPr="005C49A7">
        <w:rPr>
          <w:rFonts w:ascii="Times New Roman" w:hAnsi="Times New Roman"/>
          <w:sz w:val="28"/>
          <w:szCs w:val="28"/>
        </w:rPr>
        <w:t>. Употребление слов, обозначающих функциональное назначение объектов и субъектов,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объектов/субъектов. Употребление слов, обозначающих места расположения объектов/субъектов («на столе», «около дома», «на верней полке» и т.д.). Употребление слов, указывающих на объекты/субъекты (я, ты, свой, мой, это и т.д.).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Договаривание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Чтение и письмо</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При обучении чтению и письму можно использовать содержание соответствующих предметов АООП для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(вариант </w:t>
      </w:r>
      <w:r w:rsidR="004456C1">
        <w:rPr>
          <w:rFonts w:ascii="Times New Roman" w:hAnsi="Times New Roman"/>
          <w:sz w:val="28"/>
          <w:szCs w:val="28"/>
        </w:rPr>
        <w:t>8.3.)</w:t>
      </w:r>
      <w:r w:rsidRPr="005C49A7">
        <w:rPr>
          <w:rFonts w:ascii="Times New Roman" w:hAnsi="Times New Roman"/>
          <w:sz w:val="28"/>
          <w:szCs w:val="28"/>
        </w:rPr>
        <w:t>.</w:t>
      </w:r>
    </w:p>
    <w:p w:rsidR="004456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М</w:t>
      </w:r>
      <w:r w:rsidR="004456C1" w:rsidRPr="004456C1">
        <w:rPr>
          <w:rFonts w:ascii="Times New Roman" w:hAnsi="Times New Roman"/>
          <w:sz w:val="28"/>
          <w:szCs w:val="28"/>
          <w:u w:val="single"/>
        </w:rPr>
        <w:t>атематические представления</w:t>
      </w:r>
    </w:p>
    <w:p w:rsidR="00034E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повседневной жизни, участвуя в разных видах деятельности, ребенок с </w:t>
      </w:r>
      <w:r>
        <w:rPr>
          <w:rFonts w:ascii="Times New Roman" w:hAnsi="Times New Roman"/>
          <w:sz w:val="28"/>
          <w:szCs w:val="28"/>
        </w:rPr>
        <w:t xml:space="preserve">РАС </w:t>
      </w:r>
      <w:r w:rsidRPr="005C49A7">
        <w:rPr>
          <w:rFonts w:ascii="Times New Roman" w:hAnsi="Times New Roman"/>
          <w:sz w:val="28"/>
          <w:szCs w:val="28"/>
        </w:rPr>
        <w:t xml:space="preserve">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основным методом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математике – формирование элементарных математических представлений и умений по применению их в повседневной жизни.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w:t>
      </w:r>
      <w:r w:rsidR="004456C1">
        <w:rPr>
          <w:rFonts w:ascii="Times New Roman" w:hAnsi="Times New Roman"/>
          <w:sz w:val="28"/>
          <w:szCs w:val="28"/>
        </w:rPr>
        <w:t xml:space="preserve">ч. Умение устанавливать взаимно </w:t>
      </w:r>
      <w:r w:rsidRPr="005C49A7">
        <w:rPr>
          <w:rFonts w:ascii="Times New Roman" w:hAnsi="Times New Roman"/>
          <w:sz w:val="28"/>
          <w:szCs w:val="28"/>
        </w:rPr>
        <w:t xml:space="preserve">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отсчитывании заданного количества листов в блокноте,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Представления об объемных геометрических телах и плоскостных геометрических фигурах формируются не только на уроках математики, но и на занятиях по аппликации, лепке, рисованию, труду. Освоение простейших измерительных навыков и умений, необходимых при пользовании инструментами: мерной кружкой, весами, линейкой, термометром и др.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учебном плане предмет представлен с примерным расчетом по 2 часа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034EC1" w:rsidRPr="004456C1" w:rsidRDefault="00034EC1" w:rsidP="00481FAB">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Примерное содержание предмета</w:t>
      </w:r>
    </w:p>
    <w:p w:rsidR="00034EC1" w:rsidRPr="004456C1" w:rsidRDefault="00034EC1" w:rsidP="00481FAB">
      <w:pPr>
        <w:pStyle w:val="af7"/>
        <w:spacing w:line="360" w:lineRule="auto"/>
        <w:ind w:firstLine="709"/>
        <w:jc w:val="both"/>
        <w:rPr>
          <w:rFonts w:ascii="Times New Roman" w:hAnsi="Times New Roman"/>
          <w:i/>
          <w:sz w:val="28"/>
          <w:szCs w:val="28"/>
        </w:rPr>
      </w:pPr>
      <w:r w:rsidRPr="004456C1">
        <w:rPr>
          <w:rFonts w:ascii="Times New Roman" w:hAnsi="Times New Roman"/>
          <w:i/>
          <w:sz w:val="28"/>
          <w:szCs w:val="28"/>
        </w:rPr>
        <w:t>Количественные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Преобразование множеств (увеличение множества, уменьшение множества, уравнивание множеств). Представление о числовой последовательности. Пересчет предметов. Узнавание цифр. Соотнесение цифры с количеством предметов. Графическое изображение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Представления о величине.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Различение по величине однородных и разнородных предметов. Сравнение предметов по величине. Составление упорядоченного ряда (по убыванию, по возрастанию). 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мерных инструментов.</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Представление о форме.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iCs/>
          <w:sz w:val="28"/>
          <w:szCs w:val="28"/>
        </w:rPr>
        <w:t xml:space="preserve">Различение круглых и некруглых геометрических тел. Различение некруглых геометрических тел. Соотнесение геометрических тел с названием </w:t>
      </w:r>
      <w:r w:rsidRPr="005C49A7">
        <w:rPr>
          <w:rFonts w:ascii="Times New Roman" w:hAnsi="Times New Roman"/>
          <w:sz w:val="28"/>
          <w:szCs w:val="28"/>
        </w:rPr>
        <w:t xml:space="preserve">(«шар», «куб», «призма», «параллелепипед»). </w:t>
      </w:r>
      <w:r w:rsidRPr="005C49A7">
        <w:rPr>
          <w:rFonts w:ascii="Times New Roman" w:hAnsi="Times New Roman"/>
          <w:iCs/>
          <w:sz w:val="28"/>
          <w:szCs w:val="28"/>
        </w:rPr>
        <w:t xml:space="preserve">Соотнесение </w:t>
      </w:r>
      <w:r w:rsidR="004456C1">
        <w:rPr>
          <w:rFonts w:ascii="Times New Roman" w:hAnsi="Times New Roman"/>
          <w:iCs/>
          <w:sz w:val="28"/>
          <w:szCs w:val="28"/>
        </w:rPr>
        <w:t xml:space="preserve">объемного </w:t>
      </w:r>
      <w:r w:rsidRPr="005C49A7">
        <w:rPr>
          <w:rFonts w:ascii="Times New Roman" w:hAnsi="Times New Roman"/>
          <w:iCs/>
          <w:sz w:val="28"/>
          <w:szCs w:val="28"/>
        </w:rPr>
        <w:t xml:space="preserve">геометрического тела с </w:t>
      </w:r>
      <w:r w:rsidR="004456C1">
        <w:rPr>
          <w:rFonts w:ascii="Times New Roman" w:hAnsi="Times New Roman"/>
          <w:iCs/>
          <w:sz w:val="28"/>
          <w:szCs w:val="28"/>
        </w:rPr>
        <w:t xml:space="preserve">плоскостной </w:t>
      </w:r>
      <w:r w:rsidRPr="005C49A7">
        <w:rPr>
          <w:rFonts w:ascii="Times New Roman" w:hAnsi="Times New Roman"/>
          <w:iCs/>
          <w:sz w:val="28"/>
          <w:szCs w:val="28"/>
        </w:rPr>
        <w:t>геометрической фигурой</w:t>
      </w:r>
      <w:r w:rsidRPr="005C49A7">
        <w:rPr>
          <w:rFonts w:ascii="Times New Roman" w:hAnsi="Times New Roman"/>
          <w:sz w:val="28"/>
          <w:szCs w:val="28"/>
        </w:rPr>
        <w:t xml:space="preserve"> </w:t>
      </w:r>
      <w:r w:rsidRPr="005C49A7">
        <w:rPr>
          <w:rFonts w:ascii="Times New Roman" w:hAnsi="Times New Roman"/>
          <w:iCs/>
          <w:sz w:val="28"/>
          <w:szCs w:val="28"/>
        </w:rPr>
        <w:t xml:space="preserve">(куб – квадрат, шар – круг, треугольная призма – треугольник, параллелепипед – прямоугольник). Соотнесение предмета с геометрическим телом, геометрической фигурой. </w:t>
      </w:r>
      <w:r w:rsidRPr="005C49A7">
        <w:rPr>
          <w:rFonts w:ascii="Times New Roman" w:hAnsi="Times New Roman"/>
          <w:sz w:val="28"/>
          <w:szCs w:val="28"/>
        </w:rPr>
        <w:t>Рисование геометрической фигуры («треугольник»</w:t>
      </w:r>
      <w:r w:rsidRPr="005C49A7">
        <w:rPr>
          <w:rFonts w:ascii="Times New Roman" w:hAnsi="Times New Roman"/>
          <w:iCs/>
          <w:sz w:val="28"/>
          <w:szCs w:val="28"/>
        </w:rPr>
        <w:t xml:space="preserve">, </w:t>
      </w:r>
      <w:r w:rsidRPr="005C49A7">
        <w:rPr>
          <w:rFonts w:ascii="Times New Roman" w:hAnsi="Times New Roman"/>
          <w:sz w:val="28"/>
          <w:szCs w:val="28"/>
        </w:rPr>
        <w:t>«квадрат»</w:t>
      </w:r>
      <w:r w:rsidRPr="005C49A7">
        <w:rPr>
          <w:rFonts w:ascii="Times New Roman" w:hAnsi="Times New Roman"/>
          <w:iCs/>
          <w:sz w:val="28"/>
          <w:szCs w:val="28"/>
        </w:rPr>
        <w:t xml:space="preserve">, </w:t>
      </w:r>
      <w:r w:rsidRPr="005C49A7">
        <w:rPr>
          <w:rFonts w:ascii="Times New Roman" w:hAnsi="Times New Roman"/>
          <w:sz w:val="28"/>
          <w:szCs w:val="28"/>
        </w:rPr>
        <w:t>«прямоугольник»</w:t>
      </w:r>
      <w:r w:rsidRPr="005C49A7">
        <w:rPr>
          <w:rFonts w:ascii="Times New Roman" w:hAnsi="Times New Roman"/>
          <w:iCs/>
          <w:sz w:val="28"/>
          <w:szCs w:val="28"/>
        </w:rPr>
        <w:t xml:space="preserve">, </w:t>
      </w:r>
      <w:r w:rsidRPr="005C49A7">
        <w:rPr>
          <w:rFonts w:ascii="Times New Roman" w:hAnsi="Times New Roman"/>
          <w:sz w:val="28"/>
          <w:szCs w:val="28"/>
        </w:rPr>
        <w:t>«круг»).</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Пространственные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Пространственные представления (верх, низ, перед, зад, </w:t>
      </w:r>
      <w:r w:rsidR="004456C1">
        <w:rPr>
          <w:rFonts w:ascii="Times New Roman" w:hAnsi="Times New Roman"/>
          <w:sz w:val="28"/>
          <w:szCs w:val="28"/>
        </w:rPr>
        <w:t xml:space="preserve">над, под, </w:t>
      </w:r>
      <w:r w:rsidRPr="005C49A7">
        <w:rPr>
          <w:rFonts w:ascii="Times New Roman" w:hAnsi="Times New Roman"/>
          <w:sz w:val="28"/>
          <w:szCs w:val="28"/>
        </w:rPr>
        <w:t>право, лево).  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Конструирование предмета из двух и нескольких  частей. Составление разрезных картинок из 2-х и более частей. Составление ряда из предметов или изображений. Определение месторасположения предметов в ряду.</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Временные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Различение частей суток («утро», «день», «вечер», «ночь»). Соотнесение действия с временным промежутком («сейчас», «вчера», «сегодня», «завтра»). Составление последовательности событий. Определение времени по часам (целого часа, с точностью до получаса, четверть часа, с точностью до 5 минут). Соотнесение времени с началом и концом деятельности.</w:t>
      </w:r>
    </w:p>
    <w:p w:rsidR="00034E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О</w:t>
      </w:r>
      <w:r w:rsidR="004456C1" w:rsidRPr="004456C1">
        <w:rPr>
          <w:rFonts w:ascii="Times New Roman" w:hAnsi="Times New Roman"/>
          <w:sz w:val="28"/>
          <w:szCs w:val="28"/>
          <w:u w:val="single"/>
        </w:rPr>
        <w:t>кружающий мир</w:t>
      </w:r>
    </w:p>
    <w:p w:rsidR="00034EC1" w:rsidRPr="004456C1" w:rsidRDefault="004456C1" w:rsidP="004456C1">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Важным аспектом обучения детей с </w:t>
      </w:r>
      <w:r>
        <w:rPr>
          <w:rFonts w:ascii="Times New Roman" w:hAnsi="Times New Roman"/>
          <w:sz w:val="28"/>
          <w:szCs w:val="28"/>
        </w:rPr>
        <w:t xml:space="preserve">РАС </w:t>
      </w:r>
      <w:r w:rsidRPr="005C49A7">
        <w:rPr>
          <w:rFonts w:ascii="Times New Roman" w:hAnsi="Times New Roman"/>
          <w:sz w:val="28"/>
          <w:szCs w:val="28"/>
        </w:rPr>
        <w:t>является расширение их представлений об окружающем их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sz w:val="28"/>
          <w:szCs w:val="28"/>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5C49A7">
        <w:rPr>
          <w:rFonts w:ascii="Times New Roman" w:hAnsi="Times New Roman"/>
          <w:iCs/>
          <w:sz w:val="28"/>
          <w:szCs w:val="28"/>
        </w:rPr>
        <w:t>: посадка, полив, уход за расте</w:t>
      </w:r>
      <w:r w:rsidRPr="005C49A7">
        <w:rPr>
          <w:rFonts w:ascii="Times New Roman" w:hAnsi="Times New Roman"/>
          <w:iCs/>
          <w:sz w:val="28"/>
          <w:szCs w:val="28"/>
        </w:rPr>
        <w:softHyphen/>
        <w:t xml:space="preserve">ниями, кормление аквариумных рыбок, животных и др. </w:t>
      </w:r>
      <w:r w:rsidRPr="005C49A7">
        <w:rPr>
          <w:rFonts w:ascii="Times New Roman" w:hAnsi="Times New Roman"/>
          <w:sz w:val="28"/>
          <w:szCs w:val="28"/>
        </w:rPr>
        <w:t>Особое внимание уделяется воспитанию любви к природе, бережному и гуманному отношению к ней.</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Формирование представлений у детей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СИОП: узнавание гриба, различение частей гриба, различение грибов (подосиновик, сыроежка и др.), различение съедобных и несъедобных грибов, значение грибов, способы переработки грибов.</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w:t>
      </w:r>
      <w:r>
        <w:rPr>
          <w:rFonts w:ascii="Times New Roman" w:hAnsi="Times New Roman"/>
          <w:sz w:val="28"/>
          <w:szCs w:val="28"/>
        </w:rPr>
        <w:t xml:space="preserve"> </w:t>
      </w:r>
      <w:r w:rsidRPr="005C49A7">
        <w:rPr>
          <w:rFonts w:ascii="Times New Roman" w:hAnsi="Times New Roman"/>
          <w:sz w:val="28"/>
          <w:szCs w:val="28"/>
        </w:rPr>
        <w:t xml:space="preserve">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природный мир» не включаются в индивидуальную образовательную программу и данный предмет не вносится в их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и/или поставлена тепличка. Подобные хозяйства обеспечивают условия эффективного формирования представлений об окружающем мире, а также развитию навыков трудовой деятельности для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 </w:t>
      </w:r>
    </w:p>
    <w:p w:rsidR="00034EC1" w:rsidRPr="004456C1" w:rsidRDefault="00034EC1" w:rsidP="00481FAB">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Растительный мир.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iCs/>
          <w:sz w:val="28"/>
          <w:szCs w:val="28"/>
        </w:rPr>
        <w:t xml:space="preserve">Представление о растениях (дерево, куст, трава). Представление о деревьях </w:t>
      </w:r>
      <w:r w:rsidRPr="005C49A7">
        <w:rPr>
          <w:rFonts w:ascii="Times New Roman" w:hAnsi="Times New Roman"/>
          <w:sz w:val="28"/>
          <w:szCs w:val="28"/>
        </w:rPr>
        <w:t>(берёза, дуб, клён, ель, осина, сосна, ива, каштан). П</w:t>
      </w:r>
      <w:r w:rsidRPr="005C49A7">
        <w:rPr>
          <w:rFonts w:ascii="Times New Roman" w:hAnsi="Times New Roman"/>
          <w:iCs/>
          <w:sz w:val="28"/>
          <w:szCs w:val="28"/>
        </w:rPr>
        <w:t>редставление о</w:t>
      </w:r>
      <w:r w:rsidRPr="005C49A7">
        <w:rPr>
          <w:rFonts w:ascii="Times New Roman" w:hAnsi="Times New Roman"/>
          <w:sz w:val="28"/>
          <w:szCs w:val="28"/>
        </w:rPr>
        <w:t xml:space="preserve"> фруктах (яблоко, слива, вишня, банан, лимон, апельсин, груша, мандарин, персик, абрикос, киви). П</w:t>
      </w:r>
      <w:r w:rsidRPr="005C49A7">
        <w:rPr>
          <w:rFonts w:ascii="Times New Roman" w:hAnsi="Times New Roman"/>
          <w:iCs/>
          <w:sz w:val="28"/>
          <w:szCs w:val="28"/>
        </w:rPr>
        <w:t>редставление об</w:t>
      </w:r>
      <w:r w:rsidRPr="005C49A7">
        <w:rPr>
          <w:rFonts w:ascii="Times New Roman" w:hAnsi="Times New Roman"/>
          <w:sz w:val="28"/>
          <w:szCs w:val="28"/>
        </w:rPr>
        <w:t xml:space="preserve"> овощах (помидор, огурец, капуста, лук, картофель, морковь, свекла, репа, редис, тыква, кабачок, перец). П</w:t>
      </w:r>
      <w:r w:rsidRPr="005C49A7">
        <w:rPr>
          <w:rFonts w:ascii="Times New Roman" w:hAnsi="Times New Roman"/>
          <w:iCs/>
          <w:sz w:val="28"/>
          <w:szCs w:val="28"/>
        </w:rPr>
        <w:t>редставление о</w:t>
      </w:r>
      <w:r w:rsidRPr="005C49A7">
        <w:rPr>
          <w:rFonts w:ascii="Times New Roman" w:hAnsi="Times New Roman"/>
          <w:sz w:val="28"/>
          <w:szCs w:val="28"/>
        </w:rPr>
        <w:t xml:space="preserve"> ягодах (смородина, клубника, малина, крыжовник, земляника, черника, ежевика, голубика, брусника, клюква). П</w:t>
      </w:r>
      <w:r w:rsidRPr="005C49A7">
        <w:rPr>
          <w:rFonts w:ascii="Times New Roman" w:hAnsi="Times New Roman"/>
          <w:iCs/>
          <w:sz w:val="28"/>
          <w:szCs w:val="28"/>
        </w:rPr>
        <w:t>редставление о грибах (</w:t>
      </w:r>
      <w:r w:rsidRPr="005C49A7">
        <w:rPr>
          <w:rFonts w:ascii="Times New Roman" w:hAnsi="Times New Roman"/>
          <w:sz w:val="28"/>
          <w:szCs w:val="28"/>
        </w:rPr>
        <w:t>белый гриб, мухомор, шампиньон, вёшенка, подберёзовик, лисичка, подосиновик, опенок, поганка). П</w:t>
      </w:r>
      <w:r w:rsidRPr="005C49A7">
        <w:rPr>
          <w:rFonts w:ascii="Times New Roman" w:hAnsi="Times New Roman"/>
          <w:iCs/>
          <w:sz w:val="28"/>
          <w:szCs w:val="28"/>
        </w:rPr>
        <w:t>редставление о травянистых растениях (цветах) (</w:t>
      </w:r>
      <w:r w:rsidRPr="005C49A7">
        <w:rPr>
          <w:rFonts w:ascii="Times New Roman" w:hAnsi="Times New Roman"/>
          <w:sz w:val="28"/>
          <w:szCs w:val="28"/>
        </w:rPr>
        <w:t>астра, гладиолус, тюльпан, нарцисс, фиалка, роза, лилия, пион). П</w:t>
      </w:r>
      <w:r w:rsidRPr="005C49A7">
        <w:rPr>
          <w:rFonts w:ascii="Times New Roman" w:hAnsi="Times New Roman"/>
          <w:iCs/>
          <w:sz w:val="28"/>
          <w:szCs w:val="28"/>
        </w:rPr>
        <w:t>редставление о пряных травянистых растениях (петрушка</w:t>
      </w:r>
      <w:r w:rsidRPr="005C49A7">
        <w:rPr>
          <w:rFonts w:ascii="Times New Roman" w:hAnsi="Times New Roman"/>
          <w:sz w:val="28"/>
          <w:szCs w:val="28"/>
        </w:rPr>
        <w:t xml:space="preserve">, </w:t>
      </w:r>
      <w:r w:rsidRPr="005C49A7">
        <w:rPr>
          <w:rFonts w:ascii="Times New Roman" w:hAnsi="Times New Roman"/>
          <w:iCs/>
          <w:sz w:val="28"/>
          <w:szCs w:val="28"/>
        </w:rPr>
        <w:t>укроп</w:t>
      </w:r>
      <w:r w:rsidRPr="005C49A7">
        <w:rPr>
          <w:rFonts w:ascii="Times New Roman" w:hAnsi="Times New Roman"/>
          <w:sz w:val="28"/>
          <w:szCs w:val="28"/>
        </w:rPr>
        <w:t xml:space="preserve">, </w:t>
      </w:r>
      <w:r w:rsidRPr="005C49A7">
        <w:rPr>
          <w:rFonts w:ascii="Times New Roman" w:hAnsi="Times New Roman"/>
          <w:iCs/>
          <w:sz w:val="28"/>
          <w:szCs w:val="28"/>
        </w:rPr>
        <w:t>базилик</w:t>
      </w:r>
      <w:r w:rsidRPr="005C49A7">
        <w:rPr>
          <w:rFonts w:ascii="Times New Roman" w:hAnsi="Times New Roman"/>
          <w:sz w:val="28"/>
          <w:szCs w:val="28"/>
        </w:rPr>
        <w:t xml:space="preserve">, </w:t>
      </w:r>
      <w:r w:rsidRPr="005C49A7">
        <w:rPr>
          <w:rFonts w:ascii="Times New Roman" w:hAnsi="Times New Roman"/>
          <w:iCs/>
          <w:sz w:val="28"/>
          <w:szCs w:val="28"/>
        </w:rPr>
        <w:t>кориандр</w:t>
      </w:r>
      <w:r w:rsidRPr="005C49A7">
        <w:rPr>
          <w:rFonts w:ascii="Times New Roman" w:hAnsi="Times New Roman"/>
          <w:sz w:val="28"/>
          <w:szCs w:val="28"/>
        </w:rPr>
        <w:t xml:space="preserve">, </w:t>
      </w:r>
      <w:r w:rsidRPr="005C49A7">
        <w:rPr>
          <w:rFonts w:ascii="Times New Roman" w:hAnsi="Times New Roman"/>
          <w:iCs/>
          <w:sz w:val="28"/>
          <w:szCs w:val="28"/>
        </w:rPr>
        <w:t>мята (мелисса, перечная)).</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комнатных растениях (</w:t>
      </w:r>
      <w:r w:rsidRPr="005C49A7">
        <w:rPr>
          <w:rFonts w:ascii="Times New Roman" w:hAnsi="Times New Roman"/>
          <w:sz w:val="28"/>
          <w:szCs w:val="28"/>
        </w:rPr>
        <w:t>герань, кактус, фиалка, фикус), особенностях ухода за ними, значением в жизни человека (украшение помещения, очищение воздуха в помещении). П</w:t>
      </w:r>
      <w:r w:rsidRPr="005C49A7">
        <w:rPr>
          <w:rFonts w:ascii="Times New Roman" w:hAnsi="Times New Roman"/>
          <w:iCs/>
          <w:sz w:val="28"/>
          <w:szCs w:val="28"/>
        </w:rPr>
        <w:t xml:space="preserve">редставление о </w:t>
      </w:r>
      <w:r w:rsidRPr="005C49A7">
        <w:rPr>
          <w:rFonts w:ascii="Times New Roman" w:hAnsi="Times New Roman"/>
          <w:sz w:val="28"/>
          <w:szCs w:val="28"/>
        </w:rPr>
        <w:t xml:space="preserve">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 и др.).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Животный мир.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 Представление о морских рыбах (акула, сельдь, камбала, рыба-ёж, скат). Представление о насекомом.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 и др.).</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Объекты природы.</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Представление о формах земной поверхности. Представление об изображении земной поверхности на карте.</w:t>
      </w:r>
      <w:r w:rsidRPr="005C49A7">
        <w:rPr>
          <w:rFonts w:ascii="Times New Roman" w:hAnsi="Times New Roman"/>
          <w:iCs/>
          <w:sz w:val="28"/>
          <w:szCs w:val="28"/>
        </w:rPr>
        <w:t xml:space="preserve"> П</w:t>
      </w:r>
      <w:r w:rsidRPr="005C49A7">
        <w:rPr>
          <w:rFonts w:ascii="Times New Roman" w:hAnsi="Times New Roman"/>
          <w:sz w:val="28"/>
          <w:szCs w:val="28"/>
        </w:rPr>
        <w:t xml:space="preserve">редставление о полезных ископаемых (уголь, нефть, газ, известняк, гранит, золото, серебро и др.) с учетом местных природных ресурсов. Представление о значении объектов природы в жизни человека. </w:t>
      </w:r>
    </w:p>
    <w:p w:rsidR="00034EC1" w:rsidRPr="005C49A7" w:rsidRDefault="00034EC1" w:rsidP="00481FAB">
      <w:pPr>
        <w:pStyle w:val="af7"/>
        <w:spacing w:line="360" w:lineRule="auto"/>
        <w:ind w:firstLine="851"/>
        <w:jc w:val="both"/>
        <w:rPr>
          <w:rFonts w:ascii="Times New Roman" w:hAnsi="Times New Roman"/>
          <w:i/>
          <w:iCs/>
          <w:sz w:val="28"/>
          <w:szCs w:val="28"/>
        </w:rPr>
      </w:pPr>
      <w:r w:rsidRPr="005C49A7">
        <w:rPr>
          <w:rFonts w:ascii="Times New Roman" w:hAnsi="Times New Roman"/>
          <w:i/>
          <w:iCs/>
          <w:sz w:val="28"/>
          <w:szCs w:val="28"/>
        </w:rPr>
        <w:t>Временные представления.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  </w:t>
      </w:r>
    </w:p>
    <w:p w:rsidR="004456C1" w:rsidRPr="004456C1" w:rsidRDefault="00034EC1" w:rsidP="004456C1">
      <w:pPr>
        <w:pStyle w:val="af7"/>
        <w:spacing w:line="360" w:lineRule="auto"/>
        <w:jc w:val="center"/>
        <w:rPr>
          <w:rFonts w:ascii="Times New Roman" w:hAnsi="Times New Roman"/>
          <w:sz w:val="28"/>
          <w:szCs w:val="28"/>
          <w:u w:val="single"/>
        </w:rPr>
      </w:pPr>
      <w:r w:rsidRPr="004456C1">
        <w:rPr>
          <w:rFonts w:ascii="Times New Roman" w:hAnsi="Times New Roman"/>
          <w:sz w:val="28"/>
          <w:szCs w:val="28"/>
          <w:u w:val="single"/>
        </w:rPr>
        <w:t>Ч</w:t>
      </w:r>
      <w:r w:rsidR="004456C1" w:rsidRPr="004456C1">
        <w:rPr>
          <w:rFonts w:ascii="Times New Roman" w:hAnsi="Times New Roman"/>
          <w:sz w:val="28"/>
          <w:szCs w:val="28"/>
          <w:u w:val="single"/>
        </w:rPr>
        <w:t>еловек</w:t>
      </w:r>
    </w:p>
    <w:p w:rsidR="00034EC1" w:rsidRPr="004456C1" w:rsidRDefault="004456C1" w:rsidP="004456C1">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представлена следующими разделами: «Представления о себе», «Семья», «Гигиена тела», «Туалет», «Одевание и раздевание», «Прием пищи». </w:t>
      </w:r>
    </w:p>
    <w:p w:rsidR="00034EC1" w:rsidRPr="005C49A7" w:rsidRDefault="00034EC1" w:rsidP="00034EC1">
      <w:pPr>
        <w:pStyle w:val="af7"/>
        <w:spacing w:line="360" w:lineRule="auto"/>
        <w:ind w:firstLine="708"/>
        <w:jc w:val="both"/>
        <w:rPr>
          <w:rFonts w:ascii="Times New Roman" w:hAnsi="Times New Roman"/>
          <w:sz w:val="28"/>
          <w:szCs w:val="28"/>
          <w:shd w:val="clear" w:color="auto" w:fill="FFFFFF"/>
        </w:rPr>
      </w:pPr>
      <w:r w:rsidRPr="005C49A7">
        <w:rPr>
          <w:rFonts w:ascii="Times New Roman" w:hAnsi="Times New Roman"/>
          <w:sz w:val="28"/>
          <w:szCs w:val="28"/>
        </w:rPr>
        <w:t>Раздел «Представления о себе» включает следующее содержание: представления о своем теле</w:t>
      </w:r>
      <w:r w:rsidRPr="005C49A7">
        <w:rPr>
          <w:rFonts w:ascii="Times New Roman" w:hAnsi="Times New Roman"/>
          <w:sz w:val="28"/>
          <w:szCs w:val="28"/>
          <w:shd w:val="clear" w:color="auto" w:fill="FFFFFF"/>
        </w:rPr>
        <w:t>, его строении, о своих двигательных возможностях,</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правилах здорового образа жизни (режим дня, питание, сон,</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прогулка, гигиена, занятия физической культурой и</w:t>
      </w:r>
      <w:r w:rsidR="00481FAB">
        <w:rPr>
          <w:rFonts w:ascii="Times New Roman" w:hAnsi="Times New Roman"/>
          <w:sz w:val="28"/>
          <w:szCs w:val="28"/>
          <w:shd w:val="clear" w:color="auto" w:fill="FFFFFF"/>
        </w:rPr>
        <w:t xml:space="preserve"> </w:t>
      </w:r>
      <w:r w:rsidRPr="005C49A7">
        <w:rPr>
          <w:rFonts w:ascii="Times New Roman" w:hAnsi="Times New Roman"/>
          <w:sz w:val="28"/>
          <w:szCs w:val="28"/>
          <w:shd w:val="clear" w:color="auto" w:fill="FFFFFF"/>
        </w:rPr>
        <w:t xml:space="preserve">профилактика болезней), </w:t>
      </w:r>
      <w:r w:rsidR="007A6D36">
        <w:rPr>
          <w:rFonts w:ascii="Times New Roman" w:hAnsi="Times New Roman"/>
          <w:sz w:val="28"/>
          <w:szCs w:val="28"/>
          <w:shd w:val="clear" w:color="auto" w:fill="FFFFFF"/>
        </w:rPr>
        <w:t xml:space="preserve"> </w:t>
      </w:r>
      <w:r w:rsidRPr="005C49A7">
        <w:rPr>
          <w:rFonts w:ascii="Times New Roman" w:hAnsi="Times New Roman"/>
          <w:sz w:val="28"/>
          <w:szCs w:val="28"/>
          <w:shd w:val="clear" w:color="auto" w:fill="FFFFFF"/>
        </w:rPr>
        <w:t>поведении, сохраняющем и</w:t>
      </w:r>
      <w:r w:rsidRPr="005C49A7">
        <w:rPr>
          <w:rFonts w:ascii="Times New Roman" w:hAnsi="Times New Roman"/>
          <w:sz w:val="28"/>
          <w:szCs w:val="28"/>
        </w:rPr>
        <w:t xml:space="preserve"> </w:t>
      </w:r>
      <w:r w:rsidRPr="005C49A7">
        <w:rPr>
          <w:rFonts w:ascii="Times New Roman" w:hAnsi="Times New Roman"/>
          <w:sz w:val="28"/>
          <w:szCs w:val="28"/>
          <w:shd w:val="clear" w:color="auto" w:fill="FFFFFF"/>
        </w:rPr>
        <w:t xml:space="preserve">укрепляющем здоровье, полезных и вредных привычках, </w:t>
      </w:r>
      <w:r w:rsidRPr="005C49A7">
        <w:rPr>
          <w:rFonts w:ascii="Times New Roman" w:hAnsi="Times New Roman"/>
          <w:sz w:val="28"/>
          <w:szCs w:val="28"/>
        </w:rPr>
        <w:t>возрастных изменениях. Раздел</w:t>
      </w:r>
      <w:r w:rsidRPr="005C49A7">
        <w:rPr>
          <w:rFonts w:ascii="Times New Roman" w:hAnsi="Times New Roman"/>
          <w:i/>
          <w:iCs/>
          <w:sz w:val="28"/>
          <w:szCs w:val="28"/>
        </w:rPr>
        <w:t xml:space="preserve"> </w:t>
      </w:r>
      <w:r w:rsidRPr="005C49A7">
        <w:rPr>
          <w:rFonts w:ascii="Times New Roman" w:hAnsi="Times New Roman"/>
          <w:sz w:val="28"/>
          <w:szCs w:val="28"/>
        </w:rPr>
        <w:t>«Гигиена тела»</w:t>
      </w:r>
      <w:r w:rsidRPr="005C49A7">
        <w:rPr>
          <w:rFonts w:ascii="Times New Roman" w:hAnsi="Times New Roman"/>
          <w:i/>
          <w:iCs/>
          <w:sz w:val="28"/>
          <w:szCs w:val="28"/>
        </w:rPr>
        <w:t xml:space="preserve"> </w:t>
      </w:r>
      <w:r w:rsidRPr="005C49A7">
        <w:rPr>
          <w:rFonts w:ascii="Times New Roman" w:hAnsi="Times New Roman"/>
          <w:sz w:val="28"/>
          <w:szCs w:val="28"/>
        </w:rPr>
        <w:t>включает задачи по формированию умений</w:t>
      </w:r>
      <w:r w:rsidRPr="005C49A7">
        <w:rPr>
          <w:rFonts w:ascii="Times New Roman" w:hAnsi="Times New Roman"/>
          <w:i/>
          <w:iCs/>
          <w:sz w:val="28"/>
          <w:szCs w:val="28"/>
        </w:rPr>
        <w:t xml:space="preserve"> </w:t>
      </w:r>
      <w:r w:rsidRPr="005C49A7">
        <w:rPr>
          <w:rFonts w:ascii="Times New Roman" w:hAnsi="Times New Roman"/>
          <w:sz w:val="28"/>
          <w:szCs w:val="28"/>
        </w:rPr>
        <w:t xml:space="preserve"> умываться, мыться под душем, чистить зубы, мыть голову, стричь ногти, причесываться и т.д. Раздел</w:t>
      </w:r>
      <w:r w:rsidRPr="005C49A7">
        <w:rPr>
          <w:rFonts w:ascii="Times New Roman" w:hAnsi="Times New Roman"/>
          <w:bCs/>
          <w:sz w:val="28"/>
          <w:szCs w:val="28"/>
        </w:rPr>
        <w:t xml:space="preserve"> </w:t>
      </w:r>
      <w:r w:rsidRPr="005C49A7">
        <w:rPr>
          <w:rFonts w:ascii="Times New Roman" w:hAnsi="Times New Roman"/>
          <w:sz w:val="28"/>
          <w:szCs w:val="28"/>
        </w:rPr>
        <w:t>«Обращение с одеждой и обувью» включает задачи по формированию умений</w:t>
      </w:r>
      <w:r w:rsidRPr="005C49A7">
        <w:rPr>
          <w:rFonts w:ascii="Times New Roman" w:hAnsi="Times New Roman"/>
          <w:i/>
          <w:iCs/>
          <w:sz w:val="28"/>
          <w:szCs w:val="28"/>
        </w:rPr>
        <w:t xml:space="preserve"> </w:t>
      </w:r>
      <w:r w:rsidRPr="005C49A7">
        <w:rPr>
          <w:rFonts w:ascii="Times New Roman" w:hAnsi="Times New Roman"/>
          <w:sz w:val="28"/>
          <w:szCs w:val="28"/>
        </w:rPr>
        <w:t xml:space="preserve">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Ребенок учится </w:t>
      </w:r>
      <w:r w:rsidRPr="005C49A7">
        <w:rPr>
          <w:rFonts w:ascii="Times New Roman" w:hAnsi="Times New Roman"/>
          <w:sz w:val="28"/>
          <w:szCs w:val="28"/>
          <w:shd w:val="clear" w:color="auto" w:fill="FFFFFF"/>
        </w:rPr>
        <w:t xml:space="preserve">соблюдать правила и нормы культуры поведения и общения в семье. </w:t>
      </w:r>
      <w:r w:rsidRPr="005C49A7">
        <w:rPr>
          <w:rFonts w:ascii="Times New Roman" w:hAnsi="Times New Roman"/>
          <w:sz w:val="28"/>
          <w:szCs w:val="28"/>
        </w:rPr>
        <w:t xml:space="preserve">Важно, чтобы </w:t>
      </w:r>
      <w:r w:rsidRPr="005C49A7">
        <w:rPr>
          <w:rFonts w:ascii="Times New Roman" w:hAnsi="Times New Roman"/>
          <w:sz w:val="28"/>
          <w:szCs w:val="28"/>
          <w:shd w:val="clear" w:color="auto" w:fill="FFFFFF"/>
        </w:rPr>
        <w:t>образцом культуры общения для ребенка являлись доброжелательное и заботливое отношение к</w:t>
      </w:r>
      <w:r w:rsidRPr="005C49A7">
        <w:rPr>
          <w:rStyle w:val="apple-converted-space"/>
          <w:rFonts w:ascii="Times New Roman" w:hAnsi="Times New Roman"/>
          <w:sz w:val="28"/>
          <w:szCs w:val="28"/>
          <w:shd w:val="clear" w:color="auto" w:fill="FFFFFF"/>
        </w:rPr>
        <w:t> </w:t>
      </w:r>
      <w:r w:rsidRPr="005C49A7">
        <w:rPr>
          <w:rFonts w:ascii="Times New Roman" w:hAnsi="Times New Roman"/>
          <w:sz w:val="28"/>
          <w:szCs w:val="28"/>
          <w:shd w:val="clear" w:color="auto" w:fill="FFFFFF"/>
        </w:rPr>
        <w:t xml:space="preserve"> окружающим, спокойный приветливый тон. Р</w:t>
      </w:r>
      <w:r w:rsidRPr="005C49A7">
        <w:rPr>
          <w:rFonts w:ascii="Times New Roman" w:hAnsi="Times New Roman"/>
          <w:sz w:val="28"/>
          <w:szCs w:val="28"/>
        </w:rPr>
        <w:t xml:space="preserve">ебенок обучается </w:t>
      </w:r>
      <w:r w:rsidRPr="005C49A7">
        <w:rPr>
          <w:rFonts w:ascii="Times New Roman" w:hAnsi="Times New Roman"/>
          <w:bCs/>
          <w:sz w:val="28"/>
          <w:szCs w:val="28"/>
          <w:shd w:val="clear" w:color="auto" w:fill="FFFFFF"/>
        </w:rPr>
        <w:t>понимать окружающих людей, проявлять к ним доброжелатель</w:t>
      </w:r>
      <w:r w:rsidRPr="005C49A7">
        <w:rPr>
          <w:rFonts w:ascii="Times New Roman" w:hAnsi="Times New Roman"/>
          <w:bCs/>
          <w:sz w:val="28"/>
          <w:szCs w:val="28"/>
          <w:shd w:val="clear" w:color="auto" w:fill="FFFFFF"/>
        </w:rPr>
        <w:softHyphen/>
        <w:t>ное отношение, стремиться к общению и взаимодействию с ними.</w:t>
      </w:r>
      <w:r w:rsidRPr="005C49A7">
        <w:rPr>
          <w:rFonts w:ascii="Times New Roman" w:hAnsi="Times New Roman"/>
          <w:sz w:val="28"/>
          <w:szCs w:val="28"/>
          <w:shd w:val="clear" w:color="auto" w:fill="FFFFFF"/>
        </w:rPr>
        <w:t xml:space="preserve">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младшего и подросткового возраста.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Большинство разделов включают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r w:rsidRPr="005C49A7">
        <w:rPr>
          <w:rFonts w:ascii="Times New Roman" w:hAnsi="Times New Roman"/>
          <w:sz w:val="28"/>
          <w:szCs w:val="28"/>
        </w:rPr>
        <w:tab/>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Для реализации программы по предмету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и душевые кушетки; подъемно-передвижное оборудование для обучающихся с нарушениями ОДА;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Представления о себе.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Идентификация себя со своим именем, своей половой принадлежности (как мальчика или девочки, юноши или девушки). П</w:t>
      </w:r>
      <w:r w:rsidRPr="005C49A7">
        <w:rPr>
          <w:rFonts w:ascii="Times New Roman" w:hAnsi="Times New Roman"/>
          <w:sz w:val="28"/>
          <w:szCs w:val="28"/>
        </w:rPr>
        <w:t xml:space="preserve">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 </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Гигиена тела.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5C49A7">
        <w:rPr>
          <w:rFonts w:ascii="Times New Roman" w:hAnsi="Times New Roman"/>
          <w:bCs/>
          <w:sz w:val="28"/>
          <w:szCs w:val="28"/>
        </w:rPr>
        <w:t>облюдение</w:t>
      </w:r>
      <w:r w:rsidRPr="005C49A7">
        <w:rPr>
          <w:rFonts w:ascii="Times New Roman" w:hAnsi="Times New Roman"/>
          <w:sz w:val="28"/>
          <w:szCs w:val="28"/>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5C49A7">
        <w:rPr>
          <w:rFonts w:ascii="Times New Roman" w:hAnsi="Times New Roman"/>
          <w:bCs/>
          <w:sz w:val="28"/>
          <w:szCs w:val="28"/>
        </w:rPr>
        <w:t xml:space="preserve"> </w:t>
      </w:r>
      <w:r w:rsidRPr="005C49A7">
        <w:rPr>
          <w:rFonts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5C49A7">
        <w:rPr>
          <w:rFonts w:ascii="Times New Roman" w:hAnsi="Times New Roman"/>
          <w:bCs/>
          <w:sz w:val="28"/>
          <w:szCs w:val="28"/>
        </w:rPr>
        <w:t xml:space="preserve"> </w:t>
      </w:r>
      <w:r w:rsidRPr="005C49A7">
        <w:rPr>
          <w:rFonts w:ascii="Times New Roman" w:hAnsi="Times New Roman"/>
          <w:sz w:val="28"/>
          <w:szCs w:val="28"/>
        </w:rPr>
        <w:t xml:space="preserve">Вытирание лица. Соблюдение последовательности действий при мытье и вытирании лица. </w:t>
      </w:r>
      <w:r w:rsidRPr="005C49A7">
        <w:rPr>
          <w:rFonts w:ascii="Times New Roman" w:hAnsi="Times New Roman"/>
          <w:bCs/>
          <w:sz w:val="28"/>
          <w:szCs w:val="28"/>
        </w:rPr>
        <w:t>Ч</w:t>
      </w:r>
      <w:r w:rsidRPr="005C49A7">
        <w:rPr>
          <w:rFonts w:ascii="Times New Roman" w:hAnsi="Times New Roman"/>
          <w:sz w:val="28"/>
          <w:szCs w:val="28"/>
        </w:rPr>
        <w:t xml:space="preserve">истка зубов. Полоскание полости рта. Соблюдение последовательности действий при чистке зубов и полоскании полости рта. Очищение носового хода. </w:t>
      </w:r>
      <w:r w:rsidRPr="005C49A7">
        <w:rPr>
          <w:rFonts w:ascii="Times New Roman" w:hAnsi="Times New Roman"/>
          <w:bCs/>
          <w:sz w:val="28"/>
          <w:szCs w:val="28"/>
        </w:rPr>
        <w:t>Нанесение косметического средства на лицо. Соблюдение последовательности действий при б</w:t>
      </w:r>
      <w:r w:rsidRPr="005C49A7">
        <w:rPr>
          <w:rFonts w:ascii="Times New Roman" w:hAnsi="Times New Roman"/>
          <w:sz w:val="28"/>
          <w:szCs w:val="28"/>
        </w:rPr>
        <w:t xml:space="preserve">ритье электробритвой, безопасным станком. </w:t>
      </w:r>
      <w:r w:rsidRPr="005C49A7">
        <w:rPr>
          <w:rFonts w:ascii="Times New Roman" w:hAnsi="Times New Roman"/>
          <w:bCs/>
          <w:sz w:val="28"/>
          <w:szCs w:val="28"/>
        </w:rPr>
        <w:t>Р</w:t>
      </w:r>
      <w:r w:rsidRPr="005C49A7">
        <w:rPr>
          <w:rFonts w:ascii="Times New Roman" w:hAnsi="Times New Roman"/>
          <w:sz w:val="28"/>
          <w:szCs w:val="28"/>
        </w:rPr>
        <w:t>асчесывание волос. Соблюдение последовательности действий при мытье и вытирании волос.</w:t>
      </w:r>
      <w:r w:rsidRPr="005C49A7">
        <w:rPr>
          <w:rFonts w:ascii="Times New Roman" w:hAnsi="Times New Roman"/>
          <w:bCs/>
          <w:sz w:val="28"/>
          <w:szCs w:val="28"/>
        </w:rPr>
        <w:t xml:space="preserve"> С</w:t>
      </w:r>
      <w:r w:rsidRPr="005C49A7">
        <w:rPr>
          <w:rFonts w:ascii="Times New Roman" w:hAnsi="Times New Roman"/>
          <w:sz w:val="28"/>
          <w:szCs w:val="28"/>
        </w:rPr>
        <w:t>облюдение последовательности  действий при сушке волос феном.</w:t>
      </w:r>
      <w:r w:rsidRPr="005C49A7">
        <w:rPr>
          <w:rFonts w:ascii="Times New Roman" w:hAnsi="Times New Roman"/>
          <w:bCs/>
          <w:sz w:val="28"/>
          <w:szCs w:val="28"/>
        </w:rPr>
        <w:t xml:space="preserve"> М</w:t>
      </w:r>
      <w:r w:rsidRPr="005C49A7">
        <w:rPr>
          <w:rFonts w:ascii="Times New Roman" w:hAnsi="Times New Roman"/>
          <w:sz w:val="28"/>
          <w:szCs w:val="28"/>
        </w:rPr>
        <w:t>ытье ушей. Чистка ушей.</w:t>
      </w:r>
      <w:r w:rsidRPr="005C49A7">
        <w:rPr>
          <w:rFonts w:ascii="Times New Roman" w:hAnsi="Times New Roman"/>
          <w:bCs/>
          <w:sz w:val="28"/>
          <w:szCs w:val="28"/>
        </w:rPr>
        <w:t xml:space="preserve"> </w:t>
      </w:r>
      <w:r w:rsidRPr="005C49A7">
        <w:rPr>
          <w:rFonts w:ascii="Times New Roman" w:hAnsi="Times New Roman"/>
          <w:sz w:val="28"/>
          <w:szCs w:val="28"/>
        </w:rPr>
        <w:t>Вытирание ног.</w:t>
      </w:r>
      <w:r w:rsidRPr="005C49A7">
        <w:rPr>
          <w:rFonts w:ascii="Times New Roman" w:hAnsi="Times New Roman"/>
          <w:bCs/>
          <w:sz w:val="28"/>
          <w:szCs w:val="28"/>
        </w:rPr>
        <w:t xml:space="preserve"> </w:t>
      </w:r>
      <w:r w:rsidRPr="005C49A7">
        <w:rPr>
          <w:rFonts w:ascii="Times New Roman" w:hAnsi="Times New Roman"/>
          <w:sz w:val="28"/>
          <w:szCs w:val="28"/>
        </w:rPr>
        <w:t xml:space="preserve">Соблюдение последовательности действий при мытье и вытирании ног. Соблюдение последовательности действий при мытье и вытирании тела. Гигиена </w:t>
      </w:r>
      <w:r w:rsidRPr="005C49A7">
        <w:rPr>
          <w:rFonts w:ascii="Times New Roman" w:hAnsi="Times New Roman"/>
          <w:bCs/>
          <w:sz w:val="28"/>
          <w:szCs w:val="28"/>
        </w:rPr>
        <w:t xml:space="preserve"> интимной зоны.</w:t>
      </w:r>
      <w:r w:rsidRPr="005C49A7">
        <w:rPr>
          <w:rFonts w:ascii="Times New Roman" w:hAnsi="Times New Roman"/>
          <w:sz w:val="28"/>
          <w:szCs w:val="28"/>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Одевание и раздевание.</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 </w:t>
      </w:r>
    </w:p>
    <w:p w:rsidR="00034EC1" w:rsidRPr="005C49A7" w:rsidRDefault="00034EC1" w:rsidP="00034EC1">
      <w:pPr>
        <w:pStyle w:val="af7"/>
        <w:spacing w:line="360" w:lineRule="auto"/>
        <w:jc w:val="both"/>
        <w:rPr>
          <w:rFonts w:ascii="Times New Roman" w:hAnsi="Times New Roman"/>
          <w:i/>
          <w:sz w:val="28"/>
          <w:szCs w:val="28"/>
        </w:rPr>
      </w:pPr>
      <w:r w:rsidRPr="005C49A7">
        <w:rPr>
          <w:rFonts w:ascii="Times New Roman" w:hAnsi="Times New Roman"/>
          <w:i/>
          <w:sz w:val="28"/>
          <w:szCs w:val="28"/>
        </w:rPr>
        <w:t>Туалет.</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Сообщение о желании сходить в туалет. Сидение на унитазе и оправление малой/большой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Прием пищи.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Сообщение о желании пить. Питье через соломинку. 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Семья.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 </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Д</w:t>
      </w:r>
      <w:r w:rsidR="007A6D36" w:rsidRPr="007A6D36">
        <w:rPr>
          <w:rFonts w:ascii="Times New Roman" w:hAnsi="Times New Roman"/>
          <w:sz w:val="28"/>
          <w:szCs w:val="28"/>
          <w:u w:val="single"/>
        </w:rPr>
        <w:t>омоводство</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ребенка с </w:t>
      </w:r>
      <w:r>
        <w:rPr>
          <w:rFonts w:ascii="Times New Roman" w:hAnsi="Times New Roman"/>
          <w:sz w:val="28"/>
          <w:szCs w:val="28"/>
        </w:rPr>
        <w:t xml:space="preserve">РАС </w:t>
      </w:r>
      <w:r w:rsidRPr="005C49A7">
        <w:rPr>
          <w:rFonts w:ascii="Times New Roman" w:hAnsi="Times New Roman"/>
          <w:sz w:val="28"/>
          <w:szCs w:val="28"/>
        </w:rPr>
        <w:t>ведению домашнего хозяйства является важным направлением подготовки</w:t>
      </w:r>
      <w:r w:rsidR="007A6D36">
        <w:rPr>
          <w:rFonts w:ascii="Times New Roman" w:hAnsi="Times New Roman"/>
          <w:sz w:val="28"/>
          <w:szCs w:val="28"/>
        </w:rPr>
        <w:t xml:space="preserve"> его</w:t>
      </w:r>
      <w:r w:rsidRPr="005C49A7">
        <w:rPr>
          <w:rFonts w:ascii="Times New Roman" w:hAnsi="Times New Roman"/>
          <w:sz w:val="28"/>
          <w:szCs w:val="28"/>
        </w:rPr>
        <w:t xml:space="preserve">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Цель обучения:</w:t>
      </w:r>
      <w:r w:rsidRPr="005C49A7">
        <w:rPr>
          <w:rFonts w:ascii="Times New Roman" w:hAnsi="Times New Roman"/>
          <w:sz w:val="28"/>
          <w:szCs w:val="28"/>
        </w:rPr>
        <w:t xml:space="preserve"> повышение самостоятельности детей в выполнении хозяйственно-бытовой деятельности.</w:t>
      </w:r>
      <w:r w:rsidRPr="005C49A7">
        <w:rPr>
          <w:rFonts w:ascii="Times New Roman" w:hAnsi="Times New Roman"/>
          <w:bCs/>
          <w:sz w:val="28"/>
          <w:szCs w:val="28"/>
        </w:rPr>
        <w:t xml:space="preserve"> Основные задачи: </w:t>
      </w:r>
      <w:r w:rsidRPr="005C49A7">
        <w:rPr>
          <w:rFonts w:ascii="Times New Roman" w:hAnsi="Times New Roman"/>
          <w:sz w:val="28"/>
          <w:szCs w:val="28"/>
        </w:rPr>
        <w:t>формирование умений обращаться с инвентарем и электроприборами;</w:t>
      </w:r>
      <w:r w:rsidRPr="005C49A7">
        <w:rPr>
          <w:rFonts w:ascii="Times New Roman" w:hAnsi="Times New Roman"/>
          <w:bCs/>
          <w:sz w:val="28"/>
          <w:szCs w:val="28"/>
        </w:rPr>
        <w:t xml:space="preserve"> </w:t>
      </w:r>
      <w:r w:rsidRPr="005C49A7">
        <w:rPr>
          <w:rFonts w:ascii="Times New Roman" w:hAnsi="Times New Roman"/>
          <w:sz w:val="28"/>
          <w:szCs w:val="28"/>
        </w:rPr>
        <w:t>освоение действий по приготовлению пищи, осуществлению покупок, уборке помещения и территории, уходу за вещами;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по домоводству включает следующие разделы: «Уход за вещами», «Приготовление пищи»», «Уборка помещений и территории», «Покупки». </w:t>
      </w:r>
    </w:p>
    <w:p w:rsidR="00034EC1" w:rsidRPr="005C49A7" w:rsidRDefault="00034EC1" w:rsidP="00034EC1">
      <w:pPr>
        <w:pStyle w:val="af7"/>
        <w:spacing w:line="360" w:lineRule="auto"/>
        <w:ind w:firstLine="708"/>
        <w:jc w:val="both"/>
        <w:rPr>
          <w:rFonts w:ascii="Times New Roman" w:hAnsi="Times New Roman"/>
          <w:sz w:val="28"/>
          <w:szCs w:val="28"/>
        </w:rPr>
      </w:pPr>
      <w:r>
        <w:rPr>
          <w:rFonts w:ascii="Times New Roman" w:hAnsi="Times New Roman"/>
          <w:sz w:val="28"/>
          <w:szCs w:val="28"/>
        </w:rPr>
        <w:t>В</w:t>
      </w:r>
      <w:r w:rsidRPr="005C49A7">
        <w:rPr>
          <w:rFonts w:ascii="Times New Roman" w:hAnsi="Times New Roman"/>
          <w:sz w:val="28"/>
          <w:szCs w:val="28"/>
        </w:rPr>
        <w:t xml:space="preserve"> рамках коррекционных занятий: «Предметно-практические действия», «Коррекционно-развивающие занятия» также возможно проведение работы по формированию отдельных умений и навыков, используемых в бытовой деятельности, с обучающимися, которые нуждаются в дополнительных индивидуальных занятиях. </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sz w:val="28"/>
          <w:szCs w:val="28"/>
        </w:rPr>
        <w:t xml:space="preserve">Материально-техническое </w:t>
      </w:r>
      <w:r w:rsidRPr="005C49A7">
        <w:rPr>
          <w:rFonts w:ascii="Times New Roman" w:hAnsi="Times New Roman"/>
          <w:bCs/>
          <w:sz w:val="28"/>
          <w:szCs w:val="28"/>
        </w:rPr>
        <w:t xml:space="preserve">оснащение учебного предмета «Домоводство» предусматривает: </w:t>
      </w:r>
    </w:p>
    <w:p w:rsidR="00034EC1" w:rsidRPr="005C49A7" w:rsidRDefault="00034EC1" w:rsidP="005E09D0">
      <w:pPr>
        <w:pStyle w:val="af7"/>
        <w:numPr>
          <w:ilvl w:val="0"/>
          <w:numId w:val="56"/>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034EC1" w:rsidRPr="005C49A7" w:rsidRDefault="00034EC1" w:rsidP="005E09D0">
      <w:pPr>
        <w:pStyle w:val="af7"/>
        <w:numPr>
          <w:ilvl w:val="0"/>
          <w:numId w:val="56"/>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w:t>
      </w:r>
      <w:r w:rsidR="007A6D36">
        <w:rPr>
          <w:rFonts w:ascii="Times New Roman" w:hAnsi="Times New Roman"/>
          <w:sz w:val="28"/>
          <w:szCs w:val="28"/>
          <w:lang w:eastAsia="ru-RU"/>
        </w:rPr>
        <w:t xml:space="preserve">для дома и сада </w:t>
      </w:r>
      <w:r w:rsidRPr="005C49A7">
        <w:rPr>
          <w:rFonts w:ascii="Times New Roman" w:hAnsi="Times New Roman"/>
          <w:sz w:val="28"/>
          <w:szCs w:val="28"/>
          <w:lang w:eastAsia="ru-RU"/>
        </w:rPr>
        <w:t>(</w:t>
      </w:r>
      <w:r w:rsidR="007A6D36">
        <w:rPr>
          <w:rFonts w:ascii="Times New Roman" w:hAnsi="Times New Roman"/>
          <w:sz w:val="28"/>
          <w:szCs w:val="28"/>
          <w:lang w:eastAsia="ru-RU"/>
        </w:rPr>
        <w:t xml:space="preserve">веники, совки, ведра, метлы, </w:t>
      </w:r>
      <w:r w:rsidRPr="005C49A7">
        <w:rPr>
          <w:rFonts w:ascii="Times New Roman" w:hAnsi="Times New Roman"/>
          <w:sz w:val="28"/>
          <w:szCs w:val="28"/>
          <w:lang w:eastAsia="ru-RU"/>
        </w:rPr>
        <w:t>тяпки, лопаты, грабли), тачки, лейки и др.</w:t>
      </w:r>
      <w:r w:rsidR="007A6D36">
        <w:rPr>
          <w:rFonts w:ascii="Times New Roman" w:hAnsi="Times New Roman"/>
          <w:sz w:val="28"/>
          <w:szCs w:val="28"/>
          <w:lang w:eastAsia="ru-RU"/>
        </w:rPr>
        <w:t>).</w:t>
      </w:r>
      <w:r w:rsidRPr="005C49A7">
        <w:rPr>
          <w:rFonts w:ascii="Times New Roman" w:hAnsi="Times New Roman"/>
          <w:sz w:val="28"/>
          <w:szCs w:val="28"/>
          <w:lang w:eastAsia="ru-RU"/>
        </w:rPr>
        <w:t xml:space="preserve">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Покупки.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Приготовление пищи.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кухонного инвентаря по его назначению (посуда (тарелка, кастрюля, сковорода и др.), кухонные принадлежности (терка, венчик, овощечистка, разделочная доска, пресс для чеснока, открывалка и др.), бытовая техника (блендер, миксер, тостер, электрический чайник, комбайн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Мытье бытовых приборов. Хранение посуды и бытовых приборов.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Подготовка к приготовлению блюда. С</w:t>
      </w:r>
      <w:r w:rsidRPr="005C49A7">
        <w:rPr>
          <w:rFonts w:ascii="Times New Roman" w:hAnsi="Times New Roman"/>
          <w:bCs/>
          <w:sz w:val="28"/>
          <w:szCs w:val="28"/>
        </w:rPr>
        <w:t>облюдение правил гигиены при приготовлении пищи. В</w:t>
      </w:r>
      <w:r w:rsidRPr="005C49A7">
        <w:rPr>
          <w:rFonts w:ascii="Times New Roman" w:hAnsi="Times New Roman"/>
          <w:sz w:val="28"/>
          <w:szCs w:val="28"/>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Выбор посуды и столовых приборов. Раскладывание столовых приборов и посуды.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Уход за вещами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Ручная стирка: н</w:t>
      </w:r>
      <w:r w:rsidRPr="005C49A7">
        <w:rPr>
          <w:rFonts w:ascii="Times New Roman" w:hAnsi="Times New Roman"/>
          <w:sz w:val="28"/>
          <w:szCs w:val="28"/>
        </w:rPr>
        <w:t xml:space="preserve">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Машинная стирка: р</w:t>
      </w:r>
      <w:r w:rsidRPr="005C49A7">
        <w:rPr>
          <w:rFonts w:ascii="Times New Roman" w:hAnsi="Times New Roman"/>
          <w:sz w:val="28"/>
          <w:szCs w:val="28"/>
        </w:rPr>
        <w:t xml:space="preserve">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Глажка белья: различение составных частей утюга, знание их назначения.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w:t>
      </w:r>
      <w:r w:rsidRPr="005C49A7">
        <w:rPr>
          <w:rFonts w:ascii="Times New Roman" w:hAnsi="Times New Roman"/>
          <w:bCs/>
          <w:sz w:val="28"/>
          <w:szCs w:val="28"/>
        </w:rPr>
        <w:t xml:space="preserve"> С</w:t>
      </w:r>
      <w:r w:rsidRPr="005C49A7">
        <w:rPr>
          <w:rFonts w:ascii="Times New Roman" w:hAnsi="Times New Roman"/>
          <w:sz w:val="28"/>
          <w:szCs w:val="28"/>
        </w:rPr>
        <w:t xml:space="preserve">кладывание белья и одежды. Вывешивание одежды на «плечики». Чистка одежды. </w:t>
      </w:r>
      <w:r w:rsidRPr="005C49A7">
        <w:rPr>
          <w:rFonts w:ascii="Times New Roman" w:hAnsi="Times New Roman"/>
          <w:bCs/>
          <w:sz w:val="28"/>
          <w:szCs w:val="28"/>
        </w:rPr>
        <w:t>М</w:t>
      </w:r>
      <w:r w:rsidRPr="005C49A7">
        <w:rPr>
          <w:rFonts w:ascii="Times New Roman" w:hAnsi="Times New Roman"/>
          <w:sz w:val="28"/>
          <w:szCs w:val="28"/>
        </w:rPr>
        <w:t>ытье обуви. Просушивание обуви. Чистка обуви.</w:t>
      </w:r>
    </w:p>
    <w:p w:rsidR="00034EC1" w:rsidRPr="005C49A7" w:rsidRDefault="00034EC1" w:rsidP="00481FAB">
      <w:pPr>
        <w:pStyle w:val="af7"/>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Уборка помещения.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Уб</w:t>
      </w:r>
      <w:r w:rsidRPr="005C49A7">
        <w:rPr>
          <w:rFonts w:ascii="Times New Roman" w:hAnsi="Times New Roman"/>
          <w:sz w:val="28"/>
          <w:szCs w:val="28"/>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уборка предметов с поверхности</w:t>
      </w:r>
      <w:r w:rsidRPr="005C49A7">
        <w:rPr>
          <w:rFonts w:ascii="Times New Roman" w:hAnsi="Times New Roman"/>
          <w:bCs/>
          <w:i/>
          <w:sz w:val="28"/>
          <w:szCs w:val="28"/>
        </w:rPr>
        <w:t xml:space="preserve">, </w:t>
      </w:r>
      <w:r w:rsidRPr="005C49A7">
        <w:rPr>
          <w:rFonts w:ascii="Times New Roman" w:hAnsi="Times New Roman"/>
          <w:sz w:val="28"/>
          <w:szCs w:val="28"/>
        </w:rPr>
        <w:t>вытирание поверхности, вытирание предметов интерьера</w:t>
      </w:r>
      <w:r w:rsidRPr="005C49A7">
        <w:rPr>
          <w:rFonts w:ascii="Times New Roman" w:hAnsi="Times New Roman"/>
          <w:bCs/>
          <w:i/>
          <w:sz w:val="28"/>
          <w:szCs w:val="28"/>
        </w:rPr>
        <w:t>,</w:t>
      </w:r>
      <w:r w:rsidRPr="005C49A7">
        <w:rPr>
          <w:rFonts w:ascii="Times New Roman" w:hAnsi="Times New Roman"/>
          <w:bCs/>
          <w:sz w:val="28"/>
          <w:szCs w:val="28"/>
        </w:rPr>
        <w:t xml:space="preserve"> </w:t>
      </w:r>
      <w:r w:rsidRPr="005C49A7">
        <w:rPr>
          <w:rFonts w:ascii="Times New Roman" w:hAnsi="Times New Roman"/>
          <w:sz w:val="28"/>
          <w:szCs w:val="28"/>
        </w:rPr>
        <w:t>раскладывание предметов интерьера по местам</w:t>
      </w:r>
      <w:r w:rsidRPr="005C49A7">
        <w:rPr>
          <w:rFonts w:ascii="Times New Roman" w:hAnsi="Times New Roman"/>
          <w:bCs/>
          <w:i/>
          <w:sz w:val="28"/>
          <w:szCs w:val="28"/>
        </w:rPr>
        <w:t xml:space="preserve">, </w:t>
      </w:r>
      <w:r w:rsidRPr="005C49A7">
        <w:rPr>
          <w:rFonts w:ascii="Times New Roman" w:hAnsi="Times New Roman"/>
          <w:sz w:val="28"/>
          <w:szCs w:val="28"/>
        </w:rPr>
        <w:t xml:space="preserve">выливание использованной воды). </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Подметание пола: с</w:t>
      </w:r>
      <w:r w:rsidRPr="005C49A7">
        <w:rPr>
          <w:rFonts w:ascii="Times New Roman" w:hAnsi="Times New Roman"/>
          <w:sz w:val="28"/>
          <w:szCs w:val="28"/>
        </w:rPr>
        <w:t>метание мусора на полу в определенное место. Заметание мусора на совок.</w:t>
      </w:r>
      <w:r w:rsidRPr="005C49A7">
        <w:rPr>
          <w:rFonts w:ascii="Times New Roman" w:hAnsi="Times New Roman"/>
          <w:bCs/>
          <w:i/>
          <w:sz w:val="28"/>
          <w:szCs w:val="28"/>
        </w:rPr>
        <w:t xml:space="preserve"> </w:t>
      </w:r>
      <w:r w:rsidRPr="005C49A7">
        <w:rPr>
          <w:rFonts w:ascii="Times New Roman" w:hAnsi="Times New Roman"/>
          <w:bCs/>
          <w:sz w:val="28"/>
          <w:szCs w:val="28"/>
        </w:rPr>
        <w:t>В</w:t>
      </w:r>
      <w:r w:rsidRPr="005C49A7">
        <w:rPr>
          <w:rFonts w:ascii="Times New Roman" w:hAnsi="Times New Roman"/>
          <w:sz w:val="28"/>
          <w:szCs w:val="28"/>
        </w:rPr>
        <w:t>ыполнение последовательности действий при подметании пола (сметание мусора в определенное место</w:t>
      </w:r>
      <w:r w:rsidRPr="005C49A7">
        <w:rPr>
          <w:rFonts w:ascii="Times New Roman" w:hAnsi="Times New Roman"/>
          <w:bCs/>
          <w:i/>
          <w:sz w:val="28"/>
          <w:szCs w:val="28"/>
        </w:rPr>
        <w:t xml:space="preserve">, </w:t>
      </w:r>
      <w:r w:rsidRPr="005C49A7">
        <w:rPr>
          <w:rFonts w:ascii="Times New Roman" w:hAnsi="Times New Roman"/>
          <w:sz w:val="28"/>
          <w:szCs w:val="28"/>
        </w:rPr>
        <w:t>заметание мусора на совок</w:t>
      </w:r>
      <w:r w:rsidRPr="005C49A7">
        <w:rPr>
          <w:rFonts w:ascii="Times New Roman" w:hAnsi="Times New Roman"/>
          <w:bCs/>
          <w:i/>
          <w:sz w:val="28"/>
          <w:szCs w:val="28"/>
        </w:rPr>
        <w:t xml:space="preserve">, </w:t>
      </w:r>
      <w:r w:rsidRPr="005C49A7">
        <w:rPr>
          <w:rFonts w:ascii="Times New Roman" w:hAnsi="Times New Roman"/>
          <w:sz w:val="28"/>
          <w:szCs w:val="28"/>
        </w:rPr>
        <w:t>высыпание мусора в урну).</w:t>
      </w:r>
      <w:r w:rsidRPr="005C49A7">
        <w:rPr>
          <w:rFonts w:ascii="Times New Roman" w:hAnsi="Times New Roman"/>
          <w:bCs/>
          <w:i/>
          <w:sz w:val="28"/>
          <w:szCs w:val="28"/>
        </w:rPr>
        <w:t xml:space="preserve">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Уборка пылесосом: р</w:t>
      </w:r>
      <w:r w:rsidRPr="005C49A7">
        <w:rPr>
          <w:rFonts w:ascii="Times New Roman" w:hAnsi="Times New Roman"/>
          <w:sz w:val="28"/>
          <w:szCs w:val="28"/>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5C49A7">
        <w:rPr>
          <w:rFonts w:ascii="Times New Roman" w:hAnsi="Times New Roman"/>
          <w:bCs/>
          <w:i/>
          <w:sz w:val="28"/>
          <w:szCs w:val="28"/>
        </w:rPr>
        <w:t xml:space="preserve">, </w:t>
      </w:r>
      <w:r w:rsidRPr="005C49A7">
        <w:rPr>
          <w:rFonts w:ascii="Times New Roman" w:hAnsi="Times New Roman"/>
          <w:sz w:val="28"/>
          <w:szCs w:val="28"/>
        </w:rPr>
        <w:t>включение (вставление вилки в розетку; нажатие кнопки), чистка поверхности</w:t>
      </w:r>
      <w:r w:rsidRPr="005C49A7">
        <w:rPr>
          <w:rFonts w:ascii="Times New Roman" w:hAnsi="Times New Roman"/>
          <w:bCs/>
          <w:i/>
          <w:sz w:val="28"/>
          <w:szCs w:val="28"/>
        </w:rPr>
        <w:t xml:space="preserve">, </w:t>
      </w:r>
      <w:r w:rsidRPr="005C49A7">
        <w:rPr>
          <w:rFonts w:ascii="Times New Roman" w:hAnsi="Times New Roman"/>
          <w:sz w:val="28"/>
          <w:szCs w:val="28"/>
        </w:rPr>
        <w:t>выключение (поворот рычага; нажатие кнопки; вынимание вилки из розетки)</w:t>
      </w:r>
      <w:r w:rsidRPr="005C49A7">
        <w:rPr>
          <w:rFonts w:ascii="Times New Roman" w:hAnsi="Times New Roman"/>
          <w:bCs/>
          <w:i/>
          <w:sz w:val="28"/>
          <w:szCs w:val="28"/>
        </w:rPr>
        <w:t xml:space="preserve">, </w:t>
      </w:r>
      <w:r w:rsidRPr="005C49A7">
        <w:rPr>
          <w:rFonts w:ascii="Times New Roman" w:hAnsi="Times New Roman"/>
          <w:sz w:val="28"/>
          <w:szCs w:val="28"/>
        </w:rPr>
        <w:t xml:space="preserve">отсоединение съемных деталей пылесоса).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Мытье пола: соблюдение последовательности действий при мытье пола (наполнение емкости для мытья пола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намачивание и отжимание тряпки</w:t>
      </w:r>
      <w:r w:rsidRPr="005C49A7">
        <w:rPr>
          <w:rFonts w:ascii="Times New Roman" w:hAnsi="Times New Roman"/>
          <w:bCs/>
          <w:i/>
          <w:sz w:val="28"/>
          <w:szCs w:val="28"/>
        </w:rPr>
        <w:t xml:space="preserve">, </w:t>
      </w:r>
      <w:r w:rsidRPr="005C49A7">
        <w:rPr>
          <w:rFonts w:ascii="Times New Roman" w:hAnsi="Times New Roman"/>
          <w:sz w:val="28"/>
          <w:szCs w:val="28"/>
        </w:rPr>
        <w:t>мытье пола</w:t>
      </w:r>
      <w:r w:rsidRPr="005C49A7">
        <w:rPr>
          <w:rFonts w:ascii="Times New Roman" w:hAnsi="Times New Roman"/>
          <w:bCs/>
          <w:i/>
          <w:sz w:val="28"/>
          <w:szCs w:val="28"/>
        </w:rPr>
        <w:t xml:space="preserve">, </w:t>
      </w:r>
      <w:r w:rsidRPr="005C49A7">
        <w:rPr>
          <w:rFonts w:ascii="Times New Roman" w:hAnsi="Times New Roman"/>
          <w:sz w:val="28"/>
          <w:szCs w:val="28"/>
        </w:rPr>
        <w:t xml:space="preserve">выливание использованной воды, просушивание мокрых тряпок).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М</w:t>
      </w:r>
      <w:r w:rsidRPr="005C49A7">
        <w:rPr>
          <w:rFonts w:ascii="Times New Roman" w:hAnsi="Times New Roman"/>
          <w:sz w:val="28"/>
          <w:szCs w:val="28"/>
        </w:rPr>
        <w:t>ытье стекла (окна, зеркала). Соблюдение последовательности действий при мытье окна (наполнение емкости для мытья водой</w:t>
      </w:r>
      <w:r w:rsidRPr="005C49A7">
        <w:rPr>
          <w:rFonts w:ascii="Times New Roman" w:hAnsi="Times New Roman"/>
          <w:bCs/>
          <w:i/>
          <w:sz w:val="28"/>
          <w:szCs w:val="28"/>
        </w:rPr>
        <w:t xml:space="preserve">, </w:t>
      </w:r>
      <w:r w:rsidRPr="005C49A7">
        <w:rPr>
          <w:rFonts w:ascii="Times New Roman" w:hAnsi="Times New Roman"/>
          <w:sz w:val="28"/>
          <w:szCs w:val="28"/>
        </w:rPr>
        <w:t>добавление моющего средства в воду</w:t>
      </w:r>
      <w:r w:rsidRPr="005C49A7">
        <w:rPr>
          <w:rFonts w:ascii="Times New Roman" w:hAnsi="Times New Roman"/>
          <w:bCs/>
          <w:i/>
          <w:sz w:val="28"/>
          <w:szCs w:val="28"/>
        </w:rPr>
        <w:t xml:space="preserve">, </w:t>
      </w:r>
      <w:r w:rsidRPr="005C49A7">
        <w:rPr>
          <w:rFonts w:ascii="Times New Roman" w:hAnsi="Times New Roman"/>
          <w:sz w:val="28"/>
          <w:szCs w:val="28"/>
        </w:rPr>
        <w:t>мытьё рамы</w:t>
      </w:r>
      <w:r w:rsidRPr="005C49A7">
        <w:rPr>
          <w:rFonts w:ascii="Times New Roman" w:hAnsi="Times New Roman"/>
          <w:bCs/>
          <w:i/>
          <w:sz w:val="28"/>
          <w:szCs w:val="28"/>
        </w:rPr>
        <w:t xml:space="preserve">, </w:t>
      </w:r>
      <w:r w:rsidRPr="005C49A7">
        <w:rPr>
          <w:rFonts w:ascii="Times New Roman" w:hAnsi="Times New Roman"/>
          <w:sz w:val="28"/>
          <w:szCs w:val="28"/>
        </w:rPr>
        <w:t xml:space="preserve">вытирание рамы, мытьё стекла, вытирание стекла, выливание использованной воды).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Уборка территории.</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Уборка бытового мусора. Подметание территории. Сгребание травы и листьев. Уборка снега (сгребание снега, перебрасывание снега). Уход за уборочным инвентарем. </w:t>
      </w:r>
    </w:p>
    <w:p w:rsidR="007A6D36"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О</w:t>
      </w:r>
      <w:r w:rsidR="007A6D36" w:rsidRPr="007A6D36">
        <w:rPr>
          <w:rFonts w:ascii="Times New Roman" w:hAnsi="Times New Roman"/>
          <w:sz w:val="28"/>
          <w:szCs w:val="28"/>
          <w:u w:val="single"/>
        </w:rPr>
        <w:t>кружающий социальный мир</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w:t>
      </w:r>
      <w:r>
        <w:rPr>
          <w:rFonts w:ascii="Times New Roman" w:hAnsi="Times New Roman"/>
          <w:sz w:val="28"/>
          <w:szCs w:val="28"/>
        </w:rPr>
        <w:t xml:space="preserve">РАС </w:t>
      </w:r>
      <w:r w:rsidRPr="005C49A7">
        <w:rPr>
          <w:rFonts w:ascii="Times New Roman" w:hAnsi="Times New Roman"/>
          <w:sz w:val="28"/>
          <w:szCs w:val="28"/>
        </w:rPr>
        <w:t xml:space="preserve">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Цель обучения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«Одежда», «Продукты питания», «Школа», «Предметы и материалы, изготовленные человеком», «Город», «Транспорт», «Страна»,  «Традиции и обычаи».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 процессе обучения по программе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5C49A7">
        <w:rPr>
          <w:rStyle w:val="c1"/>
          <w:rFonts w:ascii="Times New Roman" w:hAnsi="Times New Roman"/>
          <w:sz w:val="28"/>
          <w:szCs w:val="28"/>
        </w:rPr>
        <w:t>свое поведение и поступки других людей с нравственными ценностями (эталонами) и общепринятыми нормами поведения. Р</w:t>
      </w:r>
      <w:r w:rsidRPr="005C49A7">
        <w:rPr>
          <w:rFonts w:ascii="Times New Roman" w:hAnsi="Times New Roman"/>
          <w:sz w:val="28"/>
          <w:szCs w:val="28"/>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покупок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034EC1" w:rsidRPr="005C49A7" w:rsidRDefault="00034EC1" w:rsidP="00034EC1">
      <w:pPr>
        <w:pStyle w:val="af7"/>
        <w:spacing w:line="360" w:lineRule="auto"/>
        <w:ind w:firstLine="708"/>
        <w:jc w:val="both"/>
        <w:rPr>
          <w:rFonts w:ascii="Times New Roman" w:hAnsi="Times New Roman"/>
          <w:sz w:val="28"/>
          <w:szCs w:val="28"/>
        </w:rPr>
      </w:pPr>
      <w:r>
        <w:rPr>
          <w:rFonts w:ascii="Times New Roman" w:hAnsi="Times New Roman"/>
          <w:sz w:val="28"/>
          <w:szCs w:val="28"/>
        </w:rPr>
        <w:t>В</w:t>
      </w:r>
      <w:r w:rsidRPr="005C49A7">
        <w:rPr>
          <w:rFonts w:ascii="Times New Roman" w:hAnsi="Times New Roman"/>
          <w:sz w:val="28"/>
          <w:szCs w:val="28"/>
        </w:rPr>
        <w:t xml:space="preserve">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социальный мир» не включается в индивидуальную образовательную программу, предмет не вносится в индивидуальный учебный план.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iCs/>
          <w:sz w:val="28"/>
          <w:szCs w:val="28"/>
        </w:rPr>
      </w:pPr>
      <w:r w:rsidRPr="005C49A7">
        <w:rPr>
          <w:rFonts w:ascii="Times New Roman" w:hAnsi="Times New Roman"/>
          <w:i/>
          <w:iCs/>
          <w:sz w:val="28"/>
          <w:szCs w:val="28"/>
        </w:rPr>
        <w:t>Школа.</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sz w:val="28"/>
          <w:szCs w:val="28"/>
        </w:rPr>
        <w:t xml:space="preserve">Ориентация в классе, его зонах, в местах расположения учебных принадлежностей. Ориентация в помещениях школы, на школьной территории; в распорядке школьного дня. Представления </w:t>
      </w:r>
      <w:r w:rsidRPr="005C49A7">
        <w:rPr>
          <w:rFonts w:ascii="Times New Roman" w:hAnsi="Times New Roman"/>
          <w:iCs/>
          <w:sz w:val="28"/>
          <w:szCs w:val="28"/>
        </w:rPr>
        <w:t>о профессиях людей, работающих в школе,</w:t>
      </w:r>
      <w:r w:rsidRPr="005C49A7">
        <w:rPr>
          <w:rFonts w:ascii="Times New Roman" w:hAnsi="Times New Roman"/>
          <w:sz w:val="28"/>
          <w:szCs w:val="28"/>
        </w:rPr>
        <w:t xml:space="preserve">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и т.д.). Представление о </w:t>
      </w:r>
      <w:r w:rsidRPr="005C49A7">
        <w:rPr>
          <w:rFonts w:ascii="Times New Roman" w:hAnsi="Times New Roman"/>
          <w:iCs/>
          <w:sz w:val="28"/>
          <w:szCs w:val="28"/>
        </w:rPr>
        <w:t xml:space="preserve">себе как обучающемся в коллективе одноклассников. </w:t>
      </w:r>
      <w:r w:rsidRPr="005C49A7">
        <w:rPr>
          <w:rFonts w:ascii="Times New Roman" w:hAnsi="Times New Roman"/>
          <w:sz w:val="28"/>
          <w:szCs w:val="28"/>
        </w:rPr>
        <w:t xml:space="preserve">Представление о </w:t>
      </w:r>
      <w:r w:rsidRPr="005C49A7">
        <w:rPr>
          <w:rFonts w:ascii="Times New Roman" w:hAnsi="Times New Roman"/>
          <w:iCs/>
          <w:sz w:val="28"/>
          <w:szCs w:val="28"/>
        </w:rPr>
        <w:t xml:space="preserve">дружеских взаимоотношениях. Соблюдение правил учебного поведения. </w:t>
      </w:r>
      <w:r w:rsidRPr="005C49A7">
        <w:rPr>
          <w:rFonts w:ascii="Times New Roman" w:hAnsi="Times New Roman"/>
          <w:sz w:val="28"/>
          <w:szCs w:val="28"/>
        </w:rPr>
        <w:t>Следование правилам общения, игры, труда. Соблюдение общепринятых норм поведения с взрослыми и сверстниками.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Квартира, дом, двор.</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частях дома: стена, крыша, окно, дверь, потолок, пол. Ориентация в помещениях своего дома. Представление о типах домов: одноэтажные/многоэтажные, каменные/деревянные.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w:t>
      </w:r>
      <w:r w:rsidRPr="005C49A7">
        <w:rPr>
          <w:rFonts w:ascii="Times New Roman" w:hAnsi="Times New Roman"/>
          <w:bCs/>
          <w:sz w:val="28"/>
          <w:szCs w:val="28"/>
        </w:rPr>
        <w:t>б убранстве дома.</w:t>
      </w:r>
      <w:r w:rsidRPr="005C49A7">
        <w:rPr>
          <w:rFonts w:ascii="Times New Roman" w:hAnsi="Times New Roman"/>
          <w:sz w:val="28"/>
          <w:szCs w:val="28"/>
        </w:rPr>
        <w:t xml:space="preserve"> Представление о предметах мебели: стол, стул, диван, шкаф, полка, кресло, кровать, табурет, комод, др.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др. Представление о</w:t>
      </w:r>
      <w:r w:rsidRPr="005C49A7">
        <w:rPr>
          <w:rFonts w:ascii="Times New Roman" w:hAnsi="Times New Roman"/>
          <w:bCs/>
          <w:sz w:val="28"/>
          <w:szCs w:val="28"/>
        </w:rPr>
        <w:t xml:space="preserve">б электроприборах: </w:t>
      </w:r>
      <w:r w:rsidRPr="005C49A7">
        <w:rPr>
          <w:rFonts w:ascii="Times New Roman" w:hAnsi="Times New Roman"/>
          <w:iCs/>
          <w:sz w:val="28"/>
          <w:szCs w:val="28"/>
        </w:rPr>
        <w:t>телевизор</w:t>
      </w:r>
      <w:r w:rsidRPr="005C49A7">
        <w:rPr>
          <w:rFonts w:ascii="Times New Roman" w:hAnsi="Times New Roman"/>
          <w:sz w:val="28"/>
          <w:szCs w:val="28"/>
        </w:rPr>
        <w:t xml:space="preserve">, </w:t>
      </w:r>
      <w:r w:rsidRPr="005C49A7">
        <w:rPr>
          <w:rFonts w:ascii="Times New Roman" w:hAnsi="Times New Roman"/>
          <w:iCs/>
          <w:sz w:val="28"/>
          <w:szCs w:val="28"/>
        </w:rPr>
        <w:t>утюг</w:t>
      </w:r>
      <w:r w:rsidRPr="005C49A7">
        <w:rPr>
          <w:rFonts w:ascii="Times New Roman" w:hAnsi="Times New Roman"/>
          <w:sz w:val="28"/>
          <w:szCs w:val="28"/>
        </w:rPr>
        <w:t xml:space="preserve">, </w:t>
      </w:r>
      <w:r w:rsidRPr="005C49A7">
        <w:rPr>
          <w:rFonts w:ascii="Times New Roman" w:hAnsi="Times New Roman"/>
          <w:iCs/>
          <w:sz w:val="28"/>
          <w:szCs w:val="28"/>
        </w:rPr>
        <w:t>лампа</w:t>
      </w:r>
      <w:r w:rsidRPr="005C49A7">
        <w:rPr>
          <w:rFonts w:ascii="Times New Roman" w:hAnsi="Times New Roman"/>
          <w:sz w:val="28"/>
          <w:szCs w:val="28"/>
        </w:rPr>
        <w:t xml:space="preserve">, </w:t>
      </w:r>
      <w:r w:rsidRPr="005C49A7">
        <w:rPr>
          <w:rFonts w:ascii="Times New Roman" w:hAnsi="Times New Roman"/>
          <w:iCs/>
          <w:sz w:val="28"/>
          <w:szCs w:val="28"/>
        </w:rPr>
        <w:t>вентилятор</w:t>
      </w:r>
      <w:r w:rsidRPr="005C49A7">
        <w:rPr>
          <w:rFonts w:ascii="Times New Roman" w:hAnsi="Times New Roman"/>
          <w:sz w:val="28"/>
          <w:szCs w:val="28"/>
        </w:rPr>
        <w:t xml:space="preserve">, </w:t>
      </w:r>
      <w:r w:rsidRPr="005C49A7">
        <w:rPr>
          <w:rFonts w:ascii="Times New Roman" w:hAnsi="Times New Roman"/>
          <w:iCs/>
          <w:sz w:val="28"/>
          <w:szCs w:val="28"/>
        </w:rPr>
        <w:t>обогреватель</w:t>
      </w:r>
      <w:r w:rsidRPr="005C49A7">
        <w:rPr>
          <w:rFonts w:ascii="Times New Roman" w:hAnsi="Times New Roman"/>
          <w:sz w:val="28"/>
          <w:szCs w:val="28"/>
        </w:rPr>
        <w:t xml:space="preserve">, </w:t>
      </w:r>
      <w:r w:rsidRPr="005C49A7">
        <w:rPr>
          <w:rFonts w:ascii="Times New Roman" w:hAnsi="Times New Roman"/>
          <w:iCs/>
          <w:sz w:val="28"/>
          <w:szCs w:val="28"/>
        </w:rPr>
        <w:t>магнитофон</w:t>
      </w:r>
      <w:r w:rsidRPr="005C49A7">
        <w:rPr>
          <w:rFonts w:ascii="Times New Roman" w:hAnsi="Times New Roman"/>
          <w:sz w:val="28"/>
          <w:szCs w:val="28"/>
        </w:rPr>
        <w:t xml:space="preserve">, </w:t>
      </w:r>
      <w:r w:rsidRPr="005C49A7">
        <w:rPr>
          <w:rFonts w:ascii="Times New Roman" w:hAnsi="Times New Roman"/>
          <w:iCs/>
          <w:sz w:val="28"/>
          <w:szCs w:val="28"/>
        </w:rPr>
        <w:t>видеоплеер</w:t>
      </w:r>
      <w:r w:rsidRPr="005C49A7">
        <w:rPr>
          <w:rFonts w:ascii="Times New Roman" w:hAnsi="Times New Roman"/>
          <w:sz w:val="28"/>
          <w:szCs w:val="28"/>
        </w:rPr>
        <w:t xml:space="preserve">, </w:t>
      </w:r>
      <w:r w:rsidRPr="005C49A7">
        <w:rPr>
          <w:rFonts w:ascii="Times New Roman" w:hAnsi="Times New Roman"/>
          <w:iCs/>
          <w:sz w:val="28"/>
          <w:szCs w:val="28"/>
        </w:rPr>
        <w:t>микроволновая печь</w:t>
      </w:r>
      <w:r w:rsidRPr="005C49A7">
        <w:rPr>
          <w:rFonts w:ascii="Times New Roman" w:hAnsi="Times New Roman"/>
          <w:sz w:val="28"/>
          <w:szCs w:val="28"/>
        </w:rPr>
        <w:t xml:space="preserve">, </w:t>
      </w:r>
      <w:r w:rsidRPr="005C49A7">
        <w:rPr>
          <w:rFonts w:ascii="Times New Roman" w:hAnsi="Times New Roman"/>
          <w:iCs/>
          <w:sz w:val="28"/>
          <w:szCs w:val="28"/>
        </w:rPr>
        <w:t>тостер</w:t>
      </w:r>
      <w:r w:rsidRPr="005C49A7">
        <w:rPr>
          <w:rFonts w:ascii="Times New Roman" w:hAnsi="Times New Roman"/>
          <w:sz w:val="28"/>
          <w:szCs w:val="28"/>
        </w:rPr>
        <w:t xml:space="preserve">, </w:t>
      </w:r>
      <w:r w:rsidRPr="005C49A7">
        <w:rPr>
          <w:rFonts w:ascii="Times New Roman" w:hAnsi="Times New Roman"/>
          <w:iCs/>
          <w:sz w:val="28"/>
          <w:szCs w:val="28"/>
        </w:rPr>
        <w:t>блендер</w:t>
      </w:r>
      <w:r w:rsidRPr="005C49A7">
        <w:rPr>
          <w:rFonts w:ascii="Times New Roman" w:hAnsi="Times New Roman"/>
          <w:sz w:val="28"/>
          <w:szCs w:val="28"/>
        </w:rPr>
        <w:t xml:space="preserve">, </w:t>
      </w:r>
      <w:r w:rsidRPr="005C49A7">
        <w:rPr>
          <w:rFonts w:ascii="Times New Roman" w:hAnsi="Times New Roman"/>
          <w:iCs/>
          <w:sz w:val="28"/>
          <w:szCs w:val="28"/>
        </w:rPr>
        <w:t>электрический чайник</w:t>
      </w:r>
      <w:r w:rsidRPr="005C49A7">
        <w:rPr>
          <w:rFonts w:ascii="Times New Roman" w:hAnsi="Times New Roman"/>
          <w:sz w:val="28"/>
          <w:szCs w:val="28"/>
        </w:rPr>
        <w:t xml:space="preserve">, </w:t>
      </w:r>
      <w:r w:rsidRPr="005C49A7">
        <w:rPr>
          <w:rFonts w:ascii="Times New Roman" w:hAnsi="Times New Roman"/>
          <w:iCs/>
          <w:sz w:val="28"/>
          <w:szCs w:val="28"/>
        </w:rPr>
        <w:t>фен. П</w:t>
      </w:r>
      <w:r w:rsidRPr="005C49A7">
        <w:rPr>
          <w:rFonts w:ascii="Times New Roman" w:hAnsi="Times New Roman"/>
          <w:sz w:val="28"/>
          <w:szCs w:val="28"/>
        </w:rPr>
        <w:t>редставление о</w:t>
      </w:r>
      <w:r w:rsidRPr="005C49A7">
        <w:rPr>
          <w:rFonts w:ascii="Times New Roman" w:hAnsi="Times New Roman"/>
          <w:bCs/>
          <w:sz w:val="28"/>
          <w:szCs w:val="28"/>
        </w:rPr>
        <w:t xml:space="preserve"> часах.</w:t>
      </w:r>
      <w:r w:rsidRPr="005C49A7">
        <w:rPr>
          <w:rFonts w:ascii="Times New Roman" w:hAnsi="Times New Roman"/>
          <w:sz w:val="28"/>
          <w:szCs w:val="28"/>
        </w:rPr>
        <w:t xml:space="preserve"> Представление </w:t>
      </w:r>
      <w:r w:rsidRPr="005C49A7">
        <w:rPr>
          <w:rFonts w:ascii="Times New Roman" w:hAnsi="Times New Roman"/>
          <w:bCs/>
          <w:sz w:val="28"/>
          <w:szCs w:val="28"/>
        </w:rPr>
        <w:t>об электронных устройствах: телефон</w:t>
      </w:r>
      <w:r w:rsidRPr="005C49A7">
        <w:rPr>
          <w:rFonts w:ascii="Times New Roman" w:hAnsi="Times New Roman"/>
          <w:sz w:val="28"/>
          <w:szCs w:val="28"/>
        </w:rPr>
        <w:t xml:space="preserve">, </w:t>
      </w:r>
      <w:r w:rsidRPr="005C49A7">
        <w:rPr>
          <w:rFonts w:ascii="Times New Roman" w:hAnsi="Times New Roman"/>
          <w:bCs/>
          <w:sz w:val="28"/>
          <w:szCs w:val="28"/>
        </w:rPr>
        <w:t>компьютер</w:t>
      </w:r>
      <w:r w:rsidRPr="005C49A7">
        <w:rPr>
          <w:rFonts w:ascii="Times New Roman" w:hAnsi="Times New Roman"/>
          <w:sz w:val="28"/>
          <w:szCs w:val="28"/>
        </w:rPr>
        <w:t>,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Ориентация во дворе. Представление о</w:t>
      </w:r>
      <w:r w:rsidRPr="005C49A7">
        <w:rPr>
          <w:rFonts w:ascii="Times New Roman" w:hAnsi="Times New Roman"/>
          <w:bCs/>
          <w:sz w:val="28"/>
          <w:szCs w:val="28"/>
        </w:rPr>
        <w:t xml:space="preserve"> благоустройстве квартиры: </w:t>
      </w:r>
      <w:r w:rsidRPr="005C49A7">
        <w:rPr>
          <w:rFonts w:ascii="Times New Roman" w:hAnsi="Times New Roman"/>
          <w:sz w:val="28"/>
          <w:szCs w:val="28"/>
        </w:rPr>
        <w:t>отопление, канализация, водоснабжение, электроснабжение. У</w:t>
      </w:r>
      <w:r w:rsidRPr="005C49A7">
        <w:rPr>
          <w:rFonts w:ascii="Times New Roman" w:hAnsi="Times New Roman"/>
          <w:bCs/>
          <w:sz w:val="28"/>
          <w:szCs w:val="28"/>
        </w:rPr>
        <w:t xml:space="preserve">мение вести себя в случаях чрезвычайной ситуации (отсутствие света, воды и т.д.).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Предметы и материалы, изготовленные человеком.</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Представление о бумаге, стекле, резине, металле, ткани, керамике, пластмассе и др. Представление об основных свойствах материалов и изготовленных из них предметов: стекло, керамика – хрупкие, могут разбиться; бумага – рвется, режется и т.д. Представления о применении различных материалов в предметах быта, обихода.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Город.</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sz w:val="28"/>
          <w:szCs w:val="28"/>
        </w:rPr>
        <w:t>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 места. П</w:t>
      </w:r>
      <w:r w:rsidRPr="005C49A7">
        <w:rPr>
          <w:rFonts w:ascii="Times New Roman" w:hAnsi="Times New Roman"/>
          <w:iCs/>
          <w:sz w:val="28"/>
          <w:szCs w:val="28"/>
        </w:rPr>
        <w:t xml:space="preserve">редставление о профессиях людей, работающих в городских учреждениях. </w:t>
      </w:r>
      <w:r w:rsidRPr="005C49A7">
        <w:rPr>
          <w:rFonts w:ascii="Times New Roman" w:hAnsi="Times New Roman"/>
          <w:sz w:val="28"/>
          <w:szCs w:val="28"/>
        </w:rPr>
        <w:t>Соблюдение правил поведения в общественных местах. С</w:t>
      </w:r>
      <w:r w:rsidRPr="005C49A7">
        <w:rPr>
          <w:rFonts w:ascii="Times New Roman" w:hAnsi="Times New Roman"/>
          <w:bCs/>
          <w:sz w:val="28"/>
          <w:szCs w:val="28"/>
        </w:rPr>
        <w:t>облюдение правил поведения на улице</w:t>
      </w:r>
      <w:r w:rsidRPr="005C49A7">
        <w:rPr>
          <w:rFonts w:ascii="Times New Roman" w:hAnsi="Times New Roman"/>
          <w:sz w:val="28"/>
          <w:szCs w:val="28"/>
        </w:rPr>
        <w:t xml:space="preserve">. Представление об </w:t>
      </w:r>
      <w:r w:rsidRPr="005C49A7">
        <w:rPr>
          <w:rFonts w:ascii="Times New Roman" w:hAnsi="Times New Roman"/>
          <w:bCs/>
          <w:sz w:val="28"/>
          <w:szCs w:val="28"/>
        </w:rPr>
        <w:t>истории родного города.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Транспорт.</w:t>
      </w:r>
    </w:p>
    <w:p w:rsidR="00034EC1" w:rsidRPr="005C49A7" w:rsidRDefault="00034EC1" w:rsidP="00034EC1">
      <w:pPr>
        <w:pStyle w:val="af7"/>
        <w:spacing w:line="360" w:lineRule="auto"/>
        <w:ind w:firstLine="708"/>
        <w:jc w:val="both"/>
        <w:rPr>
          <w:rFonts w:ascii="Times New Roman" w:hAnsi="Times New Roman"/>
          <w:iCs/>
          <w:sz w:val="28"/>
          <w:szCs w:val="28"/>
        </w:rPr>
      </w:pPr>
      <w:r w:rsidRPr="005C49A7">
        <w:rPr>
          <w:rFonts w:ascii="Times New Roman" w:hAnsi="Times New Roman"/>
          <w:iCs/>
          <w:sz w:val="28"/>
          <w:szCs w:val="28"/>
        </w:rPr>
        <w:t>Представление о наземном транспорте</w:t>
      </w:r>
      <w:r w:rsidRPr="005C49A7">
        <w:rPr>
          <w:rFonts w:ascii="Times New Roman" w:hAnsi="Times New Roman"/>
          <w:sz w:val="28"/>
          <w:szCs w:val="28"/>
        </w:rPr>
        <w:t xml:space="preserve">. </w:t>
      </w:r>
      <w:r w:rsidRPr="005C49A7">
        <w:rPr>
          <w:rFonts w:ascii="Times New Roman" w:hAnsi="Times New Roman"/>
          <w:iCs/>
          <w:sz w:val="28"/>
          <w:szCs w:val="28"/>
        </w:rPr>
        <w:t>Соблюдение правил дорожного движения.</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воздушном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водном транспорте. Представление о космическом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 профессиях людей, работающих на транспорте.</w:t>
      </w:r>
      <w:r w:rsidRPr="005C49A7">
        <w:rPr>
          <w:rFonts w:ascii="Times New Roman" w:hAnsi="Times New Roman"/>
          <w:sz w:val="28"/>
          <w:szCs w:val="28"/>
        </w:rPr>
        <w:t xml:space="preserve"> П</w:t>
      </w:r>
      <w:r w:rsidRPr="005C49A7">
        <w:rPr>
          <w:rFonts w:ascii="Times New Roman" w:hAnsi="Times New Roman"/>
          <w:iCs/>
          <w:sz w:val="28"/>
          <w:szCs w:val="28"/>
        </w:rPr>
        <w:t>редставление об общественном транспорте.</w:t>
      </w:r>
      <w:r w:rsidRPr="005C49A7">
        <w:rPr>
          <w:rFonts w:ascii="Times New Roman" w:hAnsi="Times New Roman"/>
          <w:sz w:val="28"/>
          <w:szCs w:val="28"/>
        </w:rPr>
        <w:t xml:space="preserve"> Соблюдение правил пользования общественным транспортом. П</w:t>
      </w:r>
      <w:r w:rsidRPr="005C49A7">
        <w:rPr>
          <w:rFonts w:ascii="Times New Roman" w:hAnsi="Times New Roman"/>
          <w:iCs/>
          <w:sz w:val="28"/>
          <w:szCs w:val="28"/>
        </w:rPr>
        <w:t>редставление о специальном транспорте.</w:t>
      </w:r>
      <w:r w:rsidRPr="005C49A7">
        <w:rPr>
          <w:rFonts w:ascii="Times New Roman" w:hAnsi="Times New Roman"/>
          <w:sz w:val="28"/>
          <w:szCs w:val="28"/>
        </w:rPr>
        <w:t xml:space="preserve"> П</w:t>
      </w:r>
      <w:r w:rsidRPr="005C49A7">
        <w:rPr>
          <w:rFonts w:ascii="Times New Roman" w:hAnsi="Times New Roman"/>
          <w:iCs/>
          <w:sz w:val="28"/>
          <w:szCs w:val="28"/>
        </w:rPr>
        <w:t xml:space="preserve">редставление о профессиях людей, работающих на специальном транспорте.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Традиции, обычаи.</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sz w:val="28"/>
          <w:szCs w:val="28"/>
        </w:rPr>
        <w:t xml:space="preserve">Представление о празднике. Представление о школьных традициях: День знаний, последний учебный день, день рождения школы  и др., участие в школьных мероприятиях. </w:t>
      </w:r>
      <w:r w:rsidRPr="005C49A7">
        <w:rPr>
          <w:rFonts w:ascii="Times New Roman" w:hAnsi="Times New Roman"/>
          <w:iCs/>
          <w:sz w:val="28"/>
          <w:szCs w:val="28"/>
        </w:rPr>
        <w:t xml:space="preserve">Представление о национальных, о религиозных атрибутах, </w:t>
      </w:r>
      <w:r w:rsidRPr="005C49A7">
        <w:rPr>
          <w:rFonts w:ascii="Times New Roman" w:hAnsi="Times New Roman"/>
          <w:sz w:val="28"/>
          <w:szCs w:val="28"/>
        </w:rPr>
        <w:t>традициях, праздниках</w:t>
      </w:r>
      <w:r w:rsidRPr="005C49A7">
        <w:rPr>
          <w:rFonts w:ascii="Times New Roman" w:hAnsi="Times New Roman"/>
          <w:iCs/>
          <w:sz w:val="28"/>
          <w:szCs w:val="28"/>
        </w:rPr>
        <w:t>.</w:t>
      </w:r>
      <w:r w:rsidRPr="005C49A7">
        <w:rPr>
          <w:rFonts w:ascii="Times New Roman" w:hAnsi="Times New Roman"/>
          <w:bCs/>
          <w:sz w:val="28"/>
          <w:szCs w:val="28"/>
        </w:rPr>
        <w:t xml:space="preserve">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Страна.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034EC1" w:rsidRPr="007A6D36" w:rsidRDefault="007A6D36"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Музыка и движение</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Педагогическая работа с ребенком с </w:t>
      </w:r>
      <w:r>
        <w:rPr>
          <w:rFonts w:ascii="Times New Roman" w:hAnsi="Times New Roman"/>
          <w:sz w:val="28"/>
          <w:szCs w:val="28"/>
        </w:rPr>
        <w:t>РАС</w:t>
      </w:r>
      <w:r w:rsidRPr="005C49A7">
        <w:rPr>
          <w:rFonts w:ascii="Times New Roman" w:hAnsi="Times New Roman"/>
          <w:sz w:val="28"/>
          <w:szCs w:val="28"/>
        </w:rPr>
        <w:t xml:space="preserve"> направлена на его социализацию и интеграцию в общество. Одним из важнейших средств в этом процессе является музыка. </w:t>
      </w:r>
      <w:r>
        <w:rPr>
          <w:rFonts w:ascii="Times New Roman" w:hAnsi="Times New Roman"/>
          <w:sz w:val="28"/>
          <w:szCs w:val="28"/>
        </w:rPr>
        <w:t>З</w:t>
      </w:r>
      <w:r w:rsidRPr="005C49A7">
        <w:rPr>
          <w:rFonts w:ascii="Times New Roman" w:hAnsi="Times New Roman"/>
          <w:sz w:val="28"/>
          <w:szCs w:val="28"/>
        </w:rPr>
        <w:t xml:space="preserve">адача педагога состоит в том, чтобы музыкальными средствами помочь ребенку научиться воспринимать  звуки окружающего его мира, сделать его отзывчивым на музыкальный ритм, мелодику звучания разных жанровых произведений.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способность не только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Программно-методический материал включает 4 раздела: «Слушание  музыки», «Пение», «Движение под музыку», «Игра на музыкальных инструментах».</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«Музыка» включает: </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ширма, затемнение на окна и др. </w:t>
      </w:r>
    </w:p>
    <w:p w:rsidR="00034EC1" w:rsidRPr="005C49A7" w:rsidRDefault="00034EC1" w:rsidP="005E09D0">
      <w:pPr>
        <w:pStyle w:val="af7"/>
        <w:numPr>
          <w:ilvl w:val="0"/>
          <w:numId w:val="57"/>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Слушание.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Пение.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5C49A7">
        <w:rPr>
          <w:rFonts w:ascii="Times New Roman" w:hAnsi="Times New Roman"/>
          <w:bCs/>
          <w:sz w:val="28"/>
          <w:szCs w:val="28"/>
        </w:rPr>
        <w:t>ение в хоре.</w:t>
      </w:r>
      <w:r w:rsidRPr="005C49A7">
        <w:rPr>
          <w:rFonts w:ascii="Times New Roman" w:hAnsi="Times New Roman"/>
          <w:sz w:val="28"/>
          <w:szCs w:val="28"/>
        </w:rPr>
        <w:t xml:space="preserve"> Различение запева, припева и вступления к песне.</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Движение под музыку.</w:t>
      </w:r>
    </w:p>
    <w:p w:rsidR="00034EC1" w:rsidRPr="005C49A7" w:rsidRDefault="00034EC1" w:rsidP="00034EC1">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Игра на музыкальных инструментах.</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И</w:t>
      </w:r>
      <w:r w:rsidR="007A6D36" w:rsidRPr="007A6D36">
        <w:rPr>
          <w:rFonts w:ascii="Times New Roman" w:hAnsi="Times New Roman"/>
          <w:sz w:val="28"/>
          <w:szCs w:val="28"/>
          <w:u w:val="single"/>
        </w:rPr>
        <w:t>зобразительная деятельность</w:t>
      </w:r>
      <w:r w:rsidR="007A6D36">
        <w:rPr>
          <w:rFonts w:ascii="Times New Roman" w:hAnsi="Times New Roman"/>
          <w:sz w:val="28"/>
          <w:szCs w:val="28"/>
          <w:u w:val="single"/>
        </w:rPr>
        <w:t xml:space="preserve"> </w:t>
      </w:r>
      <w:r w:rsidRPr="007A6D36">
        <w:rPr>
          <w:rFonts w:ascii="Times New Roman" w:hAnsi="Times New Roman"/>
          <w:sz w:val="28"/>
          <w:szCs w:val="28"/>
          <w:u w:val="single"/>
        </w:rPr>
        <w:t>(лепка, рисование, аппликация)</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Поясн</w:t>
      </w:r>
      <w:r w:rsidR="007A6D36">
        <w:rPr>
          <w:rFonts w:ascii="Times New Roman" w:hAnsi="Times New Roman"/>
          <w:sz w:val="28"/>
          <w:szCs w:val="28"/>
          <w:u w:val="single"/>
        </w:rPr>
        <w:t>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 xml:space="preserve">Изобразительная деятельность </w:t>
      </w:r>
      <w:r w:rsidRPr="005C49A7">
        <w:rPr>
          <w:rFonts w:ascii="Times New Roman" w:hAnsi="Times New Roman"/>
          <w:sz w:val="28"/>
          <w:szCs w:val="28"/>
        </w:rPr>
        <w:t>занимает важное место в работе с ребенком с</w:t>
      </w:r>
      <w:r>
        <w:rPr>
          <w:rFonts w:ascii="Times New Roman" w:hAnsi="Times New Roman"/>
          <w:sz w:val="28"/>
          <w:szCs w:val="28"/>
        </w:rPr>
        <w:t xml:space="preserve"> РАС</w:t>
      </w:r>
      <w:r w:rsidRPr="005C49A7">
        <w:rPr>
          <w:rFonts w:ascii="Times New Roman" w:hAnsi="Times New Roman"/>
          <w:sz w:val="28"/>
          <w:szCs w:val="28"/>
        </w:rPr>
        <w:t xml:space="preserve">. </w:t>
      </w:r>
      <w:r w:rsidRPr="005C49A7">
        <w:rPr>
          <w:rFonts w:ascii="Times New Roman" w:hAnsi="Times New Roman"/>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w:t>
      </w:r>
      <w:r>
        <w:rPr>
          <w:rFonts w:ascii="Times New Roman" w:hAnsi="Times New Roman"/>
          <w:sz w:val="28"/>
          <w:szCs w:val="28"/>
        </w:rPr>
        <w:t xml:space="preserve"> </w:t>
      </w:r>
      <w:r w:rsidRPr="005C49A7">
        <w:rPr>
          <w:rFonts w:ascii="Times New Roman" w:hAnsi="Times New Roman"/>
          <w:sz w:val="28"/>
          <w:szCs w:val="28"/>
        </w:rPr>
        <w:t xml:space="preserve">Разнообразие используемых техник делает работы детей выразительнее, богаче по содержанию, доставляет им много положительных эмоций.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Целью обучения</w:t>
      </w:r>
      <w:r w:rsidRPr="005C49A7">
        <w:rPr>
          <w:rFonts w:ascii="Times New Roman" w:hAnsi="Times New Roman"/>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034EC1" w:rsidRPr="005C49A7" w:rsidRDefault="00034EC1" w:rsidP="00481FAB">
      <w:pPr>
        <w:pStyle w:val="af7"/>
        <w:spacing w:line="360" w:lineRule="auto"/>
        <w:ind w:firstLine="709"/>
        <w:jc w:val="both"/>
        <w:rPr>
          <w:rFonts w:ascii="Times New Roman" w:hAnsi="Times New Roman"/>
          <w:bCs/>
          <w:sz w:val="28"/>
          <w:szCs w:val="28"/>
        </w:rPr>
      </w:pPr>
      <w:r w:rsidRPr="005C49A7">
        <w:rPr>
          <w:rFonts w:ascii="Times New Roman" w:hAnsi="Times New Roman"/>
          <w:bCs/>
          <w:sz w:val="28"/>
          <w:szCs w:val="28"/>
        </w:rPr>
        <w:t xml:space="preserve">Материально-техническое оснащение учебного предмета «Изобразительная деятельность» предусматривает: </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Оборудование: мольберты, планшеты, музыкальный центр, компьютер, проекционное оборудование; стеллажи для наглядных пособий, изделий, </w:t>
      </w:r>
      <w:r w:rsidRPr="005C49A7">
        <w:rPr>
          <w:rFonts w:ascii="Times New Roman" w:hAnsi="Times New Roman"/>
          <w:sz w:val="28"/>
          <w:szCs w:val="28"/>
          <w:shd w:val="clear" w:color="auto" w:fill="FFFFFF"/>
        </w:rPr>
        <w:t>для хранения бумаги и работ учащихся</w:t>
      </w:r>
      <w:r w:rsidRPr="005C49A7">
        <w:rPr>
          <w:rFonts w:ascii="Times New Roman" w:hAnsi="Times New Roman"/>
          <w:sz w:val="28"/>
          <w:szCs w:val="28"/>
        </w:rPr>
        <w:t xml:space="preserve"> и др.; магнитная и ковролиновая доски.</w:t>
      </w:r>
    </w:p>
    <w:p w:rsidR="00034EC1" w:rsidRPr="005C49A7" w:rsidRDefault="00034EC1" w:rsidP="005E09D0">
      <w:pPr>
        <w:pStyle w:val="af7"/>
        <w:numPr>
          <w:ilvl w:val="0"/>
          <w:numId w:val="58"/>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Расходные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Лепка.</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пластичных материалов и их свойств;</w:t>
      </w:r>
      <w:r w:rsidRPr="005C49A7">
        <w:rPr>
          <w:rFonts w:ascii="Times New Roman" w:hAnsi="Times New Roman"/>
          <w:bCs/>
          <w:sz w:val="28"/>
          <w:szCs w:val="28"/>
        </w:rPr>
        <w:t xml:space="preserve"> р</w:t>
      </w:r>
      <w:r w:rsidRPr="005C49A7">
        <w:rPr>
          <w:rFonts w:ascii="Times New Roman" w:hAnsi="Times New Roman"/>
          <w:sz w:val="28"/>
          <w:szCs w:val="28"/>
        </w:rPr>
        <w:t>азличение инструментов и приспособлений для работы с пластичными материалами.</w:t>
      </w:r>
      <w:r w:rsidRPr="005C49A7">
        <w:rPr>
          <w:rFonts w:ascii="Times New Roman" w:hAnsi="Times New Roman"/>
          <w:bCs/>
          <w:sz w:val="28"/>
          <w:szCs w:val="28"/>
        </w:rPr>
        <w:t xml:space="preserve"> Р</w:t>
      </w:r>
      <w:r w:rsidRPr="005C49A7">
        <w:rPr>
          <w:rFonts w:ascii="Times New Roman" w:hAnsi="Times New Roman"/>
          <w:sz w:val="28"/>
          <w:szCs w:val="28"/>
        </w:rPr>
        <w:t>азминание пластилина, теста, глины;</w:t>
      </w:r>
      <w:r w:rsidRPr="005C49A7">
        <w:rPr>
          <w:rFonts w:ascii="Times New Roman" w:hAnsi="Times New Roman"/>
          <w:bCs/>
          <w:sz w:val="28"/>
          <w:szCs w:val="28"/>
        </w:rPr>
        <w:t xml:space="preserve"> р</w:t>
      </w:r>
      <w:r w:rsidRPr="005C49A7">
        <w:rPr>
          <w:rFonts w:ascii="Times New Roman" w:hAnsi="Times New Roman"/>
          <w:sz w:val="28"/>
          <w:szCs w:val="28"/>
        </w:rPr>
        <w:t>аскатывание теста, глины скалкой. Отрывание  кусочка  материала от целого куска;</w:t>
      </w:r>
      <w:r w:rsidRPr="005C49A7">
        <w:rPr>
          <w:rFonts w:ascii="Times New Roman" w:hAnsi="Times New Roman"/>
          <w:bCs/>
          <w:sz w:val="28"/>
          <w:szCs w:val="28"/>
        </w:rPr>
        <w:t xml:space="preserve"> о</w:t>
      </w:r>
      <w:r w:rsidRPr="005C49A7">
        <w:rPr>
          <w:rFonts w:ascii="Times New Roman" w:hAnsi="Times New Roman"/>
          <w:sz w:val="28"/>
          <w:szCs w:val="28"/>
        </w:rPr>
        <w:t>ткручивание  кусочка материала от целого куска; отщипывание кусочка материала от целого куска;</w:t>
      </w:r>
      <w:r w:rsidRPr="005C49A7">
        <w:rPr>
          <w:rFonts w:ascii="Times New Roman" w:hAnsi="Times New Roman"/>
          <w:bCs/>
          <w:sz w:val="28"/>
          <w:szCs w:val="28"/>
        </w:rPr>
        <w:t xml:space="preserve"> о</w:t>
      </w:r>
      <w:r w:rsidRPr="005C49A7">
        <w:rPr>
          <w:rFonts w:ascii="Times New Roman" w:hAnsi="Times New Roman"/>
          <w:sz w:val="28"/>
          <w:szCs w:val="28"/>
        </w:rPr>
        <w:t>трезание кусочка материала стекой.</w:t>
      </w:r>
      <w:r w:rsidRPr="005C49A7">
        <w:rPr>
          <w:rFonts w:ascii="Times New Roman" w:hAnsi="Times New Roman"/>
          <w:bCs/>
          <w:sz w:val="28"/>
          <w:szCs w:val="28"/>
        </w:rPr>
        <w:t xml:space="preserve"> Размазывание материала: </w:t>
      </w:r>
      <w:r w:rsidRPr="005C49A7">
        <w:rPr>
          <w:rFonts w:ascii="Times New Roman" w:hAnsi="Times New Roman"/>
          <w:sz w:val="28"/>
          <w:szCs w:val="28"/>
        </w:rPr>
        <w:t xml:space="preserve">размазывание пластилина (по шаблону, внутри контура).  </w:t>
      </w:r>
      <w:r w:rsidRPr="005C49A7">
        <w:rPr>
          <w:rFonts w:ascii="Times New Roman" w:hAnsi="Times New Roman"/>
          <w:bCs/>
          <w:sz w:val="28"/>
          <w:szCs w:val="28"/>
        </w:rPr>
        <w:t>К</w:t>
      </w:r>
      <w:r w:rsidRPr="005C49A7">
        <w:rPr>
          <w:rFonts w:ascii="Times New Roman" w:hAnsi="Times New Roman"/>
          <w:sz w:val="28"/>
          <w:szCs w:val="28"/>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w:t>
      </w:r>
      <w:r w:rsidRPr="005C49A7">
        <w:rPr>
          <w:rFonts w:ascii="Times New Roman" w:hAnsi="Times New Roman"/>
          <w:bCs/>
          <w:sz w:val="28"/>
          <w:szCs w:val="28"/>
        </w:rPr>
        <w:t>С</w:t>
      </w:r>
      <w:r w:rsidRPr="005C49A7">
        <w:rPr>
          <w:rFonts w:ascii="Times New Roman" w:hAnsi="Times New Roman"/>
          <w:sz w:val="28"/>
          <w:szCs w:val="28"/>
        </w:rPr>
        <w:t xml:space="preserve">гибание колбаски в кольцо; закручивание колбаски  в жгутик; переплетение колбасок (плетение из 2-х колбасок, плетение из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w:t>
      </w:r>
      <w:r w:rsidRPr="005C49A7">
        <w:rPr>
          <w:rFonts w:ascii="Times New Roman" w:hAnsi="Times New Roman"/>
          <w:bCs/>
          <w:sz w:val="28"/>
          <w:szCs w:val="28"/>
        </w:rPr>
        <w:t>С</w:t>
      </w:r>
      <w:r w:rsidRPr="005C49A7">
        <w:rPr>
          <w:rFonts w:ascii="Times New Roman" w:hAnsi="Times New Roman"/>
          <w:sz w:val="28"/>
          <w:szCs w:val="28"/>
        </w:rPr>
        <w:t xml:space="preserve">оединение деталей изделия разными способами (прижатием, примазыванием, прищипыванием). </w:t>
      </w:r>
      <w:r w:rsidRPr="005C49A7">
        <w:rPr>
          <w:rFonts w:ascii="Times New Roman" w:hAnsi="Times New Roman"/>
          <w:bCs/>
          <w:sz w:val="28"/>
          <w:szCs w:val="28"/>
        </w:rPr>
        <w:t>Л</w:t>
      </w:r>
      <w:r w:rsidRPr="005C49A7">
        <w:rPr>
          <w:rFonts w:ascii="Times New Roman" w:hAnsi="Times New Roman"/>
          <w:sz w:val="28"/>
          <w:szCs w:val="28"/>
        </w:rPr>
        <w:t xml:space="preserve">епка предмета, состоящего из одной части и нескольких частей. Оформление изделия (выполнение отпечатка, нанесение на изделие декоративного материала, дополнение изделия мелкими деталями, нанесение на изделие рисунка). </w:t>
      </w:r>
      <w:r w:rsidRPr="005C49A7">
        <w:rPr>
          <w:rFonts w:ascii="Times New Roman" w:hAnsi="Times New Roman"/>
          <w:bCs/>
          <w:sz w:val="28"/>
          <w:szCs w:val="28"/>
        </w:rPr>
        <w:t>Декоративная л</w:t>
      </w:r>
      <w:r w:rsidRPr="005C49A7">
        <w:rPr>
          <w:rFonts w:ascii="Times New Roman" w:hAnsi="Times New Roman"/>
          <w:sz w:val="28"/>
          <w:szCs w:val="28"/>
        </w:rPr>
        <w:t xml:space="preserve">епка изделия с нанесением орнаментов (растительного, геометрического). </w:t>
      </w:r>
      <w:r w:rsidRPr="005C49A7">
        <w:rPr>
          <w:rFonts w:ascii="Times New Roman" w:hAnsi="Times New Roman"/>
          <w:bCs/>
          <w:sz w:val="28"/>
          <w:szCs w:val="28"/>
        </w:rPr>
        <w:t xml:space="preserve">Лепка </w:t>
      </w:r>
      <w:r w:rsidRPr="005C49A7">
        <w:rPr>
          <w:rFonts w:ascii="Times New Roman" w:hAnsi="Times New Roman"/>
          <w:sz w:val="28"/>
          <w:szCs w:val="28"/>
        </w:rPr>
        <w:t xml:space="preserve">нескольких предметов (объектов), объединённых сюжетом.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Аппликация.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разных видов бумаги среди других материалов. Различение инструментов и приспособлений, используемых для изготовления аппликации. </w:t>
      </w:r>
      <w:r w:rsidRPr="005C49A7">
        <w:rPr>
          <w:rFonts w:ascii="Times New Roman" w:hAnsi="Times New Roman"/>
          <w:bCs/>
          <w:sz w:val="28"/>
          <w:szCs w:val="28"/>
        </w:rPr>
        <w:t>С</w:t>
      </w:r>
      <w:r w:rsidRPr="005C49A7">
        <w:rPr>
          <w:rFonts w:ascii="Times New Roman" w:hAnsi="Times New Roman"/>
          <w:sz w:val="28"/>
          <w:szCs w:val="28"/>
        </w:rPr>
        <w:t xml:space="preserve">минание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шилом по контуру. Разрезание бумаги ножницами (выполнение надреза, разрезание листа бумаги). Вырезание по контуру. </w:t>
      </w:r>
      <w:r w:rsidRPr="005C49A7">
        <w:rPr>
          <w:rFonts w:ascii="Times New Roman" w:hAnsi="Times New Roman"/>
          <w:bCs/>
          <w:sz w:val="28"/>
          <w:szCs w:val="28"/>
        </w:rPr>
        <w:t>С</w:t>
      </w:r>
      <w:r w:rsidRPr="005C49A7">
        <w:rPr>
          <w:rFonts w:ascii="Times New Roman" w:hAnsi="Times New Roman"/>
          <w:sz w:val="28"/>
          <w:szCs w:val="28"/>
        </w:rPr>
        <w:t xml:space="preserve">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 </w:t>
      </w:r>
    </w:p>
    <w:p w:rsidR="00034EC1" w:rsidRPr="005C49A7" w:rsidRDefault="00034EC1" w:rsidP="00481FAB">
      <w:pPr>
        <w:pStyle w:val="af7"/>
        <w:tabs>
          <w:tab w:val="left" w:pos="993"/>
        </w:tabs>
        <w:spacing w:line="360" w:lineRule="auto"/>
        <w:ind w:firstLine="709"/>
        <w:jc w:val="both"/>
        <w:rPr>
          <w:rFonts w:ascii="Times New Roman" w:hAnsi="Times New Roman"/>
          <w:bCs/>
          <w:i/>
          <w:sz w:val="28"/>
          <w:szCs w:val="28"/>
        </w:rPr>
      </w:pPr>
      <w:r w:rsidRPr="005C49A7">
        <w:rPr>
          <w:rFonts w:ascii="Times New Roman" w:hAnsi="Times New Roman"/>
          <w:bCs/>
          <w:i/>
          <w:sz w:val="28"/>
          <w:szCs w:val="28"/>
        </w:rPr>
        <w:t>Рисование.</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Р</w:t>
      </w:r>
      <w:r w:rsidRPr="005C49A7">
        <w:rPr>
          <w:rFonts w:ascii="Times New Roman" w:hAnsi="Times New Roman"/>
          <w:sz w:val="28"/>
          <w:szCs w:val="28"/>
        </w:rPr>
        <w:t>азличение материалов и инструментов, используемых для рисования.</w:t>
      </w:r>
      <w:r w:rsidRPr="005C49A7">
        <w:rPr>
          <w:rFonts w:ascii="Times New Roman" w:hAnsi="Times New Roman"/>
          <w:bCs/>
          <w:sz w:val="28"/>
          <w:szCs w:val="28"/>
        </w:rPr>
        <w:t xml:space="preserve"> О</w:t>
      </w:r>
      <w:r w:rsidRPr="005C49A7">
        <w:rPr>
          <w:rFonts w:ascii="Times New Roman" w:hAnsi="Times New Roman"/>
          <w:sz w:val="28"/>
          <w:szCs w:val="28"/>
        </w:rPr>
        <w:t>ставление графического следа на бумаге, доске, стекле.</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карандашом. Соблюдение последовательности действий при работе с красками: опустить кисть в баночку с водой, снять лишнюю воду с кисти</w:t>
      </w:r>
      <w:r w:rsidRPr="005C49A7">
        <w:rPr>
          <w:rFonts w:ascii="Times New Roman" w:hAnsi="Times New Roman"/>
          <w:bCs/>
          <w:i/>
          <w:sz w:val="28"/>
          <w:szCs w:val="28"/>
          <w:u w:val="single"/>
        </w:rPr>
        <w:t xml:space="preserve">, </w:t>
      </w:r>
      <w:r w:rsidRPr="005C49A7">
        <w:rPr>
          <w:rFonts w:ascii="Times New Roman" w:hAnsi="Times New Roman"/>
          <w:sz w:val="28"/>
          <w:szCs w:val="28"/>
        </w:rPr>
        <w:t>обмакнуть ворс кисти в краску</w:t>
      </w:r>
      <w:r w:rsidRPr="005C49A7">
        <w:rPr>
          <w:rFonts w:ascii="Times New Roman" w:hAnsi="Times New Roman"/>
          <w:bCs/>
          <w:i/>
          <w:sz w:val="28"/>
          <w:szCs w:val="28"/>
        </w:rPr>
        <w:t xml:space="preserve">, </w:t>
      </w:r>
      <w:r w:rsidRPr="005C49A7">
        <w:rPr>
          <w:rFonts w:ascii="Times New Roman" w:hAnsi="Times New Roman"/>
          <w:sz w:val="28"/>
          <w:szCs w:val="28"/>
        </w:rPr>
        <w:t>снять лишнюю краску о край баночки</w:t>
      </w:r>
      <w:r w:rsidRPr="005C49A7">
        <w:rPr>
          <w:rFonts w:ascii="Times New Roman" w:hAnsi="Times New Roman"/>
          <w:bCs/>
          <w:i/>
          <w:sz w:val="28"/>
          <w:szCs w:val="28"/>
        </w:rPr>
        <w:t xml:space="preserve">, </w:t>
      </w:r>
      <w:r w:rsidRPr="005C49A7">
        <w:rPr>
          <w:rFonts w:ascii="Times New Roman" w:hAnsi="Times New Roman"/>
          <w:sz w:val="28"/>
          <w:szCs w:val="28"/>
        </w:rPr>
        <w:t>рисование на листе бумаги</w:t>
      </w:r>
      <w:r w:rsidRPr="005C49A7">
        <w:rPr>
          <w:rFonts w:ascii="Times New Roman" w:hAnsi="Times New Roman"/>
          <w:bCs/>
          <w:i/>
          <w:sz w:val="28"/>
          <w:szCs w:val="28"/>
        </w:rPr>
        <w:t xml:space="preserve">, </w:t>
      </w:r>
      <w:r w:rsidRPr="005C49A7">
        <w:rPr>
          <w:rFonts w:ascii="Times New Roman" w:hAnsi="Times New Roman"/>
          <w:sz w:val="28"/>
          <w:szCs w:val="28"/>
        </w:rPr>
        <w:t>опустить кисть в воду и т.д. Рисование кистью: прием касания</w:t>
      </w:r>
      <w:r w:rsidRPr="005C49A7">
        <w:rPr>
          <w:rFonts w:ascii="Times New Roman" w:hAnsi="Times New Roman"/>
          <w:bCs/>
          <w:i/>
          <w:sz w:val="28"/>
          <w:szCs w:val="28"/>
        </w:rPr>
        <w:t xml:space="preserve">, </w:t>
      </w:r>
      <w:r w:rsidRPr="005C49A7">
        <w:rPr>
          <w:rFonts w:ascii="Times New Roman" w:hAnsi="Times New Roman"/>
          <w:sz w:val="28"/>
          <w:szCs w:val="28"/>
        </w:rPr>
        <w:t>прием примакивания</w:t>
      </w:r>
      <w:r w:rsidRPr="005C49A7">
        <w:rPr>
          <w:rFonts w:ascii="Times New Roman" w:hAnsi="Times New Roman"/>
          <w:bCs/>
          <w:i/>
          <w:sz w:val="28"/>
          <w:szCs w:val="28"/>
        </w:rPr>
        <w:t xml:space="preserve">, </w:t>
      </w:r>
      <w:r w:rsidRPr="005C49A7">
        <w:rPr>
          <w:rFonts w:ascii="Times New Roman" w:hAnsi="Times New Roman"/>
          <w:sz w:val="28"/>
          <w:szCs w:val="28"/>
        </w:rPr>
        <w:t>прием наращивания массы.</w:t>
      </w:r>
      <w:r w:rsidRPr="005C49A7">
        <w:rPr>
          <w:rFonts w:ascii="Times New Roman" w:hAnsi="Times New Roman"/>
          <w:bCs/>
          <w:i/>
          <w:sz w:val="28"/>
          <w:szCs w:val="28"/>
        </w:rPr>
        <w:t xml:space="preserve"> </w:t>
      </w:r>
      <w:r w:rsidRPr="005C49A7">
        <w:rPr>
          <w:rFonts w:ascii="Times New Roman" w:hAnsi="Times New Roman"/>
          <w:bCs/>
          <w:sz w:val="28"/>
          <w:szCs w:val="28"/>
        </w:rPr>
        <w:t>В</w:t>
      </w:r>
      <w:r w:rsidRPr="005C49A7">
        <w:rPr>
          <w:rFonts w:ascii="Times New Roman" w:hAnsi="Times New Roman"/>
          <w:sz w:val="28"/>
          <w:szCs w:val="28"/>
        </w:rPr>
        <w:t>ыбор цвета для рисования.</w:t>
      </w:r>
      <w:r w:rsidRPr="005C49A7">
        <w:rPr>
          <w:rFonts w:ascii="Times New Roman" w:hAnsi="Times New Roman"/>
          <w:bCs/>
          <w:i/>
          <w:sz w:val="28"/>
          <w:szCs w:val="28"/>
        </w:rPr>
        <w:t xml:space="preserve"> </w:t>
      </w:r>
      <w:r w:rsidRPr="005C49A7">
        <w:rPr>
          <w:rFonts w:ascii="Times New Roman" w:hAnsi="Times New Roman"/>
          <w:bCs/>
          <w:sz w:val="28"/>
          <w:szCs w:val="28"/>
        </w:rPr>
        <w:t>П</w:t>
      </w:r>
      <w:r w:rsidRPr="005C49A7">
        <w:rPr>
          <w:rFonts w:ascii="Times New Roman" w:hAnsi="Times New Roman"/>
          <w:sz w:val="28"/>
          <w:szCs w:val="28"/>
        </w:rPr>
        <w:t>олучение цвета краски путем смешивания красок других цветов.</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точек. Р</w:t>
      </w:r>
      <w:r w:rsidRPr="005C49A7">
        <w:rPr>
          <w:rFonts w:ascii="Times New Roman" w:hAnsi="Times New Roman"/>
          <w:bCs/>
          <w:sz w:val="28"/>
          <w:szCs w:val="28"/>
        </w:rPr>
        <w:t>исование линий: вертикальных</w:t>
      </w:r>
      <w:r w:rsidRPr="005C49A7">
        <w:rPr>
          <w:rFonts w:ascii="Times New Roman" w:hAnsi="Times New Roman"/>
          <w:bCs/>
          <w:i/>
          <w:sz w:val="28"/>
          <w:szCs w:val="28"/>
        </w:rPr>
        <w:t xml:space="preserve">, </w:t>
      </w:r>
      <w:r w:rsidRPr="005C49A7">
        <w:rPr>
          <w:rFonts w:ascii="Times New Roman" w:hAnsi="Times New Roman"/>
          <w:bCs/>
          <w:sz w:val="28"/>
          <w:szCs w:val="28"/>
        </w:rPr>
        <w:t>горизонтальных</w:t>
      </w:r>
      <w:r w:rsidRPr="005C49A7">
        <w:rPr>
          <w:rFonts w:ascii="Times New Roman" w:hAnsi="Times New Roman"/>
          <w:bCs/>
          <w:i/>
          <w:sz w:val="28"/>
          <w:szCs w:val="28"/>
        </w:rPr>
        <w:t xml:space="preserve">, </w:t>
      </w:r>
      <w:r w:rsidRPr="005C49A7">
        <w:rPr>
          <w:rFonts w:ascii="Times New Roman" w:hAnsi="Times New Roman"/>
          <w:bCs/>
          <w:sz w:val="28"/>
          <w:szCs w:val="28"/>
        </w:rPr>
        <w:t>наклонных. С</w:t>
      </w:r>
      <w:r w:rsidRPr="005C49A7">
        <w:rPr>
          <w:rFonts w:ascii="Times New Roman" w:hAnsi="Times New Roman"/>
          <w:sz w:val="28"/>
          <w:szCs w:val="28"/>
        </w:rPr>
        <w:t>оединение точек.</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геометрической фигуры: круг</w:t>
      </w:r>
      <w:r w:rsidRPr="005C49A7">
        <w:rPr>
          <w:rFonts w:ascii="Times New Roman" w:hAnsi="Times New Roman"/>
          <w:bCs/>
          <w:i/>
          <w:sz w:val="28"/>
          <w:szCs w:val="28"/>
        </w:rPr>
        <w:t xml:space="preserve">, </w:t>
      </w:r>
      <w:r w:rsidRPr="005C49A7">
        <w:rPr>
          <w:rFonts w:ascii="Times New Roman" w:hAnsi="Times New Roman"/>
          <w:sz w:val="28"/>
          <w:szCs w:val="28"/>
        </w:rPr>
        <w:t>овал</w:t>
      </w:r>
      <w:r w:rsidRPr="005C49A7">
        <w:rPr>
          <w:rFonts w:ascii="Times New Roman" w:hAnsi="Times New Roman"/>
          <w:bCs/>
          <w:i/>
          <w:sz w:val="28"/>
          <w:szCs w:val="28"/>
        </w:rPr>
        <w:t xml:space="preserve">, </w:t>
      </w:r>
      <w:r w:rsidRPr="005C49A7">
        <w:rPr>
          <w:rFonts w:ascii="Times New Roman" w:hAnsi="Times New Roman"/>
          <w:sz w:val="28"/>
          <w:szCs w:val="28"/>
        </w:rPr>
        <w:t>квадрат</w:t>
      </w:r>
      <w:r w:rsidRPr="005C49A7">
        <w:rPr>
          <w:rFonts w:ascii="Times New Roman" w:hAnsi="Times New Roman"/>
          <w:bCs/>
          <w:i/>
          <w:sz w:val="28"/>
          <w:szCs w:val="28"/>
        </w:rPr>
        <w:t xml:space="preserve">, </w:t>
      </w:r>
      <w:r w:rsidRPr="005C49A7">
        <w:rPr>
          <w:rFonts w:ascii="Times New Roman" w:hAnsi="Times New Roman"/>
          <w:sz w:val="28"/>
          <w:szCs w:val="28"/>
        </w:rPr>
        <w:t>прямоугольник</w:t>
      </w:r>
      <w:r w:rsidRPr="005C49A7">
        <w:rPr>
          <w:rFonts w:ascii="Times New Roman" w:hAnsi="Times New Roman"/>
          <w:bCs/>
          <w:i/>
          <w:sz w:val="28"/>
          <w:szCs w:val="28"/>
        </w:rPr>
        <w:t xml:space="preserve">, </w:t>
      </w:r>
      <w:r w:rsidRPr="005C49A7">
        <w:rPr>
          <w:rFonts w:ascii="Times New Roman" w:hAnsi="Times New Roman"/>
          <w:sz w:val="28"/>
          <w:szCs w:val="28"/>
        </w:rPr>
        <w:t xml:space="preserve">треугольник. </w:t>
      </w:r>
    </w:p>
    <w:p w:rsidR="00034EC1" w:rsidRPr="005C49A7" w:rsidRDefault="00034EC1" w:rsidP="00034EC1">
      <w:pPr>
        <w:pStyle w:val="af7"/>
        <w:spacing w:line="360" w:lineRule="auto"/>
        <w:ind w:firstLine="708"/>
        <w:jc w:val="both"/>
        <w:rPr>
          <w:rFonts w:ascii="Times New Roman" w:hAnsi="Times New Roman"/>
          <w:bCs/>
          <w:sz w:val="28"/>
          <w:szCs w:val="28"/>
        </w:rPr>
      </w:pPr>
      <w:r w:rsidRPr="005C49A7">
        <w:rPr>
          <w:rFonts w:ascii="Times New Roman" w:hAnsi="Times New Roman"/>
          <w:bCs/>
          <w:sz w:val="28"/>
          <w:szCs w:val="28"/>
        </w:rPr>
        <w:t>З</w:t>
      </w:r>
      <w:r w:rsidRPr="005C49A7">
        <w:rPr>
          <w:rFonts w:ascii="Times New Roman" w:hAnsi="Times New Roman"/>
          <w:sz w:val="28"/>
          <w:szCs w:val="28"/>
        </w:rPr>
        <w:t>акрашивание внутри контура, заполнение всей поверхности внутри контура. Заполнение контура точками.</w:t>
      </w:r>
      <w:r w:rsidRPr="005C49A7">
        <w:rPr>
          <w:rFonts w:ascii="Times New Roman" w:hAnsi="Times New Roman"/>
          <w:bCs/>
          <w:i/>
          <w:sz w:val="28"/>
          <w:szCs w:val="28"/>
        </w:rPr>
        <w:t xml:space="preserve"> </w:t>
      </w:r>
      <w:r w:rsidRPr="005C49A7">
        <w:rPr>
          <w:rFonts w:ascii="Times New Roman" w:hAnsi="Times New Roman"/>
          <w:bCs/>
          <w:sz w:val="28"/>
          <w:szCs w:val="28"/>
        </w:rPr>
        <w:t xml:space="preserve"> Ш</w:t>
      </w:r>
      <w:r w:rsidRPr="005C49A7">
        <w:rPr>
          <w:rFonts w:ascii="Times New Roman" w:hAnsi="Times New Roman"/>
          <w:sz w:val="28"/>
          <w:szCs w:val="28"/>
        </w:rPr>
        <w:t>триховка слева направо</w:t>
      </w:r>
      <w:r w:rsidRPr="005C49A7">
        <w:rPr>
          <w:rFonts w:ascii="Times New Roman" w:hAnsi="Times New Roman"/>
          <w:bCs/>
          <w:i/>
          <w:sz w:val="28"/>
          <w:szCs w:val="28"/>
        </w:rPr>
        <w:t xml:space="preserve">, </w:t>
      </w:r>
      <w:r w:rsidRPr="005C49A7">
        <w:rPr>
          <w:rFonts w:ascii="Times New Roman" w:hAnsi="Times New Roman"/>
          <w:sz w:val="28"/>
          <w:szCs w:val="28"/>
        </w:rPr>
        <w:t>сверху вниз</w:t>
      </w:r>
      <w:r w:rsidRPr="005C49A7">
        <w:rPr>
          <w:rFonts w:ascii="Times New Roman" w:hAnsi="Times New Roman"/>
          <w:bCs/>
          <w:i/>
          <w:sz w:val="28"/>
          <w:szCs w:val="28"/>
        </w:rPr>
        <w:t xml:space="preserve">, </w:t>
      </w:r>
      <w:r w:rsidRPr="005C49A7">
        <w:rPr>
          <w:rFonts w:ascii="Times New Roman" w:hAnsi="Times New Roman"/>
          <w:sz w:val="28"/>
          <w:szCs w:val="28"/>
        </w:rPr>
        <w:t>по диагонали</w:t>
      </w:r>
      <w:r w:rsidRPr="005C49A7">
        <w:rPr>
          <w:rFonts w:ascii="Times New Roman" w:hAnsi="Times New Roman"/>
          <w:bCs/>
          <w:i/>
          <w:sz w:val="28"/>
          <w:szCs w:val="28"/>
        </w:rPr>
        <w:t xml:space="preserve">, </w:t>
      </w:r>
      <w:r w:rsidRPr="005C49A7">
        <w:rPr>
          <w:rFonts w:ascii="Times New Roman" w:hAnsi="Times New Roman"/>
          <w:sz w:val="28"/>
          <w:szCs w:val="28"/>
        </w:rPr>
        <w:t>двойная штриховка.</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контура предмета по контурным линиям</w:t>
      </w:r>
      <w:r w:rsidRPr="005C49A7">
        <w:rPr>
          <w:rFonts w:ascii="Times New Roman" w:hAnsi="Times New Roman"/>
          <w:bCs/>
          <w:i/>
          <w:sz w:val="28"/>
          <w:szCs w:val="28"/>
        </w:rPr>
        <w:t xml:space="preserve">, </w:t>
      </w:r>
      <w:r w:rsidRPr="005C49A7">
        <w:rPr>
          <w:rFonts w:ascii="Times New Roman" w:hAnsi="Times New Roman"/>
          <w:sz w:val="28"/>
          <w:szCs w:val="28"/>
        </w:rPr>
        <w:t>по опорным точкам, по трафарету</w:t>
      </w:r>
      <w:r w:rsidRPr="005C49A7">
        <w:rPr>
          <w:rFonts w:ascii="Times New Roman" w:hAnsi="Times New Roman"/>
          <w:bCs/>
          <w:i/>
          <w:sz w:val="28"/>
          <w:szCs w:val="28"/>
        </w:rPr>
        <w:t xml:space="preserve">, </w:t>
      </w:r>
      <w:r w:rsidRPr="005C49A7">
        <w:rPr>
          <w:rFonts w:ascii="Times New Roman" w:hAnsi="Times New Roman"/>
          <w:sz w:val="28"/>
          <w:szCs w:val="28"/>
        </w:rPr>
        <w:t>по шаблону</w:t>
      </w:r>
      <w:r w:rsidRPr="005C49A7">
        <w:rPr>
          <w:rFonts w:ascii="Times New Roman" w:hAnsi="Times New Roman"/>
          <w:bCs/>
          <w:i/>
          <w:sz w:val="28"/>
          <w:szCs w:val="28"/>
        </w:rPr>
        <w:t xml:space="preserve">, </w:t>
      </w:r>
      <w:r w:rsidRPr="005C49A7">
        <w:rPr>
          <w:rFonts w:ascii="Times New Roman" w:hAnsi="Times New Roman"/>
          <w:sz w:val="28"/>
          <w:szCs w:val="28"/>
        </w:rPr>
        <w:t>по представлению. Дорисовывание части предмета</w:t>
      </w:r>
      <w:r w:rsidRPr="005C49A7">
        <w:rPr>
          <w:rFonts w:ascii="Times New Roman" w:hAnsi="Times New Roman"/>
          <w:bCs/>
          <w:i/>
          <w:sz w:val="28"/>
          <w:szCs w:val="28"/>
        </w:rPr>
        <w:t xml:space="preserve">, </w:t>
      </w:r>
      <w:r w:rsidRPr="005C49A7">
        <w:rPr>
          <w:rFonts w:ascii="Times New Roman" w:hAnsi="Times New Roman"/>
          <w:sz w:val="28"/>
          <w:szCs w:val="28"/>
        </w:rPr>
        <w:t>отдельных деталей предмета</w:t>
      </w:r>
      <w:r w:rsidRPr="005C49A7">
        <w:rPr>
          <w:rFonts w:ascii="Times New Roman" w:hAnsi="Times New Roman"/>
          <w:bCs/>
          <w:i/>
          <w:sz w:val="28"/>
          <w:szCs w:val="28"/>
        </w:rPr>
        <w:t xml:space="preserve">, </w:t>
      </w:r>
      <w:r w:rsidRPr="005C49A7">
        <w:rPr>
          <w:rFonts w:ascii="Times New Roman" w:hAnsi="Times New Roman"/>
          <w:sz w:val="28"/>
          <w:szCs w:val="28"/>
        </w:rPr>
        <w:t>с использованием осевой симметрии. Рисование предмета (объекта) с натуры.</w:t>
      </w:r>
      <w:r w:rsidRPr="005C49A7">
        <w:rPr>
          <w:rFonts w:ascii="Times New Roman" w:hAnsi="Times New Roman"/>
          <w:bCs/>
          <w:i/>
          <w:sz w:val="28"/>
          <w:szCs w:val="28"/>
        </w:rPr>
        <w:t xml:space="preserve"> </w:t>
      </w:r>
    </w:p>
    <w:p w:rsidR="00034EC1" w:rsidRPr="005C49A7" w:rsidRDefault="00034EC1" w:rsidP="00034EC1">
      <w:pPr>
        <w:pStyle w:val="af7"/>
        <w:spacing w:line="360" w:lineRule="auto"/>
        <w:ind w:firstLine="708"/>
        <w:jc w:val="both"/>
        <w:rPr>
          <w:rFonts w:ascii="Times New Roman" w:hAnsi="Times New Roman"/>
          <w:bCs/>
          <w:i/>
          <w:sz w:val="28"/>
          <w:szCs w:val="28"/>
        </w:rPr>
      </w:pPr>
      <w:r w:rsidRPr="005C49A7">
        <w:rPr>
          <w:rFonts w:ascii="Times New Roman" w:hAnsi="Times New Roman"/>
          <w:bCs/>
          <w:sz w:val="28"/>
          <w:szCs w:val="28"/>
        </w:rPr>
        <w:t>Р</w:t>
      </w:r>
      <w:r w:rsidRPr="005C49A7">
        <w:rPr>
          <w:rFonts w:ascii="Times New Roman" w:hAnsi="Times New Roman"/>
          <w:sz w:val="28"/>
          <w:szCs w:val="28"/>
        </w:rPr>
        <w:t>исование элементов орнамента: растительных</w:t>
      </w:r>
      <w:r w:rsidRPr="005C49A7">
        <w:rPr>
          <w:rFonts w:ascii="Times New Roman" w:hAnsi="Times New Roman"/>
          <w:bCs/>
          <w:i/>
          <w:sz w:val="28"/>
          <w:szCs w:val="28"/>
        </w:rPr>
        <w:t xml:space="preserve">, </w:t>
      </w:r>
      <w:r w:rsidRPr="005C49A7">
        <w:rPr>
          <w:rFonts w:ascii="Times New Roman" w:hAnsi="Times New Roman"/>
          <w:sz w:val="28"/>
          <w:szCs w:val="28"/>
        </w:rPr>
        <w:t>геометрических.</w:t>
      </w:r>
      <w:r w:rsidRPr="005C49A7">
        <w:rPr>
          <w:rFonts w:ascii="Times New Roman" w:hAnsi="Times New Roman"/>
          <w:bCs/>
          <w:i/>
          <w:sz w:val="28"/>
          <w:szCs w:val="28"/>
        </w:rPr>
        <w:t xml:space="preserve"> </w:t>
      </w:r>
      <w:r w:rsidRPr="005C49A7">
        <w:rPr>
          <w:rFonts w:ascii="Times New Roman" w:hAnsi="Times New Roman"/>
          <w:bCs/>
          <w:sz w:val="28"/>
          <w:szCs w:val="28"/>
        </w:rPr>
        <w:t>Д</w:t>
      </w:r>
      <w:r w:rsidRPr="005C49A7">
        <w:rPr>
          <w:rFonts w:ascii="Times New Roman" w:hAnsi="Times New Roman"/>
          <w:sz w:val="28"/>
          <w:szCs w:val="28"/>
        </w:rPr>
        <w:t>ополнение готового орнамента отдельными элементами: растительными, геометрическими. Рисование орнамента из растительных и геометрических форм в полосе</w:t>
      </w:r>
      <w:r w:rsidRPr="005C49A7">
        <w:rPr>
          <w:rFonts w:ascii="Times New Roman" w:hAnsi="Times New Roman"/>
          <w:bCs/>
          <w:i/>
          <w:sz w:val="28"/>
          <w:szCs w:val="28"/>
        </w:rPr>
        <w:t xml:space="preserve">, </w:t>
      </w:r>
      <w:r w:rsidRPr="005C49A7">
        <w:rPr>
          <w:rFonts w:ascii="Times New Roman" w:hAnsi="Times New Roman"/>
          <w:sz w:val="28"/>
          <w:szCs w:val="28"/>
        </w:rPr>
        <w:t>в круге</w:t>
      </w:r>
      <w:r w:rsidRPr="005C49A7">
        <w:rPr>
          <w:rFonts w:ascii="Times New Roman" w:hAnsi="Times New Roman"/>
          <w:bCs/>
          <w:i/>
          <w:sz w:val="28"/>
          <w:szCs w:val="28"/>
        </w:rPr>
        <w:t xml:space="preserve">, </w:t>
      </w:r>
      <w:r w:rsidRPr="005C49A7">
        <w:rPr>
          <w:rFonts w:ascii="Times New Roman" w:hAnsi="Times New Roman"/>
          <w:sz w:val="28"/>
          <w:szCs w:val="28"/>
        </w:rPr>
        <w:t xml:space="preserve">в квадрате. </w:t>
      </w:r>
      <w:r w:rsidRPr="005C49A7">
        <w:rPr>
          <w:rFonts w:ascii="Times New Roman" w:hAnsi="Times New Roman"/>
          <w:bCs/>
          <w:sz w:val="28"/>
          <w:szCs w:val="28"/>
        </w:rPr>
        <w:t>Дополнение сюжетного рисунка отдельными предметами (объектами), связанными между собой по смыслу. Р</w:t>
      </w:r>
      <w:r w:rsidRPr="005C49A7">
        <w:rPr>
          <w:rFonts w:ascii="Times New Roman" w:hAnsi="Times New Roman"/>
          <w:sz w:val="28"/>
          <w:szCs w:val="28"/>
        </w:rPr>
        <w:t>асположение объектов на поверхности листа при рисовании сюжетного рисунка.</w:t>
      </w:r>
      <w:r w:rsidRPr="005C49A7">
        <w:rPr>
          <w:rFonts w:ascii="Times New Roman" w:hAnsi="Times New Roman"/>
          <w:bCs/>
          <w:i/>
          <w:sz w:val="28"/>
          <w:szCs w:val="28"/>
        </w:rPr>
        <w:t xml:space="preserve"> </w:t>
      </w:r>
      <w:r w:rsidRPr="005C49A7">
        <w:rPr>
          <w:rFonts w:ascii="Times New Roman" w:hAnsi="Times New Roman"/>
          <w:bCs/>
          <w:sz w:val="28"/>
          <w:szCs w:val="28"/>
        </w:rPr>
        <w:t>Р</w:t>
      </w:r>
      <w:r w:rsidRPr="005C49A7">
        <w:rPr>
          <w:rFonts w:ascii="Times New Roman" w:hAnsi="Times New Roman"/>
          <w:sz w:val="28"/>
          <w:szCs w:val="28"/>
        </w:rPr>
        <w:t>исование приближенного и удаленного объекта.</w:t>
      </w:r>
      <w:r w:rsidRPr="005C49A7">
        <w:rPr>
          <w:rFonts w:ascii="Times New Roman" w:hAnsi="Times New Roman"/>
          <w:bCs/>
          <w:sz w:val="28"/>
          <w:szCs w:val="28"/>
        </w:rPr>
        <w:t xml:space="preserve"> П</w:t>
      </w:r>
      <w:r w:rsidRPr="005C49A7">
        <w:rPr>
          <w:rFonts w:ascii="Times New Roman" w:hAnsi="Times New Roman"/>
          <w:sz w:val="28"/>
          <w:szCs w:val="28"/>
        </w:rPr>
        <w:t>одбор цвета в соответствии с сюжетом рисунка.</w:t>
      </w:r>
      <w:r w:rsidRPr="005C49A7">
        <w:rPr>
          <w:rFonts w:ascii="Times New Roman" w:hAnsi="Times New Roman"/>
          <w:bCs/>
          <w:sz w:val="28"/>
          <w:szCs w:val="28"/>
        </w:rPr>
        <w:t xml:space="preserve"> Р</w:t>
      </w:r>
      <w:r w:rsidRPr="005C49A7">
        <w:rPr>
          <w:rFonts w:ascii="Times New Roman" w:hAnsi="Times New Roman"/>
          <w:sz w:val="28"/>
          <w:szCs w:val="28"/>
        </w:rPr>
        <w:t>исование сюжетного рисунка: по образцу - срисовывание готового сюжетного рисунка,  из предложенных объектов</w:t>
      </w:r>
      <w:r w:rsidRPr="005C49A7">
        <w:rPr>
          <w:rFonts w:ascii="Times New Roman" w:hAnsi="Times New Roman"/>
          <w:bCs/>
          <w:i/>
          <w:sz w:val="28"/>
          <w:szCs w:val="28"/>
        </w:rPr>
        <w:t xml:space="preserve">, </w:t>
      </w:r>
      <w:r w:rsidRPr="005C49A7">
        <w:rPr>
          <w:rFonts w:ascii="Times New Roman" w:hAnsi="Times New Roman"/>
          <w:sz w:val="28"/>
          <w:szCs w:val="28"/>
        </w:rPr>
        <w:t xml:space="preserve">по представлению. Рисование с использованием нетрадиционных техник: монотипия, «по сырому», рисование с солью, граттаж, «под батик». </w:t>
      </w:r>
    </w:p>
    <w:p w:rsidR="00034EC1" w:rsidRPr="007A6D36" w:rsidRDefault="00034EC1" w:rsidP="007A6D36">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А</w:t>
      </w:r>
      <w:r w:rsidR="007A6D36" w:rsidRPr="007A6D36">
        <w:rPr>
          <w:rFonts w:ascii="Times New Roman" w:hAnsi="Times New Roman"/>
          <w:sz w:val="28"/>
          <w:szCs w:val="28"/>
          <w:u w:val="single"/>
        </w:rPr>
        <w:t>даптивная физкультура</w:t>
      </w:r>
    </w:p>
    <w:p w:rsidR="00034EC1" w:rsidRPr="007A6D36" w:rsidRDefault="007A6D36" w:rsidP="007A6D36">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Одним из важнейших направлений работы с </w:t>
      </w:r>
      <w:r>
        <w:rPr>
          <w:rFonts w:ascii="Times New Roman" w:hAnsi="Times New Roman"/>
          <w:sz w:val="28"/>
          <w:szCs w:val="28"/>
        </w:rPr>
        <w:t xml:space="preserve">детьми с РАС </w:t>
      </w:r>
      <w:r w:rsidRPr="005C49A7">
        <w:rPr>
          <w:rFonts w:ascii="Times New Roman" w:hAnsi="Times New Roman"/>
          <w:sz w:val="28"/>
          <w:szCs w:val="28"/>
        </w:rPr>
        <w:t>является физическое развитие, которое происходит на занятиях по адаптивной физической культуре. Целью</w:t>
      </w:r>
      <w:r w:rsidRPr="005C49A7">
        <w:rPr>
          <w:rFonts w:ascii="Times New Roman" w:hAnsi="Times New Roman"/>
          <w:i/>
          <w:sz w:val="28"/>
          <w:szCs w:val="28"/>
        </w:rPr>
        <w:t xml:space="preserve"> </w:t>
      </w:r>
      <w:r w:rsidRPr="005C49A7">
        <w:rPr>
          <w:rFonts w:ascii="Times New Roman" w:hAnsi="Times New Roman"/>
          <w:sz w:val="28"/>
          <w:szCs w:val="28"/>
        </w:rPr>
        <w:t xml:space="preserve">адаптивной физической культуры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по адаптивной физической культуре  включает 5 разделов: «Плавание», «Спортивные и подвижные игры», «Велосипедная подготовка», «Лыжная подготовка», «Туризм».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Содержание раздела «Плавание» включает задачи на формирование умений двигаться в воде и навыка плавания. Раздел «Спортивные и подвижные игры» содержит задачи на формирование умения взаимодействовать в процессе игры и соблюдать правила игры. Усложнение некоторых обучающих задач в программе идет за счёт увеличения количества раз выполняемого действия (например, отбивать баскетбольный мяч одной рукой от пола 6 раз, 12 раз и т.д.). Содержанием раздела «Велосипедная подготовка» является обучение езде на трехколесном и на двухколесном велосипеде. Раздел «Лыжная подготовка» предусматривает формирование навыка ходьбы на лыжах и дальнейшее его совершенствование. Программный материал раздела «Туризм» предусматривает овладение различными туристическими навыками.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рамках занятий по «Двигательному развитию» также возможно проведение занятий по формированию и развитию двигательных навыков  с обучающимися, которые нуждаются в этом дополнительно.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Материально-техническое </w:t>
      </w:r>
      <w:r w:rsidRPr="005C49A7">
        <w:rPr>
          <w:rFonts w:ascii="Times New Roman" w:hAnsi="Times New Roman"/>
          <w:bCs/>
          <w:sz w:val="28"/>
          <w:szCs w:val="28"/>
        </w:rPr>
        <w:t xml:space="preserve">оснащение учебного предмета предусматривает </w:t>
      </w:r>
      <w:r w:rsidRPr="005C49A7">
        <w:rPr>
          <w:rFonts w:ascii="Times New Roman" w:hAnsi="Times New Roman"/>
          <w:sz w:val="28"/>
          <w:szCs w:val="28"/>
        </w:rPr>
        <w:t xml:space="preserve">как обычное для спортивных залов школ оборудование и инвентарь,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5C49A7">
        <w:rPr>
          <w:rFonts w:ascii="Times New Roman" w:hAnsi="Times New Roman"/>
          <w:bCs/>
          <w:sz w:val="28"/>
          <w:szCs w:val="28"/>
        </w:rPr>
        <w:t xml:space="preserve">«Адаптивная физкультура» </w:t>
      </w:r>
      <w:r w:rsidRPr="005C49A7">
        <w:rPr>
          <w:rFonts w:ascii="Times New Roman" w:hAnsi="Times New Roman"/>
          <w:sz w:val="28"/>
          <w:szCs w:val="28"/>
        </w:rPr>
        <w:t xml:space="preserve">включает: </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оснащением (для туалета, ванные).</w:t>
      </w:r>
    </w:p>
    <w:p w:rsidR="00034EC1" w:rsidRPr="005C49A7" w:rsidRDefault="00034EC1" w:rsidP="005E09D0">
      <w:pPr>
        <w:pStyle w:val="af7"/>
        <w:numPr>
          <w:ilvl w:val="0"/>
          <w:numId w:val="59"/>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мебель: шкафы для хранения спортивного инвентаря, для переодевания, стулья, стол, столы-кушетки </w:t>
      </w:r>
    </w:p>
    <w:p w:rsidR="00034EC1" w:rsidRPr="007A6D36" w:rsidRDefault="00034EC1" w:rsidP="00481FAB">
      <w:pPr>
        <w:pStyle w:val="af7"/>
        <w:spacing w:line="360" w:lineRule="auto"/>
        <w:jc w:val="center"/>
        <w:rPr>
          <w:rFonts w:ascii="Times New Roman" w:hAnsi="Times New Roman"/>
          <w:sz w:val="28"/>
          <w:szCs w:val="28"/>
          <w:u w:val="single"/>
        </w:rPr>
      </w:pPr>
      <w:r w:rsidRPr="007A6D36">
        <w:rPr>
          <w:rFonts w:ascii="Times New Roman" w:hAnsi="Times New Roman"/>
          <w:sz w:val="28"/>
          <w:szCs w:val="28"/>
          <w:u w:val="single"/>
        </w:rPr>
        <w:t>Примерное содержание предмета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Плавание.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Спортивные и подвижные игры.</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Подвижные игры на развитие координационных способностей.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Подвижные игры на развитие скоростных способностей.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Подвижные игры на развитие скоростно-силовых способностей. Соблюдение правил игры «Бросай-ка». Соблюдение правил игры «Быстрые санки». Соблюдение последовательности действий в игре-эстафете «Строим дом».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Элементы спортивных игр и спортивных упражнений. Бадминтон: узнавание, различение инвентаря для бадминтона. Удар по волану: нижняя подача, верхняя подача. Отбивание волана снизу, сверху. Игра в паре.</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Футбол: узнавание футбольного мяча. Выполнение удара в пустые ворота, в ворота с вратарем с места, с 2-х шагов, с разбега. Прием мяча, стоя в воротах: ловить мяч руками, отбивать мяч ногой/руками. Ведение мяча. Выполнение передачи мяча партнеру. Остановка катящегося мяча ногой. Волейбол: узнавание волейбольного мяча. Подача волейбольного мяча сверху, снизу. Прием волейбольного мяча сверху, снизу. Игра в паре без сетки, через сетку.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Велосипедная подготовка.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Различение составных частей трехколесного велосипеда.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тормозом, ножным тормозом. Езда на трехколесном велосипеде по прямой,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на расстояние 50 метров, с поворотом. Торможение ручным тормозом, ножным тормозом. Разворот на двухколесном велосипеде. Объезд препятствий. Преодоление подъемов и спусков. Езда в группе. Соблюдение правил дорожного движения во время езды по дороге с автомобильным движением: начало движения по сигналу учителя, остановка перед выездом на трассу, езда по правой стороне дороги,  запрет на выезд на сторону встречного движения. Уход за велосипедом: содержание в чистоте, сообщение о неисправности велосипеда, накачивание шины. </w:t>
      </w:r>
    </w:p>
    <w:p w:rsidR="00034EC1" w:rsidRPr="005C49A7" w:rsidRDefault="00034EC1" w:rsidP="00481FAB">
      <w:pPr>
        <w:pStyle w:val="af7"/>
        <w:spacing w:line="360" w:lineRule="auto"/>
        <w:ind w:firstLine="709"/>
        <w:jc w:val="both"/>
        <w:rPr>
          <w:rFonts w:ascii="Times New Roman" w:hAnsi="Times New Roman"/>
          <w:i/>
          <w:sz w:val="28"/>
          <w:szCs w:val="28"/>
        </w:rPr>
      </w:pPr>
      <w:r w:rsidRPr="005C49A7">
        <w:rPr>
          <w:rFonts w:ascii="Times New Roman" w:hAnsi="Times New Roman"/>
          <w:i/>
          <w:sz w:val="28"/>
          <w:szCs w:val="28"/>
        </w:rPr>
        <w:t>Лыжная подготовка.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лыжного инвентаря. Транспортировка лыжного инвентаря. Крепление ботинок к лыжам. Чистка лыж от снега. Стойка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Подъем после падения из положения «лежа на боку». Выполнение поворотов, стоя на лыжах (вокруг пяток лыж, вокруг носков лыж, махом). Выполнение скользящего шага без палок (одно скольжение,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 </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i/>
          <w:sz w:val="28"/>
          <w:szCs w:val="28"/>
        </w:rPr>
        <w:t>Туризм</w:t>
      </w:r>
      <w:r w:rsidRPr="005C49A7">
        <w:rPr>
          <w:rFonts w:ascii="Times New Roman" w:hAnsi="Times New Roman"/>
          <w:sz w:val="28"/>
          <w:szCs w:val="28"/>
        </w:rPr>
        <w:t>.</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складывании вещей в рюкзак: кроссовки, одежда, набор походной посуды, банка тушенки,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сесть в мешке, застегивание молнии до середины спального мешка, лечь в мешок,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Узнавание, различение составных частей палатки: днище, крыша, стенки палатки, растяжки, стойки, колышки. Подготовка места для установки палатки. Раскладывание палатки. Ориентировка в частях палатки. Вставление плоских и круглых колышков при закреплении палатки на земле. Установка стойки. Установка растяжки палатки.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Соблюдение последовательности действий при разборке установленной палатки: вынимание колышков, складывание колышков в чехол, вытаскивание стойки, разбор и складывание стойки в чехол, складывание растяжки на палатку, сворачивание палатки, складывание палатки и всех комплектующих в сумку-чехол, закрывание сумки-чехла.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Подготовка кострового места. Складывание костра. Разжигание костра. Поддерживание огня в костре. Тушение костра. Соблюдение правил безопасного поведения в походе: нельзя отставать, убегать вперед, нельзя никуда уходить без разрешения учителя, нельзя есть найденные с лесу грибы и ягоды без разрешения учителя, нельзя бросать мусор в лесу, нельзя трогать лесных животных. </w:t>
      </w:r>
    </w:p>
    <w:p w:rsidR="00034EC1" w:rsidRPr="00455C7C" w:rsidRDefault="00B05E6E" w:rsidP="00455C7C">
      <w:pPr>
        <w:pStyle w:val="af7"/>
        <w:spacing w:line="360" w:lineRule="auto"/>
        <w:jc w:val="center"/>
        <w:rPr>
          <w:rFonts w:ascii="Times New Roman" w:hAnsi="Times New Roman"/>
          <w:sz w:val="28"/>
          <w:szCs w:val="28"/>
          <w:u w:val="single"/>
        </w:rPr>
      </w:pPr>
      <w:r w:rsidRPr="00455C7C">
        <w:rPr>
          <w:rFonts w:ascii="Times New Roman" w:hAnsi="Times New Roman"/>
          <w:sz w:val="28"/>
          <w:szCs w:val="28"/>
          <w:u w:val="single"/>
        </w:rPr>
        <w:t xml:space="preserve">Технология.  </w:t>
      </w:r>
      <w:r w:rsidR="00034EC1" w:rsidRPr="00455C7C">
        <w:rPr>
          <w:rFonts w:ascii="Times New Roman" w:hAnsi="Times New Roman"/>
          <w:sz w:val="28"/>
          <w:szCs w:val="28"/>
          <w:u w:val="single"/>
        </w:rPr>
        <w:t>П</w:t>
      </w:r>
      <w:r w:rsidRPr="00455C7C">
        <w:rPr>
          <w:rFonts w:ascii="Times New Roman" w:hAnsi="Times New Roman"/>
          <w:sz w:val="28"/>
          <w:szCs w:val="28"/>
          <w:u w:val="single"/>
        </w:rPr>
        <w:t>рофильный труд</w:t>
      </w:r>
    </w:p>
    <w:p w:rsidR="00034EC1" w:rsidRPr="00455C7C" w:rsidRDefault="00455C7C" w:rsidP="00455C7C">
      <w:pPr>
        <w:pStyle w:val="af7"/>
        <w:spacing w:line="360" w:lineRule="auto"/>
        <w:jc w:val="center"/>
        <w:rPr>
          <w:rFonts w:ascii="Times New Roman" w:hAnsi="Times New Roman"/>
          <w:sz w:val="28"/>
          <w:szCs w:val="28"/>
          <w:u w:val="single"/>
        </w:rPr>
      </w:pPr>
      <w:r>
        <w:rPr>
          <w:rFonts w:ascii="Times New Roman" w:hAnsi="Times New Roman"/>
          <w:sz w:val="28"/>
          <w:szCs w:val="28"/>
          <w:u w:val="single"/>
        </w:rPr>
        <w:t>Пояснительная записка</w:t>
      </w:r>
    </w:p>
    <w:p w:rsidR="00455C7C" w:rsidRPr="00E06C91" w:rsidRDefault="00455C7C" w:rsidP="00455C7C">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Целью</w:t>
      </w:r>
      <w:r w:rsidRPr="00E06C91">
        <w:rPr>
          <w:rFonts w:ascii="Times New Roman" w:hAnsi="Times New Roman"/>
          <w:i/>
          <w:sz w:val="28"/>
          <w:szCs w:val="28"/>
        </w:rPr>
        <w:t xml:space="preserve"> </w:t>
      </w:r>
      <w:r w:rsidRPr="00E06C91">
        <w:rPr>
          <w:rFonts w:ascii="Times New Roman" w:hAnsi="Times New Roman"/>
          <w:sz w:val="28"/>
          <w:szCs w:val="28"/>
        </w:rPr>
        <w:t>трудового обучения</w:t>
      </w:r>
      <w:r w:rsidRPr="00E06C91">
        <w:rPr>
          <w:rFonts w:ascii="Times New Roman" w:hAnsi="Times New Roman"/>
          <w:i/>
          <w:sz w:val="28"/>
          <w:szCs w:val="28"/>
        </w:rPr>
        <w:t xml:space="preserve"> </w:t>
      </w:r>
      <w:r w:rsidRPr="00E06C91">
        <w:rPr>
          <w:rFonts w:ascii="Times New Roman" w:hAnsi="Times New Roman"/>
          <w:sz w:val="28"/>
          <w:szCs w:val="28"/>
        </w:rPr>
        <w:t xml:space="preserve">является подготовка детей и подростков с РАС к доступной трудовой деятельности. </w:t>
      </w:r>
      <w:r w:rsidRPr="00E06C91">
        <w:rPr>
          <w:rFonts w:ascii="Times New Roman" w:hAnsi="Times New Roman"/>
          <w:bCs/>
          <w:sz w:val="28"/>
          <w:szCs w:val="28"/>
        </w:rPr>
        <w:t>Основные задачи:</w:t>
      </w:r>
      <w:r w:rsidRPr="00E06C91">
        <w:rPr>
          <w:rFonts w:ascii="Times New Roman" w:hAnsi="Times New Roman"/>
          <w:sz w:val="28"/>
          <w:szCs w:val="28"/>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05E6E" w:rsidRPr="00455C7C" w:rsidRDefault="00B05E6E" w:rsidP="00455C7C">
      <w:pPr>
        <w:spacing w:before="20" w:after="20" w:line="360" w:lineRule="auto"/>
        <w:ind w:firstLine="720"/>
        <w:jc w:val="both"/>
        <w:rPr>
          <w:rFonts w:ascii="Times New Roman" w:hAnsi="Times New Roman" w:cs="Times New Roman"/>
          <w:sz w:val="28"/>
          <w:szCs w:val="28"/>
        </w:rPr>
      </w:pPr>
      <w:r w:rsidRPr="00455C7C">
        <w:rPr>
          <w:rFonts w:ascii="Times New Roman" w:hAnsi="Times New Roman" w:cs="Times New Roman"/>
          <w:iCs/>
          <w:sz w:val="28"/>
          <w:szCs w:val="28"/>
        </w:rPr>
        <w:t>Основные задачи реализации содержания:</w:t>
      </w:r>
      <w:r w:rsidRPr="00455C7C">
        <w:rPr>
          <w:rFonts w:ascii="Times New Roman" w:hAnsi="Times New Roman" w:cs="Times New Roman"/>
          <w:sz w:val="28"/>
          <w:szCs w:val="28"/>
        </w:rPr>
        <w:t xml:space="preserve"> Овладение предметными действиями как необходимой основой для самообслуживания, коммуникации, изобразительной, бытовой и трудовой деятельности. Умение выполнять простые действия с предметами и материалами; умение соблюдать очередность при выполнении трудовых заданий, предметно-практических действий и других действий.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773CA9" w:rsidRPr="00E06C91" w:rsidRDefault="00773CA9" w:rsidP="00773CA9">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В учебном плане предмет представлен с 3  года обучения. В рамках предметно-практической деятельности и на коррекционно-развивающих занятиях также следует формировать элементы навыков, применяемых  в  доступных видах трудовой деятельности.</w:t>
      </w:r>
    </w:p>
    <w:p w:rsidR="00034EC1" w:rsidRPr="00C67EBE" w:rsidRDefault="00034EC1" w:rsidP="00C67EBE">
      <w:pPr>
        <w:spacing w:before="20" w:after="20" w:line="360" w:lineRule="auto"/>
        <w:ind w:firstLine="720"/>
        <w:jc w:val="both"/>
        <w:rPr>
          <w:rFonts w:ascii="Times New Roman" w:hAnsi="Times New Roman" w:cs="Times New Roman"/>
          <w:sz w:val="28"/>
          <w:szCs w:val="28"/>
        </w:rPr>
      </w:pPr>
      <w:r w:rsidRPr="00C67EBE">
        <w:rPr>
          <w:rFonts w:ascii="Times New Roman" w:hAnsi="Times New Roman" w:cs="Times New Roman"/>
          <w:sz w:val="28"/>
          <w:szCs w:val="28"/>
        </w:rPr>
        <w:t xml:space="preserve">Обучение труду основано на умениях и навыках, сформированных у обучающихся в ходе занятий по предметно-практической деятельности, и нацелено на изготовление учащимися доступных продуктов труда. Важно также </w:t>
      </w:r>
      <w:r w:rsidRPr="00C67EBE">
        <w:rPr>
          <w:rFonts w:ascii="Times New Roman" w:hAnsi="Times New Roman" w:cs="Times New Roman"/>
          <w:bCs/>
          <w:sz w:val="28"/>
          <w:szCs w:val="28"/>
        </w:rPr>
        <w:t xml:space="preserve">формирование </w:t>
      </w:r>
      <w:r w:rsidRPr="00C67EBE">
        <w:rPr>
          <w:rFonts w:ascii="Times New Roman" w:hAnsi="Times New Roman" w:cs="Times New Roman"/>
          <w:sz w:val="28"/>
          <w:szCs w:val="28"/>
        </w:rPr>
        <w:t xml:space="preserve">мотивации </w:t>
      </w:r>
      <w:r w:rsidRPr="00C67EBE">
        <w:rPr>
          <w:rFonts w:ascii="Times New Roman" w:hAnsi="Times New Roman" w:cs="Times New Roman"/>
          <w:bCs/>
          <w:sz w:val="28"/>
          <w:szCs w:val="28"/>
        </w:rPr>
        <w:t>трудовой</w:t>
      </w:r>
      <w:r w:rsidRPr="00C67EBE">
        <w:rPr>
          <w:rFonts w:ascii="Times New Roman" w:hAnsi="Times New Roman" w:cs="Times New Roman"/>
          <w:sz w:val="28"/>
          <w:szCs w:val="28"/>
        </w:rPr>
        <w:t xml:space="preserve"> </w:t>
      </w:r>
      <w:r w:rsidRPr="00C67EBE">
        <w:rPr>
          <w:rFonts w:ascii="Times New Roman" w:hAnsi="Times New Roman" w:cs="Times New Roman"/>
          <w:bCs/>
          <w:sz w:val="28"/>
          <w:szCs w:val="28"/>
        </w:rPr>
        <w:t>деятельности</w:t>
      </w:r>
      <w:r w:rsidRPr="00C67EBE">
        <w:rPr>
          <w:rFonts w:ascii="Times New Roman" w:hAnsi="Times New Roman" w:cs="Times New Roman"/>
          <w:sz w:val="28"/>
          <w:szCs w:val="28"/>
        </w:rPr>
        <w:t>,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p>
    <w:p w:rsidR="00034EC1" w:rsidRPr="00E06C91" w:rsidRDefault="00034EC1" w:rsidP="00481FAB">
      <w:pPr>
        <w:pStyle w:val="af7"/>
        <w:spacing w:line="360" w:lineRule="auto"/>
        <w:ind w:firstLine="709"/>
        <w:jc w:val="both"/>
        <w:rPr>
          <w:rFonts w:ascii="Times New Roman" w:hAnsi="Times New Roman"/>
          <w:sz w:val="28"/>
          <w:szCs w:val="28"/>
        </w:rPr>
      </w:pPr>
      <w:r w:rsidRPr="00E06C91">
        <w:rPr>
          <w:rFonts w:ascii="Times New Roman" w:hAnsi="Times New Roman"/>
          <w:sz w:val="28"/>
          <w:szCs w:val="28"/>
        </w:rPr>
        <w:t xml:space="preserve">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Подросток учится самостоятельно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E06C91">
        <w:rPr>
          <w:rFonts w:ascii="Times New Roman" w:eastAsia="MS Gothic" w:hAnsi="Times New Roman"/>
          <w:sz w:val="28"/>
          <w:szCs w:val="28"/>
        </w:rPr>
        <w:t xml:space="preserve">создает эскиз изделия, </w:t>
      </w:r>
      <w:r w:rsidRPr="00E06C91">
        <w:rPr>
          <w:rFonts w:ascii="Times New Roman" w:hAnsi="Times New Roman"/>
          <w:sz w:val="28"/>
          <w:szCs w:val="28"/>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E06C91">
        <w:rPr>
          <w:rFonts w:ascii="Times New Roman" w:eastAsia="MS Gothic" w:hAnsi="Times New Roman"/>
          <w:sz w:val="28"/>
          <w:szCs w:val="28"/>
        </w:rPr>
        <w:t>соответствии с своими представлениями.</w:t>
      </w:r>
      <w:r w:rsidRPr="00E06C91">
        <w:rPr>
          <w:rFonts w:ascii="Times New Roman" w:hAnsi="Times New Roman"/>
          <w:sz w:val="28"/>
          <w:szCs w:val="28"/>
        </w:rPr>
        <w:t xml:space="preserve"> Постепенно у учащегося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общеобразовательной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p>
    <w:p w:rsidR="00034EC1" w:rsidRPr="00E06C91" w:rsidRDefault="00034EC1" w:rsidP="00481FAB">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 xml:space="preserve">Материально-техническое обеспечение общеобразовательной области и предметов по труду включает: </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lang w:eastAsia="ru-RU"/>
        </w:rPr>
        <w:t xml:space="preserve">дидактический материал: </w:t>
      </w:r>
      <w:r w:rsidRPr="00E06C91">
        <w:rPr>
          <w:rFonts w:ascii="Times New Roman" w:hAnsi="Times New Roman"/>
          <w:sz w:val="28"/>
          <w:szCs w:val="28"/>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rPr>
        <w:t>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w:t>
      </w:r>
    </w:p>
    <w:p w:rsidR="00034EC1" w:rsidRPr="00E06C91" w:rsidRDefault="00034EC1" w:rsidP="005E09D0">
      <w:pPr>
        <w:pStyle w:val="af7"/>
        <w:numPr>
          <w:ilvl w:val="0"/>
          <w:numId w:val="60"/>
        </w:numPr>
        <w:spacing w:line="360" w:lineRule="auto"/>
        <w:ind w:left="0" w:firstLine="708"/>
        <w:jc w:val="both"/>
        <w:rPr>
          <w:rFonts w:ascii="Times New Roman" w:hAnsi="Times New Roman"/>
          <w:sz w:val="28"/>
          <w:szCs w:val="28"/>
        </w:rPr>
      </w:pPr>
      <w:r w:rsidRPr="00E06C91">
        <w:rPr>
          <w:rFonts w:ascii="Times New Roman" w:hAnsi="Times New Roman"/>
          <w:sz w:val="28"/>
          <w:szCs w:val="28"/>
        </w:rPr>
        <w:t>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034EC1" w:rsidRPr="00773CA9" w:rsidRDefault="00034EC1"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предмета.</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Батик</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П</w:t>
      </w:r>
      <w:r w:rsidRPr="00E06C91">
        <w:rPr>
          <w:rFonts w:ascii="Times New Roman" w:hAnsi="Times New Roman"/>
          <w:sz w:val="28"/>
          <w:szCs w:val="28"/>
        </w:rPr>
        <w:t xml:space="preserve">одготовка рабочего места. Подготовка ткани к работе. </w:t>
      </w:r>
      <w:r w:rsidRPr="00E06C91">
        <w:rPr>
          <w:rFonts w:ascii="Times New Roman" w:hAnsi="Times New Roman"/>
          <w:bCs/>
          <w:sz w:val="28"/>
          <w:szCs w:val="28"/>
        </w:rPr>
        <w:t>Н</w:t>
      </w:r>
      <w:r w:rsidRPr="00E06C91">
        <w:rPr>
          <w:rFonts w:ascii="Times New Roman" w:hAnsi="Times New Roman"/>
          <w:sz w:val="28"/>
          <w:szCs w:val="28"/>
        </w:rPr>
        <w:t>анесение контура рисунка на ткань</w:t>
      </w:r>
      <w:r w:rsidRPr="00E06C91">
        <w:rPr>
          <w:rFonts w:ascii="Times New Roman" w:hAnsi="Times New Roman"/>
          <w:bCs/>
          <w:sz w:val="28"/>
          <w:szCs w:val="28"/>
        </w:rPr>
        <w:t>. В</w:t>
      </w:r>
      <w:r w:rsidRPr="00E06C91">
        <w:rPr>
          <w:rFonts w:ascii="Times New Roman" w:hAnsi="Times New Roman"/>
          <w:sz w:val="28"/>
          <w:szCs w:val="28"/>
        </w:rPr>
        <w:t>ыделение контура рисунка резервирующим составом (воск</w:t>
      </w:r>
      <w:r w:rsidRPr="00E06C91">
        <w:rPr>
          <w:rFonts w:ascii="Times New Roman" w:hAnsi="Times New Roman"/>
          <w:bCs/>
          <w:sz w:val="28"/>
          <w:szCs w:val="28"/>
        </w:rPr>
        <w:t xml:space="preserve">, </w:t>
      </w:r>
      <w:r w:rsidRPr="00E06C91">
        <w:rPr>
          <w:rFonts w:ascii="Times New Roman" w:hAnsi="Times New Roman"/>
          <w:sz w:val="28"/>
          <w:szCs w:val="28"/>
        </w:rPr>
        <w:t xml:space="preserve">контур).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П</w:t>
      </w:r>
      <w:r w:rsidRPr="00E06C91">
        <w:rPr>
          <w:rFonts w:ascii="Times New Roman" w:hAnsi="Times New Roman"/>
          <w:sz w:val="28"/>
          <w:szCs w:val="28"/>
        </w:rPr>
        <w:t>одготовка красок.</w:t>
      </w:r>
      <w:r w:rsidRPr="00E06C91">
        <w:rPr>
          <w:rFonts w:ascii="Times New Roman" w:hAnsi="Times New Roman"/>
          <w:bCs/>
          <w:sz w:val="28"/>
          <w:szCs w:val="28"/>
        </w:rPr>
        <w:t xml:space="preserve"> Р</w:t>
      </w:r>
      <w:r w:rsidRPr="00E06C91">
        <w:rPr>
          <w:rFonts w:ascii="Times New Roman" w:hAnsi="Times New Roman"/>
          <w:sz w:val="28"/>
          <w:szCs w:val="28"/>
        </w:rPr>
        <w:t xml:space="preserve">аскрашивание внутри контура. </w:t>
      </w:r>
      <w:r w:rsidRPr="00E06C91">
        <w:rPr>
          <w:rFonts w:ascii="Times New Roman" w:hAnsi="Times New Roman"/>
          <w:bCs/>
          <w:sz w:val="28"/>
          <w:szCs w:val="28"/>
        </w:rPr>
        <w:t>У</w:t>
      </w:r>
      <w:r w:rsidRPr="00E06C91">
        <w:rPr>
          <w:rFonts w:ascii="Times New Roman" w:hAnsi="Times New Roman"/>
          <w:sz w:val="28"/>
          <w:szCs w:val="28"/>
        </w:rPr>
        <w:t xml:space="preserve">даление воска с ткани. </w:t>
      </w:r>
      <w:r w:rsidRPr="00E06C91">
        <w:rPr>
          <w:rFonts w:ascii="Times New Roman" w:hAnsi="Times New Roman"/>
          <w:bCs/>
          <w:sz w:val="28"/>
          <w:szCs w:val="28"/>
        </w:rPr>
        <w:t xml:space="preserve">Уборка рабочего места. </w:t>
      </w:r>
    </w:p>
    <w:p w:rsidR="00034EC1" w:rsidRPr="00E06C91" w:rsidRDefault="00034EC1" w:rsidP="00481FAB">
      <w:pPr>
        <w:pStyle w:val="af7"/>
        <w:spacing w:line="360" w:lineRule="auto"/>
        <w:ind w:firstLine="709"/>
        <w:jc w:val="both"/>
        <w:rPr>
          <w:rFonts w:ascii="Times New Roman" w:hAnsi="Times New Roman"/>
          <w:bCs/>
          <w:i/>
          <w:sz w:val="28"/>
          <w:szCs w:val="28"/>
        </w:rPr>
      </w:pPr>
      <w:r w:rsidRPr="00E06C91">
        <w:rPr>
          <w:rFonts w:ascii="Times New Roman" w:hAnsi="Times New Roman"/>
          <w:bCs/>
          <w:i/>
          <w:sz w:val="28"/>
          <w:szCs w:val="28"/>
        </w:rPr>
        <w:t>Керамика</w:t>
      </w:r>
    </w:p>
    <w:p w:rsidR="00034EC1" w:rsidRPr="00E06C91" w:rsidRDefault="00034EC1" w:rsidP="00034EC1">
      <w:pPr>
        <w:pStyle w:val="af7"/>
        <w:spacing w:line="360" w:lineRule="auto"/>
        <w:ind w:firstLine="708"/>
        <w:jc w:val="both"/>
        <w:rPr>
          <w:rFonts w:ascii="Times New Roman" w:hAnsi="Times New Roman"/>
          <w:bCs/>
          <w:sz w:val="28"/>
          <w:szCs w:val="28"/>
        </w:rPr>
      </w:pPr>
      <w:r w:rsidRPr="00E06C91">
        <w:rPr>
          <w:rFonts w:ascii="Times New Roman" w:hAnsi="Times New Roman"/>
          <w:bCs/>
          <w:sz w:val="28"/>
          <w:szCs w:val="28"/>
        </w:rPr>
        <w:t>Знакомство со</w:t>
      </w:r>
      <w:r w:rsidRPr="00E06C91">
        <w:rPr>
          <w:rFonts w:ascii="Times New Roman" w:hAnsi="Times New Roman"/>
          <w:sz w:val="28"/>
          <w:szCs w:val="28"/>
        </w:rPr>
        <w:t xml:space="preserve"> свойствами глины.</w:t>
      </w:r>
      <w:r w:rsidRPr="00E06C91">
        <w:rPr>
          <w:rFonts w:ascii="Times New Roman" w:hAnsi="Times New Roman"/>
          <w:bCs/>
          <w:sz w:val="28"/>
          <w:szCs w:val="28"/>
        </w:rPr>
        <w:t xml:space="preserve"> </w:t>
      </w:r>
      <w:r w:rsidRPr="00E06C91">
        <w:rPr>
          <w:rFonts w:ascii="Times New Roman" w:hAnsi="Times New Roman"/>
          <w:sz w:val="28"/>
          <w:szCs w:val="28"/>
        </w:rPr>
        <w:t xml:space="preserve">Подготовка рабочего места. </w:t>
      </w:r>
      <w:r w:rsidRPr="00E06C91">
        <w:rPr>
          <w:rFonts w:ascii="Times New Roman" w:hAnsi="Times New Roman"/>
          <w:bCs/>
          <w:sz w:val="28"/>
          <w:szCs w:val="28"/>
        </w:rPr>
        <w:t>Подготовка глины к работе: о</w:t>
      </w:r>
      <w:r w:rsidRPr="00E06C91">
        <w:rPr>
          <w:rFonts w:ascii="Times New Roman" w:hAnsi="Times New Roman"/>
          <w:sz w:val="28"/>
          <w:szCs w:val="28"/>
        </w:rPr>
        <w:t>трезание куска глины. Отщипывание кусочка глины.</w:t>
      </w:r>
      <w:r w:rsidRPr="00E06C91">
        <w:rPr>
          <w:rFonts w:ascii="Times New Roman" w:hAnsi="Times New Roman"/>
          <w:bCs/>
          <w:sz w:val="28"/>
          <w:szCs w:val="28"/>
        </w:rPr>
        <w:t xml:space="preserve"> Р</w:t>
      </w:r>
      <w:r w:rsidRPr="00E06C91">
        <w:rPr>
          <w:rFonts w:ascii="Times New Roman" w:hAnsi="Times New Roman"/>
          <w:sz w:val="28"/>
          <w:szCs w:val="28"/>
          <w:shd w:val="clear" w:color="auto" w:fill="FFFFFF"/>
        </w:rPr>
        <w:t xml:space="preserve">азминание глины. Отбивание глины. </w:t>
      </w:r>
      <w:r w:rsidRPr="00E06C91">
        <w:rPr>
          <w:rFonts w:ascii="Times New Roman" w:hAnsi="Times New Roman"/>
          <w:bCs/>
          <w:sz w:val="28"/>
          <w:szCs w:val="28"/>
          <w:shd w:val="clear" w:color="auto" w:fill="FFFFFF"/>
        </w:rPr>
        <w:t>Изготовление заготовок для изделий: р</w:t>
      </w:r>
      <w:r w:rsidRPr="00E06C91">
        <w:rPr>
          <w:rFonts w:ascii="Times New Roman" w:hAnsi="Times New Roman"/>
          <w:sz w:val="28"/>
          <w:szCs w:val="28"/>
        </w:rPr>
        <w:t xml:space="preserve">аскатывание глины скалкой. Вырезание шилом формы по шаблону. Обработка краев изделия. Катание колбаски (на доске, в руках). Катание шарика (на доске, в руках). Набивка формы. </w:t>
      </w:r>
      <w:r w:rsidRPr="00E06C91">
        <w:rPr>
          <w:rFonts w:ascii="Times New Roman" w:hAnsi="Times New Roman"/>
          <w:bCs/>
          <w:sz w:val="28"/>
          <w:szCs w:val="28"/>
        </w:rPr>
        <w:t>Д</w:t>
      </w:r>
      <w:r w:rsidRPr="00E06C91">
        <w:rPr>
          <w:rFonts w:ascii="Times New Roman" w:hAnsi="Times New Roman"/>
          <w:sz w:val="28"/>
          <w:szCs w:val="28"/>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E06C91">
        <w:rPr>
          <w:rFonts w:ascii="Times New Roman" w:hAnsi="Times New Roman"/>
          <w:bCs/>
          <w:sz w:val="28"/>
          <w:szCs w:val="28"/>
        </w:rPr>
        <w:t>П</w:t>
      </w:r>
      <w:r w:rsidRPr="00E06C91">
        <w:rPr>
          <w:rFonts w:ascii="Times New Roman" w:hAnsi="Times New Roman"/>
          <w:sz w:val="28"/>
          <w:szCs w:val="28"/>
        </w:rPr>
        <w:t xml:space="preserve">окрытие изделия глазурью (краской) (способом погружения, с помощью кисти). </w:t>
      </w:r>
      <w:r w:rsidRPr="00E06C91">
        <w:rPr>
          <w:rFonts w:ascii="Times New Roman" w:hAnsi="Times New Roman"/>
          <w:bCs/>
          <w:sz w:val="28"/>
          <w:szCs w:val="28"/>
          <w:shd w:val="clear" w:color="auto" w:fill="FFFFFF"/>
        </w:rPr>
        <w:t>У</w:t>
      </w:r>
      <w:r w:rsidRPr="00E06C91">
        <w:rPr>
          <w:rFonts w:ascii="Times New Roman" w:hAnsi="Times New Roman"/>
          <w:sz w:val="28"/>
          <w:szCs w:val="28"/>
        </w:rPr>
        <w:t xml:space="preserve">борка рабочего места. </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Ткачество.</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Р</w:t>
      </w:r>
      <w:r w:rsidRPr="00E06C91">
        <w:rPr>
          <w:rFonts w:ascii="Times New Roman" w:hAnsi="Times New Roman"/>
          <w:sz w:val="28"/>
          <w:szCs w:val="28"/>
        </w:rPr>
        <w:t>азличение основных частей ткацкого станка и ткацкого оборудования. Подготовка рабочего места.</w:t>
      </w:r>
      <w:r w:rsidRPr="00E06C91">
        <w:rPr>
          <w:rFonts w:ascii="Times New Roman" w:hAnsi="Times New Roman"/>
          <w:i/>
          <w:sz w:val="28"/>
          <w:szCs w:val="28"/>
        </w:rPr>
        <w:t xml:space="preserve"> </w:t>
      </w:r>
      <w:r w:rsidRPr="00E06C91">
        <w:rPr>
          <w:rFonts w:ascii="Times New Roman" w:hAnsi="Times New Roman"/>
          <w:sz w:val="28"/>
          <w:szCs w:val="28"/>
        </w:rPr>
        <w:t xml:space="preserve">Подготовка станка к работе. </w:t>
      </w:r>
      <w:r w:rsidRPr="00E06C91">
        <w:rPr>
          <w:rFonts w:ascii="Times New Roman" w:hAnsi="Times New Roman"/>
          <w:bCs/>
          <w:sz w:val="28"/>
          <w:szCs w:val="28"/>
        </w:rPr>
        <w:t>Работа с нитками: р</w:t>
      </w:r>
      <w:r w:rsidRPr="00E06C91">
        <w:rPr>
          <w:rFonts w:ascii="Times New Roman" w:hAnsi="Times New Roman"/>
          <w:sz w:val="28"/>
          <w:szCs w:val="28"/>
        </w:rPr>
        <w:t>азличение нитей. Выбор ниток для изделия. Наматывание ниток на челнок. Завязывание нити узлами. Выполнение плетения (полотняное</w:t>
      </w:r>
      <w:r w:rsidRPr="00E06C91">
        <w:rPr>
          <w:rFonts w:ascii="Times New Roman" w:hAnsi="Times New Roman"/>
          <w:i/>
          <w:sz w:val="28"/>
          <w:szCs w:val="28"/>
        </w:rPr>
        <w:t xml:space="preserve">, </w:t>
      </w:r>
      <w:r w:rsidRPr="00E06C91">
        <w:rPr>
          <w:rFonts w:ascii="Times New Roman" w:hAnsi="Times New Roman"/>
          <w:sz w:val="28"/>
          <w:szCs w:val="28"/>
        </w:rPr>
        <w:t>саржевое</w:t>
      </w:r>
      <w:r w:rsidRPr="00E06C91">
        <w:rPr>
          <w:rFonts w:ascii="Times New Roman" w:hAnsi="Times New Roman"/>
          <w:i/>
          <w:sz w:val="28"/>
          <w:szCs w:val="28"/>
        </w:rPr>
        <w:t xml:space="preserve">, </w:t>
      </w:r>
      <w:r w:rsidRPr="00E06C91">
        <w:rPr>
          <w:rFonts w:ascii="Times New Roman" w:hAnsi="Times New Roman"/>
          <w:sz w:val="28"/>
          <w:szCs w:val="28"/>
        </w:rPr>
        <w:t>атласное). Плетение по схеме. Снятие готового полотна со станка.</w:t>
      </w:r>
      <w:r w:rsidRPr="00E06C91">
        <w:rPr>
          <w:rFonts w:ascii="Times New Roman" w:hAnsi="Times New Roman"/>
          <w:bCs/>
          <w:sz w:val="28"/>
          <w:szCs w:val="28"/>
        </w:rPr>
        <w:t xml:space="preserve">  </w:t>
      </w:r>
      <w:r w:rsidRPr="00E06C91">
        <w:rPr>
          <w:rFonts w:ascii="Times New Roman" w:hAnsi="Times New Roman"/>
          <w:sz w:val="28"/>
          <w:szCs w:val="28"/>
        </w:rPr>
        <w:t xml:space="preserve">Украшение изделия декоративным материалом. Уборка рабочего места. </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Деревообработка.</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bCs/>
          <w:sz w:val="28"/>
          <w:szCs w:val="28"/>
        </w:rPr>
        <w:t>Р</w:t>
      </w:r>
      <w:r w:rsidRPr="00E06C91">
        <w:rPr>
          <w:rFonts w:ascii="Times New Roman" w:hAnsi="Times New Roman"/>
          <w:sz w:val="28"/>
          <w:szCs w:val="28"/>
        </w:rPr>
        <w:t>азличение материалов (древесный (сырье)</w:t>
      </w:r>
      <w:r w:rsidRPr="00E06C91">
        <w:rPr>
          <w:rFonts w:ascii="Times New Roman" w:hAnsi="Times New Roman"/>
          <w:bCs/>
          <w:sz w:val="28"/>
          <w:szCs w:val="28"/>
        </w:rPr>
        <w:t xml:space="preserve">, </w:t>
      </w:r>
      <w:r w:rsidRPr="00E06C91">
        <w:rPr>
          <w:rFonts w:ascii="Times New Roman" w:hAnsi="Times New Roman"/>
          <w:sz w:val="28"/>
          <w:szCs w:val="28"/>
        </w:rPr>
        <w:t>крепёжный</w:t>
      </w:r>
      <w:r w:rsidRPr="00E06C91">
        <w:rPr>
          <w:rFonts w:ascii="Times New Roman" w:hAnsi="Times New Roman"/>
          <w:bCs/>
          <w:sz w:val="28"/>
          <w:szCs w:val="28"/>
        </w:rPr>
        <w:t xml:space="preserve">, </w:t>
      </w:r>
      <w:r w:rsidRPr="00E06C91">
        <w:rPr>
          <w:rFonts w:ascii="Times New Roman" w:hAnsi="Times New Roman"/>
          <w:sz w:val="28"/>
          <w:szCs w:val="28"/>
        </w:rPr>
        <w:t>покрасочный). Различение инструментов (для разметки</w:t>
      </w:r>
      <w:r w:rsidRPr="00E06C91">
        <w:rPr>
          <w:rFonts w:ascii="Times New Roman" w:hAnsi="Times New Roman"/>
          <w:bCs/>
          <w:sz w:val="28"/>
          <w:szCs w:val="28"/>
        </w:rPr>
        <w:t xml:space="preserve">, </w:t>
      </w:r>
      <w:r w:rsidRPr="00E06C91">
        <w:rPr>
          <w:rFonts w:ascii="Times New Roman" w:hAnsi="Times New Roman"/>
          <w:sz w:val="28"/>
          <w:szCs w:val="28"/>
        </w:rPr>
        <w:t xml:space="preserve">для обработки дерева, для соединения деталей). </w:t>
      </w:r>
      <w:r w:rsidRPr="00E06C91">
        <w:rPr>
          <w:rFonts w:ascii="Times New Roman" w:hAnsi="Times New Roman"/>
          <w:bCs/>
          <w:sz w:val="28"/>
          <w:szCs w:val="28"/>
        </w:rPr>
        <w:t>П</w:t>
      </w:r>
      <w:r w:rsidRPr="00E06C91">
        <w:rPr>
          <w:rFonts w:ascii="Times New Roman" w:hAnsi="Times New Roman"/>
          <w:sz w:val="28"/>
          <w:szCs w:val="28"/>
        </w:rPr>
        <w:t xml:space="preserve">одготовка рабочего места. Уборка рабочего места. </w:t>
      </w:r>
      <w:r w:rsidRPr="00E06C91">
        <w:rPr>
          <w:rFonts w:ascii="Times New Roman" w:hAnsi="Times New Roman"/>
          <w:bCs/>
          <w:sz w:val="28"/>
          <w:szCs w:val="28"/>
        </w:rPr>
        <w:t>Подготовительная работа с заготовкой.</w:t>
      </w:r>
      <w:r w:rsidRPr="00E06C91">
        <w:rPr>
          <w:rFonts w:ascii="Times New Roman" w:hAnsi="Times New Roman"/>
          <w:sz w:val="28"/>
          <w:szCs w:val="28"/>
        </w:rPr>
        <w:t xml:space="preserve"> Разметка заготовки. </w:t>
      </w:r>
      <w:r w:rsidRPr="00E06C91">
        <w:rPr>
          <w:rFonts w:ascii="Times New Roman" w:hAnsi="Times New Roman"/>
          <w:bCs/>
          <w:sz w:val="28"/>
          <w:szCs w:val="28"/>
        </w:rPr>
        <w:t>Приемы обработки деревянной заготовки.</w:t>
      </w:r>
      <w:r w:rsidRPr="00E06C91">
        <w:rPr>
          <w:rFonts w:ascii="Times New Roman" w:hAnsi="Times New Roman"/>
          <w:sz w:val="28"/>
          <w:szCs w:val="28"/>
        </w:rPr>
        <w:t xml:space="preserve"> Распиливание заготовки. Сверление отверстия в заготовке. Шлифовка заготовки наждачной бумагой. Нанесение покрытия на заготовку. </w:t>
      </w:r>
      <w:r w:rsidRPr="00E06C91">
        <w:rPr>
          <w:rFonts w:ascii="Times New Roman" w:hAnsi="Times New Roman"/>
          <w:bCs/>
          <w:sz w:val="28"/>
          <w:szCs w:val="28"/>
        </w:rPr>
        <w:t>Соединение деревянных деталей: с</w:t>
      </w:r>
      <w:r w:rsidRPr="00E06C91">
        <w:rPr>
          <w:rFonts w:ascii="Times New Roman" w:hAnsi="Times New Roman"/>
          <w:sz w:val="28"/>
          <w:szCs w:val="28"/>
        </w:rPr>
        <w:t>клеивание деревянных деталей, соединение при помощи гвоздей, шурупов.</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Полиграфия.</w:t>
      </w:r>
    </w:p>
    <w:p w:rsidR="00034EC1" w:rsidRPr="00E06C91" w:rsidRDefault="00034EC1" w:rsidP="00034EC1">
      <w:pPr>
        <w:pStyle w:val="af7"/>
        <w:spacing w:line="360" w:lineRule="auto"/>
        <w:ind w:firstLine="708"/>
        <w:jc w:val="both"/>
        <w:rPr>
          <w:rFonts w:ascii="Times New Roman" w:hAnsi="Times New Roman"/>
          <w:bCs/>
          <w:sz w:val="28"/>
          <w:szCs w:val="28"/>
        </w:rPr>
      </w:pPr>
      <w:r w:rsidRPr="00E06C91">
        <w:rPr>
          <w:rFonts w:ascii="Times New Roman" w:hAnsi="Times New Roman"/>
          <w:bCs/>
          <w:sz w:val="28"/>
          <w:szCs w:val="28"/>
        </w:rPr>
        <w:t>Фотография. Обращение с фотоаппаратом: различение</w:t>
      </w:r>
      <w:r w:rsidRPr="00E06C91">
        <w:rPr>
          <w:rFonts w:ascii="Times New Roman" w:hAnsi="Times New Roman"/>
          <w:sz w:val="28"/>
          <w:szCs w:val="28"/>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(ребенок наводит фотоаппарат на фотографируемый объект, корректирует изображение).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E06C91">
        <w:rPr>
          <w:rFonts w:ascii="Times New Roman" w:hAnsi="Times New Roman"/>
          <w:bCs/>
          <w:i/>
          <w:sz w:val="28"/>
          <w:szCs w:val="28"/>
        </w:rPr>
        <w:t xml:space="preserve"> </w:t>
      </w:r>
      <w:r w:rsidRPr="00E06C91">
        <w:rPr>
          <w:rFonts w:ascii="Times New Roman" w:hAnsi="Times New Roman"/>
          <w:bCs/>
          <w:sz w:val="28"/>
          <w:szCs w:val="28"/>
        </w:rPr>
        <w:t>Правила хранения фототехники.</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sz w:val="28"/>
          <w:szCs w:val="28"/>
        </w:rPr>
        <w:t xml:space="preserve">Ламинирование: </w:t>
      </w:r>
      <w:r w:rsidRPr="00E06C91">
        <w:rPr>
          <w:rFonts w:ascii="Times New Roman" w:hAnsi="Times New Roman"/>
          <w:bCs/>
          <w:sz w:val="28"/>
          <w:szCs w:val="28"/>
        </w:rPr>
        <w:t>р</w:t>
      </w:r>
      <w:r w:rsidRPr="00E06C91">
        <w:rPr>
          <w:rFonts w:ascii="Times New Roman" w:hAnsi="Times New Roman"/>
          <w:sz w:val="28"/>
          <w:szCs w:val="28"/>
        </w:rPr>
        <w:t>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r w:rsidRPr="00E06C91">
        <w:rPr>
          <w:rFonts w:ascii="Times New Roman" w:hAnsi="Times New Roman"/>
          <w:bCs/>
          <w:i/>
          <w:sz w:val="28"/>
          <w:szCs w:val="28"/>
        </w:rPr>
        <w:t xml:space="preserve"> </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sz w:val="28"/>
          <w:szCs w:val="28"/>
        </w:rPr>
        <w:t>Выполнение копировальных работ: различение составных частей копировального аппарата. Выполнение отдельных операций и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E06C91">
        <w:rPr>
          <w:rFonts w:ascii="Times New Roman" w:hAnsi="Times New Roman"/>
          <w:bCs/>
          <w:i/>
          <w:sz w:val="28"/>
          <w:szCs w:val="28"/>
        </w:rPr>
        <w:t xml:space="preserve"> </w:t>
      </w:r>
    </w:p>
    <w:p w:rsidR="00034EC1" w:rsidRPr="00E06C91" w:rsidRDefault="00034EC1" w:rsidP="00034EC1">
      <w:pPr>
        <w:pStyle w:val="af7"/>
        <w:spacing w:line="360" w:lineRule="auto"/>
        <w:jc w:val="both"/>
        <w:rPr>
          <w:rFonts w:ascii="Times New Roman" w:hAnsi="Times New Roman"/>
          <w:sz w:val="28"/>
          <w:szCs w:val="28"/>
        </w:rPr>
      </w:pPr>
      <w:r w:rsidRPr="00E06C91">
        <w:rPr>
          <w:rFonts w:ascii="Times New Roman" w:hAnsi="Times New Roman"/>
          <w:sz w:val="28"/>
          <w:szCs w:val="28"/>
        </w:rPr>
        <w:t>Использование резака: р</w:t>
      </w:r>
      <w:r w:rsidRPr="00E06C91">
        <w:rPr>
          <w:rFonts w:ascii="Times New Roman" w:hAnsi="Times New Roman"/>
          <w:bCs/>
          <w:sz w:val="28"/>
          <w:szCs w:val="28"/>
        </w:rPr>
        <w:t>азличение</w:t>
      </w:r>
      <w:r w:rsidRPr="00E06C91">
        <w:rPr>
          <w:rFonts w:ascii="Times New Roman" w:hAnsi="Times New Roman"/>
          <w:sz w:val="28"/>
          <w:szCs w:val="28"/>
        </w:rPr>
        <w:t xml:space="preserve"> составных частей резака. Выполнение отдельных операций и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 xml:space="preserve">Брошюрование: различение составных частей  брошюровщика. Выполнение отдельных операций и соблюдение последовательности действий при работе на брошюровщике: установка пружины на гребень, подъем рычага, подъем ручки, вставление листа в перфорационное отверстие, опускание и поднимание ручки, вынимание листа, нанизывание листа на пружину, опускание рычага, снятие изделия с гребня, чистка съемного поддона. </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Допечатные работы на компьютере: р</w:t>
      </w:r>
      <w:r w:rsidRPr="00E06C91">
        <w:rPr>
          <w:rFonts w:ascii="Times New Roman" w:hAnsi="Times New Roman"/>
          <w:bCs/>
          <w:sz w:val="28"/>
          <w:szCs w:val="28"/>
        </w:rPr>
        <w:t>азличение</w:t>
      </w:r>
      <w:r w:rsidRPr="00E06C91">
        <w:rPr>
          <w:rFonts w:ascii="Times New Roman" w:hAnsi="Times New Roman"/>
          <w:sz w:val="28"/>
          <w:szCs w:val="28"/>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Набор текста с печатного образца. Выделение текста.</w:t>
      </w:r>
      <w:r w:rsidRPr="00E06C91">
        <w:rPr>
          <w:rFonts w:ascii="Times New Roman" w:hAnsi="Times New Roman"/>
          <w:bCs/>
          <w:i/>
          <w:sz w:val="28"/>
          <w:szCs w:val="28"/>
        </w:rPr>
        <w:t xml:space="preserve"> </w:t>
      </w:r>
      <w:r w:rsidRPr="00E06C91">
        <w:rPr>
          <w:rFonts w:ascii="Times New Roman" w:hAnsi="Times New Roman"/>
          <w:sz w:val="28"/>
          <w:szCs w:val="28"/>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w:t>
      </w:r>
      <w:r w:rsidRPr="00E06C91">
        <w:rPr>
          <w:rFonts w:ascii="Times New Roman" w:hAnsi="Times New Roman"/>
          <w:bCs/>
          <w:i/>
          <w:sz w:val="28"/>
          <w:szCs w:val="28"/>
        </w:rPr>
        <w:t xml:space="preserve"> </w:t>
      </w:r>
      <w:r w:rsidRPr="00E06C91">
        <w:rPr>
          <w:rFonts w:ascii="Times New Roman" w:hAnsi="Times New Roman"/>
          <w:sz w:val="28"/>
          <w:szCs w:val="28"/>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sz w:val="28"/>
          <w:szCs w:val="28"/>
        </w:rPr>
        <w:t xml:space="preserve">Печать на принтере. </w:t>
      </w:r>
      <w:r w:rsidRPr="00E06C91">
        <w:rPr>
          <w:rFonts w:ascii="Times New Roman" w:hAnsi="Times New Roman"/>
          <w:bCs/>
          <w:sz w:val="28"/>
          <w:szCs w:val="28"/>
        </w:rPr>
        <w:t>Различение</w:t>
      </w:r>
      <w:r w:rsidRPr="00E06C91">
        <w:rPr>
          <w:rFonts w:ascii="Times New Roman" w:hAnsi="Times New Roman"/>
          <w:sz w:val="28"/>
          <w:szCs w:val="28"/>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Распечатывание на принтере.</w:t>
      </w:r>
    </w:p>
    <w:p w:rsidR="00034EC1" w:rsidRPr="00E06C91" w:rsidRDefault="00034EC1" w:rsidP="00481FAB">
      <w:pPr>
        <w:pStyle w:val="af7"/>
        <w:spacing w:line="360" w:lineRule="auto"/>
        <w:ind w:firstLine="709"/>
        <w:jc w:val="both"/>
        <w:rPr>
          <w:rFonts w:ascii="Times New Roman" w:hAnsi="Times New Roman"/>
          <w:i/>
          <w:sz w:val="28"/>
          <w:szCs w:val="28"/>
        </w:rPr>
      </w:pPr>
      <w:r w:rsidRPr="00E06C91">
        <w:rPr>
          <w:rFonts w:ascii="Times New Roman" w:hAnsi="Times New Roman"/>
          <w:i/>
          <w:sz w:val="28"/>
          <w:szCs w:val="28"/>
        </w:rPr>
        <w:t>Растениеводство.</w:t>
      </w:r>
    </w:p>
    <w:p w:rsidR="00034EC1" w:rsidRPr="00E06C91" w:rsidRDefault="00034EC1" w:rsidP="00034EC1">
      <w:pPr>
        <w:pStyle w:val="af7"/>
        <w:spacing w:line="360" w:lineRule="auto"/>
        <w:ind w:firstLine="708"/>
        <w:jc w:val="both"/>
        <w:rPr>
          <w:rFonts w:ascii="Times New Roman" w:hAnsi="Times New Roman"/>
          <w:bCs/>
          <w:i/>
          <w:sz w:val="28"/>
          <w:szCs w:val="28"/>
        </w:rPr>
      </w:pPr>
      <w:r w:rsidRPr="00E06C91">
        <w:rPr>
          <w:rFonts w:ascii="Times New Roman" w:hAnsi="Times New Roman"/>
          <w:bCs/>
          <w:sz w:val="28"/>
          <w:szCs w:val="28"/>
        </w:rPr>
        <w:t xml:space="preserve">Выращивание комнатных растений: представление об условиях жизни растений: свет, вода, температура почвы и воздуха. </w:t>
      </w:r>
      <w:r w:rsidRPr="00E06C91">
        <w:rPr>
          <w:rFonts w:ascii="Times New Roman" w:hAnsi="Times New Roman"/>
          <w:sz w:val="28"/>
          <w:szCs w:val="28"/>
        </w:rPr>
        <w:t>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Чистка горшков и поддонов.</w:t>
      </w:r>
      <w:r w:rsidRPr="00E06C91">
        <w:rPr>
          <w:rFonts w:ascii="Times New Roman" w:hAnsi="Times New Roman"/>
          <w:bCs/>
          <w:i/>
          <w:sz w:val="28"/>
          <w:szCs w:val="28"/>
        </w:rPr>
        <w:t xml:space="preserve"> </w:t>
      </w:r>
      <w:r w:rsidRPr="00E06C91">
        <w:rPr>
          <w:rFonts w:ascii="Times New Roman" w:hAnsi="Times New Roman"/>
          <w:bCs/>
          <w:sz w:val="28"/>
          <w:szCs w:val="28"/>
        </w:rPr>
        <w:t>Выращивание растений в открытом грунте: п</w:t>
      </w:r>
      <w:r w:rsidRPr="00E06C91">
        <w:rPr>
          <w:rFonts w:ascii="Times New Roman" w:hAnsi="Times New Roman"/>
          <w:sz w:val="28"/>
          <w:szCs w:val="28"/>
        </w:rPr>
        <w:t xml:space="preserve">ерекапывание почвы. Внесение органических удобрений в почву. Приготовление компоста. Оформление грядки и междурядий. Изготовление бороздки и лунки на грядке. Выкапывание ямы. </w:t>
      </w:r>
      <w:r w:rsidRPr="00E06C91">
        <w:rPr>
          <w:rFonts w:ascii="Times New Roman" w:hAnsi="Times New Roman"/>
          <w:bCs/>
          <w:sz w:val="28"/>
          <w:szCs w:val="28"/>
        </w:rPr>
        <w:t>П</w:t>
      </w:r>
      <w:r w:rsidRPr="00E06C91">
        <w:rPr>
          <w:rFonts w:ascii="Times New Roman" w:hAnsi="Times New Roman"/>
          <w:sz w:val="28"/>
          <w:szCs w:val="28"/>
        </w:rPr>
        <w:t>одготовка семян к посадке.</w:t>
      </w:r>
      <w:r w:rsidRPr="00E06C91">
        <w:rPr>
          <w:rFonts w:ascii="Times New Roman" w:hAnsi="Times New Roman"/>
          <w:bCs/>
          <w:sz w:val="28"/>
          <w:szCs w:val="28"/>
        </w:rPr>
        <w:t xml:space="preserve"> </w:t>
      </w:r>
      <w:r w:rsidRPr="00E06C91">
        <w:rPr>
          <w:rFonts w:ascii="Times New Roman" w:hAnsi="Times New Roman"/>
          <w:sz w:val="28"/>
          <w:szCs w:val="28"/>
        </w:rPr>
        <w:t xml:space="preserve">Посев семян. Высаживание рассады в открытый грунт. </w:t>
      </w:r>
      <w:r w:rsidRPr="00E06C91">
        <w:rPr>
          <w:rFonts w:ascii="Times New Roman" w:hAnsi="Times New Roman"/>
          <w:bCs/>
          <w:sz w:val="28"/>
          <w:szCs w:val="28"/>
        </w:rPr>
        <w:t>П</w:t>
      </w:r>
      <w:r w:rsidRPr="00E06C91">
        <w:rPr>
          <w:rFonts w:ascii="Times New Roman" w:hAnsi="Times New Roman"/>
          <w:sz w:val="28"/>
          <w:szCs w:val="28"/>
        </w:rPr>
        <w:t xml:space="preserve">олив растений. Удаление сорняков. Обрезка веток. </w:t>
      </w:r>
      <w:r w:rsidRPr="00E06C91">
        <w:rPr>
          <w:rFonts w:ascii="Times New Roman" w:hAnsi="Times New Roman"/>
          <w:bCs/>
          <w:sz w:val="28"/>
          <w:szCs w:val="28"/>
        </w:rPr>
        <w:t>В</w:t>
      </w:r>
      <w:r w:rsidRPr="00E06C91">
        <w:rPr>
          <w:rFonts w:ascii="Times New Roman" w:hAnsi="Times New Roman"/>
          <w:sz w:val="28"/>
          <w:szCs w:val="28"/>
        </w:rPr>
        <w:t>ыкапывание овощей. Срезание овощей. Подготовка овощей к хранению (очищение от земли, обрезка ботва, просушивание).</w:t>
      </w:r>
      <w:r w:rsidRPr="00E06C91">
        <w:rPr>
          <w:rFonts w:ascii="Times New Roman" w:hAnsi="Times New Roman"/>
          <w:bCs/>
          <w:i/>
          <w:sz w:val="28"/>
          <w:szCs w:val="28"/>
        </w:rPr>
        <w:t xml:space="preserve"> </w:t>
      </w:r>
      <w:r w:rsidRPr="00E06C91">
        <w:rPr>
          <w:rFonts w:ascii="Times New Roman" w:hAnsi="Times New Roman"/>
          <w:bCs/>
          <w:sz w:val="28"/>
          <w:szCs w:val="28"/>
        </w:rPr>
        <w:t>Уход за</w:t>
      </w:r>
      <w:r w:rsidRPr="00E06C91">
        <w:rPr>
          <w:rFonts w:ascii="Times New Roman" w:hAnsi="Times New Roman"/>
          <w:sz w:val="28"/>
          <w:szCs w:val="28"/>
        </w:rPr>
        <w:t xml:space="preserve"> садовым инвентарем.</w:t>
      </w:r>
    </w:p>
    <w:p w:rsidR="00034EC1" w:rsidRPr="00E06C91" w:rsidRDefault="00034EC1" w:rsidP="00481FAB">
      <w:pPr>
        <w:pStyle w:val="af7"/>
        <w:spacing w:line="360" w:lineRule="auto"/>
        <w:ind w:firstLine="709"/>
        <w:jc w:val="both"/>
        <w:rPr>
          <w:rFonts w:ascii="Times New Roman" w:hAnsi="Times New Roman"/>
          <w:bCs/>
          <w:i/>
          <w:sz w:val="28"/>
          <w:szCs w:val="28"/>
        </w:rPr>
      </w:pPr>
      <w:r w:rsidRPr="00E06C91">
        <w:rPr>
          <w:rFonts w:ascii="Times New Roman" w:hAnsi="Times New Roman"/>
          <w:bCs/>
          <w:i/>
          <w:sz w:val="28"/>
          <w:szCs w:val="28"/>
        </w:rPr>
        <w:t>Швейное дело.</w:t>
      </w:r>
    </w:p>
    <w:p w:rsidR="00034EC1" w:rsidRPr="00E06C91" w:rsidRDefault="00034EC1" w:rsidP="00034EC1">
      <w:pPr>
        <w:pStyle w:val="af7"/>
        <w:spacing w:line="360" w:lineRule="auto"/>
        <w:ind w:firstLine="708"/>
        <w:jc w:val="both"/>
        <w:rPr>
          <w:rFonts w:ascii="Times New Roman" w:hAnsi="Times New Roman"/>
          <w:sz w:val="28"/>
          <w:szCs w:val="28"/>
        </w:rPr>
      </w:pPr>
      <w:r w:rsidRPr="00E06C91">
        <w:rPr>
          <w:rFonts w:ascii="Times New Roman" w:hAnsi="Times New Roman"/>
          <w:sz w:val="28"/>
          <w:szCs w:val="28"/>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E06C91">
        <w:rPr>
          <w:rFonts w:ascii="Times New Roman" w:hAnsi="Times New Roman"/>
          <w:i/>
          <w:sz w:val="28"/>
          <w:szCs w:val="28"/>
        </w:rPr>
        <w:t xml:space="preserve">, </w:t>
      </w:r>
      <w:r w:rsidRPr="00E06C91">
        <w:rPr>
          <w:rFonts w:ascii="Times New Roman" w:hAnsi="Times New Roman"/>
          <w:sz w:val="28"/>
          <w:szCs w:val="28"/>
        </w:rPr>
        <w:t xml:space="preserve">с четырьмя отверстиями, на ножке). Выполнение шва «вперед иголкой». Закрепление нити на ткани. Выполнение шва «через край». </w:t>
      </w:r>
    </w:p>
    <w:p w:rsidR="00034EC1" w:rsidRPr="00E06C91" w:rsidRDefault="00034EC1" w:rsidP="00034EC1">
      <w:pPr>
        <w:pStyle w:val="af7"/>
        <w:spacing w:line="360" w:lineRule="auto"/>
        <w:ind w:firstLine="708"/>
        <w:jc w:val="both"/>
        <w:rPr>
          <w:rFonts w:ascii="Times New Roman" w:hAnsi="Times New Roman"/>
          <w:i/>
          <w:sz w:val="28"/>
          <w:szCs w:val="28"/>
        </w:rPr>
      </w:pPr>
      <w:r w:rsidRPr="00E06C91">
        <w:rPr>
          <w:rFonts w:ascii="Times New Roman" w:hAnsi="Times New Roman"/>
          <w:bCs/>
          <w:sz w:val="28"/>
          <w:szCs w:val="28"/>
        </w:rPr>
        <w:t>Работа на электрической машинке:</w:t>
      </w:r>
      <w:r w:rsidRPr="00E06C91">
        <w:rPr>
          <w:rFonts w:ascii="Times New Roman" w:hAnsi="Times New Roman"/>
          <w:i/>
          <w:sz w:val="28"/>
          <w:szCs w:val="28"/>
        </w:rPr>
        <w:t xml:space="preserve"> </w:t>
      </w:r>
      <w:r w:rsidRPr="00E06C91">
        <w:rPr>
          <w:rFonts w:ascii="Times New Roman" w:hAnsi="Times New Roman"/>
          <w:sz w:val="28"/>
          <w:szCs w:val="28"/>
        </w:rPr>
        <w:t xml:space="preserve">различение основных частей электрической швейной машинки. </w:t>
      </w:r>
      <w:r w:rsidRPr="00E06C91">
        <w:rPr>
          <w:rFonts w:ascii="Times New Roman" w:hAnsi="Times New Roman"/>
          <w:bCs/>
          <w:sz w:val="28"/>
          <w:szCs w:val="28"/>
        </w:rPr>
        <w:t>Н</w:t>
      </w:r>
      <w:r w:rsidRPr="00E06C91">
        <w:rPr>
          <w:rFonts w:ascii="Times New Roman" w:hAnsi="Times New Roman"/>
          <w:sz w:val="28"/>
          <w:szCs w:val="28"/>
        </w:rPr>
        <w:t xml:space="preserve">аматывание нити на шпульку. Вставление шпульки с ниткой в шпульный колпачок. </w:t>
      </w:r>
      <w:r w:rsidRPr="00E06C91">
        <w:rPr>
          <w:rFonts w:ascii="Times New Roman" w:hAnsi="Times New Roman"/>
          <w:bCs/>
          <w:sz w:val="28"/>
          <w:szCs w:val="28"/>
        </w:rPr>
        <w:t xml:space="preserve"> В</w:t>
      </w:r>
      <w:r w:rsidRPr="00E06C91">
        <w:rPr>
          <w:rFonts w:ascii="Times New Roman" w:hAnsi="Times New Roman"/>
          <w:sz w:val="28"/>
          <w:szCs w:val="28"/>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E06C91">
        <w:rPr>
          <w:rFonts w:ascii="Times New Roman" w:hAnsi="Times New Roman"/>
          <w:bCs/>
          <w:sz w:val="28"/>
          <w:szCs w:val="28"/>
        </w:rPr>
        <w:t xml:space="preserve">, </w:t>
      </w:r>
      <w:r w:rsidRPr="00E06C91">
        <w:rPr>
          <w:rFonts w:ascii="Times New Roman" w:hAnsi="Times New Roman"/>
          <w:sz w:val="28"/>
          <w:szCs w:val="28"/>
        </w:rPr>
        <w:t>наматывание нити на шпульку</w:t>
      </w:r>
      <w:r w:rsidRPr="00E06C91">
        <w:rPr>
          <w:rFonts w:ascii="Times New Roman" w:hAnsi="Times New Roman"/>
          <w:bCs/>
          <w:sz w:val="28"/>
          <w:szCs w:val="28"/>
        </w:rPr>
        <w:t xml:space="preserve">, </w:t>
      </w:r>
      <w:r w:rsidRPr="00E06C91">
        <w:rPr>
          <w:rFonts w:ascii="Times New Roman" w:hAnsi="Times New Roman"/>
          <w:sz w:val="28"/>
          <w:szCs w:val="28"/>
        </w:rPr>
        <w:t>вставление шпульки с ниткой в шпульный колпачок</w:t>
      </w:r>
      <w:r w:rsidRPr="00E06C91">
        <w:rPr>
          <w:rFonts w:ascii="Times New Roman" w:hAnsi="Times New Roman"/>
          <w:bCs/>
          <w:sz w:val="28"/>
          <w:szCs w:val="28"/>
        </w:rPr>
        <w:t xml:space="preserve">, </w:t>
      </w:r>
      <w:r w:rsidRPr="00E06C91">
        <w:rPr>
          <w:rFonts w:ascii="Times New Roman" w:hAnsi="Times New Roman"/>
          <w:sz w:val="28"/>
          <w:szCs w:val="28"/>
        </w:rPr>
        <w:t>вставление шпульного колпачка в челнок</w:t>
      </w:r>
      <w:r w:rsidRPr="00E06C91">
        <w:rPr>
          <w:rFonts w:ascii="Times New Roman" w:hAnsi="Times New Roman"/>
          <w:bCs/>
          <w:sz w:val="28"/>
          <w:szCs w:val="28"/>
        </w:rPr>
        <w:t xml:space="preserve">, </w:t>
      </w:r>
      <w:r w:rsidRPr="00E06C91">
        <w:rPr>
          <w:rFonts w:ascii="Times New Roman" w:hAnsi="Times New Roman"/>
          <w:sz w:val="28"/>
          <w:szCs w:val="28"/>
        </w:rPr>
        <w:t>заправка верхней нити</w:t>
      </w:r>
      <w:r w:rsidRPr="00E06C91">
        <w:rPr>
          <w:rFonts w:ascii="Times New Roman" w:hAnsi="Times New Roman"/>
          <w:bCs/>
          <w:sz w:val="28"/>
          <w:szCs w:val="28"/>
        </w:rPr>
        <w:t xml:space="preserve">, </w:t>
      </w:r>
      <w:r w:rsidRPr="00E06C91">
        <w:rPr>
          <w:rFonts w:ascii="Times New Roman" w:hAnsi="Times New Roman"/>
          <w:sz w:val="28"/>
          <w:szCs w:val="28"/>
        </w:rPr>
        <w:t>вывод нижней нити наверх).</w:t>
      </w:r>
      <w:r w:rsidRPr="00E06C91">
        <w:rPr>
          <w:rFonts w:ascii="Times New Roman" w:hAnsi="Times New Roman"/>
          <w:i/>
          <w:sz w:val="28"/>
          <w:szCs w:val="28"/>
        </w:rPr>
        <w:t xml:space="preserve"> </w:t>
      </w:r>
      <w:r w:rsidRPr="00E06C91">
        <w:rPr>
          <w:rFonts w:ascii="Times New Roman" w:hAnsi="Times New Roman"/>
          <w:bCs/>
          <w:sz w:val="28"/>
          <w:szCs w:val="28"/>
        </w:rPr>
        <w:t>П</w:t>
      </w:r>
      <w:r w:rsidRPr="00E06C91">
        <w:rPr>
          <w:rFonts w:ascii="Times New Roman" w:hAnsi="Times New Roman"/>
          <w:sz w:val="28"/>
          <w:szCs w:val="28"/>
        </w:rPr>
        <w:t>одведение ткани под лапку. Опускание иголки в ткань. Соблюдение последовательности действий при подготовке к шитью (поднимание лапки</w:t>
      </w:r>
      <w:r w:rsidRPr="00E06C91">
        <w:rPr>
          <w:rFonts w:ascii="Times New Roman" w:hAnsi="Times New Roman"/>
          <w:bCs/>
          <w:sz w:val="28"/>
          <w:szCs w:val="28"/>
        </w:rPr>
        <w:t xml:space="preserve">, </w:t>
      </w:r>
      <w:r w:rsidRPr="00E06C91">
        <w:rPr>
          <w:rFonts w:ascii="Times New Roman" w:hAnsi="Times New Roman"/>
          <w:sz w:val="28"/>
          <w:szCs w:val="28"/>
        </w:rPr>
        <w:t>подведение ткани под лапку</w:t>
      </w:r>
      <w:r w:rsidRPr="00E06C91">
        <w:rPr>
          <w:rFonts w:ascii="Times New Roman" w:hAnsi="Times New Roman"/>
          <w:bCs/>
          <w:sz w:val="28"/>
          <w:szCs w:val="28"/>
        </w:rPr>
        <w:t xml:space="preserve">, </w:t>
      </w:r>
      <w:r w:rsidRPr="00E06C91">
        <w:rPr>
          <w:rFonts w:ascii="Times New Roman" w:hAnsi="Times New Roman"/>
          <w:sz w:val="28"/>
          <w:szCs w:val="28"/>
        </w:rPr>
        <w:t>опускание иголки</w:t>
      </w:r>
      <w:r w:rsidRPr="00E06C91">
        <w:rPr>
          <w:rFonts w:ascii="Times New Roman" w:hAnsi="Times New Roman"/>
          <w:bCs/>
          <w:sz w:val="28"/>
          <w:szCs w:val="28"/>
        </w:rPr>
        <w:t xml:space="preserve">, </w:t>
      </w:r>
      <w:r w:rsidRPr="00E06C91">
        <w:rPr>
          <w:rFonts w:ascii="Times New Roman" w:hAnsi="Times New Roman"/>
          <w:sz w:val="28"/>
          <w:szCs w:val="28"/>
        </w:rPr>
        <w:t>опускание лапки). Соблюдение последовательности действий при выполнении строчки (нажатие на педаль</w:t>
      </w:r>
      <w:r w:rsidRPr="00E06C91">
        <w:rPr>
          <w:rFonts w:ascii="Times New Roman" w:hAnsi="Times New Roman"/>
          <w:bCs/>
          <w:sz w:val="28"/>
          <w:szCs w:val="28"/>
        </w:rPr>
        <w:t xml:space="preserve">, </w:t>
      </w:r>
      <w:r w:rsidRPr="00E06C91">
        <w:rPr>
          <w:rFonts w:ascii="Times New Roman" w:hAnsi="Times New Roman"/>
          <w:sz w:val="28"/>
          <w:szCs w:val="28"/>
        </w:rPr>
        <w:t>регулировка ткани во время строчки</w:t>
      </w:r>
      <w:r w:rsidRPr="00E06C91">
        <w:rPr>
          <w:rFonts w:ascii="Times New Roman" w:hAnsi="Times New Roman"/>
          <w:bCs/>
          <w:sz w:val="28"/>
          <w:szCs w:val="28"/>
        </w:rPr>
        <w:t xml:space="preserve">, </w:t>
      </w:r>
      <w:r w:rsidRPr="00E06C91">
        <w:rPr>
          <w:rFonts w:ascii="Times New Roman" w:hAnsi="Times New Roman"/>
          <w:sz w:val="28"/>
          <w:szCs w:val="28"/>
        </w:rPr>
        <w:t>отпускание педали). Соблюдение последовательности действий по окончании шитья (поднятие лапки</w:t>
      </w:r>
      <w:r w:rsidRPr="00E06C91">
        <w:rPr>
          <w:rFonts w:ascii="Times New Roman" w:hAnsi="Times New Roman"/>
          <w:bCs/>
          <w:sz w:val="28"/>
          <w:szCs w:val="28"/>
        </w:rPr>
        <w:t xml:space="preserve">, </w:t>
      </w:r>
      <w:r w:rsidRPr="00E06C91">
        <w:rPr>
          <w:rFonts w:ascii="Times New Roman" w:hAnsi="Times New Roman"/>
          <w:sz w:val="28"/>
          <w:szCs w:val="28"/>
        </w:rPr>
        <w:t>поднятие иголки</w:t>
      </w:r>
      <w:r w:rsidRPr="00E06C91">
        <w:rPr>
          <w:rFonts w:ascii="Times New Roman" w:hAnsi="Times New Roman"/>
          <w:bCs/>
          <w:sz w:val="28"/>
          <w:szCs w:val="28"/>
        </w:rPr>
        <w:t xml:space="preserve">, </w:t>
      </w:r>
      <w:r w:rsidRPr="00E06C91">
        <w:rPr>
          <w:rFonts w:ascii="Times New Roman" w:hAnsi="Times New Roman"/>
          <w:sz w:val="28"/>
          <w:szCs w:val="28"/>
        </w:rPr>
        <w:t>вынимание ткани из-под лапки</w:t>
      </w:r>
      <w:r w:rsidRPr="00E06C91">
        <w:rPr>
          <w:rFonts w:ascii="Times New Roman" w:hAnsi="Times New Roman"/>
          <w:bCs/>
          <w:sz w:val="28"/>
          <w:szCs w:val="28"/>
        </w:rPr>
        <w:t xml:space="preserve">, </w:t>
      </w:r>
      <w:r w:rsidRPr="00E06C91">
        <w:rPr>
          <w:rFonts w:ascii="Times New Roman" w:hAnsi="Times New Roman"/>
          <w:sz w:val="28"/>
          <w:szCs w:val="28"/>
        </w:rPr>
        <w:t xml:space="preserve">обрезание нити). </w:t>
      </w:r>
      <w:r w:rsidRPr="00E06C91">
        <w:rPr>
          <w:rFonts w:ascii="Times New Roman" w:hAnsi="Times New Roman"/>
          <w:bCs/>
          <w:sz w:val="28"/>
          <w:szCs w:val="28"/>
        </w:rPr>
        <w:t>Кройка и сборка изделия: с</w:t>
      </w:r>
      <w:r w:rsidRPr="00E06C91">
        <w:rPr>
          <w:rFonts w:ascii="Times New Roman" w:hAnsi="Times New Roman"/>
          <w:sz w:val="28"/>
          <w:szCs w:val="28"/>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E06C91">
        <w:rPr>
          <w:rFonts w:ascii="Times New Roman" w:hAnsi="Times New Roman"/>
          <w:bCs/>
          <w:i/>
          <w:sz w:val="28"/>
          <w:szCs w:val="28"/>
        </w:rPr>
        <w:t xml:space="preserve">, </w:t>
      </w:r>
      <w:r w:rsidRPr="00E06C91">
        <w:rPr>
          <w:rFonts w:ascii="Times New Roman" w:hAnsi="Times New Roman"/>
          <w:sz w:val="28"/>
          <w:szCs w:val="28"/>
        </w:rPr>
        <w:t>выполнение припуска на шов</w:t>
      </w:r>
      <w:r w:rsidRPr="00E06C91">
        <w:rPr>
          <w:rFonts w:ascii="Times New Roman" w:hAnsi="Times New Roman"/>
          <w:bCs/>
          <w:i/>
          <w:sz w:val="28"/>
          <w:szCs w:val="28"/>
        </w:rPr>
        <w:t xml:space="preserve">, </w:t>
      </w:r>
      <w:r w:rsidRPr="00E06C91">
        <w:rPr>
          <w:rFonts w:ascii="Times New Roman" w:hAnsi="Times New Roman"/>
          <w:sz w:val="28"/>
          <w:szCs w:val="28"/>
        </w:rPr>
        <w:t>снятие выкройки с ткани</w:t>
      </w:r>
      <w:r w:rsidRPr="00E06C91">
        <w:rPr>
          <w:rFonts w:ascii="Times New Roman" w:hAnsi="Times New Roman"/>
          <w:bCs/>
          <w:i/>
          <w:sz w:val="28"/>
          <w:szCs w:val="28"/>
        </w:rPr>
        <w:t xml:space="preserve">, </w:t>
      </w:r>
      <w:r w:rsidRPr="00E06C91">
        <w:rPr>
          <w:rFonts w:ascii="Times New Roman" w:hAnsi="Times New Roman"/>
          <w:sz w:val="28"/>
          <w:szCs w:val="28"/>
        </w:rPr>
        <w:t>вырезание детали изделия). Соединение деталей изделия.  Оценка качества проделанной работы.</w:t>
      </w:r>
    </w:p>
    <w:p w:rsidR="0036168F" w:rsidRDefault="0036168F" w:rsidP="0036168F">
      <w:pPr>
        <w:pStyle w:val="c11"/>
        <w:spacing w:before="0" w:beforeAutospacing="0" w:after="0" w:afterAutospacing="0" w:line="360" w:lineRule="auto"/>
        <w:jc w:val="center"/>
        <w:rPr>
          <w:rStyle w:val="c12"/>
          <w:sz w:val="28"/>
          <w:szCs w:val="28"/>
          <w:u w:val="single"/>
        </w:rPr>
      </w:pPr>
      <w:r w:rsidRPr="00773CA9">
        <w:rPr>
          <w:rStyle w:val="c12"/>
          <w:sz w:val="28"/>
          <w:szCs w:val="28"/>
          <w:u w:val="single"/>
        </w:rPr>
        <w:t>Содержание курсов коррекционно-развивающей области</w:t>
      </w:r>
    </w:p>
    <w:p w:rsidR="00773CA9" w:rsidRPr="00773CA9" w:rsidRDefault="00773CA9" w:rsidP="00773CA9">
      <w:pPr>
        <w:pStyle w:val="23"/>
        <w:shd w:val="clear" w:color="auto" w:fill="FFFFFF"/>
        <w:spacing w:before="20" w:after="20"/>
        <w:ind w:left="0" w:firstLine="720"/>
        <w:jc w:val="both"/>
        <w:rPr>
          <w:rFonts w:cs="Times New Roman"/>
          <w:i/>
          <w:iCs/>
          <w:sz w:val="28"/>
          <w:szCs w:val="28"/>
        </w:rPr>
      </w:pPr>
      <w:r w:rsidRPr="00773CA9">
        <w:rPr>
          <w:rFonts w:cs="Times New Roman"/>
          <w:bCs/>
          <w:caps w:val="0"/>
          <w:sz w:val="28"/>
          <w:szCs w:val="28"/>
        </w:rPr>
        <w:t>Коррекционно-развивающая область</w:t>
      </w:r>
      <w:r w:rsidRPr="00773CA9">
        <w:rPr>
          <w:rFonts w:cs="Times New Roman"/>
          <w:b/>
          <w:bCs/>
          <w:caps w:val="0"/>
          <w:sz w:val="28"/>
          <w:szCs w:val="28"/>
        </w:rPr>
        <w:t xml:space="preserve"> </w:t>
      </w:r>
      <w:r w:rsidRPr="00773CA9">
        <w:rPr>
          <w:rFonts w:cs="Times New Roman"/>
          <w:bCs/>
          <w:iCs/>
          <w:caps w:val="0"/>
          <w:sz w:val="28"/>
          <w:szCs w:val="28"/>
        </w:rPr>
        <w:t>является обязательной частью внеурочной деятельности</w:t>
      </w:r>
      <w:r w:rsidRPr="00773CA9">
        <w:rPr>
          <w:rFonts w:cs="Times New Roman"/>
          <w:b/>
          <w:bCs/>
          <w:i/>
          <w:iCs/>
          <w:caps w:val="0"/>
          <w:sz w:val="28"/>
          <w:szCs w:val="28"/>
        </w:rPr>
        <w:t xml:space="preserve">, </w:t>
      </w:r>
      <w:r w:rsidRPr="00773CA9">
        <w:rPr>
          <w:rFonts w:cs="Times New Roman"/>
          <w:caps w:val="0"/>
          <w:sz w:val="28"/>
          <w:szCs w:val="28"/>
        </w:rPr>
        <w:t>поддерживающей процесс освоения содержания</w:t>
      </w:r>
      <w:r w:rsidRPr="00773CA9">
        <w:rPr>
          <w:rFonts w:cs="Times New Roman"/>
          <w:sz w:val="28"/>
          <w:szCs w:val="28"/>
        </w:rPr>
        <w:t xml:space="preserve"> АООП НОО.</w:t>
      </w:r>
      <w:r w:rsidRPr="00773CA9">
        <w:rPr>
          <w:rFonts w:cs="Times New Roman"/>
          <w:i/>
          <w:iCs/>
          <w:sz w:val="28"/>
          <w:szCs w:val="28"/>
        </w:rPr>
        <w:t xml:space="preserve"> </w:t>
      </w:r>
    </w:p>
    <w:p w:rsidR="00773CA9" w:rsidRPr="00773CA9" w:rsidRDefault="00773CA9" w:rsidP="00773CA9">
      <w:pPr>
        <w:pStyle w:val="23"/>
        <w:shd w:val="clear" w:color="auto" w:fill="FFFFFF"/>
        <w:spacing w:before="20" w:after="20"/>
        <w:ind w:left="0" w:firstLine="720"/>
        <w:jc w:val="both"/>
        <w:rPr>
          <w:rFonts w:cs="Times New Roman"/>
          <w:sz w:val="28"/>
          <w:szCs w:val="28"/>
        </w:rPr>
      </w:pPr>
      <w:r w:rsidRPr="00773CA9">
        <w:rPr>
          <w:rFonts w:cs="Times New Roman"/>
          <w:bCs/>
          <w:iCs/>
          <w:caps w:val="0"/>
          <w:sz w:val="28"/>
          <w:szCs w:val="28"/>
        </w:rPr>
        <w:t>Содержание коррекционно-развивающей области (направления) представлено следующими обязательными коррекционными курсами: «Э</w:t>
      </w:r>
      <w:r w:rsidRPr="00773CA9">
        <w:rPr>
          <w:rFonts w:cs="Times New Roman"/>
          <w:caps w:val="0"/>
          <w:sz w:val="28"/>
          <w:szCs w:val="28"/>
        </w:rPr>
        <w:t xml:space="preserve">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«Предметно-практические действия» (индивидуальные занятия), «Коррекционно-развивающие занятия» (индивидуальные занятия). </w:t>
      </w:r>
    </w:p>
    <w:p w:rsidR="00773CA9" w:rsidRPr="00773CA9" w:rsidRDefault="00773CA9" w:rsidP="00773CA9">
      <w:pPr>
        <w:pStyle w:val="23"/>
        <w:shd w:val="clear" w:color="auto" w:fill="FFFFFF"/>
        <w:spacing w:before="20" w:after="20"/>
        <w:ind w:left="0" w:firstLine="720"/>
        <w:jc w:val="both"/>
        <w:rPr>
          <w:rFonts w:cs="Times New Roman"/>
          <w:sz w:val="28"/>
          <w:szCs w:val="28"/>
        </w:rPr>
      </w:pPr>
      <w:r w:rsidRPr="00773CA9">
        <w:rPr>
          <w:rFonts w:cs="Times New Roman"/>
          <w:caps w:val="0"/>
          <w:sz w:val="28"/>
          <w:szCs w:val="28"/>
        </w:rPr>
        <w:t xml:space="preserve">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 </w:t>
      </w:r>
    </w:p>
    <w:p w:rsidR="00773CA9" w:rsidRPr="00773CA9" w:rsidRDefault="00773CA9" w:rsidP="00773CA9">
      <w:pPr>
        <w:pStyle w:val="16"/>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Эмоциональное и коммуникативно-речевое развитие (альтернативная коммуникация)»</w:t>
      </w:r>
      <w:r w:rsidRPr="00773CA9">
        <w:rPr>
          <w:rFonts w:ascii="Times New Roman" w:hAnsi="Times New Roman" w:cs="Times New Roman"/>
          <w:sz w:val="28"/>
          <w:szCs w:val="28"/>
        </w:rPr>
        <w:t xml:space="preserve"> (фронтальные и индивидуальные занятия)</w:t>
      </w:r>
      <w:r w:rsidRPr="00773CA9">
        <w:rPr>
          <w:rFonts w:ascii="Times New Roman" w:hAnsi="Times New Roman" w:cs="Times New Roman"/>
          <w:b/>
          <w:bCs/>
          <w:i/>
          <w:iCs/>
          <w:sz w:val="28"/>
          <w:szCs w:val="28"/>
        </w:rPr>
        <w:t xml:space="preserve">.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Ребенок с </w:t>
      </w:r>
      <w:r>
        <w:rPr>
          <w:rFonts w:ascii="Times New Roman" w:hAnsi="Times New Roman"/>
          <w:sz w:val="28"/>
          <w:szCs w:val="28"/>
        </w:rPr>
        <w:t xml:space="preserve">РАС, </w:t>
      </w:r>
      <w:r w:rsidRPr="005C49A7">
        <w:rPr>
          <w:rFonts w:ascii="Times New Roman" w:hAnsi="Times New Roman"/>
          <w:sz w:val="28"/>
          <w:szCs w:val="28"/>
        </w:rPr>
        <w:t xml:space="preserve">не владеющий вербальной речью, не доступен в плане общения со стороны окружающих, что в целом нарушает и искажает его психическое и интеллектуальное развитие. В этой связи обучение ребенка речи с использованием альтернативных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w:t>
      </w:r>
    </w:p>
    <w:p w:rsidR="00773CA9" w:rsidRDefault="00773CA9" w:rsidP="00773CA9">
      <w:pPr>
        <w:pStyle w:val="16"/>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w:t>
      </w:r>
      <w:r w:rsidRPr="00773CA9">
        <w:rPr>
          <w:rFonts w:ascii="Times New Roman" w:hAnsi="Times New Roman" w:cs="Times New Roman"/>
          <w:sz w:val="28"/>
          <w:szCs w:val="28"/>
        </w:rPr>
        <w:t xml:space="preserve"> </w:t>
      </w:r>
      <w:r w:rsidRPr="00773CA9">
        <w:rPr>
          <w:rFonts w:ascii="Times New Roman" w:hAnsi="Times New Roman" w:cs="Times New Roman"/>
          <w:iCs/>
          <w:sz w:val="28"/>
          <w:szCs w:val="28"/>
        </w:rPr>
        <w:t>задачи реализации содержания:</w:t>
      </w:r>
      <w:r w:rsidRPr="00773CA9">
        <w:rPr>
          <w:rFonts w:ascii="Times New Roman" w:hAnsi="Times New Roman" w:cs="Times New Roman"/>
          <w:i/>
          <w:iCs/>
          <w:sz w:val="28"/>
          <w:szCs w:val="28"/>
        </w:rPr>
        <w:t xml:space="preserve"> </w:t>
      </w:r>
      <w:r w:rsidRPr="00773CA9">
        <w:rPr>
          <w:rFonts w:ascii="Times New Roman" w:hAnsi="Times New Roman" w:cs="Times New Roman"/>
          <w:sz w:val="28"/>
          <w:szCs w:val="28"/>
        </w:rPr>
        <w:t>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CF06F2" w:rsidRPr="005C49A7" w:rsidRDefault="00CF06F2" w:rsidP="00CF06F2">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 xml:space="preserve">Коррекционная работа в этой части связана с обучением по направлению «Общение». Приоритетной задачей коррекционной работы является обучение детей средствам </w:t>
      </w:r>
      <w:r>
        <w:rPr>
          <w:rFonts w:ascii="Times New Roman" w:hAnsi="Times New Roman"/>
          <w:sz w:val="28"/>
          <w:szCs w:val="28"/>
        </w:rPr>
        <w:t>ко</w:t>
      </w:r>
      <w:r w:rsidRPr="005C49A7">
        <w:rPr>
          <w:rFonts w:ascii="Times New Roman" w:hAnsi="Times New Roman"/>
          <w:sz w:val="28"/>
          <w:szCs w:val="28"/>
        </w:rPr>
        <w:t>ммуникации,</w:t>
      </w:r>
      <w:r>
        <w:rPr>
          <w:rFonts w:ascii="Times New Roman" w:hAnsi="Times New Roman"/>
          <w:sz w:val="28"/>
          <w:szCs w:val="28"/>
        </w:rPr>
        <w:t xml:space="preserve"> в том числе, при необходимости, средствам альтернативной коммуникации. В п</w:t>
      </w:r>
      <w:r w:rsidRPr="005C49A7">
        <w:rPr>
          <w:rFonts w:ascii="Times New Roman" w:hAnsi="Times New Roman"/>
          <w:sz w:val="28"/>
          <w:szCs w:val="28"/>
        </w:rPr>
        <w:t xml:space="preserve">роцессе практического общения происходит обучение детей умению применять освоенные ими средства.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Техническое оснащение включает: предметы, графические изображения, знаковые системы,  </w:t>
      </w:r>
      <w:r w:rsidRPr="005C49A7">
        <w:rPr>
          <w:rFonts w:ascii="Times New Roman" w:eastAsia="ArialMT" w:hAnsi="Times New Roman"/>
          <w:sz w:val="28"/>
          <w:szCs w:val="28"/>
        </w:rPr>
        <w:t xml:space="preserve">таблицы букв, </w:t>
      </w:r>
      <w:r w:rsidRPr="005C49A7">
        <w:rPr>
          <w:rFonts w:ascii="Times New Roman" w:hAnsi="Times New Roman"/>
          <w:sz w:val="28"/>
          <w:szCs w:val="28"/>
        </w:rPr>
        <w:t xml:space="preserve">карточки с напечатанными словами, наборы букв,  коммуникативные таблицы и коммуникативные тетради, записывающие устройства (например: Language Master </w:t>
      </w:r>
      <w:r w:rsidRPr="005C49A7">
        <w:rPr>
          <w:rFonts w:ascii="Times New Roman" w:hAnsi="Times New Roman"/>
          <w:bCs/>
          <w:sz w:val="28"/>
          <w:szCs w:val="28"/>
        </w:rPr>
        <w:t>“Big Mac”</w:t>
      </w:r>
      <w:r w:rsidRPr="005C49A7">
        <w:rPr>
          <w:rFonts w:ascii="Times New Roman" w:hAnsi="Times New Roman"/>
          <w:sz w:val="28"/>
          <w:szCs w:val="28"/>
        </w:rPr>
        <w:t xml:space="preserve">, </w:t>
      </w:r>
      <w:r w:rsidRPr="005C49A7">
        <w:rPr>
          <w:rFonts w:ascii="Times New Roman" w:hAnsi="Times New Roman"/>
          <w:bCs/>
          <w:sz w:val="28"/>
          <w:szCs w:val="28"/>
        </w:rPr>
        <w:t xml:space="preserve">“Step by step”, “GoTalk”, “MinTalker” и др.), а также компьютерные программы, например: </w:t>
      </w:r>
      <w:r w:rsidRPr="005C49A7">
        <w:rPr>
          <w:rFonts w:ascii="Times New Roman" w:hAnsi="Times New Roman"/>
          <w:bCs/>
          <w:sz w:val="28"/>
          <w:szCs w:val="28"/>
          <w:lang w:val="en-US"/>
        </w:rPr>
        <w:t>PicTop</w:t>
      </w:r>
      <w:r w:rsidRPr="005C49A7">
        <w:rPr>
          <w:rFonts w:ascii="Times New Roman" w:hAnsi="Times New Roman"/>
          <w:bCs/>
          <w:sz w:val="28"/>
          <w:szCs w:val="28"/>
        </w:rPr>
        <w:t xml:space="preserve"> и синтезирующие речь устройства </w:t>
      </w:r>
      <w:r w:rsidRPr="005C49A7">
        <w:rPr>
          <w:rFonts w:ascii="Times New Roman" w:eastAsia="ArialMT" w:hAnsi="Times New Roman"/>
          <w:sz w:val="28"/>
          <w:szCs w:val="28"/>
        </w:rPr>
        <w:t>Apple iPad, программа «Общение» и др.</w:t>
      </w:r>
    </w:p>
    <w:p w:rsidR="00CF06F2" w:rsidRPr="00CF06F2" w:rsidRDefault="00CF06F2" w:rsidP="00481FAB">
      <w:pPr>
        <w:pStyle w:val="af7"/>
        <w:spacing w:line="360" w:lineRule="auto"/>
        <w:jc w:val="center"/>
        <w:rPr>
          <w:rFonts w:ascii="Times New Roman" w:hAnsi="Times New Roman"/>
          <w:sz w:val="28"/>
          <w:szCs w:val="28"/>
          <w:u w:val="single"/>
        </w:rPr>
      </w:pPr>
      <w:r w:rsidRPr="00CF06F2">
        <w:rPr>
          <w:rFonts w:ascii="Times New Roman" w:hAnsi="Times New Roman"/>
          <w:sz w:val="28"/>
          <w:szCs w:val="28"/>
          <w:u w:val="single"/>
        </w:rPr>
        <w:t>Примерное содержание коррекционных занятий</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и использование средств невербальной коммуникации: взгляда, мимики, жеста, предмета, графического изображения, знаков, </w:t>
      </w:r>
      <w:r w:rsidRPr="005C49A7">
        <w:rPr>
          <w:rFonts w:ascii="Times New Roman" w:eastAsia="ArialMT" w:hAnsi="Times New Roman"/>
          <w:sz w:val="28"/>
          <w:szCs w:val="28"/>
        </w:rPr>
        <w:t xml:space="preserve">таблицы букв, </w:t>
      </w:r>
      <w:r w:rsidRPr="005C49A7">
        <w:rPr>
          <w:rFonts w:ascii="Times New Roman" w:hAnsi="Times New Roman"/>
          <w:sz w:val="28"/>
          <w:szCs w:val="28"/>
        </w:rPr>
        <w:t xml:space="preserve">карточек с печатными словами, набор букв как средства коммуникации. Освоение и использование технических коммуникативных устройств, таких как: Language Master, </w:t>
      </w:r>
      <w:r w:rsidRPr="005C49A7">
        <w:rPr>
          <w:rFonts w:ascii="Times New Roman" w:hAnsi="Times New Roman"/>
          <w:bCs/>
          <w:sz w:val="28"/>
          <w:szCs w:val="28"/>
        </w:rPr>
        <w:t>“Big Mac”</w:t>
      </w:r>
      <w:r w:rsidRPr="005C49A7">
        <w:rPr>
          <w:rFonts w:ascii="Times New Roman" w:hAnsi="Times New Roman"/>
          <w:sz w:val="28"/>
          <w:szCs w:val="28"/>
        </w:rPr>
        <w:t xml:space="preserve">, </w:t>
      </w:r>
      <w:r w:rsidRPr="005C49A7">
        <w:rPr>
          <w:rFonts w:ascii="Times New Roman" w:hAnsi="Times New Roman"/>
          <w:bCs/>
          <w:sz w:val="28"/>
          <w:szCs w:val="28"/>
        </w:rPr>
        <w:t xml:space="preserve">“Step by step”, “GoTalk”, “MinTalker” и др., а также компьютерных устройств, синтезирующих речь, например, </w:t>
      </w:r>
      <w:r w:rsidRPr="005C49A7">
        <w:rPr>
          <w:rFonts w:ascii="Times New Roman" w:eastAsia="ArialMT" w:hAnsi="Times New Roman"/>
          <w:sz w:val="28"/>
          <w:szCs w:val="28"/>
        </w:rPr>
        <w:t>Apple iPad (программа «Общение», «Пик-Топ» и др.)</w:t>
      </w:r>
      <w:r w:rsidRPr="005C49A7">
        <w:rPr>
          <w:rFonts w:ascii="Times New Roman" w:hAnsi="Times New Roman"/>
          <w:sz w:val="28"/>
          <w:szCs w:val="28"/>
        </w:rPr>
        <w:t xml:space="preserve">. </w:t>
      </w:r>
    </w:p>
    <w:p w:rsidR="00773CA9" w:rsidRPr="00773CA9" w:rsidRDefault="00773CA9" w:rsidP="00773CA9">
      <w:pPr>
        <w:pStyle w:val="16"/>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CF06F2">
        <w:rPr>
          <w:rFonts w:ascii="Times New Roman" w:hAnsi="Times New Roman" w:cs="Times New Roman"/>
          <w:b/>
          <w:i/>
          <w:sz w:val="28"/>
          <w:szCs w:val="28"/>
        </w:rPr>
        <w:t>:</w:t>
      </w:r>
      <w:r w:rsidRPr="00CF06F2">
        <w:rPr>
          <w:rFonts w:ascii="Times New Roman" w:hAnsi="Times New Roman" w:cs="Times New Roman"/>
          <w:b/>
          <w:bCs/>
          <w:i/>
          <w:sz w:val="28"/>
          <w:szCs w:val="28"/>
        </w:rPr>
        <w:t xml:space="preserve"> «</w:t>
      </w:r>
      <w:r w:rsidRPr="00CF06F2">
        <w:rPr>
          <w:rFonts w:ascii="Times New Roman" w:hAnsi="Times New Roman" w:cs="Times New Roman"/>
          <w:b/>
          <w:bCs/>
          <w:i/>
          <w:iCs/>
          <w:sz w:val="28"/>
          <w:szCs w:val="28"/>
        </w:rPr>
        <w:t>Сенсорное развитие»</w:t>
      </w:r>
      <w:r w:rsidRPr="00CF06F2">
        <w:rPr>
          <w:rFonts w:ascii="Times New Roman" w:hAnsi="Times New Roman" w:cs="Times New Roman"/>
          <w:b/>
          <w:sz w:val="28"/>
          <w:szCs w:val="28"/>
        </w:rPr>
        <w:t xml:space="preserve"> </w:t>
      </w:r>
      <w:r w:rsidRPr="00773CA9">
        <w:rPr>
          <w:rFonts w:ascii="Times New Roman" w:hAnsi="Times New Roman" w:cs="Times New Roman"/>
          <w:sz w:val="28"/>
          <w:szCs w:val="28"/>
        </w:rPr>
        <w:t>(индивидуальные занятия)</w:t>
      </w:r>
      <w:r w:rsidRPr="00773CA9">
        <w:rPr>
          <w:rFonts w:ascii="Times New Roman" w:hAnsi="Times New Roman" w:cs="Times New Roman"/>
          <w:b/>
          <w:bCs/>
          <w:i/>
          <w:iCs/>
          <w:sz w:val="28"/>
          <w:szCs w:val="28"/>
        </w:rPr>
        <w:t xml:space="preserve">. </w:t>
      </w:r>
    </w:p>
    <w:p w:rsidR="00773CA9" w:rsidRPr="005C49A7" w:rsidRDefault="00773CA9" w:rsidP="00773CA9">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Целью обучения является обогащение чувственного опыта</w:t>
      </w:r>
      <w:r>
        <w:rPr>
          <w:rFonts w:ascii="Times New Roman" w:hAnsi="Times New Roman"/>
          <w:sz w:val="28"/>
          <w:szCs w:val="28"/>
        </w:rPr>
        <w:t xml:space="preserve">.  </w:t>
      </w:r>
    </w:p>
    <w:p w:rsidR="00773CA9" w:rsidRDefault="00773CA9" w:rsidP="00773CA9">
      <w:pPr>
        <w:pStyle w:val="16"/>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Обогащение чувственного опыта через постепенное расширение спектра воспринимаемых ребенком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w:t>
      </w:r>
      <w:r>
        <w:rPr>
          <w:rFonts w:ascii="Times New Roman" w:hAnsi="Times New Roman"/>
          <w:sz w:val="28"/>
          <w:szCs w:val="28"/>
        </w:rPr>
        <w:t xml:space="preserve">РАС </w:t>
      </w:r>
      <w:r w:rsidRPr="005C49A7">
        <w:rPr>
          <w:rFonts w:ascii="Times New Roman" w:hAnsi="Times New Roman"/>
          <w:sz w:val="28"/>
          <w:szCs w:val="28"/>
        </w:rPr>
        <w:t xml:space="preserve">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w:t>
      </w:r>
      <w:r>
        <w:rPr>
          <w:rFonts w:ascii="Times New Roman" w:hAnsi="Times New Roman"/>
          <w:sz w:val="28"/>
          <w:szCs w:val="28"/>
        </w:rPr>
        <w:t xml:space="preserve">РАС избирательно чувствительны к некоторым сенсорным </w:t>
      </w:r>
      <w:r w:rsidRPr="005C49A7">
        <w:rPr>
          <w:rFonts w:ascii="Times New Roman" w:hAnsi="Times New Roman"/>
          <w:sz w:val="28"/>
          <w:szCs w:val="28"/>
        </w:rPr>
        <w:t>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Программно-методический материал включает </w:t>
      </w:r>
      <w:r w:rsidRPr="005C49A7">
        <w:rPr>
          <w:rFonts w:ascii="Times New Roman" w:hAnsi="Times New Roman"/>
          <w:bCs/>
          <w:sz w:val="28"/>
          <w:szCs w:val="28"/>
        </w:rPr>
        <w:t>5 разделов</w:t>
      </w:r>
      <w:r w:rsidRPr="005C49A7">
        <w:rPr>
          <w:rFonts w:ascii="Times New Roman" w:hAnsi="Times New Roman"/>
          <w:sz w:val="28"/>
          <w:szCs w:val="28"/>
        </w:rPr>
        <w:t>: «Зрительное восприятие», «Слуховое восприятие», «Кинестетическое восприятие», «Восприятие запаха», «Восприятие вкуса».</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Default="00773CA9" w:rsidP="00773CA9">
      <w:pPr>
        <w:pStyle w:val="af7"/>
        <w:spacing w:line="360" w:lineRule="auto"/>
        <w:ind w:firstLine="708"/>
        <w:jc w:val="both"/>
        <w:rPr>
          <w:rFonts w:ascii="Times New Roman" w:hAnsi="Times New Roman"/>
          <w:iCs/>
          <w:sz w:val="28"/>
          <w:szCs w:val="28"/>
        </w:rPr>
      </w:pPr>
      <w:r w:rsidRPr="005C49A7">
        <w:rPr>
          <w:rFonts w:ascii="Times New Roman" w:hAnsi="Times New Roman"/>
          <w:bCs/>
          <w:i/>
          <w:sz w:val="28"/>
          <w:szCs w:val="28"/>
        </w:rPr>
        <w:t>Зрительное восприятие</w:t>
      </w:r>
      <w:r w:rsidRPr="005C49A7">
        <w:rPr>
          <w:rFonts w:ascii="Times New Roman" w:hAnsi="Times New Roman"/>
          <w:bCs/>
          <w:sz w:val="28"/>
          <w:szCs w:val="28"/>
        </w:rPr>
        <w:t xml:space="preserve">: </w:t>
      </w:r>
      <w:r w:rsidRPr="005C49A7">
        <w:rPr>
          <w:rFonts w:ascii="Times New Roman" w:hAnsi="Times New Roman"/>
          <w:iCs/>
          <w:sz w:val="28"/>
          <w:szCs w:val="28"/>
        </w:rPr>
        <w:t>П</w:t>
      </w:r>
      <w:r w:rsidRPr="005C49A7">
        <w:rPr>
          <w:rFonts w:ascii="Times New Roman" w:hAnsi="Times New Roman"/>
          <w:sz w:val="28"/>
          <w:szCs w:val="28"/>
        </w:rPr>
        <w:t xml:space="preserve">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и различение цвета объекта. </w:t>
      </w:r>
      <w:r>
        <w:rPr>
          <w:rFonts w:ascii="Times New Roman" w:hAnsi="Times New Roman"/>
          <w:sz w:val="28"/>
          <w:szCs w:val="28"/>
        </w:rPr>
        <w:t>Ф</w:t>
      </w:r>
      <w:r w:rsidRPr="005C49A7">
        <w:rPr>
          <w:rFonts w:ascii="Times New Roman" w:hAnsi="Times New Roman"/>
          <w:sz w:val="28"/>
          <w:szCs w:val="28"/>
        </w:rPr>
        <w:t>иксация взгляда на лице человека.</w:t>
      </w:r>
      <w:r w:rsidRPr="005C49A7">
        <w:rPr>
          <w:rFonts w:ascii="Times New Roman" w:hAnsi="Times New Roman"/>
          <w:i/>
          <w:iCs/>
          <w:sz w:val="28"/>
          <w:szCs w:val="28"/>
        </w:rPr>
        <w:t xml:space="preserve"> </w:t>
      </w:r>
      <w:r w:rsidRPr="005C49A7">
        <w:rPr>
          <w:rFonts w:ascii="Times New Roman" w:hAnsi="Times New Roman"/>
          <w:iCs/>
          <w:sz w:val="28"/>
          <w:szCs w:val="28"/>
        </w:rPr>
        <w:t>Ф</w:t>
      </w:r>
      <w:r w:rsidRPr="005C49A7">
        <w:rPr>
          <w:rFonts w:ascii="Times New Roman" w:hAnsi="Times New Roman"/>
          <w:sz w:val="28"/>
          <w:szCs w:val="28"/>
        </w:rPr>
        <w:t xml:space="preserve">иксация взгляда на </w:t>
      </w:r>
      <w:r w:rsidRPr="005C49A7">
        <w:rPr>
          <w:rFonts w:ascii="Times New Roman" w:hAnsi="Times New Roman"/>
          <w:bCs/>
          <w:sz w:val="28"/>
          <w:szCs w:val="28"/>
        </w:rPr>
        <w:t>неподвижном с</w:t>
      </w:r>
      <w:r w:rsidRPr="005C49A7">
        <w:rPr>
          <w:rFonts w:ascii="Times New Roman" w:hAnsi="Times New Roman"/>
          <w:sz w:val="28"/>
          <w:szCs w:val="28"/>
        </w:rPr>
        <w:t>ветящемся предмете. Фиксация взгляда на неподвижном предмете, расположенном напротив ребенка, справа и слева от него.</w:t>
      </w:r>
      <w:r w:rsidRPr="005C49A7">
        <w:rPr>
          <w:rFonts w:ascii="Times New Roman" w:hAnsi="Times New Roman"/>
          <w:iCs/>
          <w:sz w:val="28"/>
          <w:szCs w:val="28"/>
        </w:rPr>
        <w:t xml:space="preserve"> </w:t>
      </w:r>
    </w:p>
    <w:p w:rsidR="00773CA9" w:rsidRPr="005C49A7" w:rsidRDefault="00773CA9" w:rsidP="00773CA9">
      <w:pPr>
        <w:pStyle w:val="af7"/>
        <w:spacing w:line="360" w:lineRule="auto"/>
        <w:ind w:firstLine="708"/>
        <w:jc w:val="both"/>
        <w:rPr>
          <w:rFonts w:ascii="Times New Roman" w:hAnsi="Times New Roman"/>
          <w:iCs/>
          <w:sz w:val="28"/>
          <w:szCs w:val="28"/>
        </w:rPr>
      </w:pPr>
      <w:r w:rsidRPr="005C49A7">
        <w:rPr>
          <w:rFonts w:ascii="Times New Roman" w:hAnsi="Times New Roman"/>
          <w:i/>
          <w:sz w:val="28"/>
          <w:szCs w:val="28"/>
        </w:rPr>
        <w:t>Слуховое восприятие</w:t>
      </w:r>
      <w:r w:rsidRPr="005C49A7">
        <w:rPr>
          <w:rFonts w:ascii="Times New Roman" w:hAnsi="Times New Roman"/>
          <w:sz w:val="28"/>
          <w:szCs w:val="28"/>
        </w:rPr>
        <w:t>: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5C49A7">
        <w:rPr>
          <w:rFonts w:ascii="Times New Roman" w:hAnsi="Times New Roman"/>
          <w:i/>
          <w:iCs/>
          <w:sz w:val="28"/>
          <w:szCs w:val="28"/>
        </w:rPr>
        <w:t xml:space="preserve"> </w:t>
      </w:r>
      <w:r w:rsidRPr="005C49A7">
        <w:rPr>
          <w:rFonts w:ascii="Times New Roman" w:hAnsi="Times New Roman"/>
          <w:iCs/>
          <w:sz w:val="28"/>
          <w:szCs w:val="28"/>
        </w:rPr>
        <w:t>Л</w:t>
      </w:r>
      <w:r w:rsidRPr="005C49A7">
        <w:rPr>
          <w:rFonts w:ascii="Times New Roman" w:hAnsi="Times New Roman"/>
          <w:sz w:val="28"/>
          <w:szCs w:val="28"/>
        </w:rPr>
        <w:t>окализация неподвижного удаленного источника звука.</w:t>
      </w:r>
      <w:r w:rsidRPr="005C49A7">
        <w:rPr>
          <w:rFonts w:ascii="Times New Roman" w:hAnsi="Times New Roman"/>
          <w:i/>
          <w:iCs/>
          <w:sz w:val="28"/>
          <w:szCs w:val="28"/>
        </w:rPr>
        <w:t xml:space="preserve"> </w:t>
      </w:r>
      <w:r w:rsidRPr="005C49A7">
        <w:rPr>
          <w:rFonts w:ascii="Times New Roman" w:hAnsi="Times New Roman"/>
          <w:iCs/>
          <w:sz w:val="28"/>
          <w:szCs w:val="28"/>
        </w:rPr>
        <w:t>С</w:t>
      </w:r>
      <w:r w:rsidRPr="005C49A7">
        <w:rPr>
          <w:rFonts w:ascii="Times New Roman" w:hAnsi="Times New Roman"/>
          <w:sz w:val="28"/>
          <w:szCs w:val="28"/>
        </w:rPr>
        <w:t>оотнесение звука с его источником. Нахождение объектов, одинаковых по звучанию.</w:t>
      </w:r>
      <w:r w:rsidRPr="005C49A7">
        <w:rPr>
          <w:rFonts w:ascii="Times New Roman" w:hAnsi="Times New Roman"/>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Кинестетическое восприятие</w:t>
      </w:r>
      <w:r w:rsidRPr="005C49A7">
        <w:rPr>
          <w:rFonts w:ascii="Times New Roman" w:hAnsi="Times New Roman"/>
          <w:sz w:val="28"/>
          <w:szCs w:val="28"/>
        </w:rPr>
        <w:t xml:space="preserve">: адекватная </w:t>
      </w:r>
      <w:r w:rsidRPr="005C49A7">
        <w:rPr>
          <w:rFonts w:ascii="Times New Roman" w:hAnsi="Times New Roman"/>
          <w:bCs/>
          <w:sz w:val="28"/>
          <w:szCs w:val="28"/>
        </w:rPr>
        <w:t>эмоционально-двигательная</w:t>
      </w:r>
      <w:r w:rsidRPr="005C49A7">
        <w:rPr>
          <w:rFonts w:ascii="Times New Roman" w:hAnsi="Times New Roman"/>
          <w:sz w:val="28"/>
          <w:szCs w:val="28"/>
        </w:rPr>
        <w:t xml:space="preserve">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5C49A7">
        <w:rPr>
          <w:rFonts w:ascii="Times New Roman" w:hAnsi="Times New Roman"/>
          <w:iCs/>
          <w:sz w:val="28"/>
          <w:szCs w:val="28"/>
        </w:rPr>
        <w:t xml:space="preserve">, </w:t>
      </w:r>
      <w:r w:rsidRPr="005C49A7">
        <w:rPr>
          <w:rFonts w:ascii="Times New Roman" w:hAnsi="Times New Roman"/>
          <w:sz w:val="28"/>
          <w:szCs w:val="28"/>
        </w:rPr>
        <w:t>вязкости (жидкий, густой, сыпучий).</w:t>
      </w:r>
      <w:r w:rsidRPr="005C49A7">
        <w:rPr>
          <w:rFonts w:ascii="Times New Roman" w:hAnsi="Times New Roman"/>
          <w:i/>
          <w:iCs/>
          <w:sz w:val="28"/>
          <w:szCs w:val="28"/>
        </w:rPr>
        <w:t xml:space="preserve"> </w:t>
      </w:r>
      <w:r w:rsidRPr="005C49A7">
        <w:rPr>
          <w:rFonts w:ascii="Times New Roman" w:hAnsi="Times New Roman"/>
          <w:iCs/>
          <w:sz w:val="28"/>
          <w:szCs w:val="28"/>
        </w:rPr>
        <w:t>Аде</w:t>
      </w:r>
      <w:r w:rsidRPr="005C49A7">
        <w:rPr>
          <w:rFonts w:ascii="Times New Roman" w:hAnsi="Times New Roman"/>
          <w:sz w:val="28"/>
          <w:szCs w:val="28"/>
        </w:rPr>
        <w:t>кватная реакция на вибрацию, исходящую от объектов.</w:t>
      </w:r>
      <w:r w:rsidRPr="005C49A7">
        <w:rPr>
          <w:rFonts w:ascii="Times New Roman" w:hAnsi="Times New Roman"/>
          <w:iCs/>
          <w:sz w:val="28"/>
          <w:szCs w:val="28"/>
        </w:rPr>
        <w:t xml:space="preserve"> А</w:t>
      </w:r>
      <w:r w:rsidRPr="005C49A7">
        <w:rPr>
          <w:rFonts w:ascii="Times New Roman" w:hAnsi="Times New Roman"/>
          <w:sz w:val="28"/>
          <w:szCs w:val="28"/>
        </w:rPr>
        <w:t>декватная реакция на давление на поверхность тела.</w:t>
      </w:r>
      <w:r w:rsidRPr="005C49A7">
        <w:rPr>
          <w:rFonts w:ascii="Times New Roman" w:hAnsi="Times New Roman"/>
          <w:iCs/>
          <w:sz w:val="28"/>
          <w:szCs w:val="28"/>
        </w:rPr>
        <w:t xml:space="preserve"> А</w:t>
      </w:r>
      <w:r w:rsidRPr="005C49A7">
        <w:rPr>
          <w:rFonts w:ascii="Times New Roman" w:hAnsi="Times New Roman"/>
          <w:sz w:val="28"/>
          <w:szCs w:val="28"/>
        </w:rPr>
        <w:t>декватная реакция на положение тела (горизонтальное</w:t>
      </w:r>
      <w:r w:rsidRPr="005C49A7">
        <w:rPr>
          <w:rFonts w:ascii="Times New Roman" w:hAnsi="Times New Roman"/>
          <w:iCs/>
          <w:sz w:val="28"/>
          <w:szCs w:val="28"/>
        </w:rPr>
        <w:t xml:space="preserve">, </w:t>
      </w:r>
      <w:r w:rsidRPr="005C49A7">
        <w:rPr>
          <w:rFonts w:ascii="Times New Roman" w:hAnsi="Times New Roman"/>
          <w:sz w:val="28"/>
          <w:szCs w:val="28"/>
        </w:rPr>
        <w:t>вертикальное). А</w:t>
      </w:r>
      <w:r w:rsidRPr="005C49A7">
        <w:rPr>
          <w:rFonts w:ascii="Times New Roman" w:hAnsi="Times New Roman"/>
          <w:bCs/>
          <w:sz w:val="28"/>
          <w:szCs w:val="28"/>
        </w:rPr>
        <w:t xml:space="preserve">декватная реакция на положение </w:t>
      </w:r>
      <w:r w:rsidRPr="005C49A7">
        <w:rPr>
          <w:rFonts w:ascii="Times New Roman" w:hAnsi="Times New Roman"/>
          <w:sz w:val="28"/>
          <w:szCs w:val="28"/>
        </w:rPr>
        <w:t>частей тела</w:t>
      </w:r>
      <w:r w:rsidRPr="005C49A7">
        <w:rPr>
          <w:rFonts w:ascii="Times New Roman" w:hAnsi="Times New Roman"/>
          <w:iCs/>
          <w:sz w:val="28"/>
          <w:szCs w:val="28"/>
        </w:rPr>
        <w:t>. А</w:t>
      </w:r>
      <w:r w:rsidRPr="005C49A7">
        <w:rPr>
          <w:rFonts w:ascii="Times New Roman" w:hAnsi="Times New Roman"/>
          <w:sz w:val="28"/>
          <w:szCs w:val="28"/>
        </w:rPr>
        <w:t>декватная реакция на соприкосновение тела с разными видами поверхностей.</w:t>
      </w:r>
      <w:r w:rsidRPr="005C49A7">
        <w:rPr>
          <w:rFonts w:ascii="Times New Roman" w:hAnsi="Times New Roman"/>
          <w:i/>
          <w:iCs/>
          <w:sz w:val="28"/>
          <w:szCs w:val="28"/>
        </w:rPr>
        <w:t xml:space="preserve"> </w:t>
      </w:r>
      <w:r w:rsidRPr="005C49A7">
        <w:rPr>
          <w:rFonts w:ascii="Times New Roman" w:hAnsi="Times New Roman"/>
          <w:iCs/>
          <w:sz w:val="28"/>
          <w:szCs w:val="28"/>
        </w:rPr>
        <w:t>Р</w:t>
      </w:r>
      <w:r w:rsidRPr="005C49A7">
        <w:rPr>
          <w:rFonts w:ascii="Times New Roman" w:hAnsi="Times New Roman"/>
          <w:sz w:val="28"/>
          <w:szCs w:val="28"/>
        </w:rPr>
        <w:t>азличение материалов по характеристикам</w:t>
      </w:r>
      <w:r w:rsidRPr="005C49A7">
        <w:rPr>
          <w:rFonts w:ascii="Times New Roman" w:hAnsi="Times New Roman"/>
          <w:iCs/>
          <w:sz w:val="28"/>
          <w:szCs w:val="28"/>
        </w:rPr>
        <w:t xml:space="preserve"> (</w:t>
      </w:r>
      <w:r w:rsidRPr="005C49A7">
        <w:rPr>
          <w:rFonts w:ascii="Times New Roman" w:hAnsi="Times New Roman"/>
          <w:sz w:val="28"/>
          <w:szCs w:val="28"/>
        </w:rPr>
        <w:t>температура, фактура, влажность, вязкость)</w:t>
      </w:r>
      <w:r w:rsidRPr="005C49A7">
        <w:rPr>
          <w:rFonts w:ascii="Times New Roman" w:hAnsi="Times New Roman"/>
          <w:i/>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Восприятие запаха</w:t>
      </w:r>
      <w:r w:rsidRPr="005C49A7">
        <w:rPr>
          <w:rFonts w:ascii="Times New Roman" w:hAnsi="Times New Roman"/>
          <w:sz w:val="28"/>
          <w:szCs w:val="28"/>
        </w:rPr>
        <w:t xml:space="preserve">: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i/>
          <w:sz w:val="28"/>
          <w:szCs w:val="28"/>
        </w:rPr>
        <w:t>Узнавание продукта по вкусу</w:t>
      </w:r>
      <w:r w:rsidRPr="005C49A7">
        <w:rPr>
          <w:rFonts w:ascii="Times New Roman" w:hAnsi="Times New Roman"/>
          <w:sz w:val="28"/>
          <w:szCs w:val="28"/>
        </w:rPr>
        <w:t xml:space="preserve">. Различение основных вкусовых качеств продуктов (горький, сладкий, кислый, соленый). </w:t>
      </w:r>
    </w:p>
    <w:p w:rsidR="00773CA9" w:rsidRPr="00773CA9" w:rsidRDefault="00773CA9" w:rsidP="00773CA9">
      <w:pPr>
        <w:spacing w:before="20" w:after="20" w:line="360" w:lineRule="auto"/>
        <w:ind w:firstLine="720"/>
        <w:jc w:val="both"/>
        <w:rPr>
          <w:rFonts w:ascii="Times New Roman" w:hAnsi="Times New Roman" w:cs="Times New Roman"/>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Двигательное развитие»</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(фронтальные занятия</w:t>
      </w:r>
      <w:r w:rsidRPr="00773CA9">
        <w:rPr>
          <w:rFonts w:ascii="Times New Roman" w:hAnsi="Times New Roman" w:cs="Times New Roman"/>
          <w:i/>
          <w:iCs/>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w:t>
      </w:r>
      <w:r>
        <w:rPr>
          <w:rFonts w:ascii="Times New Roman" w:hAnsi="Times New Roman"/>
          <w:sz w:val="28"/>
          <w:szCs w:val="28"/>
        </w:rPr>
        <w:t xml:space="preserve">РАС </w:t>
      </w:r>
      <w:r w:rsidRPr="005C49A7">
        <w:rPr>
          <w:rFonts w:ascii="Times New Roman" w:hAnsi="Times New Roman"/>
          <w:sz w:val="28"/>
          <w:szCs w:val="28"/>
        </w:rPr>
        <w:t>име</w:t>
      </w:r>
      <w:r>
        <w:rPr>
          <w:rFonts w:ascii="Times New Roman" w:hAnsi="Times New Roman"/>
          <w:sz w:val="28"/>
          <w:szCs w:val="28"/>
        </w:rPr>
        <w:t>е</w:t>
      </w:r>
      <w:r w:rsidRPr="005C49A7">
        <w:rPr>
          <w:rFonts w:ascii="Times New Roman" w:hAnsi="Times New Roman"/>
          <w:sz w:val="28"/>
          <w:szCs w:val="28"/>
        </w:rPr>
        <w:t xml:space="preserve">тся </w:t>
      </w:r>
      <w:r>
        <w:rPr>
          <w:rFonts w:ascii="Times New Roman" w:hAnsi="Times New Roman"/>
          <w:sz w:val="28"/>
          <w:szCs w:val="28"/>
        </w:rPr>
        <w:t>нарушение произвольной организации двигательной активности</w:t>
      </w:r>
      <w:r w:rsidRPr="005C49A7">
        <w:rPr>
          <w:rFonts w:ascii="Times New Roman" w:hAnsi="Times New Roman"/>
          <w:sz w:val="28"/>
          <w:szCs w:val="28"/>
        </w:rPr>
        <w:t>, значительно ограничивающ</w:t>
      </w:r>
      <w:r>
        <w:rPr>
          <w:rFonts w:ascii="Times New Roman" w:hAnsi="Times New Roman"/>
          <w:sz w:val="28"/>
          <w:szCs w:val="28"/>
        </w:rPr>
        <w:t>е</w:t>
      </w:r>
      <w:r w:rsidRPr="005C49A7">
        <w:rPr>
          <w:rFonts w:ascii="Times New Roman" w:hAnsi="Times New Roman"/>
          <w:sz w:val="28"/>
          <w:szCs w:val="28"/>
        </w:rPr>
        <w:t xml:space="preserve">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индивидуальных форм работы. </w:t>
      </w:r>
    </w:p>
    <w:p w:rsidR="00773CA9" w:rsidRPr="00773CA9" w:rsidRDefault="00773CA9" w:rsidP="00773CA9">
      <w:pPr>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 xml:space="preserve">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зрительно-двигательной координации, ориентировки в пространстве; обогащение сенсомоторного опыта.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Такая работа организуется в физкультурном зале, в классе и дома в соответствии с рекомендациями специалиста по лечебной физкультуре. </w:t>
      </w:r>
      <w:r>
        <w:rPr>
          <w:rFonts w:ascii="Times New Roman" w:hAnsi="Times New Roman"/>
          <w:sz w:val="28"/>
          <w:szCs w:val="28"/>
        </w:rPr>
        <w:t xml:space="preserve"> </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Техническое оснащение курса включает: </w:t>
      </w:r>
      <w:r>
        <w:rPr>
          <w:rFonts w:ascii="Times New Roman" w:hAnsi="Times New Roman"/>
          <w:sz w:val="28"/>
          <w:szCs w:val="28"/>
        </w:rPr>
        <w:t xml:space="preserve"> </w:t>
      </w:r>
      <w:r w:rsidRPr="005C49A7">
        <w:rPr>
          <w:rFonts w:ascii="Times New Roman" w:hAnsi="Times New Roman"/>
          <w:sz w:val="28"/>
          <w:szCs w:val="28"/>
        </w:rPr>
        <w:t xml:space="preserve">средства для фиксации ног, груди, таза; мягкие формы и приспособления для придания положения лежа, сидя, стоя; ограничители; </w:t>
      </w:r>
      <w:r>
        <w:rPr>
          <w:rFonts w:ascii="Times New Roman" w:hAnsi="Times New Roman"/>
          <w:sz w:val="28"/>
          <w:szCs w:val="28"/>
        </w:rPr>
        <w:t xml:space="preserve"> </w:t>
      </w:r>
      <w:r w:rsidRPr="005C49A7">
        <w:rPr>
          <w:rFonts w:ascii="Times New Roman" w:hAnsi="Times New Roman"/>
          <w:sz w:val="28"/>
          <w:szCs w:val="28"/>
        </w:rPr>
        <w:t>гимнастические мячи различного диаметра, гамак, тележки, коврики, специальный велосипед, тренажеры («Пони», «Мотомед» и др.)</w:t>
      </w:r>
      <w:r>
        <w:rPr>
          <w:rFonts w:ascii="Times New Roman" w:hAnsi="Times New Roman"/>
          <w:sz w:val="28"/>
          <w:szCs w:val="28"/>
        </w:rPr>
        <w:t>.</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«сидя на пятках»). Стояние на коленях. Ходьба на коленях. Вставание из положения «стоя на коленях». Стояние. Выполнение движений ногами. Ходьба по ровной и наклонной поверхности, по лестнице. Ходьба на носках, пятках, высоко поднимая бедро, захлестывая голень, приставным шагом, широким шагом, в полуприседе, приседе. Бег с захлестыванием голени, высоко поднимая бедро, приставным шагом. Прыжки на двух ногах, на одной ноге. Удары по мячу ногой.</w:t>
      </w:r>
      <w:r w:rsidRPr="005C49A7">
        <w:rPr>
          <w:rFonts w:ascii="Times New Roman" w:hAnsi="Times New Roman"/>
          <w:sz w:val="28"/>
          <w:szCs w:val="28"/>
          <w:u w:val="single"/>
        </w:rPr>
        <w:t xml:space="preserve"> </w:t>
      </w:r>
    </w:p>
    <w:p w:rsidR="00773CA9" w:rsidRPr="00773CA9" w:rsidRDefault="00773CA9" w:rsidP="00773CA9">
      <w:pPr>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Коррекционный курс:</w:t>
      </w:r>
      <w:r w:rsidRPr="00773CA9">
        <w:rPr>
          <w:rFonts w:ascii="Times New Roman" w:hAnsi="Times New Roman" w:cs="Times New Roman"/>
          <w:b/>
          <w:bCs/>
          <w:sz w:val="28"/>
          <w:szCs w:val="28"/>
        </w:rPr>
        <w:t xml:space="preserve"> </w:t>
      </w:r>
      <w:r w:rsidRPr="00CF06F2">
        <w:rPr>
          <w:rFonts w:ascii="Times New Roman" w:hAnsi="Times New Roman" w:cs="Times New Roman"/>
          <w:b/>
          <w:bCs/>
          <w:i/>
          <w:sz w:val="28"/>
          <w:szCs w:val="28"/>
        </w:rPr>
        <w:t>«</w:t>
      </w:r>
      <w:r w:rsidRPr="00CF06F2">
        <w:rPr>
          <w:rFonts w:ascii="Times New Roman" w:hAnsi="Times New Roman" w:cs="Times New Roman"/>
          <w:b/>
          <w:bCs/>
          <w:i/>
          <w:iCs/>
          <w:sz w:val="28"/>
          <w:szCs w:val="28"/>
        </w:rPr>
        <w:t>Предметно-практические действия»</w:t>
      </w:r>
      <w:r w:rsidRPr="00773CA9">
        <w:rPr>
          <w:rFonts w:ascii="Times New Roman" w:hAnsi="Times New Roman" w:cs="Times New Roman"/>
          <w:b/>
          <w:bCs/>
          <w:i/>
          <w:iCs/>
          <w:sz w:val="28"/>
          <w:szCs w:val="28"/>
        </w:rPr>
        <w:t xml:space="preserve"> </w:t>
      </w:r>
      <w:r w:rsidRPr="00773CA9">
        <w:rPr>
          <w:rFonts w:ascii="Times New Roman" w:hAnsi="Times New Roman" w:cs="Times New Roman"/>
          <w:sz w:val="28"/>
          <w:szCs w:val="28"/>
        </w:rPr>
        <w:t>(индивидуальные занятия)</w:t>
      </w:r>
      <w:r w:rsidRPr="00773CA9">
        <w:rPr>
          <w:rFonts w:ascii="Times New Roman" w:hAnsi="Times New Roman" w:cs="Times New Roman"/>
          <w:b/>
          <w:bCs/>
          <w:i/>
          <w:iCs/>
          <w:sz w:val="28"/>
          <w:szCs w:val="28"/>
        </w:rPr>
        <w:t xml:space="preserve">. </w:t>
      </w:r>
    </w:p>
    <w:p w:rsidR="00773CA9" w:rsidRPr="005C49A7" w:rsidRDefault="00773CA9" w:rsidP="00773CA9">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Целью обучения является формирование целенаправленных произвольных действий с различными предметами и материалами.</w:t>
      </w:r>
    </w:p>
    <w:p w:rsidR="00773CA9" w:rsidRDefault="00773CA9" w:rsidP="00773CA9">
      <w:pPr>
        <w:spacing w:before="20" w:after="20" w:line="360" w:lineRule="auto"/>
        <w:ind w:firstLine="720"/>
        <w:jc w:val="both"/>
        <w:rPr>
          <w:rFonts w:ascii="Times New Roman" w:hAnsi="Times New Roman" w:cs="Times New Roman"/>
          <w:sz w:val="28"/>
          <w:szCs w:val="28"/>
        </w:rPr>
      </w:pPr>
      <w:r w:rsidRPr="00773CA9">
        <w:rPr>
          <w:rFonts w:ascii="Times New Roman" w:hAnsi="Times New Roman" w:cs="Times New Roman"/>
          <w:iCs/>
          <w:sz w:val="28"/>
          <w:szCs w:val="28"/>
        </w:rPr>
        <w:t>Основные задачи реализации содержания:</w:t>
      </w:r>
      <w:r w:rsidRPr="00773CA9">
        <w:rPr>
          <w:rFonts w:ascii="Times New Roman" w:hAnsi="Times New Roman" w:cs="Times New Roman"/>
          <w:b/>
          <w:bCs/>
          <w:iCs/>
          <w:sz w:val="28"/>
          <w:szCs w:val="28"/>
        </w:rPr>
        <w:t xml:space="preserve"> </w:t>
      </w:r>
      <w:r w:rsidRPr="00773CA9">
        <w:rPr>
          <w:rFonts w:ascii="Times New Roman" w:hAnsi="Times New Roman" w:cs="Times New Roman"/>
          <w:sz w:val="28"/>
          <w:szCs w:val="28"/>
        </w:rPr>
        <w:t>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rsidR="00773CA9" w:rsidRPr="005C49A7" w:rsidRDefault="00773CA9" w:rsidP="00773CA9">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Вследствие органического поражения ЦНС у детей с</w:t>
      </w:r>
      <w:r>
        <w:rPr>
          <w:rFonts w:ascii="Times New Roman" w:hAnsi="Times New Roman"/>
          <w:sz w:val="28"/>
          <w:szCs w:val="28"/>
        </w:rPr>
        <w:t xml:space="preserve"> РАС </w:t>
      </w:r>
      <w:r w:rsidRPr="005C49A7">
        <w:rPr>
          <w:rFonts w:ascii="Times New Roman" w:hAnsi="Times New Roman"/>
          <w:sz w:val="28"/>
          <w:szCs w:val="28"/>
        </w:rPr>
        <w:t>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w:t>
      </w:r>
      <w:r>
        <w:rPr>
          <w:rFonts w:ascii="Times New Roman" w:hAnsi="Times New Roman"/>
          <w:sz w:val="28"/>
          <w:szCs w:val="28"/>
        </w:rPr>
        <w:t xml:space="preserve"> РАС</w:t>
      </w:r>
      <w:r w:rsidRPr="005C49A7">
        <w:rPr>
          <w:rFonts w:ascii="Times New Roman" w:hAnsi="Times New Roman"/>
          <w:sz w:val="28"/>
          <w:szCs w:val="28"/>
        </w:rPr>
        <w:t>,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Программно-методический материал включает </w:t>
      </w:r>
      <w:r w:rsidRPr="005C49A7">
        <w:rPr>
          <w:rFonts w:ascii="Times New Roman" w:hAnsi="Times New Roman"/>
          <w:bCs/>
          <w:sz w:val="28"/>
          <w:szCs w:val="28"/>
        </w:rPr>
        <w:t>2 раздела</w:t>
      </w:r>
      <w:r w:rsidRPr="005C49A7">
        <w:rPr>
          <w:rFonts w:ascii="Times New Roman" w:hAnsi="Times New Roman"/>
          <w:sz w:val="28"/>
          <w:szCs w:val="28"/>
        </w:rPr>
        <w:t>: «Действия с материалами», «Действия с предметами».</w:t>
      </w:r>
    </w:p>
    <w:p w:rsidR="00773CA9" w:rsidRPr="005C49A7" w:rsidRDefault="00773CA9"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773CA9" w:rsidRPr="005C49A7" w:rsidRDefault="00773CA9" w:rsidP="00481FAB">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оснащение учебного предмета </w:t>
      </w:r>
      <w:r w:rsidRPr="005C49A7">
        <w:rPr>
          <w:rFonts w:ascii="Times New Roman" w:hAnsi="Times New Roman"/>
          <w:bCs/>
          <w:sz w:val="28"/>
          <w:szCs w:val="28"/>
        </w:rPr>
        <w:t xml:space="preserve">«Предметно-практические действия» </w:t>
      </w:r>
      <w:r w:rsidRPr="005C49A7">
        <w:rPr>
          <w:rFonts w:ascii="Times New Roman" w:hAnsi="Times New Roman"/>
          <w:sz w:val="28"/>
          <w:szCs w:val="28"/>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773CA9" w:rsidRPr="00773CA9" w:rsidRDefault="00773CA9" w:rsidP="00481FAB">
      <w:pPr>
        <w:pStyle w:val="af7"/>
        <w:spacing w:line="360" w:lineRule="auto"/>
        <w:jc w:val="center"/>
        <w:rPr>
          <w:rFonts w:ascii="Times New Roman" w:hAnsi="Times New Roman"/>
          <w:sz w:val="28"/>
          <w:szCs w:val="28"/>
          <w:u w:val="single"/>
        </w:rPr>
      </w:pPr>
      <w:r w:rsidRPr="00773CA9">
        <w:rPr>
          <w:rFonts w:ascii="Times New Roman" w:hAnsi="Times New Roman"/>
          <w:sz w:val="28"/>
          <w:szCs w:val="28"/>
          <w:u w:val="single"/>
        </w:rPr>
        <w:t>Примерное содержание коррекционных занятий</w:t>
      </w:r>
    </w:p>
    <w:p w:rsidR="00773CA9" w:rsidRPr="005C49A7" w:rsidRDefault="00773CA9" w:rsidP="00773CA9">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Действия с материалами: сминание, разрывание, размазывание, разминание, пересыпание, переливание, н</w:t>
      </w:r>
      <w:r w:rsidRPr="005C49A7">
        <w:rPr>
          <w:rFonts w:ascii="Times New Roman" w:hAnsi="Times New Roman"/>
          <w:bCs/>
          <w:sz w:val="28"/>
          <w:szCs w:val="28"/>
        </w:rPr>
        <w:t>аматывание.</w:t>
      </w:r>
    </w:p>
    <w:p w:rsidR="00773CA9" w:rsidRPr="005C49A7" w:rsidRDefault="00773CA9" w:rsidP="00773CA9">
      <w:pPr>
        <w:pStyle w:val="af7"/>
        <w:spacing w:line="360" w:lineRule="auto"/>
        <w:ind w:firstLine="708"/>
        <w:jc w:val="both"/>
        <w:rPr>
          <w:rFonts w:ascii="Times New Roman" w:hAnsi="Times New Roman"/>
          <w:i/>
          <w:sz w:val="28"/>
          <w:szCs w:val="28"/>
        </w:rPr>
      </w:pPr>
      <w:r w:rsidRPr="005C49A7">
        <w:rPr>
          <w:rFonts w:ascii="Times New Roman" w:hAnsi="Times New Roman"/>
          <w:sz w:val="28"/>
          <w:szCs w:val="28"/>
        </w:rPr>
        <w:t>Действия с предметами</w:t>
      </w:r>
      <w:r w:rsidRPr="005C49A7">
        <w:rPr>
          <w:rFonts w:ascii="Times New Roman" w:hAnsi="Times New Roman"/>
          <w:i/>
          <w:sz w:val="28"/>
          <w:szCs w:val="28"/>
        </w:rPr>
        <w:t xml:space="preserve">: </w:t>
      </w:r>
      <w:r w:rsidRPr="005C49A7">
        <w:rPr>
          <w:rFonts w:ascii="Times New Roman" w:hAnsi="Times New Roman"/>
          <w:sz w:val="28"/>
          <w:szCs w:val="28"/>
        </w:rPr>
        <w:t>захватывание, удержание, отпускание, встряхивание, т</w:t>
      </w:r>
      <w:r w:rsidRPr="005C49A7">
        <w:rPr>
          <w:rFonts w:ascii="Times New Roman" w:hAnsi="Times New Roman"/>
          <w:bCs/>
          <w:sz w:val="28"/>
          <w:szCs w:val="28"/>
        </w:rPr>
        <w:t>олкание, в</w:t>
      </w:r>
      <w:r w:rsidRPr="005C49A7">
        <w:rPr>
          <w:rFonts w:ascii="Times New Roman" w:hAnsi="Times New Roman"/>
          <w:sz w:val="28"/>
          <w:szCs w:val="28"/>
        </w:rPr>
        <w:t xml:space="preserve">ращение, нажимание всей рукой, пальцем, сжимание двумя руками, одной рукой, пальчиками, притягивание к себе, вынимание, складывание, перекладывание, вставление, нанизывание.  </w:t>
      </w:r>
    </w:p>
    <w:p w:rsidR="00773CA9" w:rsidRPr="00773CA9" w:rsidRDefault="00773CA9" w:rsidP="00773CA9">
      <w:pPr>
        <w:spacing w:before="20" w:after="20" w:line="360" w:lineRule="auto"/>
        <w:ind w:firstLine="720"/>
        <w:jc w:val="both"/>
        <w:rPr>
          <w:rFonts w:ascii="Times New Roman" w:hAnsi="Times New Roman" w:cs="Times New Roman"/>
          <w:b/>
          <w:bCs/>
          <w:i/>
          <w:iCs/>
          <w:sz w:val="28"/>
          <w:szCs w:val="28"/>
        </w:rPr>
      </w:pPr>
      <w:r w:rsidRPr="00773CA9">
        <w:rPr>
          <w:rFonts w:ascii="Times New Roman" w:hAnsi="Times New Roman" w:cs="Times New Roman"/>
          <w:sz w:val="28"/>
          <w:szCs w:val="28"/>
        </w:rPr>
        <w:t xml:space="preserve">Коррекционный курс: </w:t>
      </w:r>
      <w:r w:rsidRPr="00CF06F2">
        <w:rPr>
          <w:rFonts w:ascii="Times New Roman" w:hAnsi="Times New Roman" w:cs="Times New Roman"/>
          <w:b/>
          <w:bCs/>
          <w:i/>
          <w:iCs/>
          <w:sz w:val="28"/>
          <w:szCs w:val="28"/>
        </w:rPr>
        <w:t>«Коррекционно-развивающие занятия»</w:t>
      </w:r>
      <w:r w:rsidRPr="00773CA9">
        <w:rPr>
          <w:rFonts w:ascii="Times New Roman" w:hAnsi="Times New Roman" w:cs="Times New Roman"/>
          <w:sz w:val="28"/>
          <w:szCs w:val="28"/>
        </w:rPr>
        <w:t xml:space="preserve"> (индивидуальные занятия)</w:t>
      </w:r>
      <w:r w:rsidRPr="00773CA9">
        <w:rPr>
          <w:rFonts w:ascii="Times New Roman" w:hAnsi="Times New Roman" w:cs="Times New Roman"/>
          <w:b/>
          <w:bCs/>
          <w:i/>
          <w:iCs/>
          <w:sz w:val="28"/>
          <w:szCs w:val="28"/>
        </w:rPr>
        <w:t xml:space="preserve">. </w:t>
      </w:r>
    </w:p>
    <w:p w:rsidR="00773CA9" w:rsidRDefault="00773CA9" w:rsidP="00773CA9">
      <w:pPr>
        <w:pStyle w:val="c11"/>
        <w:spacing w:before="0" w:beforeAutospacing="0" w:after="0" w:afterAutospacing="0" w:line="360" w:lineRule="auto"/>
        <w:ind w:firstLine="720"/>
        <w:jc w:val="both"/>
        <w:rPr>
          <w:sz w:val="28"/>
          <w:szCs w:val="28"/>
        </w:rPr>
      </w:pPr>
      <w:r w:rsidRPr="00773CA9">
        <w:rPr>
          <w:iCs/>
          <w:sz w:val="28"/>
          <w:szCs w:val="28"/>
        </w:rPr>
        <w:t>Основные задачи реализации содержания:</w:t>
      </w:r>
      <w:r w:rsidRPr="00773CA9">
        <w:rPr>
          <w:b/>
          <w:bCs/>
          <w:i/>
          <w:iCs/>
          <w:sz w:val="28"/>
          <w:szCs w:val="28"/>
        </w:rPr>
        <w:t xml:space="preserve"> </w:t>
      </w:r>
      <w:r w:rsidRPr="00773CA9">
        <w:rPr>
          <w:sz w:val="28"/>
          <w:szCs w:val="28"/>
        </w:rPr>
        <w:t>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поведения, сведение к минимуму проявлений неадекватного поведения (неадекватные крик и смех, аффективные вспышки, агрессия, самоагрессия, стереотипии и другие проявления).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p w:rsidR="00CF06F2" w:rsidRPr="005C49A7" w:rsidRDefault="00CF06F2" w:rsidP="00481FAB">
      <w:pPr>
        <w:pStyle w:val="af7"/>
        <w:spacing w:line="360" w:lineRule="auto"/>
        <w:ind w:firstLine="720"/>
        <w:jc w:val="both"/>
        <w:rPr>
          <w:rFonts w:ascii="Times New Roman" w:hAnsi="Times New Roman"/>
          <w:sz w:val="28"/>
          <w:szCs w:val="28"/>
        </w:rPr>
      </w:pPr>
      <w:r w:rsidRPr="005C49A7">
        <w:rPr>
          <w:rFonts w:ascii="Times New Roman" w:hAnsi="Times New Roman"/>
          <w:sz w:val="28"/>
          <w:szCs w:val="28"/>
        </w:rPr>
        <w:t>Коррекционно-развивающие занятия направлены:</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на реализацию индивидуальных специфических образовательных потребностей обучающихся с </w:t>
      </w:r>
      <w:r>
        <w:rPr>
          <w:rFonts w:ascii="Times New Roman" w:hAnsi="Times New Roman"/>
          <w:sz w:val="28"/>
          <w:szCs w:val="28"/>
        </w:rPr>
        <w:t>РАС,</w:t>
      </w:r>
      <w:r w:rsidRPr="005C49A7">
        <w:rPr>
          <w:rFonts w:ascii="Times New Roman" w:hAnsi="Times New Roman"/>
          <w:sz w:val="28"/>
          <w:szCs w:val="28"/>
        </w:rPr>
        <w:t xml:space="preserve"> не охваченных содержанием программ учебных предметов и коррекционных занятий; </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t>на индивидуальную коррекционную реабилитацию деятельности, недоступную без специально организованной помощи с стороны специалистов;</w:t>
      </w:r>
    </w:p>
    <w:p w:rsidR="00CF06F2" w:rsidRPr="005C49A7" w:rsidRDefault="00CF06F2" w:rsidP="005E09D0">
      <w:pPr>
        <w:pStyle w:val="af7"/>
        <w:numPr>
          <w:ilvl w:val="0"/>
          <w:numId w:val="61"/>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на развитие индивидуальных способностей обучающихся, активизацию  потенциальных психофизических ресурсов. </w:t>
      </w:r>
    </w:p>
    <w:p w:rsidR="00CF06F2" w:rsidRPr="005C49A7" w:rsidRDefault="00CF06F2" w:rsidP="00CF06F2">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СИОП. </w:t>
      </w:r>
    </w:p>
    <w:p w:rsidR="0036168F" w:rsidRPr="00F63254" w:rsidRDefault="0036168F" w:rsidP="00481FAB">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r>
        <w:rPr>
          <w:rFonts w:ascii="Times New Roman" w:hAnsi="Times New Roman" w:cs="Times New Roman"/>
          <w:b/>
          <w:color w:val="auto"/>
          <w:spacing w:val="2"/>
          <w:sz w:val="28"/>
          <w:szCs w:val="28"/>
        </w:rPr>
        <w:t>5</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3</w:t>
      </w:r>
      <w:r w:rsidRPr="00F63254">
        <w:rPr>
          <w:rFonts w:ascii="Times New Roman" w:hAnsi="Times New Roman" w:cs="Times New Roman"/>
          <w:b/>
          <w:color w:val="auto"/>
          <w:spacing w:val="2"/>
          <w:sz w:val="28"/>
          <w:szCs w:val="28"/>
        </w:rPr>
        <w:t>. Программа духовно-нравственного развития</w:t>
      </w:r>
      <w:r>
        <w:rPr>
          <w:rFonts w:ascii="Times New Roman" w:hAnsi="Times New Roman" w:cs="Times New Roman"/>
          <w:b/>
          <w:color w:val="auto"/>
          <w:spacing w:val="2"/>
          <w:sz w:val="28"/>
          <w:szCs w:val="28"/>
        </w:rPr>
        <w:t>, воспитания</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Программа духовно-нравственного </w:t>
      </w:r>
      <w:r w:rsidR="00CF06F2">
        <w:rPr>
          <w:rFonts w:ascii="Times New Roman" w:hAnsi="Times New Roman"/>
          <w:sz w:val="28"/>
          <w:szCs w:val="28"/>
        </w:rPr>
        <w:t xml:space="preserve">развития, </w:t>
      </w:r>
      <w:r w:rsidRPr="005C49A7">
        <w:rPr>
          <w:rFonts w:ascii="Times New Roman" w:hAnsi="Times New Roman"/>
          <w:sz w:val="28"/>
          <w:szCs w:val="28"/>
        </w:rPr>
        <w:t xml:space="preserve">воспитания направлена на обеспечение личностного и социокультурного развития обучающихся с </w:t>
      </w:r>
      <w:r>
        <w:rPr>
          <w:rFonts w:ascii="Times New Roman" w:hAnsi="Times New Roman"/>
          <w:sz w:val="28"/>
          <w:szCs w:val="28"/>
        </w:rPr>
        <w:t xml:space="preserve"> РАС</w:t>
      </w:r>
      <w:r w:rsidRPr="005C49A7">
        <w:rPr>
          <w:rFonts w:ascii="Times New Roman" w:hAnsi="Times New Roman"/>
          <w:sz w:val="28"/>
          <w:szCs w:val="28"/>
        </w:rPr>
        <w:t xml:space="preserve">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духовно-нравственного сознания и поведения.</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предлагает следующие </w:t>
      </w:r>
      <w:r w:rsidRPr="00CF06F2">
        <w:rPr>
          <w:rFonts w:ascii="Times New Roman" w:hAnsi="Times New Roman"/>
          <w:b/>
          <w:i/>
          <w:sz w:val="28"/>
          <w:szCs w:val="28"/>
        </w:rPr>
        <w:t>направления</w:t>
      </w:r>
      <w:r w:rsidRPr="00CF06F2">
        <w:rPr>
          <w:rFonts w:ascii="Times New Roman" w:hAnsi="Times New Roman"/>
          <w:i/>
          <w:sz w:val="28"/>
          <w:szCs w:val="28"/>
        </w:rPr>
        <w:t xml:space="preserve"> </w:t>
      </w:r>
      <w:r w:rsidRPr="00CF06F2">
        <w:rPr>
          <w:rFonts w:ascii="Times New Roman" w:hAnsi="Times New Roman"/>
          <w:b/>
          <w:bCs/>
          <w:i/>
          <w:sz w:val="28"/>
          <w:szCs w:val="28"/>
        </w:rPr>
        <w:t>духовно-нравственного воспитания</w:t>
      </w:r>
      <w:r w:rsidRPr="005C49A7">
        <w:rPr>
          <w:rFonts w:ascii="Times New Roman" w:hAnsi="Times New Roman"/>
          <w:bCs/>
          <w:sz w:val="28"/>
          <w:szCs w:val="28"/>
        </w:rPr>
        <w:t xml:space="preserve"> обучающихся</w:t>
      </w:r>
      <w:r w:rsidRPr="005C49A7">
        <w:rPr>
          <w:rFonts w:ascii="Times New Roman" w:hAnsi="Times New Roman"/>
          <w:sz w:val="28"/>
          <w:szCs w:val="28"/>
        </w:rPr>
        <w:t>:</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Осмысление ценности жизни (своей и окружающих)</w:t>
      </w:r>
      <w:r w:rsidRPr="005C49A7">
        <w:rPr>
          <w:rFonts w:ascii="Times New Roman" w:hAnsi="Times New Roman"/>
          <w:sz w:val="28"/>
          <w:szCs w:val="28"/>
        </w:rPr>
        <w:t xml:space="preserve">. Развитие способности замечать и запоминать происходящее, радоваться новому дню, неделе, месяцу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Отношение к себе и к другим, как к самоценности. Воспитание чувства уважения к друг другу, к человеку вообще</w:t>
      </w:r>
      <w:r w:rsidRPr="005C49A7">
        <w:rPr>
          <w:rFonts w:ascii="Times New Roman" w:hAnsi="Times New Roman"/>
          <w:sz w:val="28"/>
          <w:szCs w:val="28"/>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будет эталоном, примером для детей.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Осмысление свободы и ответственности</w:t>
      </w:r>
      <w:r w:rsidRPr="005C49A7">
        <w:rPr>
          <w:rFonts w:ascii="Times New Roman" w:hAnsi="Times New Roman"/>
          <w:sz w:val="28"/>
          <w:szCs w:val="28"/>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Укрепление веры и доверия</w:t>
      </w:r>
      <w:r w:rsidRPr="005C49A7">
        <w:rPr>
          <w:rFonts w:ascii="Times New Roman" w:hAnsi="Times New Roman"/>
          <w:sz w:val="28"/>
          <w:szCs w:val="28"/>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доверия к окружающим у ребенка с </w:t>
      </w:r>
      <w:r>
        <w:rPr>
          <w:rFonts w:ascii="Times New Roman" w:hAnsi="Times New Roman"/>
          <w:sz w:val="28"/>
          <w:szCs w:val="28"/>
        </w:rPr>
        <w:t>РАС</w:t>
      </w:r>
      <w:r w:rsidRPr="005C49A7">
        <w:rPr>
          <w:rFonts w:ascii="Times New Roman" w:hAnsi="Times New Roman"/>
          <w:sz w:val="28"/>
          <w:szCs w:val="28"/>
        </w:rPr>
        <w:t xml:space="preserve">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Взаимодействие с окружающими на основе общекультурных норм и  правил социального поведения</w:t>
      </w:r>
      <w:r w:rsidRPr="005C49A7">
        <w:rPr>
          <w:rFonts w:ascii="Times New Roman" w:hAnsi="Times New Roman"/>
          <w:sz w:val="28"/>
          <w:szCs w:val="28"/>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и являющиеся носителями гуманистических ценностей и социально одобряемых норм поведения. Любому ребенку, а с нарушением интеллекта особенно,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у него спокойным реакциям, проявляют терпение и уважение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u w:val="single"/>
        </w:rPr>
        <w:t>Ориентация в религиозных ценностях и следование им на доступном уровне</w:t>
      </w:r>
      <w:r w:rsidRPr="005C49A7">
        <w:rPr>
          <w:rFonts w:ascii="Times New Roman" w:hAnsi="Times New Roman"/>
          <w:sz w:val="28"/>
          <w:szCs w:val="28"/>
        </w:rPr>
        <w:t xml:space="preserve"> предпочтительна для семейного воспитания, но по согласованию с родителями, возможна в общеобразовательной организации. Работа по данному направлению происходит </w:t>
      </w:r>
      <w:r w:rsidRPr="005C49A7">
        <w:rPr>
          <w:rFonts w:ascii="Times New Roman" w:hAnsi="Times New Roman"/>
          <w:b/>
          <w:sz w:val="28"/>
          <w:szCs w:val="28"/>
        </w:rPr>
        <w:t>с учетом желания и вероисповедания обучающихся и их семей</w:t>
      </w:r>
      <w:r w:rsidRPr="005C49A7">
        <w:rPr>
          <w:rFonts w:ascii="Times New Roman" w:hAnsi="Times New Roman"/>
          <w:sz w:val="28"/>
          <w:szCs w:val="28"/>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но участвуя в религиозных событиях, дети также усваивают нормы поведения, связанные с жизнью верующего человека. </w:t>
      </w:r>
    </w:p>
    <w:p w:rsidR="00034EC1" w:rsidRPr="005C49A7" w:rsidRDefault="00034EC1" w:rsidP="00034EC1">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Программа выполняется в семье, а также на занятиях по предмету «Окружающий социальный мир», а также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36168F" w:rsidRPr="00F63254" w:rsidRDefault="0036168F" w:rsidP="00481FAB">
      <w:pPr>
        <w:pStyle w:val="14TexstOSNOVA1012"/>
        <w:spacing w:before="120" w:after="120" w:line="240" w:lineRule="auto"/>
        <w:ind w:firstLine="0"/>
        <w:jc w:val="center"/>
        <w:outlineLvl w:val="2"/>
        <w:rPr>
          <w:rFonts w:ascii="Times New Roman" w:hAnsi="Times New Roman" w:cs="Times New Roman"/>
          <w:sz w:val="28"/>
          <w:szCs w:val="28"/>
        </w:rPr>
      </w:pPr>
      <w:r>
        <w:rPr>
          <w:rFonts w:ascii="Times New Roman" w:hAnsi="Times New Roman" w:cs="Times New Roman"/>
          <w:b/>
          <w:sz w:val="28"/>
          <w:szCs w:val="28"/>
        </w:rPr>
        <w:t>5</w:t>
      </w:r>
      <w:r w:rsidRPr="00F63254">
        <w:rPr>
          <w:rFonts w:ascii="Times New Roman" w:hAnsi="Times New Roman" w:cs="Times New Roman"/>
          <w:b/>
          <w:sz w:val="28"/>
          <w:szCs w:val="28"/>
        </w:rPr>
        <w:t>.</w:t>
      </w:r>
      <w:r>
        <w:rPr>
          <w:rFonts w:ascii="Times New Roman" w:hAnsi="Times New Roman" w:cs="Times New Roman"/>
          <w:b/>
          <w:sz w:val="28"/>
          <w:szCs w:val="28"/>
        </w:rPr>
        <w:t>2</w:t>
      </w:r>
      <w:r w:rsidRPr="00F63254">
        <w:rPr>
          <w:rFonts w:ascii="Times New Roman" w:hAnsi="Times New Roman" w:cs="Times New Roman"/>
          <w:b/>
          <w:sz w:val="28"/>
          <w:szCs w:val="28"/>
        </w:rPr>
        <w:t>.</w:t>
      </w:r>
      <w:r>
        <w:rPr>
          <w:rFonts w:ascii="Times New Roman" w:hAnsi="Times New Roman" w:cs="Times New Roman"/>
          <w:b/>
          <w:sz w:val="28"/>
          <w:szCs w:val="28"/>
        </w:rPr>
        <w:t>4</w:t>
      </w:r>
      <w:r w:rsidRPr="00F63254">
        <w:rPr>
          <w:rFonts w:ascii="Times New Roman" w:hAnsi="Times New Roman" w:cs="Times New Roman"/>
          <w:b/>
          <w:sz w:val="28"/>
          <w:szCs w:val="28"/>
        </w:rPr>
        <w:t>.</w:t>
      </w:r>
      <w:r w:rsidRPr="00F63254">
        <w:rPr>
          <w:rFonts w:cs="Times New Roman"/>
          <w:b/>
          <w:sz w:val="28"/>
          <w:szCs w:val="28"/>
        </w:rPr>
        <w:t xml:space="preserve"> </w:t>
      </w:r>
      <w:r w:rsidRPr="00F63254">
        <w:rPr>
          <w:rFonts w:ascii="Times New Roman" w:hAnsi="Times New Roman" w:cs="Times New Roman"/>
          <w:b/>
          <w:sz w:val="28"/>
          <w:szCs w:val="28"/>
        </w:rPr>
        <w:t xml:space="preserve">Программа формирования экологической культуры, здорового </w:t>
      </w:r>
      <w:r w:rsidRPr="00F63254">
        <w:rPr>
          <w:rFonts w:ascii="Times New Roman" w:hAnsi="Times New Roman" w:cs="Times New Roman"/>
          <w:b/>
          <w:sz w:val="28"/>
          <w:szCs w:val="28"/>
        </w:rPr>
        <w:br/>
        <w:t>и безопасного образа жизни</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Программа формирования экологической культуры здорового и безопасного образа жизни нацелена на развитие стремления у обучающихся с </w:t>
      </w:r>
      <w:r>
        <w:rPr>
          <w:rFonts w:ascii="Times New Roman" w:hAnsi="Times New Roman"/>
          <w:sz w:val="28"/>
          <w:szCs w:val="28"/>
        </w:rPr>
        <w:t xml:space="preserve"> РАС </w:t>
      </w:r>
      <w:r w:rsidRPr="005C49A7">
        <w:rPr>
          <w:rFonts w:ascii="Times New Roman" w:hAnsi="Times New Roman"/>
          <w:sz w:val="28"/>
          <w:szCs w:val="28"/>
        </w:rPr>
        <w:t xml:space="preserve">вести здоровый образ жизни и бережно относится к природе. Программа направлена на решение следующих задач: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осознанного отношения к собственному здоровью на основе соблюдения правил гигиены, здоровье сбережения, режима дня;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 xml:space="preserve">формирование и развитие познавательного интереса и бережного отношения к природе; </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знаний о правилах здорового питания;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использование оптимальных двигательных режимов (физкультуры и спорта) для обучающихся с учетом их возрастных, психофизических особенностей;</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готовности ребенка безбоязненно обращаться к врачу по любым вопросам, связанным с особенностями состояния здоровья.</w:t>
      </w:r>
    </w:p>
    <w:p w:rsidR="00034EC1" w:rsidRPr="005C49A7" w:rsidRDefault="00034EC1" w:rsidP="005E09D0">
      <w:pPr>
        <w:pStyle w:val="af7"/>
        <w:numPr>
          <w:ilvl w:val="0"/>
          <w:numId w:val="62"/>
        </w:numPr>
        <w:spacing w:line="360" w:lineRule="auto"/>
        <w:ind w:left="0" w:firstLine="709"/>
        <w:jc w:val="both"/>
        <w:rPr>
          <w:rFonts w:ascii="Times New Roman" w:hAnsi="Times New Roman"/>
          <w:sz w:val="28"/>
          <w:szCs w:val="28"/>
        </w:rPr>
      </w:pPr>
      <w:r w:rsidRPr="005C49A7">
        <w:rPr>
          <w:rFonts w:ascii="Times New Roman" w:hAnsi="Times New Roman"/>
          <w:sz w:val="28"/>
          <w:szCs w:val="28"/>
        </w:rPr>
        <w:t>формирование умений безопасного поведения в окружающей среде, простейших умений поведения в экстремальных (чрезвычайных) ситуациях.</w:t>
      </w:r>
    </w:p>
    <w:p w:rsidR="00034EC1" w:rsidRPr="003F5CF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СИОП и выполняются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w:t>
      </w:r>
      <w:r w:rsidR="003F5CF7">
        <w:rPr>
          <w:rFonts w:ascii="Times New Roman" w:hAnsi="Times New Roman"/>
          <w:sz w:val="28"/>
          <w:szCs w:val="28"/>
        </w:rPr>
        <w:t xml:space="preserve"> на основе </w:t>
      </w:r>
      <w:r w:rsidR="003F5CF7" w:rsidRPr="003F5CF7">
        <w:rPr>
          <w:rFonts w:ascii="Times New Roman" w:hAnsi="Times New Roman"/>
          <w:sz w:val="28"/>
          <w:szCs w:val="28"/>
        </w:rPr>
        <w:t>вовлечения в совместную деятельность с целью эмоционального осмысления происходящих событий.</w:t>
      </w:r>
    </w:p>
    <w:p w:rsidR="00034EC1" w:rsidRPr="005C49A7" w:rsidRDefault="00034EC1"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36168F" w:rsidRPr="00F63254" w:rsidRDefault="0036168F" w:rsidP="0036168F">
      <w:pPr>
        <w:autoSpaceDE w:val="0"/>
        <w:autoSpaceDN w:val="0"/>
        <w:adjustRightInd w:val="0"/>
        <w:spacing w:before="120" w:after="120" w:line="240" w:lineRule="auto"/>
        <w:jc w:val="center"/>
        <w:outlineLvl w:val="2"/>
        <w:rPr>
          <w:rFonts w:ascii="Times New Roman" w:hAnsi="Times New Roman" w:cs="Times New Roman"/>
          <w:sz w:val="28"/>
          <w:szCs w:val="28"/>
        </w:rPr>
      </w:pP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2</w:t>
      </w:r>
      <w:r w:rsidRPr="00F63254">
        <w:rPr>
          <w:rFonts w:ascii="Times New Roman" w:hAnsi="Times New Roman" w:cs="Times New Roman"/>
          <w:b/>
          <w:spacing w:val="2"/>
          <w:sz w:val="28"/>
          <w:szCs w:val="28"/>
        </w:rPr>
        <w:t>.</w:t>
      </w:r>
      <w:r>
        <w:rPr>
          <w:rFonts w:ascii="Times New Roman" w:hAnsi="Times New Roman" w:cs="Times New Roman"/>
          <w:b/>
          <w:spacing w:val="2"/>
          <w:sz w:val="28"/>
          <w:szCs w:val="28"/>
        </w:rPr>
        <w:t>5</w:t>
      </w:r>
      <w:r w:rsidRPr="00F63254">
        <w:rPr>
          <w:rFonts w:ascii="Times New Roman" w:hAnsi="Times New Roman" w:cs="Times New Roman"/>
          <w:b/>
          <w:spacing w:val="2"/>
          <w:sz w:val="28"/>
          <w:szCs w:val="28"/>
        </w:rPr>
        <w:t>. Программа коррекционной работы</w:t>
      </w:r>
    </w:p>
    <w:p w:rsidR="00543785" w:rsidRPr="00F43BBB" w:rsidRDefault="00543785" w:rsidP="00543785">
      <w:pPr>
        <w:pStyle w:val="afc"/>
        <w:ind w:firstLine="709"/>
        <w:rPr>
          <w:caps w:val="0"/>
          <w:color w:val="auto"/>
        </w:rPr>
      </w:pPr>
      <w:r w:rsidRPr="00F43BBB">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психическом и физическом развитии обучающихся с </w:t>
      </w:r>
      <w:r>
        <w:rPr>
          <w:caps w:val="0"/>
          <w:color w:val="auto"/>
          <w:kern w:val="28"/>
        </w:rPr>
        <w:t xml:space="preserve"> РАС, осложненных умстве</w:t>
      </w:r>
      <w:r w:rsidRPr="00F43BBB">
        <w:rPr>
          <w:caps w:val="0"/>
          <w:color w:val="auto"/>
          <w:kern w:val="28"/>
        </w:rPr>
        <w:t xml:space="preserve">нной отсталостью </w:t>
      </w:r>
      <w:r w:rsidRPr="00F43BBB">
        <w:rPr>
          <w:caps w:val="0"/>
          <w:color w:val="auto"/>
        </w:rPr>
        <w:t>(интеллектуальными нарушениями)</w:t>
      </w:r>
      <w:r w:rsidRPr="00F43BBB">
        <w:rPr>
          <w:caps w:val="0"/>
          <w:color w:val="auto"/>
          <w:kern w:val="28"/>
        </w:rPr>
        <w:t xml:space="preserve">.  </w:t>
      </w:r>
    </w:p>
    <w:p w:rsidR="00543785" w:rsidRPr="00F43BBB" w:rsidRDefault="00543785" w:rsidP="00543785">
      <w:pPr>
        <w:tabs>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В соответствии с требованиями ФГОС для обучающихся с</w:t>
      </w:r>
      <w:r>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 xml:space="preserve">целью программы коррекционной работы является создание системы комплексного </w:t>
      </w:r>
      <w:r w:rsidRPr="00F43BBB">
        <w:rPr>
          <w:rFonts w:ascii="Times New Roman" w:hAnsi="Times New Roman" w:cs="Times New Roman"/>
          <w:color w:val="auto"/>
          <w:sz w:val="28"/>
          <w:szCs w:val="28"/>
        </w:rPr>
        <w:t>психолого-медико-педагогического</w:t>
      </w:r>
      <w:r w:rsidRPr="00F43BBB">
        <w:rPr>
          <w:rFonts w:ascii="Times New Roman" w:hAnsi="Times New Roman" w:cs="Times New Roman"/>
          <w:color w:val="auto"/>
          <w:kern w:val="28"/>
          <w:sz w:val="28"/>
          <w:szCs w:val="28"/>
        </w:rPr>
        <w:t xml:space="preserve">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43785" w:rsidRPr="00FA6D66" w:rsidRDefault="00543785" w:rsidP="00543785">
      <w:pPr>
        <w:tabs>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Задачи коррекционной работы:</w:t>
      </w:r>
    </w:p>
    <w:p w:rsidR="00543785" w:rsidRPr="00F43BBB" w:rsidRDefault="00543785" w:rsidP="00543785">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 xml:space="preserve">Выявление особых образовательных потребностей обучающихся с </w:t>
      </w:r>
      <w:r>
        <w:rPr>
          <w:rFonts w:ascii="Times New Roman" w:hAnsi="Times New Roman" w:cs="Times New Roman"/>
          <w:color w:val="auto"/>
          <w:sz w:val="28"/>
          <w:szCs w:val="28"/>
        </w:rPr>
        <w:t xml:space="preserve"> РАС</w:t>
      </w:r>
      <w:r w:rsidRPr="00F43BBB">
        <w:rPr>
          <w:rFonts w:ascii="Times New Roman" w:hAnsi="Times New Roman" w:cs="Times New Roman"/>
          <w:color w:val="auto"/>
          <w:sz w:val="28"/>
          <w:szCs w:val="28"/>
        </w:rPr>
        <w:t>, обусловленных структурой и глубиной имеющихся у них нарушений, недостатками в физическом и психическом развитии;</w:t>
      </w:r>
    </w:p>
    <w:p w:rsidR="00543785" w:rsidRPr="00F43BBB" w:rsidRDefault="00543785" w:rsidP="00543785">
      <w:pPr>
        <w:tabs>
          <w:tab w:val="left" w:pos="720"/>
          <w:tab w:val="left" w:pos="1080"/>
        </w:tabs>
        <w:spacing w:after="0" w:line="360" w:lineRule="auto"/>
        <w:ind w:firstLine="709"/>
        <w:jc w:val="both"/>
        <w:rPr>
          <w:rFonts w:ascii="Times New Roman" w:hAnsi="Times New Roman" w:cs="Times New Roman"/>
          <w:color w:val="auto"/>
          <w:sz w:val="28"/>
          <w:szCs w:val="28"/>
        </w:rPr>
      </w:pPr>
      <w:r w:rsidRPr="00F43BBB">
        <w:rPr>
          <w:rFonts w:ascii="Times New Roman" w:hAnsi="Times New Roman" w:cs="Times New Roman"/>
          <w:color w:val="auto"/>
          <w:sz w:val="28"/>
          <w:szCs w:val="28"/>
        </w:rPr>
        <w:t>Осуществление индивидуально ориентированной психолого-медико-пе</w:t>
      </w:r>
      <w:r w:rsidRPr="00F43BBB">
        <w:rPr>
          <w:rFonts w:ascii="Times New Roman" w:hAnsi="Times New Roman" w:cs="Times New Roman"/>
          <w:color w:val="auto"/>
          <w:sz w:val="28"/>
          <w:szCs w:val="28"/>
        </w:rPr>
        <w:softHyphen/>
        <w:t>да</w:t>
      </w:r>
      <w:r w:rsidRPr="00F43BBB">
        <w:rPr>
          <w:rFonts w:ascii="Times New Roman" w:hAnsi="Times New Roman" w:cs="Times New Roman"/>
          <w:color w:val="auto"/>
          <w:sz w:val="28"/>
          <w:szCs w:val="28"/>
        </w:rPr>
        <w:softHyphen/>
        <w:t>го</w:t>
      </w:r>
      <w:r w:rsidRPr="00F43BBB">
        <w:rPr>
          <w:rFonts w:ascii="Times New Roman" w:hAnsi="Times New Roman" w:cs="Times New Roman"/>
          <w:color w:val="auto"/>
          <w:sz w:val="28"/>
          <w:szCs w:val="28"/>
        </w:rPr>
        <w:softHyphen/>
        <w:t>ги</w:t>
      </w:r>
      <w:r w:rsidRPr="00F43BBB">
        <w:rPr>
          <w:rFonts w:ascii="Times New Roman" w:hAnsi="Times New Roman" w:cs="Times New Roman"/>
          <w:color w:val="auto"/>
          <w:sz w:val="28"/>
          <w:szCs w:val="28"/>
        </w:rPr>
        <w:softHyphen/>
        <w:t>че</w:t>
      </w:r>
      <w:r w:rsidRPr="00F43BBB">
        <w:rPr>
          <w:rFonts w:ascii="Times New Roman" w:hAnsi="Times New Roman" w:cs="Times New Roman"/>
          <w:color w:val="auto"/>
          <w:sz w:val="28"/>
          <w:szCs w:val="28"/>
        </w:rPr>
        <w:softHyphen/>
        <w:t>с</w:t>
      </w:r>
      <w:r w:rsidRPr="00F43BBB">
        <w:rPr>
          <w:rFonts w:ascii="Times New Roman" w:hAnsi="Times New Roman" w:cs="Times New Roman"/>
          <w:color w:val="auto"/>
          <w:sz w:val="28"/>
          <w:szCs w:val="28"/>
        </w:rPr>
        <w:softHyphen/>
        <w:t>кой помощи детям с ограниченными возможностями здоровья с учетом особенностей пси</w:t>
      </w:r>
      <w:r w:rsidRPr="00F43BBB">
        <w:rPr>
          <w:rFonts w:ascii="Times New Roman" w:hAnsi="Times New Roman" w:cs="Times New Roman"/>
          <w:color w:val="auto"/>
          <w:sz w:val="28"/>
          <w:szCs w:val="28"/>
        </w:rPr>
        <w:softHyphen/>
        <w:t>хо</w:t>
      </w:r>
      <w:r w:rsidRPr="00F43BBB">
        <w:rPr>
          <w:rFonts w:ascii="Times New Roman" w:hAnsi="Times New Roman" w:cs="Times New Roman"/>
          <w:color w:val="auto"/>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Разработка и реализация индивидуальных учебных планов, организация ин</w:t>
      </w:r>
      <w:r w:rsidRPr="00F43BBB">
        <w:rPr>
          <w:rFonts w:ascii="Times New Roman" w:hAnsi="Times New Roman" w:cs="Times New Roman"/>
          <w:color w:val="auto"/>
          <w:kern w:val="28"/>
          <w:sz w:val="28"/>
          <w:szCs w:val="28"/>
        </w:rPr>
        <w:softHyphen/>
        <w:t>ди</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ду</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ных и групповых занятий для детей с</w:t>
      </w:r>
      <w:r w:rsidRPr="00F43BBB">
        <w:rPr>
          <w:rFonts w:ascii="Times New Roman" w:hAnsi="Times New Roman" w:cs="Times New Roman"/>
          <w:color w:val="auto"/>
          <w:sz w:val="28"/>
          <w:szCs w:val="28"/>
        </w:rPr>
        <w:t xml:space="preserve"> учетом индивидуальных и типологических осо</w:t>
      </w:r>
      <w:r w:rsidRPr="00F43BBB">
        <w:rPr>
          <w:rFonts w:ascii="Times New Roman" w:hAnsi="Times New Roman" w:cs="Times New Roman"/>
          <w:color w:val="auto"/>
          <w:sz w:val="28"/>
          <w:szCs w:val="28"/>
        </w:rPr>
        <w:softHyphen/>
        <w:t>бе</w:t>
      </w:r>
      <w:r w:rsidRPr="00F43BBB">
        <w:rPr>
          <w:rFonts w:ascii="Times New Roman" w:hAnsi="Times New Roman" w:cs="Times New Roman"/>
          <w:color w:val="auto"/>
          <w:sz w:val="28"/>
          <w:szCs w:val="28"/>
        </w:rPr>
        <w:softHyphen/>
        <w:t>нностей психофизического развития и индивидуальных возможностей обучающихся</w:t>
      </w:r>
      <w:r w:rsidRPr="00F43BBB">
        <w:rPr>
          <w:rFonts w:ascii="Times New Roman" w:hAnsi="Times New Roman" w:cs="Times New Roman"/>
          <w:color w:val="auto"/>
          <w:kern w:val="28"/>
          <w:sz w:val="28"/>
          <w:szCs w:val="28"/>
        </w:rPr>
        <w:t>;</w:t>
      </w:r>
    </w:p>
    <w:p w:rsidR="00543785" w:rsidRPr="00F43BBB" w:rsidRDefault="00543785" w:rsidP="00543785">
      <w:pPr>
        <w:pStyle w:val="afc"/>
        <w:tabs>
          <w:tab w:val="left" w:pos="-180"/>
          <w:tab w:val="left" w:pos="0"/>
        </w:tabs>
        <w:ind w:firstLine="709"/>
        <w:rPr>
          <w:caps w:val="0"/>
          <w:color w:val="auto"/>
        </w:rPr>
      </w:pPr>
      <w:r w:rsidRPr="00F43BBB">
        <w:rPr>
          <w:caps w:val="0"/>
          <w:color w:val="auto"/>
        </w:rPr>
        <w:t xml:space="preserve">Реализация системы мероприятий по социальной адаптации обучающихся с </w:t>
      </w:r>
      <w:r>
        <w:rPr>
          <w:caps w:val="0"/>
          <w:color w:val="auto"/>
        </w:rPr>
        <w:t>РАС</w:t>
      </w:r>
      <w:r w:rsidRPr="00F43BBB">
        <w:rPr>
          <w:caps w:val="0"/>
          <w:color w:val="auto"/>
        </w:rPr>
        <w:t>;</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Оказание родителям (законным представителям) обучающихся с </w:t>
      </w:r>
      <w:r>
        <w:rPr>
          <w:rFonts w:ascii="Times New Roman" w:hAnsi="Times New Roman" w:cs="Times New Roman"/>
          <w:color w:val="auto"/>
          <w:kern w:val="28"/>
          <w:sz w:val="28"/>
          <w:szCs w:val="28"/>
        </w:rPr>
        <w:t xml:space="preserve"> РАС </w:t>
      </w:r>
      <w:r w:rsidRPr="00F43BBB">
        <w:rPr>
          <w:rFonts w:ascii="Times New Roman" w:hAnsi="Times New Roman" w:cs="Times New Roman"/>
          <w:color w:val="auto"/>
          <w:kern w:val="28"/>
          <w:sz w:val="28"/>
          <w:szCs w:val="28"/>
        </w:rPr>
        <w:t>консультативной и методической помощи по ме</w:t>
      </w:r>
      <w:r w:rsidRPr="00F43BBB">
        <w:rPr>
          <w:rFonts w:ascii="Times New Roman" w:hAnsi="Times New Roman" w:cs="Times New Roman"/>
          <w:color w:val="auto"/>
          <w:kern w:val="28"/>
          <w:sz w:val="28"/>
          <w:szCs w:val="28"/>
        </w:rPr>
        <w:softHyphen/>
        <w:t>дицинским, со</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аль</w:t>
      </w:r>
      <w:r w:rsidRPr="00F43BBB">
        <w:rPr>
          <w:rFonts w:ascii="Times New Roman" w:hAnsi="Times New Roman" w:cs="Times New Roman"/>
          <w:color w:val="auto"/>
          <w:kern w:val="28"/>
          <w:sz w:val="28"/>
          <w:szCs w:val="28"/>
        </w:rPr>
        <w:softHyphen/>
        <w:t>ным, правовым и другим вопросам, связанным с их воспитанием и обу</w:t>
      </w:r>
      <w:r w:rsidRPr="00F43BBB">
        <w:rPr>
          <w:rFonts w:ascii="Times New Roman" w:hAnsi="Times New Roman" w:cs="Times New Roman"/>
          <w:color w:val="auto"/>
          <w:kern w:val="28"/>
          <w:sz w:val="28"/>
          <w:szCs w:val="28"/>
        </w:rPr>
        <w:softHyphen/>
        <w:t>че</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ем.</w:t>
      </w:r>
    </w:p>
    <w:p w:rsidR="00543785" w:rsidRPr="00FA6D66" w:rsidRDefault="00543785" w:rsidP="00543785">
      <w:pPr>
        <w:pStyle w:val="afc"/>
        <w:ind w:firstLine="709"/>
        <w:rPr>
          <w:caps w:val="0"/>
          <w:color w:val="auto"/>
          <w:kern w:val="28"/>
          <w:u w:val="single"/>
        </w:rPr>
      </w:pPr>
      <w:r w:rsidRPr="00FA6D66">
        <w:rPr>
          <w:caps w:val="0"/>
          <w:color w:val="auto"/>
          <w:u w:val="single"/>
        </w:rPr>
        <w:t xml:space="preserve">Принципы </w:t>
      </w:r>
      <w:r w:rsidRPr="00FA6D66">
        <w:rPr>
          <w:caps w:val="0"/>
          <w:color w:val="auto"/>
          <w:kern w:val="28"/>
          <w:u w:val="single"/>
        </w:rPr>
        <w:t>коррекционной работы:</w:t>
      </w:r>
    </w:p>
    <w:p w:rsidR="00543785" w:rsidRPr="00405C9D"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Принцип </w:t>
      </w:r>
      <w:r w:rsidRPr="00F43BBB">
        <w:rPr>
          <w:rFonts w:ascii="Times New Roman" w:hAnsi="Times New Roman" w:cs="Times New Roman"/>
          <w:i/>
          <w:color w:val="auto"/>
          <w:sz w:val="28"/>
          <w:szCs w:val="28"/>
        </w:rPr>
        <w:t>приоритетности интересов</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обучающегося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определяет от</w:t>
      </w:r>
      <w:r w:rsidRPr="00F43BBB">
        <w:rPr>
          <w:rFonts w:ascii="Times New Roman" w:hAnsi="Times New Roman" w:cs="Times New Roman"/>
          <w:color w:val="auto"/>
          <w:sz w:val="28"/>
          <w:szCs w:val="28"/>
        </w:rPr>
        <w:softHyphen/>
        <w:t>но</w:t>
      </w:r>
      <w:r w:rsidRPr="00F43BBB">
        <w:rPr>
          <w:rFonts w:ascii="Times New Roman" w:hAnsi="Times New Roman" w:cs="Times New Roman"/>
          <w:color w:val="auto"/>
          <w:sz w:val="28"/>
          <w:szCs w:val="28"/>
        </w:rPr>
        <w:softHyphen/>
        <w:t>ше</w:t>
      </w:r>
      <w:r w:rsidRPr="00F43BBB">
        <w:rPr>
          <w:rFonts w:ascii="Times New Roman" w:hAnsi="Times New Roman" w:cs="Times New Roman"/>
          <w:color w:val="auto"/>
          <w:sz w:val="28"/>
          <w:szCs w:val="28"/>
        </w:rPr>
        <w:softHyphen/>
        <w:t>ние работников организации, которые призваны</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оказывать каждому обу</w:t>
      </w:r>
      <w:r w:rsidRPr="00F43BBB">
        <w:rPr>
          <w:rFonts w:ascii="Times New Roman" w:hAnsi="Times New Roman" w:cs="Times New Roman"/>
          <w:color w:val="auto"/>
          <w:sz w:val="28"/>
          <w:szCs w:val="28"/>
        </w:rPr>
        <w:softHyphen/>
        <w:t>ча</w:t>
      </w:r>
      <w:r w:rsidRPr="00F43BBB">
        <w:rPr>
          <w:rFonts w:ascii="Times New Roman" w:hAnsi="Times New Roman" w:cs="Times New Roman"/>
          <w:color w:val="auto"/>
          <w:sz w:val="28"/>
          <w:szCs w:val="28"/>
        </w:rPr>
        <w:softHyphen/>
        <w:t>ю</w:t>
      </w:r>
      <w:r w:rsidRPr="00F43BBB">
        <w:rPr>
          <w:rFonts w:ascii="Times New Roman" w:hAnsi="Times New Roman" w:cs="Times New Roman"/>
          <w:color w:val="auto"/>
          <w:sz w:val="28"/>
          <w:szCs w:val="28"/>
        </w:rPr>
        <w:softHyphen/>
        <w:t>щемуся</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sz w:val="28"/>
          <w:szCs w:val="28"/>
        </w:rPr>
        <w:t>помощь в развитии с учетом его индивидуальных образовательных потребностей</w:t>
      </w:r>
      <w:r w:rsidR="00405C9D" w:rsidRPr="00405C9D">
        <w:rPr>
          <w:rFonts w:ascii="Times New Roman" w:hAnsi="Times New Roman"/>
          <w:sz w:val="26"/>
          <w:szCs w:val="26"/>
        </w:rPr>
        <w:t xml:space="preserve"> </w:t>
      </w:r>
      <w:r w:rsidR="00405C9D" w:rsidRPr="00405C9D">
        <w:rPr>
          <w:rFonts w:ascii="Times New Roman" w:hAnsi="Times New Roman"/>
          <w:sz w:val="28"/>
          <w:szCs w:val="28"/>
        </w:rPr>
        <w:t>на основе эмоционального контакта, практического взаимодействия и совместного осмысления происходящих событий</w:t>
      </w:r>
      <w:r w:rsidR="00537B7F">
        <w:rPr>
          <w:rFonts w:ascii="Times New Roman" w:hAnsi="Times New Roman"/>
          <w:sz w:val="28"/>
          <w:szCs w:val="28"/>
        </w:rPr>
        <w:t>.</w:t>
      </w:r>
    </w:p>
    <w:p w:rsidR="00543785" w:rsidRPr="00F43BBB"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системности -</w:t>
      </w:r>
      <w:r w:rsidRPr="00F43BBB">
        <w:rPr>
          <w:rFonts w:ascii="Times New Roman" w:hAnsi="Times New Roman" w:cs="Times New Roman"/>
          <w:color w:val="auto"/>
          <w:sz w:val="28"/>
          <w:szCs w:val="28"/>
        </w:rPr>
        <w:t xml:space="preserve"> обеспечивает единство всех элементов кор</w:t>
      </w:r>
      <w:r w:rsidRPr="00F43BBB">
        <w:rPr>
          <w:rFonts w:ascii="Times New Roman" w:hAnsi="Times New Roman" w:cs="Times New Roman"/>
          <w:color w:val="auto"/>
          <w:sz w:val="28"/>
          <w:szCs w:val="28"/>
        </w:rPr>
        <w:softHyphen/>
        <w:t>рек</w:t>
      </w:r>
      <w:r w:rsidRPr="00F43BBB">
        <w:rPr>
          <w:rFonts w:ascii="Times New Roman" w:hAnsi="Times New Roman" w:cs="Times New Roman"/>
          <w:color w:val="auto"/>
          <w:sz w:val="28"/>
          <w:szCs w:val="28"/>
        </w:rPr>
        <w:softHyphen/>
        <w:t>ци</w:t>
      </w:r>
      <w:r w:rsidRPr="00F43BBB">
        <w:rPr>
          <w:rFonts w:ascii="Times New Roman" w:hAnsi="Times New Roman" w:cs="Times New Roman"/>
          <w:color w:val="auto"/>
          <w:sz w:val="28"/>
          <w:szCs w:val="28"/>
        </w:rPr>
        <w:softHyphen/>
        <w:t>онно-воспитательной работы: цели и задач, направлений осуществления и со</w:t>
      </w:r>
      <w:r w:rsidRPr="00F43BBB">
        <w:rPr>
          <w:rFonts w:ascii="Times New Roman" w:hAnsi="Times New Roman" w:cs="Times New Roman"/>
          <w:color w:val="auto"/>
          <w:sz w:val="28"/>
          <w:szCs w:val="28"/>
        </w:rPr>
        <w:softHyphen/>
        <w:t>держания, форм, методов и приемов организации, взаимодействия участников.</w:t>
      </w:r>
      <w:r w:rsidRPr="00F43BBB">
        <w:rPr>
          <w:rFonts w:ascii="Times New Roman" w:hAnsi="Times New Roman" w:cs="Times New Roman"/>
          <w:caps/>
          <w:color w:val="auto"/>
          <w:sz w:val="28"/>
          <w:szCs w:val="28"/>
        </w:rPr>
        <w:t xml:space="preserve"> </w:t>
      </w:r>
    </w:p>
    <w:p w:rsidR="00543785" w:rsidRPr="00F43BBB" w:rsidRDefault="00543785" w:rsidP="00543785">
      <w:pPr>
        <w:pStyle w:val="a7"/>
        <w:spacing w:after="0" w:line="360" w:lineRule="auto"/>
        <w:ind w:firstLine="709"/>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Принцип</w:t>
      </w:r>
      <w:r w:rsidRPr="00F43BBB">
        <w:rPr>
          <w:rStyle w:val="15"/>
          <w:rFonts w:cs="Times New Roman"/>
          <w:iCs/>
          <w:caps w:val="0"/>
          <w:color w:val="auto"/>
          <w:sz w:val="28"/>
          <w:szCs w:val="28"/>
        </w:rPr>
        <w:t xml:space="preserve"> непрерывности </w:t>
      </w:r>
      <w:r w:rsidRPr="00F43BBB">
        <w:rPr>
          <w:rStyle w:val="15"/>
          <w:rFonts w:cs="Times New Roman"/>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F43BBB">
        <w:rPr>
          <w:rFonts w:ascii="Times New Roman" w:hAnsi="Times New Roman" w:cs="Times New Roman"/>
          <w:caps/>
          <w:color w:val="auto"/>
          <w:sz w:val="28"/>
          <w:szCs w:val="28"/>
        </w:rPr>
        <w:t>.</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Style w:val="15"/>
          <w:rFonts w:cs="Times New Roman"/>
          <w:iCs/>
          <w:caps w:val="0"/>
          <w:color w:val="auto"/>
          <w:sz w:val="28"/>
          <w:szCs w:val="28"/>
        </w:rPr>
        <w:t>вариативности</w:t>
      </w:r>
      <w:r w:rsidRPr="00F43BBB">
        <w:rPr>
          <w:rFonts w:ascii="Times New Roman" w:hAnsi="Times New Roman" w:cs="Times New Roman"/>
          <w:caps/>
          <w:color w:val="auto"/>
          <w:sz w:val="28"/>
          <w:szCs w:val="28"/>
        </w:rPr>
        <w:t xml:space="preserve"> </w:t>
      </w:r>
      <w:r w:rsidRPr="00F43BBB">
        <w:rPr>
          <w:rFonts w:ascii="Times New Roman" w:hAnsi="Times New Roman" w:cs="Times New Roman"/>
          <w:color w:val="auto"/>
          <w:kern w:val="28"/>
          <w:sz w:val="28"/>
          <w:szCs w:val="28"/>
        </w:rPr>
        <w:t>предполагает создание вариативных программ кор</w:t>
      </w:r>
      <w:r w:rsidRPr="00F43BBB">
        <w:rPr>
          <w:rFonts w:ascii="Times New Roman" w:hAnsi="Times New Roman" w:cs="Times New Roman"/>
          <w:color w:val="auto"/>
          <w:kern w:val="28"/>
          <w:sz w:val="28"/>
          <w:szCs w:val="28"/>
        </w:rPr>
        <w:softHyphen/>
        <w:t>ре</w:t>
      </w:r>
      <w:r w:rsidRPr="00F43BBB">
        <w:rPr>
          <w:rFonts w:ascii="Times New Roman" w:hAnsi="Times New Roman" w:cs="Times New Roman"/>
          <w:color w:val="auto"/>
          <w:kern w:val="28"/>
          <w:sz w:val="28"/>
          <w:szCs w:val="28"/>
        </w:rPr>
        <w:softHyphen/>
        <w:t>к</w:t>
      </w:r>
      <w:r w:rsidRPr="00F43BBB">
        <w:rPr>
          <w:rFonts w:ascii="Times New Roman" w:hAnsi="Times New Roman" w:cs="Times New Roman"/>
          <w:color w:val="auto"/>
          <w:kern w:val="28"/>
          <w:sz w:val="28"/>
          <w:szCs w:val="28"/>
        </w:rPr>
        <w:softHyphen/>
        <w:t>ци</w:t>
      </w:r>
      <w:r w:rsidRPr="00F43BBB">
        <w:rPr>
          <w:rFonts w:ascii="Times New Roman" w:hAnsi="Times New Roman" w:cs="Times New Roman"/>
          <w:color w:val="auto"/>
          <w:kern w:val="28"/>
          <w:sz w:val="28"/>
          <w:szCs w:val="28"/>
        </w:rPr>
        <w:softHyphen/>
        <w:t>он</w:t>
      </w:r>
      <w:r w:rsidRPr="00F43BBB">
        <w:rPr>
          <w:rFonts w:ascii="Times New Roman" w:hAnsi="Times New Roman" w:cs="Times New Roman"/>
          <w:color w:val="auto"/>
          <w:kern w:val="28"/>
          <w:sz w:val="28"/>
          <w:szCs w:val="28"/>
        </w:rPr>
        <w:softHyphen/>
        <w:t>ной работы с детьми с учетом их особых образовательных потребностей и воз</w:t>
      </w:r>
      <w:r w:rsidRPr="00F43BBB">
        <w:rPr>
          <w:rFonts w:ascii="Times New Roman" w:hAnsi="Times New Roman" w:cs="Times New Roman"/>
          <w:color w:val="auto"/>
          <w:kern w:val="28"/>
          <w:sz w:val="28"/>
          <w:szCs w:val="28"/>
        </w:rPr>
        <w:softHyphen/>
        <w:t>мо</w:t>
      </w:r>
      <w:r w:rsidRPr="00F43BBB">
        <w:rPr>
          <w:rFonts w:ascii="Times New Roman" w:hAnsi="Times New Roman" w:cs="Times New Roman"/>
          <w:color w:val="auto"/>
          <w:kern w:val="28"/>
          <w:sz w:val="28"/>
          <w:szCs w:val="28"/>
        </w:rPr>
        <w:softHyphen/>
        <w:t>ж</w:t>
      </w:r>
      <w:r w:rsidRPr="00F43BBB">
        <w:rPr>
          <w:rFonts w:ascii="Times New Roman" w:hAnsi="Times New Roman" w:cs="Times New Roman"/>
          <w:color w:val="auto"/>
          <w:kern w:val="28"/>
          <w:sz w:val="28"/>
          <w:szCs w:val="28"/>
        </w:rPr>
        <w:softHyphen/>
        <w:t>но</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 xml:space="preserve">тей психофизического развития. </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единства психолого-педагогических и медицинских средств</w:t>
      </w:r>
      <w:r w:rsidRPr="00F43BBB">
        <w:rPr>
          <w:rFonts w:ascii="Times New Roman" w:hAnsi="Times New Roman" w:cs="Times New Roman"/>
          <w:color w:val="auto"/>
          <w:kern w:val="28"/>
          <w:sz w:val="28"/>
          <w:szCs w:val="28"/>
        </w:rPr>
        <w:t>, обе</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пе</w:t>
      </w:r>
      <w:r w:rsidRPr="00F43BBB">
        <w:rPr>
          <w:rFonts w:ascii="Times New Roman" w:hAnsi="Times New Roman" w:cs="Times New Roman"/>
          <w:color w:val="auto"/>
          <w:kern w:val="28"/>
          <w:sz w:val="28"/>
          <w:szCs w:val="28"/>
        </w:rPr>
        <w:softHyphen/>
        <w:t>чи</w:t>
      </w:r>
      <w:r w:rsidRPr="00F43BBB">
        <w:rPr>
          <w:rFonts w:ascii="Times New Roman" w:hAnsi="Times New Roman" w:cs="Times New Roman"/>
          <w:color w:val="auto"/>
          <w:kern w:val="28"/>
          <w:sz w:val="28"/>
          <w:szCs w:val="28"/>
        </w:rPr>
        <w:softHyphen/>
        <w:t>ва</w:t>
      </w:r>
      <w:r w:rsidRPr="00F43BBB">
        <w:rPr>
          <w:rFonts w:ascii="Times New Roman" w:hAnsi="Times New Roman" w:cs="Times New Roman"/>
          <w:color w:val="auto"/>
          <w:kern w:val="28"/>
          <w:sz w:val="28"/>
          <w:szCs w:val="28"/>
        </w:rPr>
        <w:softHyphen/>
        <w:t>ю</w:t>
      </w:r>
      <w:r w:rsidRPr="00F43BBB">
        <w:rPr>
          <w:rFonts w:ascii="Times New Roman" w:hAnsi="Times New Roman" w:cs="Times New Roman"/>
          <w:color w:val="auto"/>
          <w:kern w:val="28"/>
          <w:sz w:val="28"/>
          <w:szCs w:val="28"/>
        </w:rPr>
        <w:softHyphen/>
        <w:t>щий взаимодействие специалистов психолого-педагогического и медицинского блока в де</w:t>
      </w:r>
      <w:r w:rsidRPr="00F43BBB">
        <w:rPr>
          <w:rFonts w:ascii="Times New Roman" w:hAnsi="Times New Roman" w:cs="Times New Roman"/>
          <w:color w:val="auto"/>
          <w:kern w:val="28"/>
          <w:sz w:val="28"/>
          <w:szCs w:val="28"/>
        </w:rPr>
        <w:softHyphen/>
        <w:t>ятельности по комплексному решению задач коррекционно-воспитательной работы.</w:t>
      </w:r>
    </w:p>
    <w:p w:rsidR="00543785"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xml:space="preserve">Принцип </w:t>
      </w:r>
      <w:r w:rsidRPr="00F43BBB">
        <w:rPr>
          <w:rFonts w:ascii="Times New Roman" w:hAnsi="Times New Roman" w:cs="Times New Roman"/>
          <w:i/>
          <w:color w:val="auto"/>
          <w:kern w:val="28"/>
          <w:sz w:val="28"/>
          <w:szCs w:val="28"/>
        </w:rPr>
        <w:t>сотрудничества с семьей</w:t>
      </w:r>
      <w:r w:rsidRPr="00F43BBB">
        <w:rPr>
          <w:rFonts w:ascii="Times New Roman" w:hAnsi="Times New Roman" w:cs="Times New Roman"/>
          <w:color w:val="auto"/>
          <w:kern w:val="28"/>
          <w:sz w:val="28"/>
          <w:szCs w:val="28"/>
        </w:rPr>
        <w:t xml:space="preserve"> основан на признании семьи как важ</w:t>
      </w:r>
      <w:r w:rsidRPr="00F43BBB">
        <w:rPr>
          <w:rFonts w:ascii="Times New Roman" w:hAnsi="Times New Roman" w:cs="Times New Roman"/>
          <w:color w:val="auto"/>
          <w:kern w:val="28"/>
          <w:sz w:val="28"/>
          <w:szCs w:val="28"/>
        </w:rPr>
        <w:softHyphen/>
        <w:t>ного уча</w:t>
      </w:r>
      <w:r w:rsidRPr="00F43BBB">
        <w:rPr>
          <w:rFonts w:ascii="Times New Roman" w:hAnsi="Times New Roman" w:cs="Times New Roman"/>
          <w:color w:val="auto"/>
          <w:kern w:val="28"/>
          <w:sz w:val="28"/>
          <w:szCs w:val="28"/>
        </w:rPr>
        <w:softHyphen/>
        <w:t>с</w:t>
      </w:r>
      <w:r w:rsidRPr="00F43BBB">
        <w:rPr>
          <w:rFonts w:ascii="Times New Roman" w:hAnsi="Times New Roman" w:cs="Times New Roman"/>
          <w:color w:val="auto"/>
          <w:kern w:val="28"/>
          <w:sz w:val="28"/>
          <w:szCs w:val="28"/>
        </w:rPr>
        <w:softHyphen/>
        <w:t>т</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ка коррекционной работы, оказывающего существенное вли</w:t>
      </w:r>
      <w:r w:rsidRPr="00F43BBB">
        <w:rPr>
          <w:rFonts w:ascii="Times New Roman" w:hAnsi="Times New Roman" w:cs="Times New Roman"/>
          <w:color w:val="auto"/>
          <w:kern w:val="28"/>
          <w:sz w:val="28"/>
          <w:szCs w:val="28"/>
        </w:rPr>
        <w:softHyphen/>
        <w:t>яние на процесс раз</w:t>
      </w:r>
      <w:r w:rsidRPr="00F43BBB">
        <w:rPr>
          <w:rFonts w:ascii="Times New Roman" w:hAnsi="Times New Roman" w:cs="Times New Roman"/>
          <w:color w:val="auto"/>
          <w:kern w:val="28"/>
          <w:sz w:val="28"/>
          <w:szCs w:val="28"/>
        </w:rPr>
        <w:softHyphen/>
        <w:t>ви</w:t>
      </w:r>
      <w:r w:rsidRPr="00F43BBB">
        <w:rPr>
          <w:rFonts w:ascii="Times New Roman" w:hAnsi="Times New Roman" w:cs="Times New Roman"/>
          <w:color w:val="auto"/>
          <w:kern w:val="28"/>
          <w:sz w:val="28"/>
          <w:szCs w:val="28"/>
        </w:rPr>
        <w:softHyphen/>
        <w:t>тия ребенка и успешность его интеграции в общество.</w:t>
      </w:r>
    </w:p>
    <w:p w:rsidR="00405C9D" w:rsidRPr="00F43BBB" w:rsidRDefault="00405C9D"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p>
    <w:p w:rsidR="00543785" w:rsidRPr="00FA6D66" w:rsidRDefault="00543785" w:rsidP="00543785">
      <w:pPr>
        <w:tabs>
          <w:tab w:val="left" w:pos="-180"/>
          <w:tab w:val="left" w:pos="0"/>
        </w:tabs>
        <w:spacing w:after="0" w:line="360" w:lineRule="auto"/>
        <w:ind w:firstLine="709"/>
        <w:jc w:val="both"/>
        <w:rPr>
          <w:rFonts w:ascii="Times New Roman" w:hAnsi="Times New Roman" w:cs="Times New Roman"/>
          <w:color w:val="auto"/>
          <w:sz w:val="28"/>
          <w:szCs w:val="28"/>
          <w:u w:val="single"/>
        </w:rPr>
      </w:pPr>
      <w:r w:rsidRPr="00FA6D66">
        <w:rPr>
          <w:rFonts w:ascii="Times New Roman" w:hAnsi="Times New Roman" w:cs="Times New Roman"/>
          <w:color w:val="auto"/>
          <w:sz w:val="28"/>
          <w:szCs w:val="28"/>
          <w:u w:val="single"/>
        </w:rPr>
        <w:t>Специфика организации коррекционной работы</w:t>
      </w:r>
      <w:r>
        <w:rPr>
          <w:rFonts w:ascii="Times New Roman" w:hAnsi="Times New Roman" w:cs="Times New Roman"/>
          <w:color w:val="auto"/>
          <w:sz w:val="28"/>
          <w:szCs w:val="28"/>
          <w:u w:val="single"/>
        </w:rPr>
        <w:t xml:space="preserve"> </w:t>
      </w:r>
      <w:r w:rsidRPr="00FA6D66">
        <w:rPr>
          <w:rFonts w:ascii="Times New Roman" w:hAnsi="Times New Roman" w:cs="Times New Roman"/>
          <w:color w:val="auto"/>
          <w:sz w:val="28"/>
          <w:szCs w:val="28"/>
          <w:u w:val="single"/>
        </w:rPr>
        <w:t xml:space="preserve">с обучающимися с </w:t>
      </w:r>
      <w:r>
        <w:rPr>
          <w:rFonts w:ascii="Times New Roman" w:hAnsi="Times New Roman" w:cs="Times New Roman"/>
          <w:color w:val="auto"/>
          <w:sz w:val="28"/>
          <w:szCs w:val="28"/>
          <w:u w:val="single"/>
        </w:rPr>
        <w:t xml:space="preserve">РАС </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sz w:val="28"/>
          <w:szCs w:val="28"/>
        </w:rPr>
        <w:t>Коррекционная работа с обучающимися</w:t>
      </w:r>
      <w:r w:rsidRPr="00F43BB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 xml:space="preserve">РАС </w:t>
      </w:r>
      <w:r w:rsidRPr="00F43BBB">
        <w:rPr>
          <w:rFonts w:ascii="Times New Roman" w:hAnsi="Times New Roman" w:cs="Times New Roman"/>
          <w:color w:val="auto"/>
          <w:kern w:val="28"/>
          <w:sz w:val="28"/>
          <w:szCs w:val="28"/>
        </w:rPr>
        <w:t>проводится:</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образовательного процесса через содержание и ор</w:t>
      </w:r>
      <w:r w:rsidRPr="00F43BBB">
        <w:rPr>
          <w:rFonts w:ascii="Times New Roman" w:hAnsi="Times New Roman" w:cs="Times New Roman"/>
          <w:color w:val="auto"/>
          <w:kern w:val="28"/>
          <w:sz w:val="28"/>
          <w:szCs w:val="28"/>
        </w:rPr>
        <w:softHyphen/>
        <w:t>га</w:t>
      </w:r>
      <w:r w:rsidRPr="00F43BBB">
        <w:rPr>
          <w:rFonts w:ascii="Times New Roman" w:hAnsi="Times New Roman" w:cs="Times New Roman"/>
          <w:color w:val="auto"/>
          <w:kern w:val="28"/>
          <w:sz w:val="28"/>
          <w:szCs w:val="28"/>
        </w:rPr>
        <w:softHyphen/>
        <w:t>ни</w:t>
      </w:r>
      <w:r w:rsidRPr="00F43BBB">
        <w:rPr>
          <w:rFonts w:ascii="Times New Roman" w:hAnsi="Times New Roman" w:cs="Times New Roman"/>
          <w:color w:val="auto"/>
          <w:kern w:val="28"/>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543785" w:rsidRPr="00F43BBB"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43BBB">
        <w:rPr>
          <w:rFonts w:ascii="Times New Roman" w:hAnsi="Times New Roman" w:cs="Times New Roman"/>
          <w:color w:val="auto"/>
          <w:kern w:val="28"/>
          <w:sz w:val="28"/>
          <w:szCs w:val="28"/>
        </w:rPr>
        <w:t>― в рамках психологического и социально-педагогического со</w:t>
      </w:r>
      <w:r w:rsidRPr="00F43BBB">
        <w:rPr>
          <w:rFonts w:ascii="Times New Roman" w:hAnsi="Times New Roman" w:cs="Times New Roman"/>
          <w:color w:val="auto"/>
          <w:kern w:val="28"/>
          <w:sz w:val="28"/>
          <w:szCs w:val="28"/>
        </w:rPr>
        <w:softHyphen/>
        <w:t>про</w:t>
      </w:r>
      <w:r w:rsidRPr="00F43BBB">
        <w:rPr>
          <w:rFonts w:ascii="Times New Roman" w:hAnsi="Times New Roman" w:cs="Times New Roman"/>
          <w:color w:val="auto"/>
          <w:kern w:val="28"/>
          <w:sz w:val="28"/>
          <w:szCs w:val="28"/>
        </w:rPr>
        <w:softHyphen/>
        <w:t>вож</w:t>
      </w:r>
      <w:r w:rsidRPr="00F43BBB">
        <w:rPr>
          <w:rFonts w:ascii="Times New Roman" w:hAnsi="Times New Roman" w:cs="Times New Roman"/>
          <w:color w:val="auto"/>
          <w:kern w:val="28"/>
          <w:sz w:val="28"/>
          <w:szCs w:val="28"/>
        </w:rPr>
        <w:softHyphen/>
        <w:t xml:space="preserve">дения </w:t>
      </w:r>
      <w:r w:rsidRPr="00F43BBB">
        <w:rPr>
          <w:rFonts w:ascii="Times New Roman" w:hAnsi="Times New Roman" w:cs="Times New Roman"/>
          <w:color w:val="auto"/>
          <w:sz w:val="28"/>
          <w:szCs w:val="28"/>
        </w:rPr>
        <w:t>обучающихся.</w:t>
      </w:r>
    </w:p>
    <w:p w:rsidR="00543785" w:rsidRPr="00FA6D66" w:rsidRDefault="00543785" w:rsidP="00543785">
      <w:pPr>
        <w:tabs>
          <w:tab w:val="left" w:pos="-180"/>
          <w:tab w:val="left" w:pos="0"/>
        </w:tabs>
        <w:spacing w:after="0" w:line="360" w:lineRule="auto"/>
        <w:ind w:firstLine="709"/>
        <w:jc w:val="both"/>
        <w:rPr>
          <w:rFonts w:ascii="Times New Roman" w:hAnsi="Times New Roman" w:cs="Times New Roman"/>
          <w:color w:val="auto"/>
          <w:kern w:val="28"/>
          <w:sz w:val="28"/>
          <w:szCs w:val="28"/>
          <w:u w:val="single"/>
        </w:rPr>
      </w:pPr>
      <w:r w:rsidRPr="00FA6D66">
        <w:rPr>
          <w:rFonts w:ascii="Times New Roman" w:hAnsi="Times New Roman" w:cs="Times New Roman"/>
          <w:color w:val="auto"/>
          <w:kern w:val="28"/>
          <w:sz w:val="28"/>
          <w:szCs w:val="28"/>
          <w:u w:val="single"/>
        </w:rPr>
        <w:t>Характеристика основных направлений коррекционной работы</w:t>
      </w:r>
    </w:p>
    <w:p w:rsidR="00543785" w:rsidRPr="00F43BBB" w:rsidRDefault="00543785" w:rsidP="00543785">
      <w:pPr>
        <w:pStyle w:val="a7"/>
        <w:spacing w:after="0" w:line="360" w:lineRule="auto"/>
        <w:ind w:firstLine="720"/>
        <w:jc w:val="both"/>
        <w:rPr>
          <w:rFonts w:ascii="Times New Roman" w:hAnsi="Times New Roman" w:cs="Times New Roman"/>
          <w:caps/>
          <w:color w:val="auto"/>
          <w:sz w:val="28"/>
          <w:szCs w:val="28"/>
        </w:rPr>
      </w:pPr>
      <w:r w:rsidRPr="00F43BBB">
        <w:rPr>
          <w:rFonts w:ascii="Times New Roman" w:hAnsi="Times New Roman" w:cs="Times New Roman"/>
          <w:color w:val="auto"/>
          <w:sz w:val="28"/>
          <w:szCs w:val="28"/>
        </w:rPr>
        <w:t xml:space="preserve">Основными направлениями </w:t>
      </w:r>
      <w:r w:rsidRPr="00F43BBB">
        <w:rPr>
          <w:rFonts w:ascii="Times New Roman" w:hAnsi="Times New Roman" w:cs="Times New Roman"/>
          <w:color w:val="auto"/>
          <w:kern w:val="28"/>
          <w:sz w:val="28"/>
          <w:szCs w:val="28"/>
        </w:rPr>
        <w:t>коррекционной работы</w:t>
      </w:r>
      <w:r w:rsidRPr="00F43BBB">
        <w:rPr>
          <w:rFonts w:ascii="Times New Roman" w:hAnsi="Times New Roman" w:cs="Times New Roman"/>
          <w:caps/>
          <w:color w:val="auto"/>
          <w:kern w:val="28"/>
          <w:sz w:val="28"/>
          <w:szCs w:val="28"/>
        </w:rPr>
        <w:t xml:space="preserve"> </w:t>
      </w:r>
      <w:r w:rsidRPr="00F43BBB">
        <w:rPr>
          <w:rFonts w:ascii="Times New Roman" w:hAnsi="Times New Roman" w:cs="Times New Roman"/>
          <w:color w:val="auto"/>
          <w:sz w:val="28"/>
          <w:szCs w:val="28"/>
        </w:rPr>
        <w:t>являются</w:t>
      </w:r>
      <w:r w:rsidRPr="00F43BBB">
        <w:rPr>
          <w:rFonts w:ascii="Times New Roman" w:hAnsi="Times New Roman" w:cs="Times New Roman"/>
          <w:caps/>
          <w:color w:val="auto"/>
          <w:sz w:val="28"/>
          <w:szCs w:val="28"/>
        </w:rPr>
        <w:t>:</w:t>
      </w:r>
    </w:p>
    <w:p w:rsidR="00543785" w:rsidRPr="00F43BBB" w:rsidRDefault="00543785" w:rsidP="00543785">
      <w:pPr>
        <w:pStyle w:val="afc"/>
        <w:ind w:firstLine="720"/>
        <w:rPr>
          <w:caps w:val="0"/>
          <w:color w:val="auto"/>
        </w:rPr>
      </w:pPr>
      <w:r w:rsidRPr="00F43BBB">
        <w:rPr>
          <w:caps w:val="0"/>
          <w:color w:val="auto"/>
        </w:rPr>
        <w:t>1.</w:t>
      </w:r>
      <w:r w:rsidRPr="00F43BBB">
        <w:rPr>
          <w:caps w:val="0"/>
          <w:color w:val="auto"/>
          <w:lang w:val="en-US"/>
        </w:rPr>
        <w:t> </w:t>
      </w:r>
      <w:r w:rsidRPr="00F43BBB">
        <w:rPr>
          <w:rStyle w:val="15"/>
          <w:iCs/>
          <w:color w:val="auto"/>
          <w:sz w:val="28"/>
        </w:rPr>
        <w:t>Диагностическая работа</w:t>
      </w:r>
      <w:r w:rsidRPr="00F43BBB">
        <w:rPr>
          <w:rStyle w:val="15"/>
          <w:i w:val="0"/>
          <w:iCs/>
          <w:color w:val="auto"/>
          <w:sz w:val="28"/>
        </w:rPr>
        <w:t>, которая</w:t>
      </w:r>
      <w:r w:rsidRPr="00F43BBB">
        <w:rPr>
          <w:caps w:val="0"/>
          <w:color w:val="auto"/>
        </w:rPr>
        <w:t xml:space="preserve"> обеспечивает выявление особенностей развития и здоровья обучающихся с </w:t>
      </w:r>
      <w:r>
        <w:rPr>
          <w:caps w:val="0"/>
          <w:color w:val="auto"/>
        </w:rPr>
        <w:t xml:space="preserve">РАС </w:t>
      </w:r>
      <w:r w:rsidRPr="00F43BBB">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543785" w:rsidRPr="00F43BBB" w:rsidRDefault="00543785" w:rsidP="00543785">
      <w:pPr>
        <w:pStyle w:val="afc"/>
        <w:ind w:firstLine="720"/>
        <w:rPr>
          <w:caps w:val="0"/>
          <w:color w:val="auto"/>
        </w:rPr>
      </w:pPr>
      <w:r w:rsidRPr="00F43BBB">
        <w:rPr>
          <w:caps w:val="0"/>
          <w:color w:val="auto"/>
        </w:rPr>
        <w:t>Проведение диагностической работы предполагает</w:t>
      </w:r>
      <w:r w:rsidRPr="00F43BBB">
        <w:rPr>
          <w:caps w:val="0"/>
          <w:color w:val="auto"/>
          <w:kern w:val="28"/>
        </w:rPr>
        <w:t xml:space="preserve"> осуществление</w:t>
      </w:r>
      <w:r w:rsidRPr="00F43BBB">
        <w:rPr>
          <w:caps w:val="0"/>
          <w:color w:val="auto"/>
        </w:rPr>
        <w:t>:</w:t>
      </w:r>
    </w:p>
    <w:p w:rsidR="00543785" w:rsidRPr="00FA6D66" w:rsidRDefault="00543785" w:rsidP="00543785">
      <w:pPr>
        <w:pStyle w:val="afc"/>
        <w:ind w:firstLine="720"/>
        <w:rPr>
          <w:caps w:val="0"/>
          <w:color w:val="auto"/>
          <w:kern w:val="28"/>
        </w:rPr>
      </w:pPr>
      <w:r w:rsidRPr="00F43BBB">
        <w:rPr>
          <w:caps w:val="0"/>
          <w:color w:val="auto"/>
          <w:kern w:val="28"/>
        </w:rPr>
        <w:t>1) психолого-педагогического и медицинского обследования с целью выявления их</w:t>
      </w:r>
      <w:r w:rsidRPr="00302ACE">
        <w:rPr>
          <w:caps w:val="0"/>
          <w:color w:val="auto"/>
          <w:kern w:val="28"/>
          <w:sz w:val="24"/>
          <w:szCs w:val="24"/>
        </w:rPr>
        <w:t xml:space="preserve"> </w:t>
      </w:r>
      <w:r w:rsidRPr="00FA6D66">
        <w:rPr>
          <w:caps w:val="0"/>
          <w:color w:val="auto"/>
          <w:kern w:val="28"/>
        </w:rPr>
        <w:t>особых образовательных потребностей:</w:t>
      </w:r>
    </w:p>
    <w:p w:rsidR="00543785" w:rsidRPr="00FA6D66" w:rsidRDefault="00543785" w:rsidP="00543785">
      <w:pPr>
        <w:pStyle w:val="afc"/>
        <w:ind w:firstLine="720"/>
        <w:rPr>
          <w:caps w:val="0"/>
          <w:color w:val="auto"/>
        </w:rPr>
      </w:pPr>
      <w:r w:rsidRPr="00FA6D66">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543785" w:rsidRPr="00FA6D66" w:rsidRDefault="00543785" w:rsidP="00543785">
      <w:pPr>
        <w:pStyle w:val="afc"/>
        <w:ind w:firstLine="720"/>
        <w:rPr>
          <w:caps w:val="0"/>
          <w:color w:val="auto"/>
        </w:rPr>
      </w:pPr>
      <w:r w:rsidRPr="00FA6D66">
        <w:rPr>
          <w:caps w:val="0"/>
          <w:color w:val="auto"/>
        </w:rPr>
        <w:t>― развития эмоционально-волевой сферы и личностных особенностей обучающихся;</w:t>
      </w:r>
    </w:p>
    <w:p w:rsidR="00543785" w:rsidRPr="00FA6D66" w:rsidRDefault="00543785" w:rsidP="00543785">
      <w:pPr>
        <w:pStyle w:val="afc"/>
        <w:ind w:firstLine="720"/>
        <w:rPr>
          <w:caps w:val="0"/>
          <w:color w:val="auto"/>
          <w:kern w:val="28"/>
        </w:rPr>
      </w:pPr>
      <w:r w:rsidRPr="00FA6D66">
        <w:rPr>
          <w:caps w:val="0"/>
          <w:color w:val="auto"/>
        </w:rPr>
        <w:t>― определение социальной ситуации развития и условий семейного воспитания ученика;</w:t>
      </w:r>
    </w:p>
    <w:p w:rsidR="00543785" w:rsidRPr="00FA6D66" w:rsidRDefault="00543785" w:rsidP="00543785">
      <w:pPr>
        <w:pStyle w:val="afc"/>
        <w:ind w:firstLine="720"/>
        <w:rPr>
          <w:caps w:val="0"/>
          <w:color w:val="auto"/>
          <w:kern w:val="28"/>
        </w:rPr>
      </w:pPr>
      <w:r w:rsidRPr="00FA6D66">
        <w:rPr>
          <w:caps w:val="0"/>
          <w:color w:val="auto"/>
          <w:kern w:val="28"/>
        </w:rPr>
        <w:t>2) мониторинга динамики развития обучающихся, их успешности в освоении адаптированной основной общеобразовательной программы общего образования;</w:t>
      </w:r>
    </w:p>
    <w:p w:rsidR="00543785" w:rsidRPr="00FA6D66" w:rsidRDefault="00543785" w:rsidP="00543785">
      <w:pPr>
        <w:pStyle w:val="afc"/>
        <w:ind w:firstLine="720"/>
        <w:rPr>
          <w:caps w:val="0"/>
          <w:color w:val="auto"/>
          <w:kern w:val="28"/>
        </w:rPr>
      </w:pPr>
      <w:r w:rsidRPr="00FA6D66">
        <w:rPr>
          <w:caps w:val="0"/>
          <w:color w:val="auto"/>
          <w:kern w:val="28"/>
        </w:rPr>
        <w:t>3) анализа результатов обследования с целью проектирования и корректировки коррекционных мероприятий.</w:t>
      </w:r>
    </w:p>
    <w:p w:rsidR="00543785" w:rsidRPr="00FA6D66" w:rsidRDefault="00543785" w:rsidP="00543785">
      <w:pPr>
        <w:pStyle w:val="afc"/>
        <w:ind w:firstLine="720"/>
        <w:rPr>
          <w:caps w:val="0"/>
          <w:color w:val="auto"/>
          <w:kern w:val="28"/>
        </w:rPr>
      </w:pPr>
      <w:r w:rsidRPr="00FA6D66">
        <w:rPr>
          <w:caps w:val="0"/>
          <w:color w:val="auto"/>
          <w:kern w:val="28"/>
        </w:rPr>
        <w:t>В процессе диагностической работы используются следующие формы и методы работы:</w:t>
      </w:r>
    </w:p>
    <w:p w:rsidR="00543785" w:rsidRPr="00FA6D66" w:rsidRDefault="00543785" w:rsidP="00543785">
      <w:pPr>
        <w:pStyle w:val="afc"/>
        <w:ind w:firstLine="720"/>
        <w:rPr>
          <w:bCs/>
          <w:caps w:val="0"/>
          <w:color w:val="auto"/>
          <w:kern w:val="28"/>
        </w:rPr>
      </w:pPr>
      <w:r w:rsidRPr="00FA6D66">
        <w:rPr>
          <w:caps w:val="0"/>
          <w:color w:val="auto"/>
        </w:rPr>
        <w:t>― </w:t>
      </w:r>
      <w:r w:rsidRPr="00FA6D66">
        <w:rPr>
          <w:caps w:val="0"/>
          <w:color w:val="auto"/>
          <w:kern w:val="28"/>
        </w:rPr>
        <w:t>сбор сведений о ребенке у педагогов, родителей (беседы, анкетирование, интервьюирование),</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 учителями и родителями,</w:t>
      </w:r>
    </w:p>
    <w:p w:rsidR="00543785"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наблюдение за учениками во время учебной и внеурочной деятельности,</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 xml:space="preserve">психолого-педагогический эксперимент, </w:t>
      </w:r>
    </w:p>
    <w:p w:rsidR="00543785" w:rsidRPr="00FA6D66" w:rsidRDefault="00543785" w:rsidP="00543785">
      <w:pPr>
        <w:pStyle w:val="afc"/>
        <w:ind w:firstLine="709"/>
        <w:rPr>
          <w:bCs/>
          <w:caps w:val="0"/>
          <w:color w:val="auto"/>
          <w:kern w:val="28"/>
        </w:rPr>
      </w:pPr>
      <w:r w:rsidRPr="00FA6D66">
        <w:rPr>
          <w:caps w:val="0"/>
          <w:color w:val="auto"/>
        </w:rPr>
        <w:t>― </w:t>
      </w:r>
      <w:r w:rsidRPr="00FA6D66">
        <w:rPr>
          <w:bCs/>
          <w:caps w:val="0"/>
          <w:color w:val="auto"/>
          <w:kern w:val="28"/>
        </w:rPr>
        <w:t>изучение работ ребенка (тетради, рисунки, поделки и т. п.) и др.</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оформление документации (психолого-педагогические дневники наблюдения за учащимися и др.).</w:t>
      </w:r>
    </w:p>
    <w:p w:rsidR="00543785" w:rsidRPr="00FA6D66" w:rsidRDefault="00543785" w:rsidP="00543785">
      <w:pPr>
        <w:pStyle w:val="afc"/>
        <w:ind w:firstLine="720"/>
        <w:rPr>
          <w:caps w:val="0"/>
          <w:color w:val="auto"/>
        </w:rPr>
      </w:pPr>
      <w:r w:rsidRPr="00FA6D66">
        <w:rPr>
          <w:caps w:val="0"/>
          <w:color w:val="auto"/>
        </w:rPr>
        <w:t>2.</w:t>
      </w:r>
      <w:r w:rsidRPr="00FA6D66">
        <w:rPr>
          <w:caps w:val="0"/>
          <w:color w:val="auto"/>
          <w:lang w:val="en-US"/>
        </w:rPr>
        <w:t> </w:t>
      </w:r>
      <w:r w:rsidRPr="00FA6D66">
        <w:rPr>
          <w:i/>
          <w:caps w:val="0"/>
          <w:color w:val="auto"/>
        </w:rPr>
        <w:t>К</w:t>
      </w:r>
      <w:r w:rsidRPr="00FA6D66">
        <w:rPr>
          <w:rStyle w:val="15"/>
          <w:i w:val="0"/>
          <w:iCs/>
          <w:color w:val="auto"/>
          <w:sz w:val="28"/>
        </w:rPr>
        <w:t>о</w:t>
      </w:r>
      <w:r w:rsidRPr="00FA6D66">
        <w:rPr>
          <w:rStyle w:val="15"/>
          <w:iCs/>
          <w:color w:val="auto"/>
          <w:sz w:val="28"/>
        </w:rPr>
        <w:t>ррекционно-развивающая работа</w:t>
      </w:r>
      <w:r w:rsidRPr="00FA6D66">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543785" w:rsidRPr="00FA6D66" w:rsidRDefault="00543785" w:rsidP="00543785">
      <w:pPr>
        <w:pStyle w:val="afc"/>
        <w:ind w:firstLine="720"/>
        <w:rPr>
          <w:i/>
          <w:caps w:val="0"/>
          <w:color w:val="auto"/>
        </w:rPr>
      </w:pPr>
      <w:r w:rsidRPr="00FA6D66">
        <w:rPr>
          <w:caps w:val="0"/>
          <w:color w:val="auto"/>
        </w:rPr>
        <w:t>К</w:t>
      </w:r>
      <w:r w:rsidRPr="00FA6D66">
        <w:rPr>
          <w:rStyle w:val="15"/>
          <w:i w:val="0"/>
          <w:iCs/>
          <w:color w:val="auto"/>
          <w:sz w:val="28"/>
        </w:rPr>
        <w:t>оррекционно-развивающая работа включает:</w:t>
      </w:r>
    </w:p>
    <w:p w:rsidR="00543785" w:rsidRPr="00FA6D66" w:rsidRDefault="00543785" w:rsidP="00543785">
      <w:pPr>
        <w:pStyle w:val="afc"/>
        <w:ind w:firstLine="720"/>
        <w:rPr>
          <w:caps w:val="0"/>
          <w:color w:val="auto"/>
          <w:kern w:val="28"/>
        </w:rPr>
      </w:pPr>
      <w:r w:rsidRPr="00FA6D66">
        <w:rPr>
          <w:caps w:val="0"/>
          <w:color w:val="auto"/>
        </w:rPr>
        <w:t>― </w:t>
      </w:r>
      <w:r w:rsidRPr="00FA6D66">
        <w:rPr>
          <w:bCs/>
          <w:caps w:val="0"/>
          <w:color w:val="auto"/>
          <w:kern w:val="28"/>
        </w:rPr>
        <w:t>составление индивидуальной программы психологического сопровождения учащегося (совместно с педагогами),</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формирование в классе психологического климата комфортного для всех обучающихся,</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 xml:space="preserve">организация внеурочной деятельности, направленной на </w:t>
      </w:r>
      <w:r>
        <w:rPr>
          <w:bCs/>
          <w:caps w:val="0"/>
          <w:color w:val="auto"/>
          <w:kern w:val="28"/>
        </w:rPr>
        <w:t xml:space="preserve">эмоциональное, </w:t>
      </w:r>
      <w:r w:rsidRPr="00FA6D66">
        <w:rPr>
          <w:bCs/>
          <w:caps w:val="0"/>
          <w:color w:val="auto"/>
          <w:kern w:val="28"/>
        </w:rPr>
        <w:t>общее социально-личностное развитие учащихся,</w:t>
      </w:r>
      <w:r>
        <w:rPr>
          <w:bCs/>
          <w:caps w:val="0"/>
          <w:color w:val="auto"/>
          <w:kern w:val="28"/>
        </w:rPr>
        <w:t xml:space="preserve"> активизацию их познавательной деятельности, </w:t>
      </w:r>
    </w:p>
    <w:p w:rsidR="00543785" w:rsidRPr="00FA6D66" w:rsidRDefault="00543785" w:rsidP="00543785">
      <w:pPr>
        <w:pStyle w:val="afc"/>
        <w:ind w:firstLine="720"/>
        <w:rPr>
          <w:caps w:val="0"/>
          <w:color w:val="auto"/>
        </w:rPr>
      </w:pPr>
      <w:r w:rsidRPr="00FA6D66">
        <w:rPr>
          <w:caps w:val="0"/>
          <w:color w:val="auto"/>
        </w:rPr>
        <w:t xml:space="preserve">― разработку оптимальных для развития обучающихся с </w:t>
      </w:r>
      <w:r>
        <w:rPr>
          <w:caps w:val="0"/>
          <w:color w:val="auto"/>
        </w:rPr>
        <w:t>РАС</w:t>
      </w:r>
      <w:r w:rsidRPr="00FA6D66">
        <w:rPr>
          <w:caps w:val="0"/>
          <w:color w:val="auto"/>
        </w:rPr>
        <w:t xml:space="preserve">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543785" w:rsidRPr="00FA6D66" w:rsidRDefault="00543785" w:rsidP="00543785">
      <w:pPr>
        <w:pStyle w:val="afc"/>
        <w:ind w:firstLine="720"/>
        <w:rPr>
          <w:caps w:val="0"/>
          <w:color w:val="auto"/>
        </w:rPr>
      </w:pPr>
      <w:r w:rsidRPr="00FA6D66">
        <w:rPr>
          <w:caps w:val="0"/>
          <w:color w:val="auto"/>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543785" w:rsidRPr="00FA6D66" w:rsidRDefault="00543785" w:rsidP="00543785">
      <w:pPr>
        <w:pStyle w:val="afc"/>
        <w:ind w:firstLine="720"/>
        <w:rPr>
          <w:caps w:val="0"/>
          <w:color w:val="auto"/>
        </w:rPr>
      </w:pPr>
      <w:r w:rsidRPr="00FA6D66">
        <w:rPr>
          <w:caps w:val="0"/>
          <w:color w:val="auto"/>
        </w:rPr>
        <w:t>― развитие эмоционально-волевой и личностной сферы ученика и коррекцию его поведения,</w:t>
      </w:r>
    </w:p>
    <w:p w:rsidR="00543785" w:rsidRPr="00FA6D66" w:rsidRDefault="00543785" w:rsidP="00543785">
      <w:pPr>
        <w:pStyle w:val="afc"/>
        <w:ind w:firstLine="720"/>
        <w:rPr>
          <w:caps w:val="0"/>
          <w:color w:val="auto"/>
        </w:rPr>
      </w:pPr>
      <w:r w:rsidRPr="00FA6D66">
        <w:rPr>
          <w:caps w:val="0"/>
          <w:color w:val="auto"/>
        </w:rPr>
        <w:t>― социальное сопровождение ученика в случае неблагоприятных условий жизни при психотравмирующих обстоятельствах.</w:t>
      </w:r>
    </w:p>
    <w:p w:rsidR="00543785" w:rsidRPr="00FA6D66" w:rsidRDefault="00543785" w:rsidP="00543785">
      <w:pPr>
        <w:pStyle w:val="afc"/>
        <w:ind w:firstLine="720"/>
        <w:rPr>
          <w:caps w:val="0"/>
          <w:color w:val="auto"/>
          <w:kern w:val="28"/>
        </w:rPr>
      </w:pPr>
      <w:r w:rsidRPr="00FA6D66">
        <w:rPr>
          <w:caps w:val="0"/>
          <w:color w:val="auto"/>
          <w:kern w:val="28"/>
        </w:rPr>
        <w:t>В процессе коррекционно-развивающей работы используются следующие формы и методы работы:</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занятия индивидуальные и групповые,</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игры, упражнения, этюды,</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 xml:space="preserve">психокоррекционные методики, </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беседы с учащимися,</w:t>
      </w:r>
    </w:p>
    <w:p w:rsidR="00543785" w:rsidRPr="00FA6D66" w:rsidRDefault="00543785" w:rsidP="00543785">
      <w:pPr>
        <w:pStyle w:val="afc"/>
        <w:ind w:firstLine="720"/>
        <w:rPr>
          <w:bCs/>
          <w:caps w:val="0"/>
          <w:color w:val="auto"/>
          <w:kern w:val="28"/>
        </w:rPr>
      </w:pPr>
      <w:r w:rsidRPr="00FA6D66">
        <w:rPr>
          <w:caps w:val="0"/>
          <w:color w:val="auto"/>
        </w:rPr>
        <w:t>― </w:t>
      </w:r>
      <w:r w:rsidRPr="00FA6D66">
        <w:rPr>
          <w:bCs/>
          <w:caps w:val="0"/>
          <w:color w:val="auto"/>
          <w:kern w:val="28"/>
        </w:rPr>
        <w:t>организация деятельности (игра, труд, изобразительная, конструирование и др.).</w:t>
      </w:r>
    </w:p>
    <w:p w:rsidR="00543785" w:rsidRPr="00FA6D66" w:rsidRDefault="00543785" w:rsidP="00543785">
      <w:pPr>
        <w:pStyle w:val="afc"/>
        <w:ind w:firstLine="720"/>
        <w:rPr>
          <w:caps w:val="0"/>
          <w:color w:val="auto"/>
        </w:rPr>
      </w:pPr>
      <w:r w:rsidRPr="00FA6D66">
        <w:rPr>
          <w:caps w:val="0"/>
          <w:color w:val="auto"/>
        </w:rPr>
        <w:t>3.</w:t>
      </w:r>
      <w:r w:rsidRPr="00FA6D66">
        <w:rPr>
          <w:caps w:val="0"/>
          <w:color w:val="auto"/>
          <w:lang w:val="en-US"/>
        </w:rPr>
        <w:t> </w:t>
      </w:r>
      <w:r w:rsidRPr="00FA6D66">
        <w:rPr>
          <w:rStyle w:val="15"/>
          <w:iCs/>
          <w:color w:val="auto"/>
          <w:sz w:val="28"/>
        </w:rPr>
        <w:t>Консультативная работа</w:t>
      </w:r>
      <w:r w:rsidRPr="00FA6D66">
        <w:rPr>
          <w:caps w:val="0"/>
          <w:color w:val="auto"/>
        </w:rPr>
        <w:t xml:space="preserve">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543785" w:rsidRPr="00FA6D66" w:rsidRDefault="00543785" w:rsidP="00543785">
      <w:pPr>
        <w:pStyle w:val="afc"/>
        <w:ind w:firstLine="720"/>
        <w:rPr>
          <w:rStyle w:val="15"/>
          <w:i w:val="0"/>
          <w:iCs/>
          <w:color w:val="auto"/>
          <w:sz w:val="28"/>
        </w:rPr>
      </w:pPr>
      <w:r w:rsidRPr="00FA6D66">
        <w:rPr>
          <w:caps w:val="0"/>
          <w:color w:val="auto"/>
        </w:rPr>
        <w:t>К</w:t>
      </w:r>
      <w:r w:rsidRPr="00FA6D66">
        <w:rPr>
          <w:rStyle w:val="15"/>
          <w:i w:val="0"/>
          <w:iCs/>
          <w:color w:val="auto"/>
          <w:sz w:val="28"/>
        </w:rPr>
        <w:t>онсультативная работа включает:</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543785" w:rsidRPr="00FA6D66" w:rsidRDefault="00543785" w:rsidP="00543785">
      <w:pPr>
        <w:pStyle w:val="afc"/>
        <w:ind w:firstLine="720"/>
        <w:rPr>
          <w:caps w:val="0"/>
          <w:color w:val="auto"/>
        </w:rPr>
      </w:pPr>
      <w:r w:rsidRPr="00FA6D66">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543785" w:rsidRPr="00FA6D66" w:rsidRDefault="00543785" w:rsidP="00543785">
      <w:pPr>
        <w:pStyle w:val="afc"/>
        <w:ind w:firstLine="720"/>
        <w:rPr>
          <w:caps w:val="0"/>
          <w:color w:val="auto"/>
          <w:kern w:val="28"/>
        </w:rPr>
      </w:pPr>
      <w:r w:rsidRPr="00FA6D66">
        <w:rPr>
          <w:caps w:val="0"/>
          <w:color w:val="auto"/>
          <w:kern w:val="28"/>
        </w:rPr>
        <w:t>В процессе консультативной работы используются следующие формы и методы работы:</w:t>
      </w:r>
    </w:p>
    <w:p w:rsidR="00543785" w:rsidRPr="00FA6D66" w:rsidRDefault="00543785" w:rsidP="00543785">
      <w:pPr>
        <w:pStyle w:val="afc"/>
        <w:ind w:firstLine="720"/>
        <w:rPr>
          <w:caps w:val="0"/>
          <w:color w:val="auto"/>
          <w:kern w:val="28"/>
        </w:rPr>
      </w:pPr>
      <w:r w:rsidRPr="00FA6D66">
        <w:rPr>
          <w:caps w:val="0"/>
          <w:color w:val="auto"/>
          <w:kern w:val="28"/>
        </w:rPr>
        <w:t>беседа, семинар, лекция, консультация,</w:t>
      </w:r>
    </w:p>
    <w:p w:rsidR="00543785" w:rsidRPr="00FA6D66" w:rsidRDefault="00543785" w:rsidP="00543785">
      <w:pPr>
        <w:pStyle w:val="afc"/>
        <w:ind w:firstLine="720"/>
        <w:rPr>
          <w:caps w:val="0"/>
          <w:color w:val="auto"/>
          <w:kern w:val="28"/>
        </w:rPr>
      </w:pPr>
      <w:r w:rsidRPr="00FA6D66">
        <w:rPr>
          <w:caps w:val="0"/>
          <w:color w:val="auto"/>
          <w:kern w:val="28"/>
        </w:rPr>
        <w:t>анкетирование педагогов, родителей,</w:t>
      </w:r>
    </w:p>
    <w:p w:rsidR="00543785" w:rsidRPr="00FA6D66" w:rsidRDefault="00543785" w:rsidP="00543785">
      <w:pPr>
        <w:pStyle w:val="afc"/>
        <w:ind w:firstLine="720"/>
        <w:rPr>
          <w:caps w:val="0"/>
          <w:color w:val="auto"/>
        </w:rPr>
      </w:pPr>
      <w:r w:rsidRPr="00FA6D66">
        <w:rPr>
          <w:caps w:val="0"/>
          <w:color w:val="auto"/>
          <w:kern w:val="28"/>
        </w:rPr>
        <w:t>разработка методических материалов и рекомендаций учителю, родителям.</w:t>
      </w:r>
    </w:p>
    <w:p w:rsidR="00543785" w:rsidRPr="00FA6D66" w:rsidRDefault="00543785" w:rsidP="00543785">
      <w:pPr>
        <w:pStyle w:val="afc"/>
        <w:ind w:firstLine="720"/>
        <w:rPr>
          <w:caps w:val="0"/>
          <w:color w:val="auto"/>
          <w:kern w:val="28"/>
        </w:rPr>
      </w:pPr>
      <w:r w:rsidRPr="00FA6D66">
        <w:rPr>
          <w:caps w:val="0"/>
          <w:color w:val="auto"/>
          <w:kern w:val="28"/>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543785" w:rsidRPr="00FA6D66" w:rsidRDefault="00543785" w:rsidP="00543785">
      <w:pPr>
        <w:pStyle w:val="afc"/>
        <w:ind w:firstLine="720"/>
        <w:rPr>
          <w:caps w:val="0"/>
          <w:color w:val="auto"/>
        </w:rPr>
      </w:pPr>
      <w:r w:rsidRPr="00FA6D66">
        <w:rPr>
          <w:caps w:val="0"/>
          <w:color w:val="auto"/>
        </w:rPr>
        <w:t>4.</w:t>
      </w:r>
      <w:r w:rsidRPr="00FA6D66">
        <w:rPr>
          <w:caps w:val="0"/>
          <w:color w:val="auto"/>
          <w:lang w:val="en-US"/>
        </w:rPr>
        <w:t> </w:t>
      </w:r>
      <w:r w:rsidRPr="00FA6D66">
        <w:rPr>
          <w:rStyle w:val="15"/>
          <w:iCs/>
          <w:color w:val="auto"/>
          <w:sz w:val="28"/>
        </w:rPr>
        <w:t>Информационно-просветительская работа</w:t>
      </w:r>
      <w:r w:rsidRPr="00FA6D66">
        <w:rPr>
          <w:caps w:val="0"/>
          <w:color w:val="auto"/>
        </w:rPr>
        <w:t xml:space="preserve"> предполагает осу</w:t>
      </w:r>
      <w:r w:rsidRPr="00FA6D66">
        <w:rPr>
          <w:caps w:val="0"/>
          <w:color w:val="auto"/>
        </w:rPr>
        <w:softHyphen/>
        <w:t>щес</w:t>
      </w:r>
      <w:r w:rsidRPr="00FA6D66">
        <w:rPr>
          <w:caps w:val="0"/>
          <w:color w:val="auto"/>
        </w:rPr>
        <w:softHyphen/>
        <w:t>т</w:t>
      </w:r>
      <w:r w:rsidRPr="00FA6D66">
        <w:rPr>
          <w:caps w:val="0"/>
          <w:color w:val="auto"/>
        </w:rPr>
        <w:softHyphen/>
        <w:t>в</w:t>
      </w:r>
      <w:r w:rsidRPr="00FA6D66">
        <w:rPr>
          <w:caps w:val="0"/>
          <w:color w:val="auto"/>
        </w:rPr>
        <w:softHyphen/>
        <w:t>ле</w:t>
      </w:r>
      <w:r w:rsidRPr="00FA6D66">
        <w:rPr>
          <w:caps w:val="0"/>
          <w:color w:val="auto"/>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Pr>
          <w:caps w:val="0"/>
          <w:color w:val="auto"/>
        </w:rPr>
        <w:t>РАС</w:t>
      </w:r>
      <w:r w:rsidRPr="00FA6D66">
        <w:rPr>
          <w:caps w:val="0"/>
          <w:color w:val="auto"/>
        </w:rPr>
        <w:t>, взаимодействия с педагогами и сверстниками, их родителями (законными представителями),  и др.</w:t>
      </w:r>
    </w:p>
    <w:p w:rsidR="00543785" w:rsidRPr="00FA6D66" w:rsidRDefault="00543785" w:rsidP="00543785">
      <w:pPr>
        <w:pStyle w:val="afc"/>
        <w:ind w:firstLine="720"/>
        <w:rPr>
          <w:rStyle w:val="15"/>
          <w:i w:val="0"/>
          <w:iCs/>
          <w:color w:val="auto"/>
          <w:sz w:val="28"/>
        </w:rPr>
      </w:pPr>
      <w:r w:rsidRPr="00FA6D66">
        <w:rPr>
          <w:rStyle w:val="15"/>
          <w:i w:val="0"/>
          <w:iCs/>
          <w:color w:val="auto"/>
          <w:sz w:val="28"/>
        </w:rPr>
        <w:t>Информационно-просветительская</w:t>
      </w:r>
      <w:r w:rsidRPr="00FA6D66">
        <w:rPr>
          <w:rStyle w:val="15"/>
          <w:iCs/>
          <w:color w:val="auto"/>
          <w:sz w:val="28"/>
        </w:rPr>
        <w:t xml:space="preserve"> </w:t>
      </w:r>
      <w:r w:rsidRPr="00FA6D66">
        <w:rPr>
          <w:rStyle w:val="15"/>
          <w:i w:val="0"/>
          <w:iCs/>
          <w:color w:val="auto"/>
          <w:sz w:val="28"/>
        </w:rPr>
        <w:t xml:space="preserve">работа включает: </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оформление информационных стендов, печатных и других материалов,</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педагогов с целью повышения их психологической  компетентности,</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543785" w:rsidRPr="00FA6D66" w:rsidRDefault="00543785" w:rsidP="00543785">
      <w:pPr>
        <w:pStyle w:val="Default"/>
        <w:spacing w:line="360" w:lineRule="auto"/>
        <w:ind w:firstLine="720"/>
        <w:jc w:val="both"/>
        <w:rPr>
          <w:color w:val="auto"/>
          <w:sz w:val="28"/>
          <w:szCs w:val="28"/>
        </w:rPr>
      </w:pPr>
      <w:r w:rsidRPr="00FA6D66">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543785" w:rsidRPr="00FA6D66" w:rsidRDefault="00543785" w:rsidP="00543785">
      <w:pPr>
        <w:pStyle w:val="Default"/>
        <w:spacing w:line="360" w:lineRule="auto"/>
        <w:ind w:firstLine="720"/>
        <w:jc w:val="both"/>
        <w:rPr>
          <w:color w:val="auto"/>
          <w:sz w:val="28"/>
          <w:szCs w:val="28"/>
        </w:rPr>
      </w:pPr>
      <w:r w:rsidRPr="00FA6D66">
        <w:rPr>
          <w:color w:val="auto"/>
          <w:sz w:val="28"/>
          <w:szCs w:val="28"/>
        </w:rPr>
        <w:t>Социально-педагогическое сопровождение включает:</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543785" w:rsidRPr="00FA6D66" w:rsidRDefault="00543785" w:rsidP="00543785">
      <w:pPr>
        <w:pStyle w:val="Default"/>
        <w:spacing w:line="360" w:lineRule="auto"/>
        <w:ind w:firstLine="720"/>
        <w:jc w:val="both"/>
        <w:rPr>
          <w:color w:val="auto"/>
          <w:sz w:val="28"/>
          <w:szCs w:val="28"/>
        </w:rPr>
      </w:pPr>
      <w:r w:rsidRPr="00FA6D66">
        <w:rPr>
          <w:caps/>
          <w:color w:val="auto"/>
          <w:sz w:val="28"/>
          <w:szCs w:val="28"/>
        </w:rPr>
        <w:t>― </w:t>
      </w:r>
      <w:r w:rsidRPr="00FA6D66">
        <w:rPr>
          <w:color w:val="auto"/>
          <w:sz w:val="28"/>
          <w:szCs w:val="28"/>
        </w:rPr>
        <w:t>взаимодействие с социальными партнерами и общественными организациями в интересах учащегося и его семьи.</w:t>
      </w:r>
    </w:p>
    <w:p w:rsidR="00543785" w:rsidRPr="00FA6D66" w:rsidRDefault="00543785" w:rsidP="00543785">
      <w:pPr>
        <w:pStyle w:val="afc"/>
        <w:ind w:firstLine="720"/>
        <w:rPr>
          <w:caps w:val="0"/>
          <w:color w:val="auto"/>
          <w:kern w:val="28"/>
        </w:rPr>
      </w:pPr>
      <w:r w:rsidRPr="00FA6D66">
        <w:rPr>
          <w:caps w:val="0"/>
          <w:color w:val="auto"/>
          <w:kern w:val="28"/>
        </w:rPr>
        <w:t xml:space="preserve">В процессе </w:t>
      </w:r>
      <w:r w:rsidRPr="00FA6D66">
        <w:rPr>
          <w:rStyle w:val="15"/>
          <w:iCs/>
          <w:color w:val="auto"/>
          <w:sz w:val="28"/>
        </w:rPr>
        <w:t xml:space="preserve">информационно-просветительской и </w:t>
      </w:r>
      <w:r w:rsidRPr="00FA6D66">
        <w:rPr>
          <w:caps w:val="0"/>
          <w:color w:val="auto"/>
          <w:kern w:val="28"/>
        </w:rPr>
        <w:t>социально-педагогической</w:t>
      </w:r>
      <w:r w:rsidRPr="00FA6D66">
        <w:rPr>
          <w:rStyle w:val="15"/>
          <w:iCs/>
          <w:color w:val="auto"/>
          <w:sz w:val="28"/>
        </w:rPr>
        <w:t xml:space="preserve"> </w:t>
      </w:r>
      <w:r w:rsidRPr="00FA6D66">
        <w:rPr>
          <w:caps w:val="0"/>
          <w:color w:val="auto"/>
          <w:kern w:val="28"/>
        </w:rPr>
        <w:t>работы используются следующие формы и методы работы:</w:t>
      </w:r>
    </w:p>
    <w:p w:rsidR="00543785" w:rsidRPr="00FA6D66" w:rsidRDefault="00543785" w:rsidP="00543785">
      <w:pPr>
        <w:pStyle w:val="afc"/>
        <w:ind w:firstLine="720"/>
        <w:rPr>
          <w:caps w:val="0"/>
          <w:color w:val="auto"/>
          <w:kern w:val="28"/>
        </w:rPr>
      </w:pPr>
      <w:r w:rsidRPr="00FA6D66">
        <w:rPr>
          <w:caps w:val="0"/>
          <w:color w:val="auto"/>
        </w:rPr>
        <w:t xml:space="preserve">― индивидуальные и групповые </w:t>
      </w:r>
      <w:r w:rsidRPr="00FA6D66">
        <w:rPr>
          <w:caps w:val="0"/>
          <w:color w:val="auto"/>
          <w:kern w:val="28"/>
        </w:rPr>
        <w:t xml:space="preserve">беседы, семинары, </w:t>
      </w:r>
      <w:r w:rsidRPr="00FA6D66">
        <w:rPr>
          <w:caps w:val="0"/>
          <w:color w:val="auto"/>
        </w:rPr>
        <w:t>тренинги,</w:t>
      </w:r>
      <w:r w:rsidRPr="00FA6D66">
        <w:rPr>
          <w:caps w:val="0"/>
          <w:color w:val="auto"/>
          <w:kern w:val="28"/>
        </w:rPr>
        <w:t xml:space="preserve"> </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лекции для родителей,</w:t>
      </w:r>
    </w:p>
    <w:p w:rsidR="00543785" w:rsidRPr="00FA6D66" w:rsidRDefault="00543785" w:rsidP="00543785">
      <w:pPr>
        <w:pStyle w:val="afc"/>
        <w:ind w:firstLine="720"/>
        <w:rPr>
          <w:caps w:val="0"/>
          <w:color w:val="auto"/>
          <w:kern w:val="28"/>
        </w:rPr>
      </w:pPr>
      <w:r w:rsidRPr="00FA6D66">
        <w:rPr>
          <w:caps w:val="0"/>
          <w:color w:val="auto"/>
        </w:rPr>
        <w:t>― </w:t>
      </w:r>
      <w:r w:rsidRPr="00FA6D66">
        <w:rPr>
          <w:caps w:val="0"/>
          <w:color w:val="auto"/>
          <w:kern w:val="28"/>
        </w:rPr>
        <w:t>анкетирование педагогов, родителей,</w:t>
      </w:r>
    </w:p>
    <w:p w:rsidR="00543785" w:rsidRPr="00FA6D66" w:rsidRDefault="00543785" w:rsidP="00543785">
      <w:pPr>
        <w:pStyle w:val="afc"/>
        <w:ind w:firstLine="720"/>
        <w:rPr>
          <w:caps w:val="0"/>
          <w:color w:val="auto"/>
        </w:rPr>
      </w:pPr>
      <w:r w:rsidRPr="00FA6D66">
        <w:rPr>
          <w:caps w:val="0"/>
          <w:color w:val="auto"/>
        </w:rPr>
        <w:t>― </w:t>
      </w:r>
      <w:r w:rsidRPr="00FA6D66">
        <w:rPr>
          <w:caps w:val="0"/>
          <w:color w:val="auto"/>
          <w:kern w:val="28"/>
        </w:rPr>
        <w:t>разработка методических материалов и рекомендаций учителю, родителям.</w:t>
      </w:r>
    </w:p>
    <w:p w:rsidR="00543785" w:rsidRPr="00C50270" w:rsidRDefault="00543785" w:rsidP="00543785">
      <w:pPr>
        <w:tabs>
          <w:tab w:val="left" w:pos="-180"/>
          <w:tab w:val="left" w:pos="0"/>
        </w:tabs>
        <w:spacing w:after="0" w:line="360" w:lineRule="auto"/>
        <w:ind w:firstLine="720"/>
        <w:jc w:val="both"/>
        <w:rPr>
          <w:rFonts w:ascii="Times New Roman" w:hAnsi="Times New Roman" w:cs="Times New Roman"/>
          <w:color w:val="auto"/>
          <w:kern w:val="28"/>
          <w:sz w:val="28"/>
          <w:szCs w:val="28"/>
          <w:u w:val="single"/>
        </w:rPr>
      </w:pPr>
      <w:r w:rsidRPr="00C50270">
        <w:rPr>
          <w:rFonts w:ascii="Times New Roman" w:hAnsi="Times New Roman" w:cs="Times New Roman"/>
          <w:bCs/>
          <w:color w:val="auto"/>
          <w:sz w:val="28"/>
          <w:szCs w:val="28"/>
          <w:u w:val="single"/>
        </w:rPr>
        <w:t xml:space="preserve">Механизмы реализации программы </w:t>
      </w:r>
      <w:r w:rsidRPr="00C50270">
        <w:rPr>
          <w:rFonts w:ascii="Times New Roman" w:hAnsi="Times New Roman" w:cs="Times New Roman"/>
          <w:color w:val="auto"/>
          <w:kern w:val="28"/>
          <w:sz w:val="28"/>
          <w:szCs w:val="28"/>
          <w:u w:val="single"/>
        </w:rPr>
        <w:t>коррекционной работы</w:t>
      </w:r>
    </w:p>
    <w:p w:rsidR="00543785" w:rsidRPr="00C50270" w:rsidRDefault="00543785" w:rsidP="00543785">
      <w:pPr>
        <w:pStyle w:val="Default"/>
        <w:spacing w:line="360" w:lineRule="auto"/>
        <w:ind w:firstLine="720"/>
        <w:jc w:val="both"/>
        <w:rPr>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в про</w:t>
      </w:r>
      <w:r w:rsidRPr="00C50270">
        <w:rPr>
          <w:iCs/>
          <w:color w:val="auto"/>
          <w:sz w:val="28"/>
          <w:szCs w:val="28"/>
        </w:rPr>
        <w:softHyphen/>
        <w:t>це</w:t>
      </w:r>
      <w:r w:rsidRPr="00C50270">
        <w:rPr>
          <w:iCs/>
          <w:color w:val="auto"/>
          <w:sz w:val="28"/>
          <w:szCs w:val="28"/>
        </w:rPr>
        <w:softHyphen/>
        <w:t>с</w:t>
      </w:r>
      <w:r w:rsidRPr="00C50270">
        <w:rPr>
          <w:iCs/>
          <w:color w:val="auto"/>
          <w:sz w:val="28"/>
          <w:szCs w:val="28"/>
        </w:rPr>
        <w:softHyphen/>
        <w:t>се</w:t>
      </w:r>
      <w:r w:rsidRPr="00C50270">
        <w:rPr>
          <w:i/>
          <w:iCs/>
          <w:color w:val="auto"/>
          <w:sz w:val="28"/>
          <w:szCs w:val="28"/>
        </w:rPr>
        <w:t xml:space="preserve"> </w:t>
      </w:r>
      <w:r w:rsidRPr="00C50270">
        <w:rPr>
          <w:iCs/>
          <w:color w:val="auto"/>
          <w:sz w:val="28"/>
          <w:szCs w:val="28"/>
        </w:rPr>
        <w:t>реализации адаптированной основной общеобразовательной программы</w:t>
      </w:r>
      <w:r w:rsidRPr="00C50270">
        <w:rPr>
          <w:i/>
          <w:iCs/>
          <w:color w:val="auto"/>
          <w:sz w:val="28"/>
          <w:szCs w:val="28"/>
        </w:rPr>
        <w:t xml:space="preserve">  – </w:t>
      </w:r>
      <w:r w:rsidRPr="00C50270">
        <w:rPr>
          <w:color w:val="auto"/>
          <w:sz w:val="28"/>
          <w:szCs w:val="28"/>
        </w:rPr>
        <w:t xml:space="preserve">один из основных механизмов реализации программы коррекционной работы. </w:t>
      </w:r>
    </w:p>
    <w:p w:rsidR="00543785" w:rsidRPr="00C50270" w:rsidRDefault="00543785" w:rsidP="00543785">
      <w:pPr>
        <w:pStyle w:val="Default"/>
        <w:spacing w:line="360" w:lineRule="auto"/>
        <w:ind w:firstLine="720"/>
        <w:jc w:val="both"/>
        <w:rPr>
          <w:color w:val="auto"/>
          <w:sz w:val="28"/>
          <w:szCs w:val="28"/>
        </w:rPr>
      </w:pPr>
      <w:r w:rsidRPr="00C50270">
        <w:rPr>
          <w:color w:val="auto"/>
          <w:sz w:val="28"/>
          <w:szCs w:val="28"/>
        </w:rPr>
        <w:t xml:space="preserve">Взаимодействие </w:t>
      </w:r>
      <w:r w:rsidRPr="00C50270">
        <w:rPr>
          <w:iCs/>
          <w:color w:val="auto"/>
          <w:sz w:val="28"/>
          <w:szCs w:val="28"/>
        </w:rPr>
        <w:t xml:space="preserve">специалистов </w:t>
      </w:r>
      <w:r w:rsidRPr="00C50270">
        <w:rPr>
          <w:color w:val="auto"/>
          <w:sz w:val="28"/>
          <w:szCs w:val="28"/>
        </w:rPr>
        <w:t xml:space="preserve">требует: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создания программы взаимодействия всех специалистов в рамках реализации коррекционной работы,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543785" w:rsidRPr="00C50270" w:rsidRDefault="00543785" w:rsidP="00543785">
      <w:pPr>
        <w:pStyle w:val="Default"/>
        <w:spacing w:line="360" w:lineRule="auto"/>
        <w:ind w:firstLine="720"/>
        <w:jc w:val="both"/>
        <w:rPr>
          <w:iCs/>
          <w:color w:val="auto"/>
          <w:sz w:val="28"/>
          <w:szCs w:val="28"/>
        </w:rPr>
      </w:pPr>
      <w:r w:rsidRPr="00C50270">
        <w:rPr>
          <w:i/>
          <w:iCs/>
          <w:color w:val="auto"/>
          <w:sz w:val="28"/>
          <w:szCs w:val="28"/>
        </w:rPr>
        <w:t xml:space="preserve">Взаимодействие специалистов общеобразовательной организации </w:t>
      </w:r>
      <w:r w:rsidRPr="00C50270">
        <w:rPr>
          <w:iCs/>
          <w:color w:val="auto"/>
          <w:sz w:val="28"/>
          <w:szCs w:val="28"/>
        </w:rPr>
        <w:t>с организациями и органами государственной власти, связанными с решением вопросов образования, охраны здоровья социальной защиты и поддержки</w:t>
      </w:r>
      <w:r>
        <w:rPr>
          <w:iCs/>
          <w:color w:val="auto"/>
          <w:sz w:val="28"/>
          <w:szCs w:val="28"/>
        </w:rPr>
        <w:t xml:space="preserve"> </w:t>
      </w:r>
      <w:r w:rsidRPr="00C50270">
        <w:rPr>
          <w:iCs/>
          <w:color w:val="auto"/>
          <w:sz w:val="28"/>
          <w:szCs w:val="28"/>
        </w:rPr>
        <w:t xml:space="preserve"> обучающихся с </w:t>
      </w:r>
      <w:r>
        <w:rPr>
          <w:iCs/>
          <w:color w:val="auto"/>
          <w:sz w:val="28"/>
          <w:szCs w:val="28"/>
        </w:rPr>
        <w:t>РАС</w:t>
      </w:r>
      <w:r w:rsidRPr="00C50270">
        <w:rPr>
          <w:iCs/>
          <w:color w:val="auto"/>
          <w:sz w:val="28"/>
          <w:szCs w:val="28"/>
        </w:rPr>
        <w:t xml:space="preserve">. </w:t>
      </w:r>
    </w:p>
    <w:p w:rsidR="00543785" w:rsidRPr="00C50270" w:rsidRDefault="00543785" w:rsidP="00543785">
      <w:pPr>
        <w:pStyle w:val="Default"/>
        <w:spacing w:line="360" w:lineRule="auto"/>
        <w:ind w:firstLine="720"/>
        <w:jc w:val="both"/>
        <w:rPr>
          <w:color w:val="auto"/>
          <w:sz w:val="28"/>
          <w:szCs w:val="28"/>
        </w:rPr>
      </w:pPr>
      <w:r w:rsidRPr="00C50270">
        <w:rPr>
          <w:i/>
          <w:iCs/>
          <w:color w:val="auto"/>
          <w:sz w:val="28"/>
          <w:szCs w:val="28"/>
        </w:rPr>
        <w:t xml:space="preserve">Социальное </w:t>
      </w:r>
      <w:r w:rsidRPr="00C50270">
        <w:rPr>
          <w:i/>
          <w:color w:val="auto"/>
          <w:sz w:val="28"/>
          <w:szCs w:val="28"/>
        </w:rPr>
        <w:t>партнерство</w:t>
      </w:r>
      <w:r w:rsidRPr="00C50270">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543785" w:rsidRPr="00C50270" w:rsidRDefault="00543785" w:rsidP="00543785">
      <w:pPr>
        <w:pStyle w:val="Default"/>
        <w:spacing w:line="360" w:lineRule="auto"/>
        <w:ind w:firstLine="720"/>
        <w:jc w:val="both"/>
        <w:rPr>
          <w:color w:val="auto"/>
          <w:sz w:val="28"/>
          <w:szCs w:val="28"/>
        </w:rPr>
      </w:pPr>
      <w:r w:rsidRPr="00C50270">
        <w:rPr>
          <w:color w:val="auto"/>
          <w:sz w:val="28"/>
          <w:szCs w:val="28"/>
        </w:rPr>
        <w:t xml:space="preserve">Социальное партнерство включает сотрудничество (на основе заключенных договоров): </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с организациями дополнительного образования культуры, фи</w:t>
      </w:r>
      <w:r w:rsidRPr="00C50270">
        <w:rPr>
          <w:color w:val="auto"/>
          <w:sz w:val="28"/>
          <w:szCs w:val="28"/>
        </w:rPr>
        <w:softHyphen/>
        <w:t>зи</w:t>
      </w:r>
      <w:r w:rsidRPr="00C50270">
        <w:rPr>
          <w:color w:val="auto"/>
          <w:sz w:val="28"/>
          <w:szCs w:val="28"/>
        </w:rPr>
        <w:softHyphen/>
        <w:t>чес</w:t>
      </w:r>
      <w:r w:rsidRPr="00C50270">
        <w:rPr>
          <w:color w:val="auto"/>
          <w:sz w:val="28"/>
          <w:szCs w:val="28"/>
        </w:rPr>
        <w:softHyphen/>
        <w:t>кой культуры и спорта в решении вопросов развития, социализации, здо</w:t>
      </w:r>
      <w:r w:rsidRPr="00C50270">
        <w:rPr>
          <w:color w:val="auto"/>
          <w:sz w:val="28"/>
          <w:szCs w:val="28"/>
        </w:rPr>
        <w:softHyphen/>
        <w:t>ро</w:t>
      </w:r>
      <w:r w:rsidRPr="00C50270">
        <w:rPr>
          <w:color w:val="auto"/>
          <w:sz w:val="28"/>
          <w:szCs w:val="28"/>
        </w:rPr>
        <w:softHyphen/>
        <w:t>вье</w:t>
      </w:r>
      <w:r w:rsidRPr="00C50270">
        <w:rPr>
          <w:color w:val="auto"/>
          <w:sz w:val="28"/>
          <w:szCs w:val="28"/>
        </w:rPr>
        <w:softHyphen/>
        <w:t xml:space="preserve">сбережения, социальной адаптации и интеграции в общество обучающихся с </w:t>
      </w:r>
      <w:r>
        <w:rPr>
          <w:color w:val="auto"/>
          <w:sz w:val="28"/>
          <w:szCs w:val="28"/>
        </w:rPr>
        <w:t xml:space="preserve"> 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со средствами массовой информации в решении вопросов формирования отношения общества к лицам с </w:t>
      </w:r>
      <w:r>
        <w:rPr>
          <w:color w:val="auto"/>
          <w:sz w:val="28"/>
          <w:szCs w:val="28"/>
        </w:rPr>
        <w:t>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общественными объединениями инвалидов, организациями родителей детей с ограниченными возможностями здоровья и другими негосударственными организациями в решении вопросов социальной адаптации и интеграции в общество обучающихся с </w:t>
      </w:r>
      <w:r>
        <w:rPr>
          <w:color w:val="auto"/>
          <w:sz w:val="28"/>
          <w:szCs w:val="28"/>
        </w:rPr>
        <w:t>РАС</w:t>
      </w:r>
      <w:r w:rsidRPr="00C50270">
        <w:rPr>
          <w:color w:val="auto"/>
          <w:sz w:val="28"/>
          <w:szCs w:val="28"/>
        </w:rPr>
        <w:t>,</w:t>
      </w:r>
    </w:p>
    <w:p w:rsidR="00543785" w:rsidRPr="00C50270" w:rsidRDefault="00543785" w:rsidP="00543785">
      <w:pPr>
        <w:pStyle w:val="Default"/>
        <w:spacing w:line="360" w:lineRule="auto"/>
        <w:ind w:firstLine="720"/>
        <w:jc w:val="both"/>
        <w:rPr>
          <w:color w:val="auto"/>
          <w:sz w:val="28"/>
          <w:szCs w:val="28"/>
        </w:rPr>
      </w:pPr>
      <w:r w:rsidRPr="00C50270">
        <w:rPr>
          <w:caps/>
          <w:color w:val="auto"/>
          <w:sz w:val="28"/>
          <w:szCs w:val="28"/>
        </w:rPr>
        <w:t>― </w:t>
      </w:r>
      <w:r w:rsidRPr="00C50270">
        <w:rPr>
          <w:color w:val="auto"/>
          <w:sz w:val="28"/>
          <w:szCs w:val="28"/>
        </w:rPr>
        <w:t xml:space="preserve">с родителями учащихся с </w:t>
      </w:r>
      <w:r>
        <w:rPr>
          <w:color w:val="auto"/>
          <w:sz w:val="28"/>
          <w:szCs w:val="28"/>
        </w:rPr>
        <w:t xml:space="preserve">РАС </w:t>
      </w:r>
      <w:r w:rsidRPr="00C50270">
        <w:rPr>
          <w:color w:val="auto"/>
          <w:sz w:val="28"/>
          <w:szCs w:val="28"/>
        </w:rPr>
        <w:t xml:space="preserve">в решении вопросов их развития, социализации, здоровьесбережения, социальной адаптации и интеграции в общество. </w:t>
      </w:r>
    </w:p>
    <w:p w:rsidR="006E3E18" w:rsidRDefault="006E3E18"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p>
    <w:p w:rsidR="006E3E18" w:rsidRDefault="006E3E18"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p>
    <w:p w:rsidR="0036168F" w:rsidRPr="00F63254" w:rsidRDefault="0036168F" w:rsidP="0036168F">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t>5</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p>
    <w:p w:rsidR="002C571D" w:rsidRPr="007C6E22"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Внеурочная деятельность</w:t>
      </w:r>
      <w:r w:rsidRPr="005C49A7">
        <w:rPr>
          <w:rFonts w:ascii="Times New Roman" w:hAnsi="Times New Roman"/>
          <w:i/>
          <w:sz w:val="28"/>
          <w:szCs w:val="28"/>
        </w:rPr>
        <w:t xml:space="preserve"> </w:t>
      </w:r>
      <w:r w:rsidRPr="005C49A7">
        <w:rPr>
          <w:rFonts w:ascii="Times New Roman" w:hAnsi="Times New Roman"/>
          <w:sz w:val="28"/>
          <w:szCs w:val="28"/>
        </w:rPr>
        <w:t>направлена на социально-эмоциональное, спортивно-оздоровительное, творческого, нравственное, познавательное, общекультурное развитие личности</w:t>
      </w:r>
      <w:r w:rsidR="007C6E22">
        <w:rPr>
          <w:rFonts w:ascii="Times New Roman" w:hAnsi="Times New Roman"/>
          <w:sz w:val="28"/>
          <w:szCs w:val="28"/>
        </w:rPr>
        <w:t xml:space="preserve"> обучающихся с РАС и предполагает </w:t>
      </w:r>
      <w:r w:rsidR="007C6E22" w:rsidRPr="007C6E22">
        <w:rPr>
          <w:rFonts w:ascii="Times New Roman" w:hAnsi="Times New Roman"/>
          <w:sz w:val="28"/>
          <w:szCs w:val="28"/>
        </w:rPr>
        <w:t>выстраивание внеурочной работы как совместно осмысленной с обучающимися деятельности</w:t>
      </w:r>
      <w:r w:rsidRPr="007C6E22">
        <w:rPr>
          <w:rFonts w:ascii="Times New Roman" w:hAnsi="Times New Roman"/>
          <w:sz w:val="28"/>
          <w:szCs w:val="28"/>
        </w:rPr>
        <w:t xml:space="preserve">. </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Задачи внеурочной деятельности:</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развитие творческих способностей обучающихся;</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развитие интересов, склонностей, способностей обучающихся к различным видам деятельности;</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создание условий для развития индивидуальности ребенка;</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 xml:space="preserve">формирование умений, навыков в выбранном виде деятельности; </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создание условий для реализации приобретенных знаний, умений и навыков;</w:t>
      </w:r>
    </w:p>
    <w:p w:rsidR="002C571D" w:rsidRPr="005C49A7" w:rsidRDefault="002C571D" w:rsidP="005E09D0">
      <w:pPr>
        <w:pStyle w:val="af7"/>
        <w:numPr>
          <w:ilvl w:val="0"/>
          <w:numId w:val="63"/>
        </w:numPr>
        <w:spacing w:line="360" w:lineRule="auto"/>
        <w:ind w:left="0" w:firstLine="709"/>
        <w:jc w:val="both"/>
        <w:rPr>
          <w:rFonts w:ascii="Times New Roman" w:hAnsi="Times New Roman"/>
          <w:sz w:val="28"/>
          <w:szCs w:val="28"/>
          <w:lang w:eastAsia="ru-RU"/>
        </w:rPr>
      </w:pPr>
      <w:r w:rsidRPr="005C49A7">
        <w:rPr>
          <w:rFonts w:ascii="Times New Roman" w:hAnsi="Times New Roman"/>
          <w:sz w:val="28"/>
          <w:szCs w:val="28"/>
          <w:lang w:eastAsia="ru-RU"/>
        </w:rPr>
        <w:t>приобретение опыта общения, взаимодействия, сотрудничества, расширение рамок общения в социуме.</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5C49A7">
        <w:rPr>
          <w:rFonts w:ascii="Times New Roman" w:hAnsi="Times New Roman"/>
          <w:sz w:val="28"/>
          <w:szCs w:val="28"/>
          <w:lang w:eastAsia="ru-RU"/>
        </w:rPr>
        <w:t xml:space="preserve">с </w:t>
      </w:r>
      <w:r>
        <w:rPr>
          <w:rFonts w:ascii="Times New Roman" w:hAnsi="Times New Roman"/>
          <w:sz w:val="28"/>
          <w:szCs w:val="28"/>
          <w:lang w:eastAsia="ru-RU"/>
        </w:rPr>
        <w:t xml:space="preserve">РАС </w:t>
      </w:r>
      <w:r w:rsidRPr="005C49A7">
        <w:rPr>
          <w:rFonts w:ascii="Times New Roman" w:hAnsi="Times New Roman"/>
          <w:sz w:val="28"/>
          <w:szCs w:val="28"/>
        </w:rPr>
        <w:t xml:space="preserve">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2C571D" w:rsidRPr="005C49A7" w:rsidRDefault="002C571D" w:rsidP="00481FAB">
      <w:pPr>
        <w:pStyle w:val="af7"/>
        <w:spacing w:line="360" w:lineRule="auto"/>
        <w:ind w:firstLine="709"/>
        <w:jc w:val="both"/>
        <w:rPr>
          <w:rFonts w:ascii="Times New Roman" w:hAnsi="Times New Roman"/>
          <w:sz w:val="28"/>
          <w:szCs w:val="28"/>
        </w:rPr>
      </w:pPr>
      <w:r w:rsidRPr="005C49A7">
        <w:rPr>
          <w:rFonts w:ascii="Times New Roman" w:hAnsi="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образовательную программу.</w:t>
      </w:r>
    </w:p>
    <w:p w:rsidR="002C571D" w:rsidRPr="008F350B" w:rsidRDefault="002C571D" w:rsidP="008F350B">
      <w:pPr>
        <w:pStyle w:val="af7"/>
        <w:spacing w:line="360" w:lineRule="auto"/>
        <w:jc w:val="center"/>
        <w:rPr>
          <w:rFonts w:ascii="Times New Roman" w:hAnsi="Times New Roman"/>
          <w:sz w:val="28"/>
          <w:szCs w:val="28"/>
          <w:u w:val="single"/>
        </w:rPr>
      </w:pPr>
      <w:r w:rsidRPr="008F350B">
        <w:rPr>
          <w:rFonts w:ascii="Times New Roman" w:hAnsi="Times New Roman"/>
          <w:sz w:val="28"/>
          <w:szCs w:val="28"/>
          <w:u w:val="single"/>
        </w:rPr>
        <w:t>Программа сотрудничества с семьей обучающегося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Программа сотрудничества с семьей</w:t>
      </w:r>
      <w:r w:rsidRPr="005C49A7">
        <w:rPr>
          <w:rFonts w:ascii="Times New Roman" w:hAnsi="Times New Roman"/>
          <w:b/>
          <w:sz w:val="28"/>
          <w:szCs w:val="28"/>
        </w:rPr>
        <w:t xml:space="preserve"> </w:t>
      </w:r>
      <w:r w:rsidRPr="005C49A7">
        <w:rPr>
          <w:rFonts w:ascii="Times New Roman" w:hAnsi="Times New Roman"/>
          <w:sz w:val="28"/>
          <w:szCs w:val="28"/>
        </w:rPr>
        <w:t>направлена на обеспечение конструктивного взаимодействия специалистов общеобразовательной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5244"/>
      </w:tblGrid>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b/>
                <w:sz w:val="28"/>
                <w:szCs w:val="28"/>
              </w:rPr>
            </w:pPr>
            <w:r w:rsidRPr="005C49A7">
              <w:rPr>
                <w:rFonts w:ascii="Times New Roman" w:eastAsia="MS Mincho" w:hAnsi="Times New Roman"/>
                <w:b/>
                <w:sz w:val="28"/>
                <w:szCs w:val="28"/>
              </w:rPr>
              <w:t>Задачи</w:t>
            </w:r>
          </w:p>
        </w:tc>
        <w:tc>
          <w:tcPr>
            <w:tcW w:w="5244" w:type="dxa"/>
          </w:tcPr>
          <w:p w:rsidR="002C571D" w:rsidRPr="005C49A7" w:rsidRDefault="002C571D" w:rsidP="002C571D">
            <w:pPr>
              <w:pStyle w:val="af7"/>
              <w:spacing w:line="276" w:lineRule="auto"/>
              <w:jc w:val="both"/>
              <w:rPr>
                <w:rFonts w:ascii="Times New Roman" w:eastAsia="MS Mincho" w:hAnsi="Times New Roman"/>
                <w:b/>
                <w:sz w:val="28"/>
                <w:szCs w:val="28"/>
              </w:rPr>
            </w:pPr>
            <w:r w:rsidRPr="005C49A7">
              <w:rPr>
                <w:rFonts w:ascii="Times New Roman" w:eastAsia="MS Mincho" w:hAnsi="Times New Roman"/>
                <w:b/>
                <w:sz w:val="28"/>
                <w:szCs w:val="28"/>
              </w:rPr>
              <w:t>Возможные мероприятия</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Психологическая поддержка семьи</w:t>
            </w:r>
          </w:p>
        </w:tc>
        <w:tc>
          <w:tcPr>
            <w:tcW w:w="5244" w:type="dxa"/>
          </w:tcPr>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 xml:space="preserve">тренинги, </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 xml:space="preserve">психокоррекционные занятия, </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встречи родительского клуба,</w:t>
            </w:r>
          </w:p>
          <w:p w:rsidR="002C571D" w:rsidRPr="005C49A7" w:rsidRDefault="002C571D" w:rsidP="005E09D0">
            <w:pPr>
              <w:pStyle w:val="af7"/>
              <w:numPr>
                <w:ilvl w:val="0"/>
                <w:numId w:val="64"/>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индивидуальные консультации с психологом</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Повышение осведомленности родителей об особенностях развития и специфических образовательных потребностях ребенка</w:t>
            </w:r>
          </w:p>
        </w:tc>
        <w:tc>
          <w:tcPr>
            <w:tcW w:w="5244" w:type="dxa"/>
          </w:tcPr>
          <w:p w:rsidR="002C571D" w:rsidRPr="005C49A7" w:rsidRDefault="002C571D" w:rsidP="005E09D0">
            <w:pPr>
              <w:pStyle w:val="af7"/>
              <w:numPr>
                <w:ilvl w:val="0"/>
                <w:numId w:val="65"/>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индивидуальные консультации родителей со специалистами,</w:t>
            </w:r>
          </w:p>
          <w:p w:rsidR="002C571D" w:rsidRPr="005C49A7" w:rsidRDefault="002C571D" w:rsidP="005E09D0">
            <w:pPr>
              <w:pStyle w:val="af7"/>
              <w:numPr>
                <w:ilvl w:val="0"/>
                <w:numId w:val="65"/>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тематические семинары</w:t>
            </w:r>
          </w:p>
          <w:p w:rsidR="002C571D" w:rsidRPr="005C49A7" w:rsidRDefault="002C571D" w:rsidP="002C571D">
            <w:pPr>
              <w:pStyle w:val="af7"/>
              <w:spacing w:line="276" w:lineRule="auto"/>
              <w:jc w:val="both"/>
              <w:rPr>
                <w:rFonts w:ascii="Times New Roman" w:eastAsia="MS Mincho" w:hAnsi="Times New Roman"/>
                <w:sz w:val="28"/>
                <w:szCs w:val="28"/>
              </w:rPr>
            </w:pP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обеспечение участия семьи в разработке и реализации СИОП</w:t>
            </w:r>
          </w:p>
        </w:tc>
        <w:tc>
          <w:tcPr>
            <w:tcW w:w="5244" w:type="dxa"/>
          </w:tcPr>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договор о сотрудничестве (образовании) между родителями и общеобразовательной организацией;</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убеждение родителей в необходимости их участия в разработке СИОП в интересах ребенка;</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посещение родителями уроков/занятий в организации;</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домашнее визитирование</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обеспечение единства требований к обучающемуся в семье и в общеобразовательной организации</w:t>
            </w:r>
          </w:p>
          <w:p w:rsidR="002C571D" w:rsidRPr="005C49A7" w:rsidRDefault="002C571D" w:rsidP="002C571D">
            <w:pPr>
              <w:pStyle w:val="af7"/>
              <w:spacing w:line="276" w:lineRule="auto"/>
              <w:jc w:val="both"/>
              <w:rPr>
                <w:rFonts w:ascii="Times New Roman" w:eastAsia="MS Mincho" w:hAnsi="Times New Roman"/>
                <w:sz w:val="28"/>
                <w:szCs w:val="28"/>
              </w:rPr>
            </w:pPr>
          </w:p>
        </w:tc>
        <w:tc>
          <w:tcPr>
            <w:tcW w:w="5244" w:type="dxa"/>
          </w:tcPr>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договор о сотрудничестве (образовании) между родителями и общеобразовательной организацией;</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консультирование;</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посещение родителями уроков/занятий в организации;</w:t>
            </w:r>
          </w:p>
          <w:p w:rsidR="002C571D" w:rsidRPr="005C49A7" w:rsidRDefault="002C571D" w:rsidP="005E09D0">
            <w:pPr>
              <w:pStyle w:val="af7"/>
              <w:numPr>
                <w:ilvl w:val="0"/>
                <w:numId w:val="66"/>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домашнее визитирование</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организация регулярного обмена информацией о ребенке, о ходе реализации СИОП и результатах ее освоения</w:t>
            </w:r>
          </w:p>
        </w:tc>
        <w:tc>
          <w:tcPr>
            <w:tcW w:w="5244" w:type="dxa"/>
          </w:tcPr>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ведение дневника наблюдений (краткие записи);</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информирование электронными средствами;</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личные встречи, беседы;</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просмотр и обсуждение видеозаписей с ребенком;</w:t>
            </w:r>
          </w:p>
          <w:p w:rsidR="002C571D" w:rsidRPr="005C49A7" w:rsidRDefault="002C571D" w:rsidP="005E09D0">
            <w:pPr>
              <w:pStyle w:val="af7"/>
              <w:numPr>
                <w:ilvl w:val="0"/>
                <w:numId w:val="67"/>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проведение открытых уроков/занятий</w:t>
            </w:r>
          </w:p>
        </w:tc>
      </w:tr>
      <w:tr w:rsidR="002C571D" w:rsidRPr="005C49A7">
        <w:tc>
          <w:tcPr>
            <w:tcW w:w="4503" w:type="dxa"/>
          </w:tcPr>
          <w:p w:rsidR="002C571D" w:rsidRPr="005C49A7" w:rsidRDefault="002C571D" w:rsidP="002C571D">
            <w:pPr>
              <w:pStyle w:val="af7"/>
              <w:spacing w:line="276" w:lineRule="auto"/>
              <w:jc w:val="both"/>
              <w:rPr>
                <w:rFonts w:ascii="Times New Roman" w:eastAsia="MS Mincho" w:hAnsi="Times New Roman"/>
                <w:sz w:val="28"/>
                <w:szCs w:val="28"/>
              </w:rPr>
            </w:pPr>
            <w:r w:rsidRPr="005C49A7">
              <w:rPr>
                <w:rFonts w:ascii="Times New Roman" w:eastAsia="MS Mincho" w:hAnsi="Times New Roman"/>
                <w:sz w:val="28"/>
                <w:szCs w:val="28"/>
              </w:rPr>
              <w:t>организацию участия родителей во внеурочных мероприятиях</w:t>
            </w:r>
          </w:p>
        </w:tc>
        <w:tc>
          <w:tcPr>
            <w:tcW w:w="5244" w:type="dxa"/>
          </w:tcPr>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привлечение родителей к планированию мероприятий;</w:t>
            </w:r>
          </w:p>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анонсы запланированных внеурочных мероприятий;</w:t>
            </w:r>
          </w:p>
          <w:p w:rsidR="002C571D" w:rsidRPr="005C49A7" w:rsidRDefault="002C571D" w:rsidP="005E09D0">
            <w:pPr>
              <w:pStyle w:val="af7"/>
              <w:numPr>
                <w:ilvl w:val="0"/>
                <w:numId w:val="68"/>
              </w:numPr>
              <w:spacing w:line="276" w:lineRule="auto"/>
              <w:ind w:left="459"/>
              <w:jc w:val="both"/>
              <w:rPr>
                <w:rFonts w:ascii="Times New Roman" w:eastAsia="MS Mincho" w:hAnsi="Times New Roman"/>
                <w:sz w:val="28"/>
                <w:szCs w:val="28"/>
              </w:rPr>
            </w:pPr>
            <w:r w:rsidRPr="005C49A7">
              <w:rPr>
                <w:rFonts w:ascii="Times New Roman" w:eastAsia="MS Mincho" w:hAnsi="Times New Roman"/>
                <w:sz w:val="28"/>
                <w:szCs w:val="28"/>
              </w:rPr>
              <w:t>поощрение активных родителей.</w:t>
            </w:r>
          </w:p>
        </w:tc>
      </w:tr>
    </w:tbl>
    <w:p w:rsidR="0036168F" w:rsidRDefault="0036168F" w:rsidP="0036168F">
      <w:pPr>
        <w:pStyle w:val="western"/>
        <w:spacing w:before="0" w:beforeAutospacing="0" w:line="360" w:lineRule="auto"/>
        <w:ind w:firstLine="709"/>
        <w:jc w:val="both"/>
        <w:rPr>
          <w:sz w:val="28"/>
          <w:szCs w:val="28"/>
        </w:rPr>
      </w:pPr>
    </w:p>
    <w:p w:rsidR="0036168F" w:rsidRPr="00AA129E" w:rsidRDefault="0036168F" w:rsidP="0036168F">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r>
        <w:rPr>
          <w:rFonts w:ascii="Times New Roman" w:hAnsi="Times New Roman" w:cs="Times New Roman"/>
          <w:b/>
          <w:color w:val="auto"/>
          <w:sz w:val="28"/>
          <w:szCs w:val="28"/>
        </w:rPr>
        <w:t>5</w:t>
      </w:r>
      <w:r w:rsidRPr="00AA129E">
        <w:rPr>
          <w:rFonts w:ascii="Times New Roman" w:hAnsi="Times New Roman" w:cs="Times New Roman"/>
          <w:b/>
          <w:color w:val="auto"/>
          <w:sz w:val="28"/>
          <w:szCs w:val="28"/>
        </w:rPr>
        <w:t>.3. Организационный раздел</w:t>
      </w:r>
    </w:p>
    <w:p w:rsidR="0036168F" w:rsidRPr="00AA129E" w:rsidRDefault="0036168F" w:rsidP="0036168F">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AA129E">
        <w:rPr>
          <w:rFonts w:ascii="Times New Roman" w:hAnsi="Times New Roman" w:cs="Times New Roman"/>
          <w:b/>
          <w:color w:val="auto"/>
          <w:sz w:val="28"/>
          <w:szCs w:val="28"/>
        </w:rPr>
        <w:t xml:space="preserve">.3.1. </w:t>
      </w:r>
      <w:r w:rsidRPr="00F63254">
        <w:rPr>
          <w:rFonts w:ascii="Times New Roman" w:hAnsi="Times New Roman" w:cs="Times New Roman"/>
          <w:b/>
          <w:color w:val="auto"/>
          <w:sz w:val="28"/>
          <w:szCs w:val="28"/>
        </w:rPr>
        <w:t>Учебный план</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 xml:space="preserve">Учебный план АООП общего образования (вариант </w:t>
      </w:r>
      <w:r w:rsidR="008F350B">
        <w:rPr>
          <w:rFonts w:ascii="Times New Roman" w:hAnsi="Times New Roman"/>
          <w:sz w:val="28"/>
          <w:szCs w:val="28"/>
          <w:lang w:eastAsia="ru-RU"/>
        </w:rPr>
        <w:t>8.4.</w:t>
      </w:r>
      <w:r w:rsidRPr="005C49A7">
        <w:rPr>
          <w:rFonts w:ascii="Times New Roman" w:hAnsi="Times New Roman"/>
          <w:sz w:val="28"/>
          <w:szCs w:val="28"/>
          <w:lang w:eastAsia="ru-RU"/>
        </w:rPr>
        <w:t>) для обучающихся с</w:t>
      </w:r>
      <w:r>
        <w:rPr>
          <w:rFonts w:ascii="Times New Roman" w:hAnsi="Times New Roman"/>
          <w:sz w:val="28"/>
          <w:szCs w:val="28"/>
          <w:lang w:eastAsia="ru-RU"/>
        </w:rPr>
        <w:t xml:space="preserve"> РАС </w:t>
      </w:r>
      <w:r w:rsidRPr="005C49A7">
        <w:rPr>
          <w:rFonts w:ascii="Times New Roman" w:hAnsi="Times New Roman"/>
          <w:sz w:val="28"/>
          <w:szCs w:val="28"/>
          <w:lang w:eastAsia="ru-RU"/>
        </w:rPr>
        <w:t xml:space="preserve">(далее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Адаптированная основная образовательная программа общего образования обучаю</w:t>
      </w:r>
      <w:r w:rsidRPr="005C49A7">
        <w:rPr>
          <w:rFonts w:ascii="Times New Roman" w:hAnsi="Times New Roman"/>
          <w:sz w:val="28"/>
          <w:szCs w:val="28"/>
          <w:lang w:eastAsia="ru-RU"/>
        </w:rPr>
        <w:softHyphen/>
        <w:t xml:space="preserve">щихся с </w:t>
      </w:r>
      <w:r>
        <w:rPr>
          <w:rFonts w:ascii="Times New Roman" w:hAnsi="Times New Roman"/>
          <w:sz w:val="28"/>
          <w:szCs w:val="28"/>
          <w:lang w:eastAsia="ru-RU"/>
        </w:rPr>
        <w:t xml:space="preserve">РАС </w:t>
      </w:r>
      <w:r w:rsidRPr="005C49A7">
        <w:rPr>
          <w:rFonts w:ascii="Times New Roman" w:hAnsi="Times New Roman"/>
          <w:sz w:val="28"/>
          <w:szCs w:val="28"/>
          <w:lang w:eastAsia="ru-RU"/>
        </w:rPr>
        <w:t xml:space="preserve">в варианте </w:t>
      </w:r>
      <w:r w:rsidR="008F350B">
        <w:rPr>
          <w:rFonts w:ascii="Times New Roman" w:hAnsi="Times New Roman"/>
          <w:sz w:val="28"/>
          <w:szCs w:val="28"/>
          <w:lang w:eastAsia="ru-RU"/>
        </w:rPr>
        <w:t>8.4.</w:t>
      </w:r>
      <w:r w:rsidRPr="005C49A7">
        <w:rPr>
          <w:rFonts w:ascii="Times New Roman" w:hAnsi="Times New Roman"/>
          <w:sz w:val="28"/>
          <w:szCs w:val="28"/>
          <w:lang w:eastAsia="ru-RU"/>
        </w:rPr>
        <w:t xml:space="preserve"> может включать как один, так и несколько учебных планов. </w:t>
      </w:r>
      <w:r w:rsidRPr="005C49A7">
        <w:rPr>
          <w:rFonts w:ascii="Times New Roman" w:hAnsi="Times New Roman"/>
          <w:sz w:val="28"/>
          <w:szCs w:val="28"/>
        </w:rPr>
        <w:t>Специальная индивидуальная образовательная программа, разра</w:t>
      </w:r>
      <w:r w:rsidRPr="005C49A7">
        <w:rPr>
          <w:rFonts w:ascii="Times New Roman" w:hAnsi="Times New Roman"/>
          <w:sz w:val="28"/>
          <w:szCs w:val="28"/>
        </w:rPr>
        <w:softHyphen/>
        <w:t>ба</w:t>
      </w:r>
      <w:r w:rsidRPr="005C49A7">
        <w:rPr>
          <w:rFonts w:ascii="Times New Roman" w:hAnsi="Times New Roman"/>
          <w:sz w:val="28"/>
          <w:szCs w:val="28"/>
        </w:rPr>
        <w:softHyphen/>
        <w:t>тываемая общеобразовательной организацией на основе АООП</w:t>
      </w:r>
      <w:r w:rsidRPr="005C49A7">
        <w:rPr>
          <w:rFonts w:ascii="Times New Roman" w:hAnsi="Times New Roman"/>
          <w:sz w:val="28"/>
          <w:szCs w:val="28"/>
          <w:lang w:eastAsia="ru-RU"/>
        </w:rPr>
        <w:t>,</w:t>
      </w:r>
      <w:r w:rsidRPr="005C49A7">
        <w:rPr>
          <w:rFonts w:ascii="Times New Roman" w:hAnsi="Times New Roman"/>
          <w:sz w:val="28"/>
          <w:szCs w:val="28"/>
        </w:rPr>
        <w:t xml:space="preserve"> включает индивидуальный учебный план (ИУП), который устанавливает предметные области, предметы и коррекционные курсы, соответствующие особым образовательным возможностям и потребностям конкретного обучающегося. Общий объём нагрузки, включенной в индивидуальные учебные планы, не может превышать объем, предусмотренный учебным планом АООП для </w:t>
      </w:r>
      <w:r w:rsidRPr="005C49A7">
        <w:rPr>
          <w:rFonts w:ascii="Times New Roman" w:hAnsi="Times New Roman"/>
          <w:sz w:val="28"/>
          <w:szCs w:val="28"/>
          <w:lang w:eastAsia="ru-RU"/>
        </w:rPr>
        <w:t xml:space="preserve">обучающихся с </w:t>
      </w:r>
      <w:r>
        <w:rPr>
          <w:rFonts w:ascii="Times New Roman" w:hAnsi="Times New Roman"/>
          <w:sz w:val="28"/>
          <w:szCs w:val="28"/>
          <w:lang w:eastAsia="ru-RU"/>
        </w:rPr>
        <w:t>РАС</w:t>
      </w:r>
      <w:r w:rsidRPr="005C49A7">
        <w:rPr>
          <w:rFonts w:ascii="Times New Roman" w:hAnsi="Times New Roman"/>
          <w:sz w:val="28"/>
          <w:szCs w:val="28"/>
          <w:lang w:eastAsia="ru-RU"/>
        </w:rPr>
        <w:t xml:space="preserve"> (вариант </w:t>
      </w:r>
      <w:r w:rsidR="008F350B">
        <w:rPr>
          <w:rFonts w:ascii="Times New Roman" w:hAnsi="Times New Roman"/>
          <w:sz w:val="28"/>
          <w:szCs w:val="28"/>
          <w:lang w:eastAsia="ru-RU"/>
        </w:rPr>
        <w:t>8.4.</w:t>
      </w:r>
      <w:r w:rsidRPr="005C49A7">
        <w:rPr>
          <w:rFonts w:ascii="Times New Roman" w:hAnsi="Times New Roman"/>
          <w:sz w:val="28"/>
          <w:szCs w:val="28"/>
          <w:lang w:eastAsia="ru-RU"/>
        </w:rPr>
        <w:t xml:space="preserve">) . </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 xml:space="preserve">Формы организации образовательного процесса, чередование учебной и внеурочной деятельности в рамках реализации АООП для обучающихся с </w:t>
      </w:r>
      <w:r>
        <w:rPr>
          <w:rFonts w:ascii="Times New Roman" w:hAnsi="Times New Roman"/>
          <w:sz w:val="28"/>
          <w:szCs w:val="28"/>
          <w:lang w:eastAsia="ru-RU"/>
        </w:rPr>
        <w:t xml:space="preserve">РАС </w:t>
      </w:r>
      <w:r w:rsidRPr="005C49A7">
        <w:rPr>
          <w:rFonts w:ascii="Times New Roman" w:hAnsi="Times New Roman"/>
          <w:sz w:val="28"/>
          <w:szCs w:val="28"/>
          <w:lang w:eastAsia="ru-RU"/>
        </w:rPr>
        <w:t>определяет образовательная организация.</w:t>
      </w:r>
    </w:p>
    <w:p w:rsidR="002C571D" w:rsidRPr="005C49A7" w:rsidRDefault="002C571D" w:rsidP="002C571D">
      <w:pPr>
        <w:pStyle w:val="af7"/>
        <w:spacing w:line="360" w:lineRule="auto"/>
        <w:ind w:firstLine="708"/>
        <w:jc w:val="both"/>
        <w:rPr>
          <w:rFonts w:ascii="Times New Roman" w:hAnsi="Times New Roman"/>
          <w:sz w:val="28"/>
          <w:szCs w:val="28"/>
          <w:lang w:eastAsia="ru-RU"/>
        </w:rPr>
      </w:pPr>
      <w:r w:rsidRPr="005C49A7">
        <w:rPr>
          <w:rFonts w:ascii="Times New Roman" w:hAnsi="Times New Roman"/>
          <w:sz w:val="28"/>
          <w:szCs w:val="28"/>
          <w:lang w:eastAsia="ru-RU"/>
        </w:rPr>
        <w:t>Учебные планы обеспечивают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Примерный учебный план организации, реализующей адаптированную основную образовательную программу, включает две части: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I – обязательная часть, включает: </w:t>
      </w:r>
    </w:p>
    <w:p w:rsidR="002C571D" w:rsidRPr="005C49A7" w:rsidRDefault="002C571D" w:rsidP="005E09D0">
      <w:pPr>
        <w:pStyle w:val="af7"/>
        <w:numPr>
          <w:ilvl w:val="0"/>
          <w:numId w:val="79"/>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семь образовательных областей, представленных десятью учебными предметами;</w:t>
      </w:r>
    </w:p>
    <w:p w:rsidR="002C571D" w:rsidRPr="005C49A7" w:rsidRDefault="002C571D" w:rsidP="005E09D0">
      <w:pPr>
        <w:pStyle w:val="af7"/>
        <w:numPr>
          <w:ilvl w:val="0"/>
          <w:numId w:val="79"/>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коррекционно-развивающие занятия, проводимые учителем-логопедом или учителем-дефектологом (включенные в максимально допустимую нагрузку обучающегося);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lang w:val="en-US"/>
        </w:rPr>
        <w:t>II</w:t>
      </w:r>
      <w:r w:rsidRPr="005C49A7">
        <w:rPr>
          <w:rFonts w:ascii="Times New Roman" w:hAnsi="Times New Roman"/>
          <w:sz w:val="28"/>
          <w:szCs w:val="28"/>
        </w:rPr>
        <w:t xml:space="preserve"> – часть, формируемая участниками образовательного процесса, включает:</w:t>
      </w:r>
    </w:p>
    <w:p w:rsidR="002C571D" w:rsidRPr="005C49A7" w:rsidRDefault="002C571D" w:rsidP="005E09D0">
      <w:pPr>
        <w:pStyle w:val="af7"/>
        <w:numPr>
          <w:ilvl w:val="0"/>
          <w:numId w:val="8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коррекционные занятия, проводимые различными специалистами;</w:t>
      </w:r>
    </w:p>
    <w:p w:rsidR="002C571D" w:rsidRPr="005C49A7" w:rsidRDefault="002C571D" w:rsidP="005E09D0">
      <w:pPr>
        <w:pStyle w:val="af7"/>
        <w:numPr>
          <w:ilvl w:val="0"/>
          <w:numId w:val="8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внеурочные мероприятия. </w:t>
      </w:r>
    </w:p>
    <w:p w:rsidR="002C571D" w:rsidRDefault="002C571D" w:rsidP="00913DAA">
      <w:pPr>
        <w:pStyle w:val="af7"/>
        <w:spacing w:line="360" w:lineRule="auto"/>
        <w:ind w:firstLine="708"/>
        <w:jc w:val="both"/>
        <w:rPr>
          <w:rFonts w:ascii="Times New Roman" w:hAnsi="Times New Roman"/>
          <w:sz w:val="28"/>
          <w:szCs w:val="28"/>
        </w:rPr>
      </w:pPr>
      <w:r>
        <w:rPr>
          <w:rFonts w:ascii="Times New Roman" w:hAnsi="Times New Roman"/>
          <w:sz w:val="28"/>
          <w:szCs w:val="28"/>
        </w:rPr>
        <w:t>Ниже, в таблицах 1 и 2</w:t>
      </w:r>
      <w:r w:rsidRPr="005C49A7">
        <w:rPr>
          <w:rFonts w:ascii="Times New Roman" w:hAnsi="Times New Roman"/>
          <w:sz w:val="28"/>
          <w:szCs w:val="28"/>
        </w:rPr>
        <w:t xml:space="preserve"> представлен</w:t>
      </w:r>
      <w:r>
        <w:rPr>
          <w:rFonts w:ascii="Times New Roman" w:hAnsi="Times New Roman"/>
          <w:sz w:val="28"/>
          <w:szCs w:val="28"/>
        </w:rPr>
        <w:t>ы</w:t>
      </w:r>
      <w:r w:rsidRPr="005C49A7">
        <w:rPr>
          <w:rFonts w:ascii="Times New Roman" w:hAnsi="Times New Roman"/>
          <w:sz w:val="28"/>
          <w:szCs w:val="28"/>
        </w:rPr>
        <w:t xml:space="preserve"> примерный годовой и недельный учебный план</w:t>
      </w:r>
      <w:r>
        <w:rPr>
          <w:rFonts w:ascii="Times New Roman" w:hAnsi="Times New Roman"/>
          <w:sz w:val="28"/>
          <w:szCs w:val="28"/>
        </w:rPr>
        <w:t>ы</w:t>
      </w:r>
      <w:r w:rsidRPr="005C49A7">
        <w:rPr>
          <w:rFonts w:ascii="Times New Roman" w:hAnsi="Times New Roman"/>
          <w:sz w:val="28"/>
          <w:szCs w:val="28"/>
        </w:rPr>
        <w:t xml:space="preserve"> для варианта </w:t>
      </w:r>
      <w:r w:rsidR="008F350B">
        <w:rPr>
          <w:rFonts w:ascii="Times New Roman" w:hAnsi="Times New Roman"/>
          <w:sz w:val="28"/>
          <w:szCs w:val="28"/>
        </w:rPr>
        <w:t>8.4.</w:t>
      </w:r>
      <w:r w:rsidRPr="005C49A7">
        <w:rPr>
          <w:rFonts w:ascii="Times New Roman" w:hAnsi="Times New Roman"/>
          <w:sz w:val="28"/>
          <w:szCs w:val="28"/>
        </w:rPr>
        <w:t xml:space="preserve"> общего образования для обучающихся с </w:t>
      </w:r>
      <w:r>
        <w:rPr>
          <w:rFonts w:ascii="Times New Roman" w:hAnsi="Times New Roman"/>
          <w:sz w:val="28"/>
          <w:szCs w:val="28"/>
        </w:rPr>
        <w:t>РАС</w:t>
      </w:r>
      <w:r w:rsidRPr="005C49A7">
        <w:rPr>
          <w:rFonts w:ascii="Times New Roman" w:hAnsi="Times New Roman"/>
          <w:sz w:val="28"/>
          <w:szCs w:val="28"/>
        </w:rPr>
        <w:t xml:space="preserve">, рассчитанный на </w:t>
      </w:r>
      <w:r w:rsidR="008F350B">
        <w:rPr>
          <w:rFonts w:ascii="Times New Roman" w:hAnsi="Times New Roman"/>
          <w:sz w:val="28"/>
          <w:szCs w:val="28"/>
        </w:rPr>
        <w:t>6</w:t>
      </w:r>
      <w:r>
        <w:rPr>
          <w:rFonts w:ascii="Times New Roman" w:hAnsi="Times New Roman"/>
          <w:sz w:val="28"/>
          <w:szCs w:val="28"/>
        </w:rPr>
        <w:t>-</w:t>
      </w:r>
      <w:r w:rsidRPr="005C49A7">
        <w:rPr>
          <w:rFonts w:ascii="Times New Roman" w:hAnsi="Times New Roman"/>
          <w:sz w:val="28"/>
          <w:szCs w:val="28"/>
        </w:rPr>
        <w:t>летний период обучения</w:t>
      </w:r>
      <w:r>
        <w:rPr>
          <w:rFonts w:ascii="Times New Roman" w:hAnsi="Times New Roman"/>
          <w:sz w:val="28"/>
          <w:szCs w:val="28"/>
        </w:rPr>
        <w:t xml:space="preserve">. </w:t>
      </w:r>
      <w:r w:rsidRPr="005C49A7">
        <w:rPr>
          <w:rFonts w:ascii="Times New Roman" w:hAnsi="Times New Roman"/>
          <w:sz w:val="28"/>
          <w:szCs w:val="28"/>
        </w:rPr>
        <w:t xml:space="preserve"> </w:t>
      </w:r>
      <w:r>
        <w:rPr>
          <w:rFonts w:ascii="Times New Roman" w:hAnsi="Times New Roman"/>
          <w:sz w:val="28"/>
          <w:szCs w:val="28"/>
        </w:rPr>
        <w:t xml:space="preserve"> </w:t>
      </w:r>
    </w:p>
    <w:p w:rsidR="002C571D" w:rsidRPr="005C49A7" w:rsidRDefault="002C571D" w:rsidP="00913DAA">
      <w:pPr>
        <w:pStyle w:val="af7"/>
        <w:spacing w:line="360" w:lineRule="auto"/>
        <w:jc w:val="right"/>
        <w:rPr>
          <w:rFonts w:ascii="Times New Roman" w:hAnsi="Times New Roman"/>
          <w:sz w:val="28"/>
          <w:szCs w:val="28"/>
        </w:rPr>
      </w:pPr>
      <w:r w:rsidRPr="005C49A7">
        <w:rPr>
          <w:rFonts w:ascii="Times New Roman" w:hAnsi="Times New Roman"/>
          <w:sz w:val="28"/>
          <w:szCs w:val="28"/>
        </w:rPr>
        <w:t>Таблица 1</w:t>
      </w:r>
    </w:p>
    <w:tbl>
      <w:tblP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2"/>
        <w:gridCol w:w="2156"/>
        <w:gridCol w:w="900"/>
        <w:gridCol w:w="721"/>
        <w:gridCol w:w="850"/>
        <w:gridCol w:w="851"/>
        <w:gridCol w:w="850"/>
        <w:gridCol w:w="851"/>
        <w:gridCol w:w="850"/>
      </w:tblGrid>
      <w:tr w:rsidR="002C571D" w:rsidRPr="005C49A7">
        <w:trPr>
          <w:trHeight w:val="518"/>
        </w:trPr>
        <w:tc>
          <w:tcPr>
            <w:tcW w:w="10121" w:type="dxa"/>
            <w:gridSpan w:val="9"/>
            <w:tcBorders>
              <w:top w:val="nil"/>
              <w:left w:val="nil"/>
              <w:bottom w:val="single" w:sz="4" w:space="0" w:color="000000"/>
              <w:right w:val="nil"/>
            </w:tcBorders>
          </w:tcPr>
          <w:p w:rsidR="002C571D" w:rsidRPr="005C49A7" w:rsidRDefault="002C571D" w:rsidP="00913DAA">
            <w:pPr>
              <w:pStyle w:val="af7"/>
              <w:spacing w:line="276" w:lineRule="auto"/>
              <w:jc w:val="center"/>
              <w:rPr>
                <w:rFonts w:ascii="Times New Roman" w:hAnsi="Times New Roman"/>
                <w:sz w:val="28"/>
                <w:szCs w:val="28"/>
              </w:rPr>
            </w:pPr>
            <w:r w:rsidRPr="005C49A7">
              <w:rPr>
                <w:rFonts w:ascii="Times New Roman" w:hAnsi="Times New Roman"/>
                <w:b/>
                <w:sz w:val="28"/>
                <w:szCs w:val="28"/>
              </w:rPr>
              <w:t xml:space="preserve">Примерный годовой учебный план общего образования (вариант </w:t>
            </w:r>
            <w:r w:rsidR="008F350B">
              <w:rPr>
                <w:rFonts w:ascii="Times New Roman" w:hAnsi="Times New Roman"/>
                <w:b/>
                <w:sz w:val="28"/>
                <w:szCs w:val="28"/>
              </w:rPr>
              <w:t>8.4.</w:t>
            </w:r>
            <w:r w:rsidRPr="005C49A7">
              <w:rPr>
                <w:rFonts w:ascii="Times New Roman" w:hAnsi="Times New Roman"/>
                <w:b/>
                <w:sz w:val="28"/>
                <w:szCs w:val="28"/>
              </w:rPr>
              <w:t>)</w:t>
            </w:r>
            <w:r w:rsidRPr="005C49A7">
              <w:rPr>
                <w:rFonts w:ascii="Times New Roman" w:hAnsi="Times New Roman"/>
                <w:b/>
                <w:sz w:val="28"/>
                <w:szCs w:val="28"/>
              </w:rPr>
              <w:br/>
              <w:t xml:space="preserve">для обучающихся с </w:t>
            </w:r>
            <w:r>
              <w:rPr>
                <w:rFonts w:ascii="Times New Roman" w:hAnsi="Times New Roman"/>
                <w:b/>
                <w:sz w:val="28"/>
                <w:szCs w:val="28"/>
              </w:rPr>
              <w:t xml:space="preserve">расстройствами аутистического спектра </w:t>
            </w:r>
            <w:r w:rsidRPr="005C49A7">
              <w:rPr>
                <w:rFonts w:ascii="Times New Roman" w:hAnsi="Times New Roman"/>
                <w:b/>
                <w:sz w:val="28"/>
                <w:szCs w:val="28"/>
              </w:rPr>
              <w:t>(</w:t>
            </w:r>
            <w:r w:rsidR="008F350B">
              <w:rPr>
                <w:rFonts w:ascii="Times New Roman" w:hAnsi="Times New Roman"/>
                <w:b/>
                <w:sz w:val="28"/>
                <w:szCs w:val="28"/>
              </w:rPr>
              <w:t xml:space="preserve">дополнительные 1-е, </w:t>
            </w:r>
            <w:r w:rsidR="008F350B">
              <w:rPr>
                <w:rFonts w:ascii="Times New Roman" w:hAnsi="Times New Roman"/>
                <w:b/>
                <w:sz w:val="28"/>
                <w:szCs w:val="28"/>
                <w:lang w:val="en-US"/>
              </w:rPr>
              <w:t>I</w:t>
            </w:r>
            <w:r w:rsidRPr="005C49A7">
              <w:rPr>
                <w:rFonts w:ascii="Times New Roman" w:hAnsi="Times New Roman"/>
                <w:b/>
                <w:sz w:val="28"/>
                <w:szCs w:val="28"/>
              </w:rPr>
              <w:t xml:space="preserve">– </w:t>
            </w:r>
            <w:r w:rsidRPr="005C49A7">
              <w:rPr>
                <w:rFonts w:ascii="Times New Roman" w:hAnsi="Times New Roman"/>
                <w:b/>
                <w:sz w:val="28"/>
                <w:szCs w:val="28"/>
                <w:lang w:val="en-US"/>
              </w:rPr>
              <w:t>IV</w:t>
            </w:r>
            <w:r w:rsidRPr="005C49A7">
              <w:rPr>
                <w:rFonts w:ascii="Times New Roman" w:hAnsi="Times New Roman"/>
                <w:b/>
                <w:sz w:val="28"/>
                <w:szCs w:val="28"/>
              </w:rPr>
              <w:t xml:space="preserve"> классы)</w:t>
            </w:r>
          </w:p>
        </w:tc>
      </w:tr>
      <w:tr w:rsidR="002C571D" w:rsidRPr="005C49A7">
        <w:trPr>
          <w:trHeight w:val="518"/>
        </w:trPr>
        <w:tc>
          <w:tcPr>
            <w:tcW w:w="2092" w:type="dxa"/>
            <w:vMerge w:val="restart"/>
            <w:tcBorders>
              <w:top w:val="single" w:sz="4" w:space="0" w:color="000000"/>
              <w:left w:val="single" w:sz="4" w:space="0" w:color="000000"/>
              <w:right w:val="single" w:sz="4" w:space="0" w:color="000000"/>
            </w:tcBorders>
          </w:tcPr>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Предметные области</w:t>
            </w:r>
          </w:p>
        </w:tc>
        <w:tc>
          <w:tcPr>
            <w:tcW w:w="2156" w:type="dxa"/>
            <w:vMerge w:val="restart"/>
            <w:tcBorders>
              <w:top w:val="single" w:sz="4" w:space="0" w:color="000000"/>
              <w:left w:val="single" w:sz="4" w:space="0" w:color="000000"/>
              <w:right w:val="single" w:sz="4" w:space="0" w:color="000000"/>
              <w:tl2br w:val="single" w:sz="4" w:space="0" w:color="auto"/>
            </w:tcBorders>
          </w:tcPr>
          <w:p w:rsidR="002C571D" w:rsidRPr="008F350B" w:rsidRDefault="008F350B" w:rsidP="00913DAA">
            <w:pPr>
              <w:pStyle w:val="af7"/>
              <w:jc w:val="both"/>
              <w:rPr>
                <w:rFonts w:ascii="Times New Roman" w:hAnsi="Times New Roman"/>
                <w:b/>
                <w:sz w:val="24"/>
                <w:szCs w:val="24"/>
                <w:lang w:eastAsia="ru-RU"/>
              </w:rPr>
            </w:pPr>
            <w:r>
              <w:rPr>
                <w:rFonts w:ascii="Times New Roman" w:hAnsi="Times New Roman"/>
                <w:b/>
                <w:sz w:val="28"/>
                <w:szCs w:val="28"/>
                <w:lang w:eastAsia="ru-RU"/>
              </w:rPr>
              <w:t xml:space="preserve">                  </w:t>
            </w:r>
            <w:r w:rsidR="00CB43C9">
              <w:rPr>
                <w:rFonts w:ascii="Times New Roman" w:hAnsi="Times New Roman"/>
                <w:b/>
                <w:sz w:val="28"/>
                <w:szCs w:val="28"/>
                <w:lang w:eastAsia="ru-RU"/>
              </w:rPr>
              <w:t xml:space="preserve">                 </w:t>
            </w:r>
            <w:r w:rsidR="002C571D" w:rsidRPr="008F350B">
              <w:rPr>
                <w:rFonts w:ascii="Times New Roman" w:hAnsi="Times New Roman"/>
                <w:b/>
                <w:sz w:val="24"/>
                <w:szCs w:val="24"/>
                <w:lang w:eastAsia="ru-RU"/>
              </w:rPr>
              <w:t xml:space="preserve">Классы </w:t>
            </w:r>
          </w:p>
          <w:p w:rsidR="002C571D" w:rsidRPr="008F350B" w:rsidRDefault="00CB43C9"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w:t>
            </w:r>
          </w:p>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 xml:space="preserve">Учебные </w:t>
            </w:r>
          </w:p>
          <w:p w:rsidR="002C571D" w:rsidRPr="005C49A7" w:rsidRDefault="002C571D" w:rsidP="00913DAA">
            <w:pPr>
              <w:pStyle w:val="af7"/>
              <w:jc w:val="both"/>
              <w:rPr>
                <w:rFonts w:ascii="Times New Roman" w:hAnsi="Times New Roman"/>
                <w:b/>
                <w:sz w:val="28"/>
                <w:szCs w:val="28"/>
              </w:rPr>
            </w:pPr>
            <w:r w:rsidRPr="008F350B">
              <w:rPr>
                <w:rFonts w:ascii="Times New Roman" w:hAnsi="Times New Roman"/>
                <w:b/>
                <w:sz w:val="24"/>
                <w:szCs w:val="24"/>
                <w:lang w:eastAsia="ru-RU"/>
              </w:rPr>
              <w:t>предметы</w:t>
            </w:r>
          </w:p>
        </w:tc>
        <w:tc>
          <w:tcPr>
            <w:tcW w:w="5023" w:type="dxa"/>
            <w:gridSpan w:val="6"/>
            <w:tcBorders>
              <w:top w:val="single" w:sz="4" w:space="0" w:color="000000"/>
              <w:left w:val="single" w:sz="4" w:space="0" w:color="000000"/>
              <w:bottom w:val="single" w:sz="4" w:space="0" w:color="000000"/>
              <w:right w:val="single" w:sz="4" w:space="0" w:color="000000"/>
            </w:tcBorders>
          </w:tcPr>
          <w:p w:rsidR="002C571D" w:rsidRPr="008F350B" w:rsidRDefault="002C571D" w:rsidP="00913DAA">
            <w:pPr>
              <w:pStyle w:val="af7"/>
              <w:jc w:val="both"/>
              <w:rPr>
                <w:rFonts w:ascii="Times New Roman" w:hAnsi="Times New Roman"/>
                <w:b/>
                <w:sz w:val="24"/>
                <w:szCs w:val="24"/>
              </w:rPr>
            </w:pPr>
            <w:r w:rsidRPr="008F350B">
              <w:rPr>
                <w:rFonts w:ascii="Times New Roman" w:hAnsi="Times New Roman"/>
                <w:b/>
                <w:sz w:val="24"/>
                <w:szCs w:val="24"/>
                <w:lang w:eastAsia="ru-RU"/>
              </w:rPr>
              <w:t>Количество часов в неделю</w:t>
            </w:r>
          </w:p>
        </w:tc>
        <w:tc>
          <w:tcPr>
            <w:tcW w:w="850" w:type="dxa"/>
            <w:vMerge w:val="restart"/>
            <w:tcBorders>
              <w:top w:val="single" w:sz="4" w:space="0" w:color="000000"/>
              <w:left w:val="single" w:sz="4" w:space="0" w:color="000000"/>
              <w:right w:val="single" w:sz="4" w:space="0" w:color="000000"/>
            </w:tcBorders>
          </w:tcPr>
          <w:p w:rsidR="008F350B" w:rsidRDefault="008F350B" w:rsidP="00913DAA">
            <w:pPr>
              <w:pStyle w:val="af7"/>
              <w:jc w:val="both"/>
              <w:rPr>
                <w:rFonts w:ascii="Times New Roman" w:hAnsi="Times New Roman"/>
                <w:b/>
                <w:sz w:val="24"/>
                <w:szCs w:val="24"/>
              </w:rPr>
            </w:pPr>
          </w:p>
          <w:p w:rsidR="008F350B" w:rsidRDefault="008F350B" w:rsidP="00913DAA">
            <w:pPr>
              <w:pStyle w:val="af7"/>
              <w:jc w:val="both"/>
              <w:rPr>
                <w:rFonts w:ascii="Times New Roman" w:hAnsi="Times New Roman"/>
                <w:b/>
                <w:sz w:val="24"/>
                <w:szCs w:val="24"/>
              </w:rPr>
            </w:pPr>
          </w:p>
          <w:p w:rsidR="002C571D" w:rsidRPr="008F350B" w:rsidRDefault="002C571D" w:rsidP="00913DAA">
            <w:pPr>
              <w:pStyle w:val="af7"/>
              <w:jc w:val="both"/>
              <w:rPr>
                <w:rFonts w:ascii="Times New Roman" w:hAnsi="Times New Roman"/>
                <w:b/>
                <w:sz w:val="24"/>
                <w:szCs w:val="24"/>
              </w:rPr>
            </w:pPr>
            <w:r w:rsidRPr="008F350B">
              <w:rPr>
                <w:rFonts w:ascii="Times New Roman" w:hAnsi="Times New Roman"/>
                <w:b/>
                <w:sz w:val="24"/>
                <w:szCs w:val="24"/>
              </w:rPr>
              <w:t>Всего</w:t>
            </w:r>
          </w:p>
        </w:tc>
      </w:tr>
      <w:tr w:rsidR="00CB43C9" w:rsidRPr="005C49A7">
        <w:trPr>
          <w:trHeight w:val="517"/>
        </w:trPr>
        <w:tc>
          <w:tcPr>
            <w:tcW w:w="2092"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lang w:eastAsia="ru-RU"/>
              </w:rPr>
            </w:pPr>
          </w:p>
        </w:tc>
        <w:tc>
          <w:tcPr>
            <w:tcW w:w="2156"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rPr>
            </w:pPr>
          </w:p>
        </w:tc>
        <w:tc>
          <w:tcPr>
            <w:tcW w:w="90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доп.</w:t>
            </w:r>
          </w:p>
        </w:tc>
        <w:tc>
          <w:tcPr>
            <w:tcW w:w="72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p w:rsidR="00CB43C9" w:rsidRDefault="00CB43C9" w:rsidP="00913DAA">
            <w:pPr>
              <w:suppressAutoHyphens w:val="0"/>
              <w:spacing w:after="0" w:line="240" w:lineRule="auto"/>
              <w:rPr>
                <w:rFonts w:ascii="Times New Roman" w:eastAsia="Calibri" w:hAnsi="Times New Roman" w:cs="Times New Roman"/>
                <w:b/>
                <w:color w:val="auto"/>
                <w:kern w:val="0"/>
                <w:sz w:val="24"/>
                <w:szCs w:val="24"/>
                <w:lang w:eastAsia="ru-RU"/>
              </w:rPr>
            </w:pPr>
            <w:r w:rsidRPr="008F350B">
              <w:rPr>
                <w:rFonts w:ascii="Times New Roman" w:hAnsi="Times New Roman"/>
                <w:b/>
                <w:sz w:val="24"/>
                <w:szCs w:val="24"/>
                <w:lang w:eastAsia="ru-RU"/>
              </w:rPr>
              <w:t>доп.</w:t>
            </w:r>
          </w:p>
          <w:p w:rsidR="00CB43C9" w:rsidRPr="008F350B" w:rsidRDefault="00CB43C9" w:rsidP="00913DAA">
            <w:pPr>
              <w:pStyle w:val="af7"/>
              <w:jc w:val="both"/>
              <w:rPr>
                <w:rFonts w:ascii="Times New Roman" w:hAnsi="Times New Roman"/>
                <w:b/>
                <w:sz w:val="24"/>
                <w:szCs w:val="24"/>
                <w:lang w:eastAsia="ru-RU"/>
              </w:rPr>
            </w:pPr>
          </w:p>
        </w:tc>
        <w:tc>
          <w:tcPr>
            <w:tcW w:w="85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p>
        </w:tc>
        <w:tc>
          <w:tcPr>
            <w:tcW w:w="85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2</w:t>
            </w:r>
          </w:p>
        </w:tc>
        <w:tc>
          <w:tcPr>
            <w:tcW w:w="850"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3</w:t>
            </w:r>
          </w:p>
        </w:tc>
        <w:tc>
          <w:tcPr>
            <w:tcW w:w="851" w:type="dxa"/>
            <w:tcBorders>
              <w:top w:val="single" w:sz="4" w:space="0" w:color="000000"/>
            </w:tcBorders>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4</w:t>
            </w:r>
          </w:p>
        </w:tc>
        <w:tc>
          <w:tcPr>
            <w:tcW w:w="850" w:type="dxa"/>
            <w:vMerge/>
            <w:tcBorders>
              <w:top w:val="single" w:sz="4" w:space="0" w:color="000000"/>
              <w:left w:val="single" w:sz="4" w:space="0" w:color="000000"/>
              <w:right w:val="single" w:sz="4" w:space="0" w:color="000000"/>
            </w:tcBorders>
            <w:vAlign w:val="center"/>
          </w:tcPr>
          <w:p w:rsidR="00CB43C9" w:rsidRPr="005C49A7" w:rsidRDefault="00CB43C9" w:rsidP="00913DAA">
            <w:pPr>
              <w:suppressAutoHyphens w:val="0"/>
              <w:spacing w:after="0" w:line="240" w:lineRule="auto"/>
              <w:jc w:val="both"/>
              <w:rPr>
                <w:rFonts w:ascii="Times New Roman" w:hAnsi="Times New Roman" w:cs="Times New Roman"/>
                <w:b/>
                <w:color w:val="auto"/>
                <w:kern w:val="0"/>
                <w:sz w:val="28"/>
                <w:szCs w:val="28"/>
              </w:rPr>
            </w:pPr>
          </w:p>
        </w:tc>
      </w:tr>
      <w:tr w:rsidR="002C571D" w:rsidRPr="005C49A7">
        <w:tc>
          <w:tcPr>
            <w:tcW w:w="10121" w:type="dxa"/>
            <w:gridSpan w:val="9"/>
            <w:shd w:val="clear" w:color="auto" w:fill="BFBFBF"/>
          </w:tcPr>
          <w:p w:rsidR="002C571D" w:rsidRPr="008F350B" w:rsidRDefault="002C571D" w:rsidP="00913DAA">
            <w:pPr>
              <w:pStyle w:val="af7"/>
              <w:jc w:val="both"/>
              <w:rPr>
                <w:rFonts w:ascii="Times New Roman" w:hAnsi="Times New Roman"/>
                <w:i/>
                <w:sz w:val="24"/>
                <w:szCs w:val="24"/>
                <w:lang w:eastAsia="ru-RU"/>
              </w:rPr>
            </w:pPr>
            <w:r w:rsidRPr="008F350B">
              <w:rPr>
                <w:rFonts w:ascii="Times New Roman" w:hAnsi="Times New Roman"/>
                <w:i/>
                <w:sz w:val="24"/>
                <w:szCs w:val="24"/>
                <w:lang w:val="en-US" w:eastAsia="ru-RU"/>
              </w:rPr>
              <w:t>I</w:t>
            </w:r>
            <w:r w:rsidRPr="008F350B">
              <w:rPr>
                <w:rFonts w:ascii="Times New Roman" w:hAnsi="Times New Roman"/>
                <w:i/>
                <w:sz w:val="24"/>
                <w:szCs w:val="24"/>
                <w:lang w:eastAsia="ru-RU"/>
              </w:rPr>
              <w:t>. Обязательная часть</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 Язык и речевая практика</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 Речь</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 и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альтернативная коммуникация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 Математика</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Математические представления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 Естествознание</w:t>
            </w:r>
          </w:p>
        </w:tc>
        <w:tc>
          <w:tcPr>
            <w:tcW w:w="2156" w:type="dxa"/>
          </w:tcPr>
          <w:p w:rsidR="00CB43C9"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Окружающий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природный  мир</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rPr>
          <w:trHeight w:val="406"/>
        </w:trPr>
        <w:tc>
          <w:tcPr>
            <w:tcW w:w="2092" w:type="dxa"/>
            <w:vMerge w:val="restart"/>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4. Человек</w:t>
            </w: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Человек</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102</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102</w:t>
            </w:r>
          </w:p>
        </w:tc>
        <w:tc>
          <w:tcPr>
            <w:tcW w:w="850" w:type="dxa"/>
          </w:tcPr>
          <w:p w:rsidR="00CB43C9" w:rsidRPr="008F350B" w:rsidRDefault="00AE6E29" w:rsidP="00913DAA">
            <w:pPr>
              <w:pStyle w:val="af7"/>
              <w:jc w:val="both"/>
              <w:rPr>
                <w:rFonts w:ascii="Times New Roman" w:hAnsi="Times New Roman"/>
                <w:sz w:val="24"/>
                <w:szCs w:val="24"/>
                <w:lang w:eastAsia="ru-RU"/>
              </w:rPr>
            </w:pPr>
            <w:r>
              <w:rPr>
                <w:rFonts w:ascii="Times New Roman" w:hAnsi="Times New Roman"/>
                <w:sz w:val="24"/>
                <w:szCs w:val="24"/>
                <w:lang w:eastAsia="ru-RU"/>
              </w:rPr>
              <w:t>600</w:t>
            </w:r>
          </w:p>
        </w:tc>
      </w:tr>
      <w:tr w:rsidR="00CB43C9" w:rsidRPr="005C49A7">
        <w:trPr>
          <w:trHeight w:val="436"/>
        </w:trPr>
        <w:tc>
          <w:tcPr>
            <w:tcW w:w="2092" w:type="dxa"/>
            <w:vMerge/>
            <w:vAlign w:val="center"/>
          </w:tcPr>
          <w:p w:rsidR="00CB43C9" w:rsidRPr="008F350B" w:rsidRDefault="00CB43C9"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Домоводство</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136</w:t>
            </w:r>
          </w:p>
        </w:tc>
      </w:tr>
      <w:tr w:rsidR="00CB43C9" w:rsidRPr="005C49A7">
        <w:trPr>
          <w:trHeight w:val="705"/>
        </w:trPr>
        <w:tc>
          <w:tcPr>
            <w:tcW w:w="2092" w:type="dxa"/>
            <w:vMerge/>
            <w:vAlign w:val="center"/>
          </w:tcPr>
          <w:p w:rsidR="00CB43C9" w:rsidRPr="008F350B" w:rsidRDefault="00CB43C9"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Окружающий социальный мир</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33</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w:t>
            </w:r>
            <w:r w:rsidR="00AE6E29">
              <w:rPr>
                <w:rFonts w:ascii="Times New Roman" w:hAnsi="Times New Roman"/>
                <w:sz w:val="24"/>
                <w:szCs w:val="24"/>
                <w:lang w:eastAsia="ru-RU"/>
              </w:rPr>
              <w:t>68</w:t>
            </w:r>
          </w:p>
        </w:tc>
      </w:tr>
      <w:tr w:rsidR="00CB43C9" w:rsidRPr="005C49A7">
        <w:trPr>
          <w:trHeight w:val="409"/>
        </w:trPr>
        <w:tc>
          <w:tcPr>
            <w:tcW w:w="2092" w:type="dxa"/>
            <w:vMerge w:val="restart"/>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5. Искусство </w:t>
            </w:r>
          </w:p>
        </w:tc>
        <w:tc>
          <w:tcPr>
            <w:tcW w:w="2156"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Музыка и движение</w:t>
            </w:r>
          </w:p>
        </w:tc>
        <w:tc>
          <w:tcPr>
            <w:tcW w:w="90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721" w:type="dxa"/>
          </w:tcPr>
          <w:p w:rsidR="00CB43C9" w:rsidRPr="00CB43C9"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val="en-US" w:eastAsia="ru-RU"/>
              </w:rPr>
            </w:pPr>
            <w:r w:rsidRPr="008F350B">
              <w:rPr>
                <w:rFonts w:ascii="Times New Roman" w:hAnsi="Times New Roman"/>
                <w:sz w:val="24"/>
                <w:szCs w:val="24"/>
                <w:lang w:eastAsia="ru-RU"/>
              </w:rPr>
              <w:t>3</w:t>
            </w:r>
            <w:r w:rsidR="0086255F">
              <w:rPr>
                <w:rFonts w:ascii="Times New Roman" w:hAnsi="Times New Roman"/>
                <w:sz w:val="24"/>
                <w:szCs w:val="24"/>
                <w:lang w:eastAsia="ru-RU"/>
              </w:rPr>
              <w:t>96</w:t>
            </w:r>
          </w:p>
        </w:tc>
      </w:tr>
      <w:tr w:rsidR="00CB43C9" w:rsidRPr="005C49A7">
        <w:trPr>
          <w:trHeight w:val="561"/>
        </w:trPr>
        <w:tc>
          <w:tcPr>
            <w:tcW w:w="2092" w:type="dxa"/>
            <w:vMerge/>
            <w:vAlign w:val="center"/>
          </w:tcPr>
          <w:p w:rsidR="00CB43C9" w:rsidRPr="005C49A7" w:rsidRDefault="00CB43C9"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156" w:type="dxa"/>
          </w:tcPr>
          <w:p w:rsidR="00CB43C9" w:rsidRPr="005C49A7" w:rsidRDefault="00CB43C9" w:rsidP="00913DAA">
            <w:pPr>
              <w:pStyle w:val="af7"/>
              <w:jc w:val="both"/>
              <w:rPr>
                <w:rFonts w:ascii="Times New Roman" w:hAnsi="Times New Roman"/>
                <w:sz w:val="28"/>
                <w:szCs w:val="28"/>
                <w:lang w:eastAsia="ru-RU"/>
              </w:rPr>
            </w:pPr>
            <w:r>
              <w:rPr>
                <w:rFonts w:ascii="Times New Roman" w:hAnsi="Times New Roman"/>
                <w:sz w:val="24"/>
                <w:szCs w:val="24"/>
                <w:lang w:eastAsia="ru-RU"/>
              </w:rPr>
              <w:t>И</w:t>
            </w:r>
            <w:r w:rsidRPr="008F350B">
              <w:rPr>
                <w:rFonts w:ascii="Times New Roman" w:hAnsi="Times New Roman"/>
                <w:sz w:val="24"/>
                <w:szCs w:val="24"/>
                <w:lang w:eastAsia="ru-RU"/>
              </w:rPr>
              <w:t>зобразительная деятельность</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99</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386ACB" w:rsidP="00913DAA">
            <w:pPr>
              <w:pStyle w:val="af7"/>
              <w:jc w:val="both"/>
              <w:rPr>
                <w:rFonts w:ascii="Times New Roman" w:hAnsi="Times New Roman"/>
                <w:sz w:val="24"/>
                <w:szCs w:val="24"/>
                <w:lang w:eastAsia="ru-RU"/>
              </w:rPr>
            </w:pPr>
            <w:r>
              <w:rPr>
                <w:rFonts w:ascii="Times New Roman" w:hAnsi="Times New Roman"/>
                <w:sz w:val="24"/>
                <w:szCs w:val="24"/>
                <w:lang w:eastAsia="ru-RU"/>
              </w:rPr>
              <w:t>532</w:t>
            </w:r>
          </w:p>
        </w:tc>
      </w:tr>
      <w:tr w:rsidR="00CB43C9" w:rsidRPr="005C49A7">
        <w:trPr>
          <w:trHeight w:val="725"/>
        </w:trPr>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 Физическая культура</w:t>
            </w:r>
          </w:p>
        </w:tc>
        <w:tc>
          <w:tcPr>
            <w:tcW w:w="2156" w:type="dxa"/>
          </w:tcPr>
          <w:p w:rsidR="00CB43C9"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Адаптивная </w:t>
            </w:r>
          </w:p>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физкультура</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w:t>
            </w:r>
            <w:r w:rsidR="00685262">
              <w:rPr>
                <w:rFonts w:ascii="Times New Roman" w:hAnsi="Times New Roman"/>
                <w:sz w:val="24"/>
                <w:szCs w:val="24"/>
                <w:lang w:eastAsia="ru-RU"/>
              </w:rPr>
              <w:t>96</w:t>
            </w:r>
          </w:p>
        </w:tc>
      </w:tr>
      <w:tr w:rsidR="00CB43C9" w:rsidRPr="005C49A7">
        <w:tc>
          <w:tcPr>
            <w:tcW w:w="2092"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7. Технологии</w:t>
            </w:r>
          </w:p>
        </w:tc>
        <w:tc>
          <w:tcPr>
            <w:tcW w:w="2156"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Профильный труд</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102</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102</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 Коррекционно-развивающие занятия</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w:t>
            </w:r>
            <w:r w:rsidR="00685262">
              <w:rPr>
                <w:rFonts w:ascii="Times New Roman" w:hAnsi="Times New Roman"/>
                <w:sz w:val="24"/>
                <w:szCs w:val="24"/>
                <w:lang w:eastAsia="ru-RU"/>
              </w:rPr>
              <w:t>96</w:t>
            </w:r>
          </w:p>
        </w:tc>
      </w:tr>
      <w:tr w:rsidR="00CB43C9" w:rsidRPr="005C49A7">
        <w:tc>
          <w:tcPr>
            <w:tcW w:w="4248" w:type="dxa"/>
            <w:gridSpan w:val="2"/>
          </w:tcPr>
          <w:p w:rsidR="00CB43C9" w:rsidRPr="008F350B" w:rsidRDefault="00CB43C9" w:rsidP="00913DAA">
            <w:pPr>
              <w:pStyle w:val="af7"/>
              <w:jc w:val="both"/>
              <w:rPr>
                <w:rFonts w:ascii="Times New Roman" w:hAnsi="Times New Roman"/>
                <w:b/>
                <w:iCs/>
                <w:sz w:val="24"/>
                <w:szCs w:val="24"/>
              </w:rPr>
            </w:pPr>
            <w:r w:rsidRPr="008F350B">
              <w:rPr>
                <w:rFonts w:ascii="Times New Roman" w:hAnsi="Times New Roman"/>
                <w:b/>
                <w:iCs/>
                <w:sz w:val="24"/>
                <w:szCs w:val="24"/>
              </w:rPr>
              <w:t xml:space="preserve">Итого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0" w:type="dxa"/>
          </w:tcPr>
          <w:p w:rsidR="00CB43C9" w:rsidRPr="008F350B" w:rsidRDefault="00685262" w:rsidP="00913DAA">
            <w:pPr>
              <w:pStyle w:val="af7"/>
              <w:jc w:val="both"/>
              <w:rPr>
                <w:rFonts w:ascii="Times New Roman" w:hAnsi="Times New Roman"/>
                <w:sz w:val="24"/>
                <w:szCs w:val="24"/>
                <w:lang w:eastAsia="ru-RU"/>
              </w:rPr>
            </w:pPr>
            <w:r>
              <w:rPr>
                <w:rFonts w:ascii="Times New Roman" w:hAnsi="Times New Roman"/>
                <w:sz w:val="24"/>
                <w:szCs w:val="24"/>
                <w:lang w:eastAsia="ru-RU"/>
              </w:rPr>
              <w:t>4272</w:t>
            </w:r>
          </w:p>
        </w:tc>
      </w:tr>
      <w:tr w:rsidR="00CB43C9" w:rsidRPr="005C49A7">
        <w:tc>
          <w:tcPr>
            <w:tcW w:w="4248" w:type="dxa"/>
            <w:gridSpan w:val="2"/>
          </w:tcPr>
          <w:p w:rsidR="00CB43C9" w:rsidRPr="008F350B" w:rsidRDefault="00CB43C9" w:rsidP="00913DAA">
            <w:pPr>
              <w:pStyle w:val="af7"/>
              <w:jc w:val="both"/>
              <w:rPr>
                <w:rFonts w:ascii="Times New Roman" w:hAnsi="Times New Roman"/>
                <w:b/>
                <w:iCs/>
                <w:sz w:val="24"/>
                <w:szCs w:val="24"/>
              </w:rPr>
            </w:pPr>
            <w:r w:rsidRPr="008F350B">
              <w:rPr>
                <w:rFonts w:ascii="Times New Roman" w:hAnsi="Times New Roman"/>
                <w:b/>
                <w:sz w:val="24"/>
                <w:szCs w:val="24"/>
              </w:rPr>
              <w:t xml:space="preserve">Максимально допустимая годовая нагрузка (при 5-дневной учебной неделе)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816</w:t>
            </w:r>
          </w:p>
        </w:tc>
        <w:tc>
          <w:tcPr>
            <w:tcW w:w="850" w:type="dxa"/>
          </w:tcPr>
          <w:p w:rsidR="00CB43C9" w:rsidRPr="008F350B" w:rsidRDefault="00685262" w:rsidP="00913DAA">
            <w:pPr>
              <w:pStyle w:val="af7"/>
              <w:jc w:val="both"/>
              <w:rPr>
                <w:rFonts w:ascii="Times New Roman" w:hAnsi="Times New Roman"/>
                <w:sz w:val="24"/>
                <w:szCs w:val="24"/>
                <w:lang w:eastAsia="ru-RU"/>
              </w:rPr>
            </w:pPr>
            <w:r>
              <w:rPr>
                <w:rFonts w:ascii="Times New Roman" w:hAnsi="Times New Roman"/>
                <w:sz w:val="24"/>
                <w:szCs w:val="24"/>
                <w:lang w:eastAsia="ru-RU"/>
              </w:rPr>
              <w:t>4272</w:t>
            </w:r>
          </w:p>
        </w:tc>
      </w:tr>
      <w:tr w:rsidR="002C571D" w:rsidRPr="005C49A7">
        <w:tc>
          <w:tcPr>
            <w:tcW w:w="10121" w:type="dxa"/>
            <w:gridSpan w:val="9"/>
            <w:shd w:val="clear" w:color="auto" w:fill="BFBFBF"/>
          </w:tcPr>
          <w:p w:rsidR="002C571D" w:rsidRPr="008F350B" w:rsidRDefault="002C571D" w:rsidP="00913DAA">
            <w:pPr>
              <w:pStyle w:val="af7"/>
              <w:jc w:val="both"/>
              <w:rPr>
                <w:rFonts w:ascii="Times New Roman" w:hAnsi="Times New Roman"/>
                <w:sz w:val="24"/>
                <w:szCs w:val="24"/>
                <w:lang w:eastAsia="ru-RU"/>
              </w:rPr>
            </w:pPr>
            <w:r w:rsidRPr="008F350B">
              <w:rPr>
                <w:rFonts w:ascii="Times New Roman" w:hAnsi="Times New Roman"/>
                <w:i/>
                <w:iCs/>
                <w:sz w:val="24"/>
                <w:szCs w:val="24"/>
                <w:lang w:val="en-US"/>
              </w:rPr>
              <w:t>II</w:t>
            </w:r>
            <w:r w:rsidRPr="008F350B">
              <w:rPr>
                <w:rFonts w:ascii="Times New Roman" w:hAnsi="Times New Roman"/>
                <w:i/>
                <w:iCs/>
                <w:sz w:val="24"/>
                <w:szCs w:val="24"/>
              </w:rPr>
              <w:t>. Часть, формируемая участниками образовательных отношений</w:t>
            </w:r>
          </w:p>
        </w:tc>
      </w:tr>
      <w:tr w:rsidR="002C571D" w:rsidRPr="005C49A7">
        <w:tc>
          <w:tcPr>
            <w:tcW w:w="4248" w:type="dxa"/>
            <w:gridSpan w:val="2"/>
          </w:tcPr>
          <w:p w:rsidR="002C571D" w:rsidRPr="008F350B" w:rsidRDefault="002C571D"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Коррекционные занятия</w:t>
            </w:r>
          </w:p>
        </w:tc>
        <w:tc>
          <w:tcPr>
            <w:tcW w:w="5873" w:type="dxa"/>
            <w:gridSpan w:val="7"/>
          </w:tcPr>
          <w:p w:rsidR="002C571D" w:rsidRPr="005C49A7" w:rsidRDefault="002C571D" w:rsidP="00913DAA">
            <w:pPr>
              <w:pStyle w:val="af7"/>
              <w:jc w:val="both"/>
              <w:rPr>
                <w:rFonts w:ascii="Times New Roman" w:hAnsi="Times New Roman"/>
                <w:sz w:val="28"/>
                <w:szCs w:val="28"/>
                <w:lang w:eastAsia="ru-RU"/>
              </w:rPr>
            </w:pP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1. </w:t>
            </w:r>
            <w:r w:rsidR="00BF4963" w:rsidRPr="00BF4963">
              <w:rPr>
                <w:rFonts w:ascii="Times New Roman" w:hAnsi="Times New Roman"/>
                <w:sz w:val="24"/>
                <w:szCs w:val="24"/>
              </w:rPr>
              <w:t>Эмоциональное и коммуникативно-речевое развитие</w:t>
            </w:r>
            <w:r w:rsidR="00BF4963" w:rsidRPr="008F350B">
              <w:rPr>
                <w:rFonts w:ascii="Times New Roman" w:hAnsi="Times New Roman"/>
                <w:sz w:val="24"/>
                <w:szCs w:val="24"/>
                <w:lang w:eastAsia="ru-RU"/>
              </w:rPr>
              <w:t xml:space="preserve"> </w:t>
            </w:r>
          </w:p>
        </w:tc>
        <w:tc>
          <w:tcPr>
            <w:tcW w:w="90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CB43C9" w:rsidRPr="008F350B" w:rsidRDefault="00CB43C9"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r w:rsidR="00BF4963">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2. </w:t>
            </w:r>
            <w:r w:rsidR="00BF4963" w:rsidRPr="008F350B">
              <w:rPr>
                <w:rFonts w:ascii="Times New Roman" w:hAnsi="Times New Roman"/>
                <w:sz w:val="24"/>
                <w:szCs w:val="24"/>
                <w:lang w:eastAsia="ru-RU"/>
              </w:rPr>
              <w:t xml:space="preserve">Сенсорное развитие </w:t>
            </w:r>
          </w:p>
        </w:tc>
        <w:tc>
          <w:tcPr>
            <w:tcW w:w="90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 Двигательное развитие</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CB43C9" w:rsidRPr="005C49A7">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 xml:space="preserve">4. </w:t>
            </w:r>
            <w:r w:rsidR="00BF4963" w:rsidRPr="008F350B">
              <w:rPr>
                <w:rFonts w:ascii="Times New Roman" w:hAnsi="Times New Roman"/>
                <w:sz w:val="24"/>
                <w:szCs w:val="24"/>
                <w:lang w:eastAsia="ru-RU"/>
              </w:rPr>
              <w:t xml:space="preserve">Предметно-практические действия </w:t>
            </w:r>
            <w:r w:rsidR="00BF4963">
              <w:rPr>
                <w:rFonts w:ascii="Times New Roman" w:hAnsi="Times New Roman"/>
                <w:sz w:val="24"/>
                <w:szCs w:val="24"/>
                <w:lang w:eastAsia="ru-RU"/>
              </w:rPr>
              <w:t xml:space="preserve"> </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66</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68</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400</w:t>
            </w:r>
          </w:p>
        </w:tc>
      </w:tr>
      <w:tr w:rsidR="00BF4963" w:rsidRPr="005C49A7">
        <w:tc>
          <w:tcPr>
            <w:tcW w:w="4248" w:type="dxa"/>
            <w:gridSpan w:val="2"/>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5.</w:t>
            </w:r>
            <w:r>
              <w:rPr>
                <w:caps/>
                <w:sz w:val="20"/>
                <w:szCs w:val="20"/>
              </w:rPr>
              <w:t xml:space="preserve"> </w:t>
            </w:r>
            <w:r w:rsidRPr="00BF4963">
              <w:rPr>
                <w:rFonts w:ascii="Times New Roman" w:hAnsi="Times New Roman"/>
                <w:sz w:val="24"/>
                <w:szCs w:val="24"/>
              </w:rPr>
              <w:t>Коррекционно-развивающие занятия</w:t>
            </w:r>
          </w:p>
        </w:tc>
        <w:tc>
          <w:tcPr>
            <w:tcW w:w="90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72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66</w:t>
            </w:r>
          </w:p>
        </w:tc>
        <w:tc>
          <w:tcPr>
            <w:tcW w:w="85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66</w:t>
            </w:r>
          </w:p>
        </w:tc>
        <w:tc>
          <w:tcPr>
            <w:tcW w:w="850"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72</w:t>
            </w:r>
          </w:p>
        </w:tc>
        <w:tc>
          <w:tcPr>
            <w:tcW w:w="851" w:type="dxa"/>
          </w:tcPr>
          <w:p w:rsidR="00BF4963"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72</w:t>
            </w:r>
          </w:p>
        </w:tc>
        <w:tc>
          <w:tcPr>
            <w:tcW w:w="850" w:type="dxa"/>
          </w:tcPr>
          <w:p w:rsidR="00BF4963"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408</w:t>
            </w:r>
          </w:p>
        </w:tc>
      </w:tr>
      <w:tr w:rsidR="00CB43C9" w:rsidRPr="005C49A7">
        <w:tc>
          <w:tcPr>
            <w:tcW w:w="4248" w:type="dxa"/>
            <w:gridSpan w:val="2"/>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Итого коррекционных занятий</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330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330</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34</w:t>
            </w:r>
            <w:r w:rsidR="006A3FEE">
              <w:rPr>
                <w:rFonts w:ascii="Times New Roman" w:hAnsi="Times New Roman"/>
                <w:sz w:val="24"/>
                <w:szCs w:val="24"/>
                <w:lang w:eastAsia="ru-RU"/>
              </w:rPr>
              <w:t>4</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34</w:t>
            </w:r>
            <w:r w:rsidR="006A3FEE">
              <w:rPr>
                <w:rFonts w:ascii="Times New Roman" w:hAnsi="Times New Roman"/>
                <w:sz w:val="24"/>
                <w:szCs w:val="24"/>
                <w:lang w:eastAsia="ru-RU"/>
              </w:rPr>
              <w:t>4</w:t>
            </w:r>
          </w:p>
        </w:tc>
        <w:tc>
          <w:tcPr>
            <w:tcW w:w="850" w:type="dxa"/>
          </w:tcPr>
          <w:p w:rsidR="00CB43C9" w:rsidRPr="008F350B" w:rsidRDefault="006A3FEE" w:rsidP="00913DAA">
            <w:pPr>
              <w:pStyle w:val="af7"/>
              <w:jc w:val="both"/>
              <w:rPr>
                <w:rFonts w:ascii="Times New Roman" w:hAnsi="Times New Roman"/>
                <w:sz w:val="24"/>
                <w:szCs w:val="24"/>
                <w:lang w:eastAsia="ru-RU"/>
              </w:rPr>
            </w:pPr>
            <w:r>
              <w:rPr>
                <w:rFonts w:ascii="Times New Roman" w:hAnsi="Times New Roman"/>
                <w:sz w:val="24"/>
                <w:szCs w:val="24"/>
                <w:lang w:eastAsia="ru-RU"/>
              </w:rPr>
              <w:t>2008</w:t>
            </w:r>
          </w:p>
        </w:tc>
      </w:tr>
      <w:tr w:rsidR="00CB43C9" w:rsidRPr="005C49A7">
        <w:trPr>
          <w:trHeight w:val="351"/>
        </w:trPr>
        <w:tc>
          <w:tcPr>
            <w:tcW w:w="4248" w:type="dxa"/>
            <w:gridSpan w:val="2"/>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Внеурочная деятельность</w:t>
            </w:r>
          </w:p>
        </w:tc>
        <w:tc>
          <w:tcPr>
            <w:tcW w:w="90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198</w:t>
            </w:r>
          </w:p>
        </w:tc>
        <w:tc>
          <w:tcPr>
            <w:tcW w:w="721" w:type="dxa"/>
          </w:tcPr>
          <w:p w:rsidR="00CB43C9" w:rsidRPr="008F350B" w:rsidRDefault="00BF4963"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198</w:t>
            </w:r>
          </w:p>
        </w:tc>
        <w:tc>
          <w:tcPr>
            <w:tcW w:w="850" w:type="dxa"/>
          </w:tcPr>
          <w:p w:rsidR="00CB43C9" w:rsidRPr="008F350B" w:rsidRDefault="00CB43C9" w:rsidP="00913DAA">
            <w:pPr>
              <w:pStyle w:val="af7"/>
              <w:jc w:val="both"/>
              <w:rPr>
                <w:rFonts w:ascii="Times New Roman" w:hAnsi="Times New Roman"/>
                <w:sz w:val="24"/>
                <w:szCs w:val="24"/>
              </w:rPr>
            </w:pPr>
            <w:r w:rsidRPr="008F350B">
              <w:rPr>
                <w:rFonts w:ascii="Times New Roman" w:hAnsi="Times New Roman"/>
                <w:sz w:val="24"/>
                <w:szCs w:val="24"/>
              </w:rPr>
              <w:t>198</w:t>
            </w:r>
          </w:p>
        </w:tc>
        <w:tc>
          <w:tcPr>
            <w:tcW w:w="851" w:type="dxa"/>
          </w:tcPr>
          <w:p w:rsidR="00CB43C9" w:rsidRPr="008F350B" w:rsidRDefault="00CB43C9" w:rsidP="00913DAA">
            <w:pPr>
              <w:pStyle w:val="af7"/>
              <w:jc w:val="both"/>
              <w:rPr>
                <w:rFonts w:ascii="Times New Roman" w:hAnsi="Times New Roman"/>
                <w:sz w:val="24"/>
                <w:szCs w:val="24"/>
              </w:rPr>
            </w:pPr>
            <w:r w:rsidRPr="008F350B">
              <w:rPr>
                <w:rFonts w:ascii="Times New Roman" w:hAnsi="Times New Roman"/>
                <w:sz w:val="24"/>
                <w:szCs w:val="24"/>
              </w:rPr>
              <w:t>198</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c>
          <w:tcPr>
            <w:tcW w:w="851"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204</w:t>
            </w:r>
          </w:p>
        </w:tc>
        <w:tc>
          <w:tcPr>
            <w:tcW w:w="850" w:type="dxa"/>
          </w:tcPr>
          <w:p w:rsidR="00CB43C9" w:rsidRPr="008F350B" w:rsidRDefault="00CB43C9" w:rsidP="00913DAA">
            <w:pPr>
              <w:pStyle w:val="af7"/>
              <w:jc w:val="both"/>
              <w:rPr>
                <w:rFonts w:ascii="Times New Roman" w:hAnsi="Times New Roman"/>
                <w:sz w:val="24"/>
                <w:szCs w:val="24"/>
                <w:lang w:eastAsia="ru-RU"/>
              </w:rPr>
            </w:pPr>
            <w:r w:rsidRPr="008F350B">
              <w:rPr>
                <w:rFonts w:ascii="Times New Roman" w:hAnsi="Times New Roman"/>
                <w:sz w:val="24"/>
                <w:szCs w:val="24"/>
                <w:lang w:eastAsia="ru-RU"/>
              </w:rPr>
              <w:t>1</w:t>
            </w:r>
            <w:r w:rsidR="006A3FEE">
              <w:rPr>
                <w:rFonts w:ascii="Times New Roman" w:hAnsi="Times New Roman"/>
                <w:sz w:val="24"/>
                <w:szCs w:val="24"/>
                <w:lang w:eastAsia="ru-RU"/>
              </w:rPr>
              <w:t>200</w:t>
            </w:r>
          </w:p>
        </w:tc>
      </w:tr>
      <w:tr w:rsidR="00CB43C9" w:rsidRPr="005C49A7">
        <w:tc>
          <w:tcPr>
            <w:tcW w:w="4248" w:type="dxa"/>
            <w:gridSpan w:val="2"/>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Всего к финансированию</w:t>
            </w:r>
          </w:p>
        </w:tc>
        <w:tc>
          <w:tcPr>
            <w:tcW w:w="900" w:type="dxa"/>
          </w:tcPr>
          <w:p w:rsidR="00CB43C9" w:rsidRPr="008F350B" w:rsidRDefault="00CB43C9" w:rsidP="00913DAA">
            <w:pPr>
              <w:pStyle w:val="af7"/>
              <w:jc w:val="both"/>
              <w:rPr>
                <w:rFonts w:ascii="Times New Roman" w:hAnsi="Times New Roman"/>
                <w:b/>
                <w:sz w:val="24"/>
                <w:szCs w:val="24"/>
                <w:lang w:eastAsia="ru-RU"/>
              </w:rPr>
            </w:pPr>
            <w:r w:rsidRPr="008F350B">
              <w:rPr>
                <w:rFonts w:ascii="Times New Roman" w:hAnsi="Times New Roman"/>
                <w:b/>
                <w:sz w:val="24"/>
                <w:szCs w:val="24"/>
                <w:lang w:eastAsia="ru-RU"/>
              </w:rPr>
              <w:t>1</w:t>
            </w:r>
            <w:r w:rsidR="006A3FEE">
              <w:rPr>
                <w:rFonts w:ascii="Times New Roman" w:hAnsi="Times New Roman"/>
                <w:b/>
                <w:sz w:val="24"/>
                <w:szCs w:val="24"/>
                <w:lang w:eastAsia="ru-RU"/>
              </w:rPr>
              <w:t>188</w:t>
            </w:r>
          </w:p>
        </w:tc>
        <w:tc>
          <w:tcPr>
            <w:tcW w:w="721" w:type="dxa"/>
          </w:tcPr>
          <w:p w:rsidR="00CB43C9" w:rsidRPr="008F350B" w:rsidRDefault="006A3FEE" w:rsidP="00913DAA">
            <w:pPr>
              <w:pStyle w:val="af7"/>
              <w:jc w:val="both"/>
              <w:rPr>
                <w:rFonts w:ascii="Times New Roman" w:hAnsi="Times New Roman"/>
                <w:b/>
                <w:sz w:val="24"/>
                <w:szCs w:val="24"/>
                <w:lang w:eastAsia="ru-RU"/>
              </w:rPr>
            </w:pPr>
            <w:r>
              <w:rPr>
                <w:rFonts w:ascii="Times New Roman" w:hAnsi="Times New Roman"/>
                <w:b/>
                <w:sz w:val="24"/>
                <w:szCs w:val="24"/>
                <w:lang w:eastAsia="ru-RU"/>
              </w:rPr>
              <w:t>1188</w:t>
            </w:r>
          </w:p>
        </w:tc>
        <w:tc>
          <w:tcPr>
            <w:tcW w:w="850"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w:t>
            </w:r>
            <w:r w:rsidR="006A3FEE">
              <w:rPr>
                <w:rFonts w:ascii="Times New Roman" w:hAnsi="Times New Roman"/>
                <w:b/>
                <w:sz w:val="24"/>
                <w:szCs w:val="24"/>
              </w:rPr>
              <w:t>188</w:t>
            </w:r>
          </w:p>
        </w:tc>
        <w:tc>
          <w:tcPr>
            <w:tcW w:w="851"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w:t>
            </w:r>
            <w:r w:rsidR="006A3FEE">
              <w:rPr>
                <w:rFonts w:ascii="Times New Roman" w:hAnsi="Times New Roman"/>
                <w:b/>
                <w:sz w:val="24"/>
                <w:szCs w:val="24"/>
              </w:rPr>
              <w:t>188</w:t>
            </w:r>
          </w:p>
        </w:tc>
        <w:tc>
          <w:tcPr>
            <w:tcW w:w="850"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136</w:t>
            </w:r>
            <w:r w:rsidR="006A3FEE">
              <w:rPr>
                <w:rFonts w:ascii="Times New Roman" w:hAnsi="Times New Roman"/>
                <w:b/>
                <w:sz w:val="24"/>
                <w:szCs w:val="24"/>
              </w:rPr>
              <w:t>4</w:t>
            </w:r>
          </w:p>
        </w:tc>
        <w:tc>
          <w:tcPr>
            <w:tcW w:w="851" w:type="dxa"/>
          </w:tcPr>
          <w:p w:rsidR="00CB43C9" w:rsidRPr="008F350B" w:rsidRDefault="00CB43C9" w:rsidP="00913DAA">
            <w:pPr>
              <w:pStyle w:val="af7"/>
              <w:jc w:val="both"/>
              <w:rPr>
                <w:rFonts w:ascii="Times New Roman" w:hAnsi="Times New Roman"/>
                <w:b/>
                <w:sz w:val="24"/>
                <w:szCs w:val="24"/>
              </w:rPr>
            </w:pPr>
            <w:r w:rsidRPr="008F350B">
              <w:rPr>
                <w:rFonts w:ascii="Times New Roman" w:hAnsi="Times New Roman"/>
                <w:b/>
                <w:sz w:val="24"/>
                <w:szCs w:val="24"/>
              </w:rPr>
              <w:t>136</w:t>
            </w:r>
            <w:r w:rsidR="006A3FEE">
              <w:rPr>
                <w:rFonts w:ascii="Times New Roman" w:hAnsi="Times New Roman"/>
                <w:b/>
                <w:sz w:val="24"/>
                <w:szCs w:val="24"/>
              </w:rPr>
              <w:t>4</w:t>
            </w:r>
          </w:p>
        </w:tc>
        <w:tc>
          <w:tcPr>
            <w:tcW w:w="850" w:type="dxa"/>
          </w:tcPr>
          <w:p w:rsidR="00CB43C9" w:rsidRPr="008F350B" w:rsidRDefault="00685262" w:rsidP="00913DAA">
            <w:pPr>
              <w:pStyle w:val="af7"/>
              <w:jc w:val="both"/>
              <w:rPr>
                <w:rFonts w:ascii="Times New Roman" w:hAnsi="Times New Roman"/>
                <w:b/>
                <w:sz w:val="24"/>
                <w:szCs w:val="24"/>
              </w:rPr>
            </w:pPr>
            <w:r>
              <w:rPr>
                <w:rFonts w:ascii="Times New Roman" w:hAnsi="Times New Roman"/>
                <w:b/>
                <w:sz w:val="24"/>
                <w:szCs w:val="24"/>
              </w:rPr>
              <w:t>7480</w:t>
            </w:r>
          </w:p>
        </w:tc>
      </w:tr>
    </w:tbl>
    <w:p w:rsidR="002C571D" w:rsidRPr="005C49A7" w:rsidRDefault="002C571D" w:rsidP="00913DAA">
      <w:pPr>
        <w:pStyle w:val="af7"/>
        <w:jc w:val="both"/>
        <w:rPr>
          <w:rFonts w:ascii="Times New Roman" w:hAnsi="Times New Roman"/>
          <w:sz w:val="28"/>
          <w:szCs w:val="28"/>
        </w:rPr>
      </w:pPr>
    </w:p>
    <w:p w:rsidR="002C571D" w:rsidRPr="005C49A7" w:rsidRDefault="002C571D" w:rsidP="00913DAA">
      <w:pPr>
        <w:pStyle w:val="af7"/>
        <w:spacing w:line="276" w:lineRule="auto"/>
        <w:jc w:val="right"/>
        <w:rPr>
          <w:rFonts w:ascii="Times New Roman" w:hAnsi="Times New Roman"/>
          <w:sz w:val="28"/>
          <w:szCs w:val="28"/>
          <w:lang w:val="en-US"/>
        </w:rPr>
      </w:pPr>
      <w:r w:rsidRPr="005C49A7">
        <w:rPr>
          <w:rFonts w:ascii="Times New Roman" w:hAnsi="Times New Roman"/>
          <w:sz w:val="28"/>
          <w:szCs w:val="28"/>
        </w:rPr>
        <w:t>Таблица 2</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7"/>
        <w:gridCol w:w="1834"/>
        <w:gridCol w:w="180"/>
        <w:gridCol w:w="672"/>
        <w:gridCol w:w="235"/>
        <w:gridCol w:w="474"/>
        <w:gridCol w:w="246"/>
        <w:gridCol w:w="180"/>
        <w:gridCol w:w="424"/>
        <w:gridCol w:w="296"/>
        <w:gridCol w:w="555"/>
        <w:gridCol w:w="165"/>
        <w:gridCol w:w="543"/>
        <w:gridCol w:w="177"/>
        <w:gridCol w:w="685"/>
        <w:gridCol w:w="35"/>
        <w:gridCol w:w="957"/>
      </w:tblGrid>
      <w:tr w:rsidR="002C571D" w:rsidRPr="005C49A7">
        <w:trPr>
          <w:trHeight w:val="518"/>
        </w:trPr>
        <w:tc>
          <w:tcPr>
            <w:tcW w:w="9885" w:type="dxa"/>
            <w:gridSpan w:val="17"/>
            <w:tcBorders>
              <w:top w:val="nil"/>
              <w:left w:val="nil"/>
              <w:bottom w:val="single" w:sz="4" w:space="0" w:color="000000"/>
              <w:right w:val="nil"/>
            </w:tcBorders>
          </w:tcPr>
          <w:p w:rsidR="002C571D" w:rsidRPr="005C49A7" w:rsidRDefault="002C571D" w:rsidP="00913DAA">
            <w:pPr>
              <w:pStyle w:val="af7"/>
              <w:spacing w:line="276" w:lineRule="auto"/>
              <w:jc w:val="center"/>
              <w:rPr>
                <w:rFonts w:ascii="Times New Roman" w:hAnsi="Times New Roman"/>
                <w:sz w:val="28"/>
                <w:szCs w:val="28"/>
              </w:rPr>
            </w:pPr>
            <w:r w:rsidRPr="005C49A7">
              <w:rPr>
                <w:rFonts w:ascii="Times New Roman" w:hAnsi="Times New Roman"/>
                <w:b/>
                <w:sz w:val="28"/>
                <w:szCs w:val="28"/>
              </w:rPr>
              <w:t xml:space="preserve">Примерный недельный учебный план общего образования (вариант </w:t>
            </w:r>
            <w:r w:rsidR="008F350B">
              <w:rPr>
                <w:rFonts w:ascii="Times New Roman" w:hAnsi="Times New Roman"/>
                <w:b/>
                <w:sz w:val="28"/>
                <w:szCs w:val="28"/>
              </w:rPr>
              <w:t>8.4.)</w:t>
            </w:r>
            <w:r w:rsidRPr="005C49A7">
              <w:rPr>
                <w:rFonts w:ascii="Times New Roman" w:hAnsi="Times New Roman"/>
                <w:b/>
                <w:sz w:val="28"/>
                <w:szCs w:val="28"/>
              </w:rPr>
              <w:br/>
              <w:t xml:space="preserve">для обучающихся с </w:t>
            </w:r>
            <w:r>
              <w:rPr>
                <w:rFonts w:ascii="Times New Roman" w:hAnsi="Times New Roman"/>
                <w:b/>
                <w:sz w:val="28"/>
                <w:szCs w:val="28"/>
              </w:rPr>
              <w:t>расстройствами аутистического спектра</w:t>
            </w:r>
            <w:r w:rsidR="00913DAA">
              <w:rPr>
                <w:rFonts w:ascii="Times New Roman" w:hAnsi="Times New Roman"/>
                <w:b/>
                <w:sz w:val="28"/>
                <w:szCs w:val="28"/>
              </w:rPr>
              <w:br/>
            </w:r>
            <w:r w:rsidRPr="005C49A7">
              <w:rPr>
                <w:rFonts w:ascii="Times New Roman" w:hAnsi="Times New Roman"/>
                <w:b/>
                <w:sz w:val="28"/>
                <w:szCs w:val="28"/>
              </w:rPr>
              <w:t>(</w:t>
            </w:r>
            <w:r w:rsidR="008F350B">
              <w:rPr>
                <w:rFonts w:ascii="Times New Roman" w:hAnsi="Times New Roman"/>
                <w:b/>
                <w:sz w:val="28"/>
                <w:szCs w:val="28"/>
              </w:rPr>
              <w:t>дополнительные 1-е, 1-ый</w:t>
            </w:r>
            <w:r w:rsidR="008F350B" w:rsidRPr="005C49A7">
              <w:rPr>
                <w:rFonts w:ascii="Times New Roman" w:hAnsi="Times New Roman"/>
                <w:b/>
                <w:sz w:val="28"/>
                <w:szCs w:val="28"/>
              </w:rPr>
              <w:t xml:space="preserve"> – </w:t>
            </w:r>
            <w:r w:rsidR="008F350B" w:rsidRPr="005C49A7">
              <w:rPr>
                <w:rFonts w:ascii="Times New Roman" w:hAnsi="Times New Roman"/>
                <w:b/>
                <w:sz w:val="28"/>
                <w:szCs w:val="28"/>
                <w:lang w:val="en-US"/>
              </w:rPr>
              <w:t>IV</w:t>
            </w:r>
            <w:r w:rsidR="008F350B" w:rsidRPr="005C49A7">
              <w:rPr>
                <w:rFonts w:ascii="Times New Roman" w:hAnsi="Times New Roman"/>
                <w:b/>
                <w:sz w:val="28"/>
                <w:szCs w:val="28"/>
              </w:rPr>
              <w:t xml:space="preserve"> классы </w:t>
            </w:r>
            <w:r w:rsidRPr="005C49A7">
              <w:rPr>
                <w:rFonts w:ascii="Times New Roman" w:hAnsi="Times New Roman"/>
                <w:b/>
                <w:sz w:val="28"/>
                <w:szCs w:val="28"/>
              </w:rPr>
              <w:t>)</w:t>
            </w:r>
          </w:p>
        </w:tc>
      </w:tr>
      <w:tr w:rsidR="002C571D" w:rsidRPr="005C49A7">
        <w:trPr>
          <w:trHeight w:val="518"/>
        </w:trPr>
        <w:tc>
          <w:tcPr>
            <w:tcW w:w="2229" w:type="dxa"/>
            <w:vMerge w:val="restart"/>
            <w:tcBorders>
              <w:top w:val="single" w:sz="4" w:space="0" w:color="000000"/>
              <w:left w:val="single" w:sz="4" w:space="0" w:color="000000"/>
              <w:right w:val="single" w:sz="4" w:space="0" w:color="000000"/>
            </w:tcBorders>
          </w:tcPr>
          <w:p w:rsidR="002C571D" w:rsidRPr="00072781" w:rsidRDefault="002C571D" w:rsidP="00913DAA">
            <w:pPr>
              <w:pStyle w:val="af7"/>
              <w:jc w:val="both"/>
              <w:rPr>
                <w:rFonts w:ascii="Times New Roman" w:hAnsi="Times New Roman"/>
                <w:b/>
                <w:sz w:val="24"/>
                <w:szCs w:val="24"/>
                <w:lang w:eastAsia="ru-RU"/>
              </w:rPr>
            </w:pPr>
            <w:r w:rsidRPr="00072781">
              <w:rPr>
                <w:rFonts w:ascii="Times New Roman" w:hAnsi="Times New Roman"/>
                <w:b/>
                <w:sz w:val="24"/>
                <w:szCs w:val="24"/>
                <w:lang w:val="en-US" w:eastAsia="ru-RU"/>
              </w:rPr>
              <w:t>Предметные</w:t>
            </w:r>
            <w:r w:rsidRPr="00072781">
              <w:rPr>
                <w:rFonts w:ascii="Times New Roman" w:hAnsi="Times New Roman"/>
                <w:b/>
                <w:sz w:val="24"/>
                <w:szCs w:val="24"/>
                <w:lang w:eastAsia="ru-RU"/>
              </w:rPr>
              <w:t xml:space="preserve"> области</w:t>
            </w:r>
          </w:p>
        </w:tc>
        <w:tc>
          <w:tcPr>
            <w:tcW w:w="2012" w:type="dxa"/>
            <w:gridSpan w:val="2"/>
            <w:vMerge w:val="restart"/>
            <w:tcBorders>
              <w:top w:val="single" w:sz="4" w:space="0" w:color="000000"/>
              <w:left w:val="single" w:sz="4" w:space="0" w:color="000000"/>
              <w:right w:val="single" w:sz="4" w:space="0" w:color="000000"/>
              <w:tl2br w:val="single" w:sz="4" w:space="0" w:color="auto"/>
            </w:tcBorders>
          </w:tcPr>
          <w:p w:rsidR="002C571D" w:rsidRPr="00072781" w:rsidRDefault="00B80DA6"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w:t>
            </w:r>
            <w:r w:rsidR="002C571D" w:rsidRPr="00072781">
              <w:rPr>
                <w:rFonts w:ascii="Times New Roman" w:hAnsi="Times New Roman"/>
                <w:b/>
                <w:sz w:val="24"/>
                <w:szCs w:val="24"/>
                <w:lang w:eastAsia="ru-RU"/>
              </w:rPr>
              <w:t xml:space="preserve">Классы </w:t>
            </w:r>
          </w:p>
          <w:p w:rsidR="002C571D" w:rsidRPr="00072781" w:rsidRDefault="002C571D" w:rsidP="00913DAA">
            <w:pPr>
              <w:pStyle w:val="af7"/>
              <w:jc w:val="both"/>
              <w:rPr>
                <w:rFonts w:ascii="Times New Roman" w:hAnsi="Times New Roman"/>
                <w:b/>
                <w:sz w:val="24"/>
                <w:szCs w:val="24"/>
                <w:lang w:eastAsia="ru-RU"/>
              </w:rPr>
            </w:pPr>
          </w:p>
          <w:p w:rsidR="002C571D" w:rsidRPr="00072781" w:rsidRDefault="002C571D" w:rsidP="00913DAA">
            <w:pPr>
              <w:pStyle w:val="af7"/>
              <w:jc w:val="both"/>
              <w:rPr>
                <w:rFonts w:ascii="Times New Roman" w:hAnsi="Times New Roman"/>
                <w:b/>
                <w:sz w:val="24"/>
                <w:szCs w:val="24"/>
                <w:lang w:eastAsia="ru-RU"/>
              </w:rPr>
            </w:pPr>
            <w:r w:rsidRPr="00072781">
              <w:rPr>
                <w:rFonts w:ascii="Times New Roman" w:hAnsi="Times New Roman"/>
                <w:b/>
                <w:sz w:val="24"/>
                <w:szCs w:val="24"/>
                <w:lang w:eastAsia="ru-RU"/>
              </w:rPr>
              <w:t xml:space="preserve">Учебные </w:t>
            </w:r>
          </w:p>
          <w:p w:rsidR="002C571D" w:rsidRPr="00072781" w:rsidRDefault="002C571D" w:rsidP="00913DAA">
            <w:pPr>
              <w:pStyle w:val="af7"/>
              <w:jc w:val="both"/>
              <w:rPr>
                <w:rFonts w:ascii="Times New Roman" w:hAnsi="Times New Roman"/>
                <w:b/>
                <w:sz w:val="24"/>
                <w:szCs w:val="24"/>
              </w:rPr>
            </w:pPr>
            <w:r w:rsidRPr="00072781">
              <w:rPr>
                <w:rFonts w:ascii="Times New Roman" w:hAnsi="Times New Roman"/>
                <w:b/>
                <w:sz w:val="24"/>
                <w:szCs w:val="24"/>
                <w:lang w:eastAsia="ru-RU"/>
              </w:rPr>
              <w:t>предметы</w:t>
            </w:r>
          </w:p>
        </w:tc>
        <w:tc>
          <w:tcPr>
            <w:tcW w:w="4687" w:type="dxa"/>
            <w:gridSpan w:val="13"/>
            <w:tcBorders>
              <w:top w:val="single" w:sz="4" w:space="0" w:color="000000"/>
              <w:left w:val="single" w:sz="4" w:space="0" w:color="000000"/>
              <w:bottom w:val="single" w:sz="4" w:space="0" w:color="000000"/>
              <w:right w:val="single" w:sz="4" w:space="0" w:color="000000"/>
            </w:tcBorders>
          </w:tcPr>
          <w:p w:rsidR="002C571D" w:rsidRPr="00072781" w:rsidRDefault="002C571D" w:rsidP="00913DAA">
            <w:pPr>
              <w:pStyle w:val="af7"/>
              <w:jc w:val="center"/>
              <w:rPr>
                <w:rFonts w:ascii="Times New Roman" w:hAnsi="Times New Roman"/>
                <w:b/>
                <w:sz w:val="24"/>
                <w:szCs w:val="24"/>
              </w:rPr>
            </w:pPr>
            <w:r w:rsidRPr="00072781">
              <w:rPr>
                <w:rFonts w:ascii="Times New Roman" w:hAnsi="Times New Roman"/>
                <w:b/>
                <w:sz w:val="24"/>
                <w:szCs w:val="24"/>
                <w:lang w:eastAsia="ru-RU"/>
              </w:rPr>
              <w:t>Количество часов в неделю</w:t>
            </w:r>
          </w:p>
        </w:tc>
        <w:tc>
          <w:tcPr>
            <w:tcW w:w="957" w:type="dxa"/>
            <w:vMerge w:val="restart"/>
            <w:tcBorders>
              <w:top w:val="single" w:sz="4" w:space="0" w:color="000000"/>
              <w:left w:val="single" w:sz="4" w:space="0" w:color="000000"/>
              <w:right w:val="single" w:sz="4" w:space="0" w:color="000000"/>
            </w:tcBorders>
          </w:tcPr>
          <w:p w:rsidR="002C571D" w:rsidRPr="00072781" w:rsidRDefault="002C571D" w:rsidP="00913DAA">
            <w:pPr>
              <w:pStyle w:val="af7"/>
              <w:jc w:val="both"/>
              <w:rPr>
                <w:rFonts w:ascii="Times New Roman" w:hAnsi="Times New Roman"/>
                <w:b/>
                <w:sz w:val="24"/>
                <w:szCs w:val="24"/>
              </w:rPr>
            </w:pPr>
            <w:r w:rsidRPr="00072781">
              <w:rPr>
                <w:rFonts w:ascii="Times New Roman" w:hAnsi="Times New Roman"/>
                <w:b/>
                <w:sz w:val="24"/>
                <w:szCs w:val="24"/>
              </w:rPr>
              <w:t>Всего</w:t>
            </w:r>
          </w:p>
        </w:tc>
      </w:tr>
      <w:tr w:rsidR="00B80DA6" w:rsidRPr="005C49A7">
        <w:trPr>
          <w:trHeight w:val="517"/>
        </w:trPr>
        <w:tc>
          <w:tcPr>
            <w:tcW w:w="2229" w:type="dxa"/>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lang w:eastAsia="ru-RU"/>
              </w:rPr>
            </w:pPr>
          </w:p>
        </w:tc>
        <w:tc>
          <w:tcPr>
            <w:tcW w:w="2012" w:type="dxa"/>
            <w:gridSpan w:val="2"/>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rPr>
            </w:pPr>
          </w:p>
        </w:tc>
        <w:tc>
          <w:tcPr>
            <w:tcW w:w="907"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1</w:t>
            </w:r>
          </w:p>
          <w:p w:rsidR="0032753D" w:rsidRPr="0032753D" w:rsidRDefault="0032753D" w:rsidP="00913DAA">
            <w:pPr>
              <w:pStyle w:val="af7"/>
              <w:jc w:val="both"/>
              <w:rPr>
                <w:rFonts w:ascii="Times New Roman" w:hAnsi="Times New Roman"/>
                <w:sz w:val="24"/>
                <w:szCs w:val="24"/>
                <w:lang w:eastAsia="ru-RU"/>
              </w:rPr>
            </w:pPr>
            <w:r w:rsidRPr="0032753D">
              <w:rPr>
                <w:rFonts w:ascii="Times New Roman" w:hAnsi="Times New Roman"/>
                <w:b/>
                <w:sz w:val="24"/>
                <w:szCs w:val="24"/>
                <w:lang w:eastAsia="ru-RU"/>
              </w:rPr>
              <w:t>доп.</w:t>
            </w:r>
          </w:p>
        </w:tc>
        <w:tc>
          <w:tcPr>
            <w:tcW w:w="900" w:type="dxa"/>
            <w:gridSpan w:val="3"/>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 xml:space="preserve"> 1</w:t>
            </w:r>
          </w:p>
          <w:p w:rsidR="0032753D" w:rsidRPr="0032753D" w:rsidRDefault="0032753D" w:rsidP="00913DAA">
            <w:pPr>
              <w:pStyle w:val="af7"/>
              <w:jc w:val="both"/>
              <w:rPr>
                <w:rFonts w:ascii="Times New Roman" w:hAnsi="Times New Roman"/>
                <w:sz w:val="24"/>
                <w:szCs w:val="24"/>
                <w:lang w:eastAsia="ru-RU"/>
              </w:rPr>
            </w:pPr>
            <w:r w:rsidRPr="0032753D">
              <w:rPr>
                <w:rFonts w:ascii="Times New Roman" w:hAnsi="Times New Roman"/>
                <w:b/>
                <w:sz w:val="24"/>
                <w:szCs w:val="24"/>
                <w:lang w:eastAsia="ru-RU"/>
              </w:rPr>
              <w:t>доп.</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1</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2</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3</w:t>
            </w:r>
          </w:p>
        </w:tc>
        <w:tc>
          <w:tcPr>
            <w:tcW w:w="720" w:type="dxa"/>
            <w:gridSpan w:val="2"/>
            <w:tcBorders>
              <w:top w:val="single" w:sz="4" w:space="0" w:color="000000"/>
            </w:tcBorders>
          </w:tcPr>
          <w:p w:rsidR="00B80DA6" w:rsidRPr="0032753D" w:rsidRDefault="00B80DA6" w:rsidP="00913DAA">
            <w:pPr>
              <w:pStyle w:val="af7"/>
              <w:jc w:val="both"/>
              <w:rPr>
                <w:rFonts w:ascii="Times New Roman" w:hAnsi="Times New Roman"/>
                <w:sz w:val="28"/>
                <w:szCs w:val="28"/>
                <w:lang w:eastAsia="ru-RU"/>
              </w:rPr>
            </w:pPr>
            <w:r w:rsidRPr="0032753D">
              <w:rPr>
                <w:rFonts w:ascii="Times New Roman" w:hAnsi="Times New Roman"/>
                <w:sz w:val="28"/>
                <w:szCs w:val="28"/>
                <w:lang w:eastAsia="ru-RU"/>
              </w:rPr>
              <w:t>4</w:t>
            </w:r>
          </w:p>
        </w:tc>
        <w:tc>
          <w:tcPr>
            <w:tcW w:w="957" w:type="dxa"/>
            <w:vMerge/>
            <w:tcBorders>
              <w:top w:val="single" w:sz="4" w:space="0" w:color="000000"/>
              <w:left w:val="single" w:sz="4" w:space="0" w:color="000000"/>
              <w:right w:val="single" w:sz="4" w:space="0" w:color="000000"/>
            </w:tcBorders>
            <w:vAlign w:val="center"/>
          </w:tcPr>
          <w:p w:rsidR="00B80DA6" w:rsidRPr="005C49A7" w:rsidRDefault="00B80DA6" w:rsidP="00913DAA">
            <w:pPr>
              <w:suppressAutoHyphens w:val="0"/>
              <w:spacing w:after="0" w:line="240" w:lineRule="auto"/>
              <w:jc w:val="both"/>
              <w:rPr>
                <w:rFonts w:ascii="Times New Roman" w:hAnsi="Times New Roman" w:cs="Times New Roman"/>
                <w:b/>
                <w:color w:val="auto"/>
                <w:kern w:val="0"/>
                <w:sz w:val="28"/>
                <w:szCs w:val="28"/>
              </w:rPr>
            </w:pPr>
          </w:p>
        </w:tc>
      </w:tr>
      <w:tr w:rsidR="0032753D" w:rsidRPr="005C49A7">
        <w:tc>
          <w:tcPr>
            <w:tcW w:w="4241" w:type="dxa"/>
            <w:gridSpan w:val="3"/>
            <w:shd w:val="clear" w:color="auto" w:fill="BFBFBF"/>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i/>
                <w:sz w:val="24"/>
                <w:szCs w:val="24"/>
                <w:lang w:val="en-US" w:eastAsia="ru-RU"/>
              </w:rPr>
              <w:t xml:space="preserve">I. </w:t>
            </w:r>
            <w:r w:rsidRPr="00B80DA6">
              <w:rPr>
                <w:rFonts w:ascii="Times New Roman" w:hAnsi="Times New Roman"/>
                <w:i/>
                <w:sz w:val="24"/>
                <w:szCs w:val="24"/>
                <w:lang w:eastAsia="ru-RU"/>
              </w:rPr>
              <w:t>Обязательная часть</w:t>
            </w:r>
          </w:p>
        </w:tc>
        <w:tc>
          <w:tcPr>
            <w:tcW w:w="5644" w:type="dxa"/>
            <w:gridSpan w:val="14"/>
            <w:shd w:val="clear" w:color="auto" w:fill="BFBFBF"/>
          </w:tcPr>
          <w:p w:rsidR="0032753D" w:rsidRPr="00B80DA6" w:rsidRDefault="0032753D" w:rsidP="00913DAA">
            <w:pPr>
              <w:pStyle w:val="af7"/>
              <w:jc w:val="both"/>
              <w:rPr>
                <w:rFonts w:ascii="Times New Roman" w:hAnsi="Times New Roman"/>
                <w:sz w:val="24"/>
                <w:szCs w:val="24"/>
                <w:lang w:eastAsia="ru-RU"/>
              </w:rPr>
            </w:pP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 Язык и речевая практика</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Речь и </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альтернативная коммуникация</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3</w:t>
            </w:r>
          </w:p>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16</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 Математика</w:t>
            </w: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Математические представления</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 Естествознание</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Окружающий </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природный  мир</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rPr>
          <w:trHeight w:val="471"/>
        </w:trPr>
        <w:tc>
          <w:tcPr>
            <w:tcW w:w="2229" w:type="dxa"/>
            <w:vMerge w:val="restart"/>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4. Человек</w:t>
            </w: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Человек</w:t>
            </w:r>
          </w:p>
        </w:tc>
        <w:tc>
          <w:tcPr>
            <w:tcW w:w="907" w:type="dxa"/>
            <w:gridSpan w:val="2"/>
          </w:tcPr>
          <w:p w:rsidR="0032753D" w:rsidRPr="0032753D"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3</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18</w:t>
            </w:r>
          </w:p>
        </w:tc>
      </w:tr>
      <w:tr w:rsidR="0032753D" w:rsidRPr="005C49A7">
        <w:trPr>
          <w:trHeight w:val="423"/>
        </w:trPr>
        <w:tc>
          <w:tcPr>
            <w:tcW w:w="2229" w:type="dxa"/>
            <w:vMerge/>
            <w:vAlign w:val="center"/>
          </w:tcPr>
          <w:p w:rsidR="0032753D" w:rsidRPr="005C49A7" w:rsidRDefault="0032753D"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Домоводство</w:t>
            </w:r>
          </w:p>
        </w:tc>
        <w:tc>
          <w:tcPr>
            <w:tcW w:w="907" w:type="dxa"/>
            <w:gridSpan w:val="2"/>
          </w:tcPr>
          <w:p w:rsidR="0032753D" w:rsidRPr="0032753D"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92" w:type="dxa"/>
            <w:gridSpan w:val="2"/>
          </w:tcPr>
          <w:p w:rsidR="0032753D" w:rsidRPr="00B80DA6" w:rsidRDefault="0032753D" w:rsidP="00913DAA">
            <w:pPr>
              <w:pStyle w:val="af7"/>
              <w:jc w:val="center"/>
              <w:rPr>
                <w:rFonts w:ascii="Times New Roman" w:hAnsi="Times New Roman"/>
                <w:sz w:val="24"/>
                <w:szCs w:val="24"/>
                <w:lang w:val="en-US" w:eastAsia="ru-RU"/>
              </w:rPr>
            </w:pPr>
            <w:r w:rsidRPr="00B80DA6">
              <w:rPr>
                <w:rFonts w:ascii="Times New Roman" w:hAnsi="Times New Roman"/>
                <w:sz w:val="24"/>
                <w:szCs w:val="24"/>
                <w:lang w:eastAsia="ru-RU"/>
              </w:rPr>
              <w:t>4</w:t>
            </w:r>
          </w:p>
        </w:tc>
      </w:tr>
      <w:tr w:rsidR="0032753D" w:rsidRPr="005C49A7">
        <w:trPr>
          <w:trHeight w:val="415"/>
        </w:trPr>
        <w:tc>
          <w:tcPr>
            <w:tcW w:w="2229" w:type="dxa"/>
            <w:vMerge/>
            <w:vAlign w:val="center"/>
          </w:tcPr>
          <w:p w:rsidR="0032753D" w:rsidRPr="005C49A7" w:rsidRDefault="0032753D" w:rsidP="00913DAA">
            <w:pPr>
              <w:suppressAutoHyphens w:val="0"/>
              <w:spacing w:after="0" w:line="240" w:lineRule="auto"/>
              <w:jc w:val="both"/>
              <w:rPr>
                <w:rFonts w:ascii="Times New Roman" w:hAnsi="Times New Roman" w:cs="Times New Roman"/>
                <w:color w:val="auto"/>
                <w:kern w:val="0"/>
                <w:sz w:val="28"/>
                <w:szCs w:val="28"/>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Окружающий социальный мир</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1</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8</w:t>
            </w:r>
          </w:p>
        </w:tc>
      </w:tr>
      <w:tr w:rsidR="0032753D" w:rsidRPr="005C49A7">
        <w:trPr>
          <w:trHeight w:val="539"/>
        </w:trPr>
        <w:tc>
          <w:tcPr>
            <w:tcW w:w="2229" w:type="dxa"/>
            <w:vMerge w:val="restart"/>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5. Искусство </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Музыка и </w:t>
            </w:r>
          </w:p>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движение</w:t>
            </w:r>
          </w:p>
        </w:tc>
        <w:tc>
          <w:tcPr>
            <w:tcW w:w="907" w:type="dxa"/>
            <w:gridSpan w:val="2"/>
          </w:tcPr>
          <w:p w:rsidR="0032753D" w:rsidRP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val="en-US" w:eastAsia="ru-RU"/>
              </w:rPr>
            </w:pP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2</w:t>
            </w:r>
          </w:p>
        </w:tc>
        <w:tc>
          <w:tcPr>
            <w:tcW w:w="992" w:type="dxa"/>
            <w:gridSpan w:val="2"/>
          </w:tcPr>
          <w:p w:rsidR="0032753D" w:rsidRPr="00B80DA6" w:rsidRDefault="0032753D" w:rsidP="00913DAA">
            <w:pPr>
              <w:pStyle w:val="af7"/>
              <w:jc w:val="center"/>
              <w:rPr>
                <w:rFonts w:ascii="Times New Roman" w:hAnsi="Times New Roman"/>
                <w:sz w:val="24"/>
                <w:szCs w:val="24"/>
                <w:lang w:val="en-US" w:eastAsia="ru-RU"/>
              </w:rPr>
            </w:pPr>
            <w:r w:rsidRPr="00B80DA6">
              <w:rPr>
                <w:rFonts w:ascii="Times New Roman" w:hAnsi="Times New Roman"/>
                <w:sz w:val="24"/>
                <w:szCs w:val="24"/>
                <w:lang w:eastAsia="ru-RU"/>
              </w:rPr>
              <w:t>1</w:t>
            </w:r>
            <w:r w:rsidR="008D2617">
              <w:rPr>
                <w:rFonts w:ascii="Times New Roman" w:hAnsi="Times New Roman"/>
                <w:sz w:val="24"/>
                <w:szCs w:val="24"/>
                <w:lang w:eastAsia="ru-RU"/>
              </w:rPr>
              <w:t>2</w:t>
            </w:r>
          </w:p>
        </w:tc>
      </w:tr>
      <w:tr w:rsidR="0032753D" w:rsidRPr="005C49A7">
        <w:trPr>
          <w:trHeight w:val="547"/>
        </w:trPr>
        <w:tc>
          <w:tcPr>
            <w:tcW w:w="2229" w:type="dxa"/>
            <w:vMerge/>
            <w:vAlign w:val="center"/>
          </w:tcPr>
          <w:p w:rsidR="0032753D" w:rsidRPr="00B80DA6" w:rsidRDefault="0032753D" w:rsidP="00913DAA">
            <w:pPr>
              <w:suppressAutoHyphens w:val="0"/>
              <w:spacing w:after="0" w:line="240" w:lineRule="auto"/>
              <w:jc w:val="both"/>
              <w:rPr>
                <w:rFonts w:ascii="Times New Roman" w:hAnsi="Times New Roman" w:cs="Times New Roman"/>
                <w:color w:val="auto"/>
                <w:kern w:val="0"/>
                <w:sz w:val="24"/>
                <w:szCs w:val="24"/>
                <w:lang w:eastAsia="ru-RU"/>
              </w:rPr>
            </w:pPr>
          </w:p>
        </w:tc>
        <w:tc>
          <w:tcPr>
            <w:tcW w:w="2012" w:type="dxa"/>
            <w:gridSpan w:val="2"/>
          </w:tcPr>
          <w:p w:rsidR="0032753D" w:rsidRPr="00B80DA6" w:rsidRDefault="0032753D" w:rsidP="00913DAA">
            <w:pPr>
              <w:pStyle w:val="af7"/>
              <w:jc w:val="both"/>
              <w:rPr>
                <w:rFonts w:ascii="Times New Roman" w:hAnsi="Times New Roman"/>
                <w:sz w:val="24"/>
                <w:szCs w:val="24"/>
                <w:lang w:val="en-US" w:eastAsia="ru-RU"/>
              </w:rPr>
            </w:pPr>
            <w:r w:rsidRPr="00B80DA6">
              <w:rPr>
                <w:rFonts w:ascii="Times New Roman" w:hAnsi="Times New Roman"/>
                <w:sz w:val="24"/>
                <w:szCs w:val="24"/>
                <w:lang w:eastAsia="ru-RU"/>
              </w:rPr>
              <w:t>Изобразительная деятельность</w:t>
            </w:r>
          </w:p>
        </w:tc>
        <w:tc>
          <w:tcPr>
            <w:tcW w:w="907" w:type="dxa"/>
            <w:gridSpan w:val="2"/>
          </w:tcPr>
          <w:p w:rsidR="0032753D" w:rsidRP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3</w:t>
            </w:r>
          </w:p>
          <w:p w:rsidR="0032753D" w:rsidRPr="00B80DA6" w:rsidRDefault="0032753D" w:rsidP="00913DAA">
            <w:pPr>
              <w:pStyle w:val="af7"/>
              <w:jc w:val="both"/>
              <w:rPr>
                <w:rFonts w:ascii="Times New Roman" w:hAnsi="Times New Roman"/>
                <w:sz w:val="24"/>
                <w:szCs w:val="24"/>
                <w:lang w:val="en-US"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16</w:t>
            </w:r>
          </w:p>
        </w:tc>
      </w:tr>
      <w:tr w:rsidR="0032753D" w:rsidRPr="005C49A7">
        <w:trPr>
          <w:trHeight w:val="725"/>
        </w:trPr>
        <w:tc>
          <w:tcPr>
            <w:tcW w:w="2229" w:type="dxa"/>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6.</w:t>
            </w:r>
            <w:r w:rsidRPr="00B80DA6">
              <w:rPr>
                <w:rFonts w:ascii="Times New Roman" w:hAnsi="Times New Roman"/>
                <w:sz w:val="24"/>
                <w:szCs w:val="24"/>
                <w:lang w:eastAsia="ru-RU"/>
              </w:rPr>
              <w:t>Физическая культура</w:t>
            </w:r>
          </w:p>
        </w:tc>
        <w:tc>
          <w:tcPr>
            <w:tcW w:w="2012" w:type="dxa"/>
            <w:gridSpan w:val="2"/>
          </w:tcPr>
          <w:p w:rsidR="0032753D"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Адаптивная</w:t>
            </w:r>
          </w:p>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 физкультура</w:t>
            </w:r>
          </w:p>
        </w:tc>
        <w:tc>
          <w:tcPr>
            <w:tcW w:w="907" w:type="dxa"/>
            <w:gridSpan w:val="2"/>
          </w:tcPr>
          <w:p w:rsidR="0032753D" w:rsidRDefault="0032753D" w:rsidP="00913DAA">
            <w:pPr>
              <w:suppressAutoHyphens w:val="0"/>
              <w:spacing w:after="0" w:line="240" w:lineRule="auto"/>
              <w:rPr>
                <w:rFonts w:ascii="Times New Roman" w:eastAsia="Calibri" w:hAnsi="Times New Roman" w:cs="Times New Roman"/>
                <w:color w:val="auto"/>
                <w:kern w:val="0"/>
                <w:sz w:val="24"/>
                <w:szCs w:val="24"/>
                <w:lang w:eastAsia="ru-RU"/>
              </w:rPr>
            </w:pPr>
            <w:r>
              <w:rPr>
                <w:rFonts w:ascii="Times New Roman" w:eastAsia="Calibri" w:hAnsi="Times New Roman" w:cs="Times New Roman"/>
                <w:color w:val="auto"/>
                <w:kern w:val="0"/>
                <w:sz w:val="24"/>
                <w:szCs w:val="24"/>
                <w:lang w:eastAsia="ru-RU"/>
              </w:rPr>
              <w:t xml:space="preserve">  2</w:t>
            </w:r>
          </w:p>
          <w:p w:rsidR="0032753D" w:rsidRPr="00B80DA6" w:rsidRDefault="0032753D" w:rsidP="00913DAA">
            <w:pPr>
              <w:pStyle w:val="af7"/>
              <w:jc w:val="both"/>
              <w:rPr>
                <w:rFonts w:ascii="Times New Roman" w:hAnsi="Times New Roman"/>
                <w:sz w:val="24"/>
                <w:szCs w:val="24"/>
                <w:lang w:eastAsia="ru-RU"/>
              </w:rPr>
            </w:pP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2229"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7. Технологии</w:t>
            </w:r>
          </w:p>
        </w:tc>
        <w:tc>
          <w:tcPr>
            <w:tcW w:w="201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Профильный труд</w:t>
            </w:r>
          </w:p>
        </w:tc>
        <w:tc>
          <w:tcPr>
            <w:tcW w:w="907" w:type="dxa"/>
            <w:gridSpan w:val="2"/>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w:t>
            </w:r>
          </w:p>
        </w:tc>
        <w:tc>
          <w:tcPr>
            <w:tcW w:w="992"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6</w:t>
            </w:r>
          </w:p>
        </w:tc>
      </w:tr>
      <w:tr w:rsidR="0032753D" w:rsidRPr="005C49A7">
        <w:tc>
          <w:tcPr>
            <w:tcW w:w="4241"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8. Коррекционно-развивающие занятия</w:t>
            </w:r>
          </w:p>
        </w:tc>
        <w:tc>
          <w:tcPr>
            <w:tcW w:w="907" w:type="dxa"/>
            <w:gridSpan w:val="2"/>
          </w:tcPr>
          <w:p w:rsidR="0032753D" w:rsidRPr="00B80DA6" w:rsidRDefault="0032753D"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00" w:type="dxa"/>
            <w:gridSpan w:val="3"/>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720"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685" w:type="dxa"/>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8D2617" w:rsidP="00913DAA">
            <w:pPr>
              <w:pStyle w:val="af7"/>
              <w:jc w:val="center"/>
              <w:rPr>
                <w:rFonts w:ascii="Times New Roman" w:hAnsi="Times New Roman"/>
                <w:sz w:val="24"/>
                <w:szCs w:val="24"/>
              </w:rPr>
            </w:pPr>
            <w:r>
              <w:rPr>
                <w:rFonts w:ascii="Times New Roman" w:hAnsi="Times New Roman"/>
                <w:sz w:val="24"/>
                <w:szCs w:val="24"/>
              </w:rPr>
              <w:t>12</w:t>
            </w:r>
          </w:p>
        </w:tc>
      </w:tr>
      <w:tr w:rsidR="0032753D" w:rsidRPr="005C49A7">
        <w:tc>
          <w:tcPr>
            <w:tcW w:w="4241" w:type="dxa"/>
            <w:gridSpan w:val="3"/>
          </w:tcPr>
          <w:p w:rsidR="0032753D" w:rsidRPr="00B80DA6" w:rsidRDefault="0032753D" w:rsidP="00913DAA">
            <w:pPr>
              <w:pStyle w:val="af7"/>
              <w:jc w:val="both"/>
              <w:rPr>
                <w:rFonts w:ascii="Times New Roman" w:hAnsi="Times New Roman"/>
                <w:b/>
                <w:iCs/>
                <w:sz w:val="24"/>
                <w:szCs w:val="24"/>
              </w:rPr>
            </w:pPr>
            <w:r w:rsidRPr="00B80DA6">
              <w:rPr>
                <w:rFonts w:ascii="Times New Roman" w:hAnsi="Times New Roman"/>
                <w:b/>
                <w:iCs/>
                <w:sz w:val="24"/>
                <w:szCs w:val="24"/>
              </w:rPr>
              <w:t xml:space="preserve">Итого </w:t>
            </w:r>
          </w:p>
        </w:tc>
        <w:tc>
          <w:tcPr>
            <w:tcW w:w="907" w:type="dxa"/>
            <w:gridSpan w:val="2"/>
          </w:tcPr>
          <w:p w:rsidR="0032753D" w:rsidRPr="00B80DA6" w:rsidRDefault="0032753D" w:rsidP="00913DAA">
            <w:pPr>
              <w:pStyle w:val="af7"/>
              <w:jc w:val="both"/>
              <w:rPr>
                <w:rFonts w:ascii="Times New Roman" w:hAnsi="Times New Roman"/>
                <w:b/>
                <w:iCs/>
                <w:sz w:val="24"/>
                <w:szCs w:val="24"/>
              </w:rPr>
            </w:pPr>
            <w:r>
              <w:rPr>
                <w:rFonts w:ascii="Times New Roman" w:hAnsi="Times New Roman"/>
                <w:b/>
                <w:iCs/>
                <w:sz w:val="24"/>
                <w:szCs w:val="24"/>
              </w:rPr>
              <w:t xml:space="preserve"> 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900" w:type="dxa"/>
            <w:gridSpan w:val="3"/>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685" w:type="dxa"/>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992" w:type="dxa"/>
            <w:gridSpan w:val="2"/>
          </w:tcPr>
          <w:p w:rsidR="0032753D" w:rsidRPr="0032753D" w:rsidRDefault="0032753D" w:rsidP="00913DAA">
            <w:pPr>
              <w:pStyle w:val="af7"/>
              <w:jc w:val="center"/>
              <w:rPr>
                <w:rFonts w:ascii="Times New Roman" w:hAnsi="Times New Roman"/>
                <w:b/>
                <w:sz w:val="24"/>
                <w:szCs w:val="24"/>
                <w:lang w:eastAsia="ru-RU"/>
              </w:rPr>
            </w:pPr>
            <w:r w:rsidRPr="0032753D">
              <w:rPr>
                <w:rFonts w:ascii="Times New Roman" w:hAnsi="Times New Roman"/>
                <w:b/>
                <w:sz w:val="24"/>
                <w:szCs w:val="24"/>
                <w:lang w:eastAsia="ru-RU"/>
              </w:rPr>
              <w:t>1</w:t>
            </w:r>
            <w:r w:rsidR="008D2617">
              <w:rPr>
                <w:rFonts w:ascii="Times New Roman" w:hAnsi="Times New Roman"/>
                <w:b/>
                <w:sz w:val="24"/>
                <w:szCs w:val="24"/>
                <w:lang w:eastAsia="ru-RU"/>
              </w:rPr>
              <w:t>2</w:t>
            </w:r>
            <w:r w:rsidRPr="0032753D">
              <w:rPr>
                <w:rFonts w:ascii="Times New Roman" w:hAnsi="Times New Roman"/>
                <w:b/>
                <w:sz w:val="24"/>
                <w:szCs w:val="24"/>
                <w:lang w:eastAsia="ru-RU"/>
              </w:rPr>
              <w:t>8</w:t>
            </w:r>
          </w:p>
        </w:tc>
      </w:tr>
      <w:tr w:rsidR="0032753D" w:rsidRPr="005C49A7">
        <w:tc>
          <w:tcPr>
            <w:tcW w:w="4245" w:type="dxa"/>
            <w:gridSpan w:val="3"/>
          </w:tcPr>
          <w:p w:rsidR="0032753D" w:rsidRDefault="0032753D" w:rsidP="00913DAA">
            <w:pPr>
              <w:pStyle w:val="af7"/>
              <w:jc w:val="both"/>
              <w:rPr>
                <w:rFonts w:ascii="Times New Roman" w:hAnsi="Times New Roman"/>
                <w:b/>
                <w:sz w:val="24"/>
                <w:szCs w:val="24"/>
              </w:rPr>
            </w:pPr>
            <w:r w:rsidRPr="00B80DA6">
              <w:rPr>
                <w:rFonts w:ascii="Times New Roman" w:hAnsi="Times New Roman"/>
                <w:b/>
                <w:sz w:val="24"/>
                <w:szCs w:val="24"/>
              </w:rPr>
              <w:t xml:space="preserve">Максимально допустимая </w:t>
            </w:r>
          </w:p>
          <w:p w:rsidR="0032753D" w:rsidRDefault="0032753D" w:rsidP="00913DAA">
            <w:pPr>
              <w:pStyle w:val="af7"/>
              <w:jc w:val="both"/>
              <w:rPr>
                <w:rFonts w:ascii="Times New Roman" w:hAnsi="Times New Roman"/>
                <w:b/>
                <w:sz w:val="24"/>
                <w:szCs w:val="24"/>
              </w:rPr>
            </w:pPr>
            <w:r w:rsidRPr="00B80DA6">
              <w:rPr>
                <w:rFonts w:ascii="Times New Roman" w:hAnsi="Times New Roman"/>
                <w:b/>
                <w:sz w:val="24"/>
                <w:szCs w:val="24"/>
              </w:rPr>
              <w:t xml:space="preserve">недельная нагрузка </w:t>
            </w:r>
          </w:p>
          <w:p w:rsidR="0032753D" w:rsidRPr="00B80DA6" w:rsidRDefault="0032753D" w:rsidP="00913DAA">
            <w:pPr>
              <w:pStyle w:val="af7"/>
              <w:jc w:val="both"/>
              <w:rPr>
                <w:rFonts w:ascii="Times New Roman" w:hAnsi="Times New Roman"/>
                <w:b/>
                <w:iCs/>
                <w:sz w:val="24"/>
                <w:szCs w:val="24"/>
              </w:rPr>
            </w:pPr>
            <w:r w:rsidRPr="00B80DA6">
              <w:rPr>
                <w:rFonts w:ascii="Times New Roman" w:hAnsi="Times New Roman"/>
                <w:b/>
                <w:sz w:val="24"/>
                <w:szCs w:val="24"/>
              </w:rPr>
              <w:t>(при 5-дневной учебной неделе)</w:t>
            </w:r>
          </w:p>
        </w:tc>
        <w:tc>
          <w:tcPr>
            <w:tcW w:w="903" w:type="dxa"/>
            <w:gridSpan w:val="2"/>
          </w:tcPr>
          <w:p w:rsidR="0032753D" w:rsidRDefault="0032753D" w:rsidP="00913DAA">
            <w:pPr>
              <w:suppressAutoHyphens w:val="0"/>
              <w:spacing w:after="0" w:line="240" w:lineRule="auto"/>
              <w:rPr>
                <w:rFonts w:ascii="Times New Roman" w:eastAsia="Calibri" w:hAnsi="Times New Roman" w:cs="Times New Roman"/>
                <w:b/>
                <w:iCs/>
                <w:color w:val="auto"/>
                <w:kern w:val="0"/>
                <w:sz w:val="24"/>
                <w:szCs w:val="24"/>
              </w:rPr>
            </w:pPr>
            <w:r>
              <w:rPr>
                <w:rFonts w:ascii="Times New Roman" w:eastAsia="Calibri" w:hAnsi="Times New Roman" w:cs="Times New Roman"/>
                <w:b/>
                <w:iCs/>
                <w:color w:val="auto"/>
                <w:kern w:val="0"/>
                <w:sz w:val="24"/>
                <w:szCs w:val="24"/>
              </w:rPr>
              <w:t xml:space="preserve"> 20</w:t>
            </w:r>
          </w:p>
          <w:p w:rsidR="0032753D" w:rsidRDefault="0032753D" w:rsidP="00913DAA">
            <w:pPr>
              <w:suppressAutoHyphens w:val="0"/>
              <w:spacing w:after="0" w:line="240" w:lineRule="auto"/>
              <w:rPr>
                <w:rFonts w:ascii="Times New Roman" w:eastAsia="Calibri" w:hAnsi="Times New Roman" w:cs="Times New Roman"/>
                <w:b/>
                <w:iCs/>
                <w:color w:val="auto"/>
                <w:kern w:val="0"/>
                <w:sz w:val="24"/>
                <w:szCs w:val="24"/>
              </w:rPr>
            </w:pPr>
          </w:p>
          <w:p w:rsidR="0032753D" w:rsidRPr="00B80DA6" w:rsidRDefault="0032753D" w:rsidP="00913DAA">
            <w:pPr>
              <w:pStyle w:val="af7"/>
              <w:jc w:val="both"/>
              <w:rPr>
                <w:rFonts w:ascii="Times New Roman" w:hAnsi="Times New Roman"/>
                <w:b/>
                <w:iCs/>
                <w:sz w:val="24"/>
                <w:szCs w:val="24"/>
              </w:rPr>
            </w:pP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900" w:type="dxa"/>
            <w:gridSpan w:val="3"/>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20</w:t>
            </w:r>
          </w:p>
        </w:tc>
        <w:tc>
          <w:tcPr>
            <w:tcW w:w="720" w:type="dxa"/>
            <w:gridSpan w:val="2"/>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685" w:type="dxa"/>
          </w:tcPr>
          <w:p w:rsidR="0032753D" w:rsidRPr="0032753D" w:rsidRDefault="0032753D" w:rsidP="00913DAA">
            <w:pPr>
              <w:pStyle w:val="af7"/>
              <w:jc w:val="both"/>
              <w:rPr>
                <w:rFonts w:ascii="Times New Roman" w:hAnsi="Times New Roman"/>
                <w:b/>
                <w:sz w:val="24"/>
                <w:szCs w:val="24"/>
                <w:lang w:eastAsia="ru-RU"/>
              </w:rPr>
            </w:pPr>
            <w:r w:rsidRPr="0032753D">
              <w:rPr>
                <w:rFonts w:ascii="Times New Roman" w:hAnsi="Times New Roman"/>
                <w:b/>
                <w:sz w:val="24"/>
                <w:szCs w:val="24"/>
                <w:lang w:eastAsia="ru-RU"/>
              </w:rPr>
              <w:t>24</w:t>
            </w:r>
          </w:p>
        </w:tc>
        <w:tc>
          <w:tcPr>
            <w:tcW w:w="992" w:type="dxa"/>
            <w:gridSpan w:val="2"/>
          </w:tcPr>
          <w:p w:rsidR="0032753D" w:rsidRPr="0032753D" w:rsidRDefault="008D2617" w:rsidP="00913DAA">
            <w:pPr>
              <w:pStyle w:val="af7"/>
              <w:jc w:val="center"/>
              <w:rPr>
                <w:rFonts w:ascii="Times New Roman" w:hAnsi="Times New Roman"/>
                <w:b/>
                <w:sz w:val="24"/>
                <w:szCs w:val="24"/>
                <w:lang w:eastAsia="ru-RU"/>
              </w:rPr>
            </w:pPr>
            <w:r>
              <w:rPr>
                <w:rFonts w:ascii="Times New Roman" w:hAnsi="Times New Roman"/>
                <w:b/>
                <w:sz w:val="24"/>
                <w:szCs w:val="24"/>
                <w:lang w:eastAsia="ru-RU"/>
              </w:rPr>
              <w:t>12</w:t>
            </w:r>
            <w:r w:rsidR="0032753D" w:rsidRPr="0032753D">
              <w:rPr>
                <w:rFonts w:ascii="Times New Roman" w:hAnsi="Times New Roman"/>
                <w:b/>
                <w:sz w:val="24"/>
                <w:szCs w:val="24"/>
                <w:lang w:eastAsia="ru-RU"/>
              </w:rPr>
              <w:t>8</w:t>
            </w:r>
          </w:p>
        </w:tc>
      </w:tr>
      <w:tr w:rsidR="002C571D" w:rsidRPr="005C49A7">
        <w:tc>
          <w:tcPr>
            <w:tcW w:w="9885" w:type="dxa"/>
            <w:gridSpan w:val="17"/>
            <w:shd w:val="clear" w:color="auto" w:fill="BFBFBF"/>
          </w:tcPr>
          <w:p w:rsidR="002C571D" w:rsidRPr="00B80DA6" w:rsidRDefault="002C571D" w:rsidP="00913DAA">
            <w:pPr>
              <w:pStyle w:val="af7"/>
              <w:jc w:val="both"/>
              <w:rPr>
                <w:rFonts w:ascii="Times New Roman" w:hAnsi="Times New Roman"/>
                <w:sz w:val="24"/>
                <w:szCs w:val="24"/>
                <w:lang w:eastAsia="ru-RU"/>
              </w:rPr>
            </w:pPr>
            <w:r w:rsidRPr="00B80DA6">
              <w:rPr>
                <w:rFonts w:ascii="Times New Roman" w:hAnsi="Times New Roman"/>
                <w:i/>
                <w:iCs/>
                <w:sz w:val="24"/>
                <w:szCs w:val="24"/>
                <w:lang w:val="en-US"/>
              </w:rPr>
              <w:t>II</w:t>
            </w:r>
            <w:r w:rsidRPr="00B80DA6">
              <w:rPr>
                <w:rFonts w:ascii="Times New Roman" w:hAnsi="Times New Roman"/>
                <w:i/>
                <w:iCs/>
                <w:sz w:val="24"/>
                <w:szCs w:val="24"/>
              </w:rPr>
              <w:t>. Часть, формируемая участниками образовательных отношений</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Коррекционные занятия</w:t>
            </w:r>
          </w:p>
        </w:tc>
        <w:tc>
          <w:tcPr>
            <w:tcW w:w="852" w:type="dxa"/>
            <w:gridSpan w:val="2"/>
          </w:tcPr>
          <w:p w:rsidR="0032753D" w:rsidRPr="00B80DA6" w:rsidRDefault="0032753D" w:rsidP="00913DAA">
            <w:pPr>
              <w:pStyle w:val="af7"/>
              <w:jc w:val="both"/>
              <w:rPr>
                <w:rFonts w:ascii="Times New Roman" w:hAnsi="Times New Roman"/>
                <w:b/>
                <w:sz w:val="24"/>
                <w:szCs w:val="24"/>
                <w:lang w:eastAsia="ru-RU"/>
              </w:rPr>
            </w:pPr>
          </w:p>
        </w:tc>
        <w:tc>
          <w:tcPr>
            <w:tcW w:w="709" w:type="dxa"/>
            <w:gridSpan w:val="2"/>
          </w:tcPr>
          <w:p w:rsidR="0032753D" w:rsidRPr="00B80DA6" w:rsidRDefault="0032753D" w:rsidP="00913DAA">
            <w:pPr>
              <w:pStyle w:val="af7"/>
              <w:jc w:val="both"/>
              <w:rPr>
                <w:rFonts w:ascii="Times New Roman" w:hAnsi="Times New Roman"/>
                <w:sz w:val="24"/>
                <w:szCs w:val="24"/>
                <w:lang w:eastAsia="ru-RU"/>
              </w:rPr>
            </w:pPr>
          </w:p>
        </w:tc>
        <w:tc>
          <w:tcPr>
            <w:tcW w:w="850" w:type="dxa"/>
            <w:gridSpan w:val="3"/>
          </w:tcPr>
          <w:p w:rsidR="0032753D" w:rsidRPr="00B80DA6" w:rsidRDefault="0032753D" w:rsidP="00913DAA">
            <w:pPr>
              <w:pStyle w:val="af7"/>
              <w:jc w:val="both"/>
              <w:rPr>
                <w:rFonts w:ascii="Times New Roman" w:hAnsi="Times New Roman"/>
                <w:sz w:val="24"/>
                <w:szCs w:val="24"/>
                <w:lang w:eastAsia="ru-RU"/>
              </w:rPr>
            </w:pPr>
          </w:p>
        </w:tc>
        <w:tc>
          <w:tcPr>
            <w:tcW w:w="851" w:type="dxa"/>
            <w:gridSpan w:val="2"/>
          </w:tcPr>
          <w:p w:rsidR="0032753D" w:rsidRPr="00B80DA6" w:rsidRDefault="0032753D" w:rsidP="00913DAA">
            <w:pPr>
              <w:pStyle w:val="af7"/>
              <w:jc w:val="both"/>
              <w:rPr>
                <w:rFonts w:ascii="Times New Roman" w:hAnsi="Times New Roman"/>
                <w:sz w:val="24"/>
                <w:szCs w:val="24"/>
                <w:lang w:eastAsia="ru-RU"/>
              </w:rPr>
            </w:pPr>
          </w:p>
        </w:tc>
        <w:tc>
          <w:tcPr>
            <w:tcW w:w="708" w:type="dxa"/>
            <w:gridSpan w:val="2"/>
          </w:tcPr>
          <w:p w:rsidR="0032753D" w:rsidRPr="00B80DA6" w:rsidRDefault="0032753D" w:rsidP="00913DAA">
            <w:pPr>
              <w:pStyle w:val="af7"/>
              <w:jc w:val="both"/>
              <w:rPr>
                <w:rFonts w:ascii="Times New Roman" w:hAnsi="Times New Roman"/>
                <w:sz w:val="24"/>
                <w:szCs w:val="24"/>
                <w:lang w:eastAsia="ru-RU"/>
              </w:rPr>
            </w:pPr>
          </w:p>
        </w:tc>
        <w:tc>
          <w:tcPr>
            <w:tcW w:w="858" w:type="dxa"/>
            <w:gridSpan w:val="2"/>
          </w:tcPr>
          <w:p w:rsidR="0032753D" w:rsidRPr="00B80DA6" w:rsidRDefault="0032753D" w:rsidP="00913DAA">
            <w:pPr>
              <w:pStyle w:val="af7"/>
              <w:jc w:val="both"/>
              <w:rPr>
                <w:rFonts w:ascii="Times New Roman" w:hAnsi="Times New Roman"/>
                <w:sz w:val="24"/>
                <w:szCs w:val="24"/>
                <w:lang w:eastAsia="ru-RU"/>
              </w:rPr>
            </w:pPr>
          </w:p>
        </w:tc>
        <w:tc>
          <w:tcPr>
            <w:tcW w:w="992" w:type="dxa"/>
            <w:gridSpan w:val="2"/>
          </w:tcPr>
          <w:p w:rsidR="0032753D" w:rsidRPr="00B80DA6" w:rsidRDefault="0032753D" w:rsidP="00913DAA">
            <w:pPr>
              <w:pStyle w:val="af7"/>
              <w:jc w:val="both"/>
              <w:rPr>
                <w:rFonts w:ascii="Times New Roman" w:hAnsi="Times New Roman"/>
                <w:sz w:val="24"/>
                <w:szCs w:val="24"/>
                <w:lang w:eastAsia="ru-RU"/>
              </w:rPr>
            </w:pPr>
          </w:p>
        </w:tc>
      </w:tr>
      <w:tr w:rsidR="0032753D" w:rsidRPr="005C49A7">
        <w:tc>
          <w:tcPr>
            <w:tcW w:w="4065" w:type="dxa"/>
            <w:gridSpan w:val="2"/>
          </w:tcPr>
          <w:p w:rsidR="0032753D" w:rsidRDefault="0032753D" w:rsidP="00913DAA">
            <w:pPr>
              <w:pStyle w:val="af7"/>
              <w:jc w:val="both"/>
              <w:rPr>
                <w:rFonts w:ascii="Times New Roman" w:hAnsi="Times New Roman"/>
                <w:sz w:val="24"/>
                <w:szCs w:val="24"/>
              </w:rPr>
            </w:pPr>
            <w:r>
              <w:rPr>
                <w:rFonts w:ascii="Times New Roman" w:hAnsi="Times New Roman"/>
                <w:sz w:val="24"/>
                <w:szCs w:val="24"/>
                <w:lang w:eastAsia="ru-RU"/>
              </w:rPr>
              <w:t>1.</w:t>
            </w:r>
            <w:r w:rsidRPr="00BF4963">
              <w:rPr>
                <w:rFonts w:ascii="Times New Roman" w:hAnsi="Times New Roman"/>
                <w:sz w:val="24"/>
                <w:szCs w:val="24"/>
              </w:rPr>
              <w:t>Эмоциональное</w:t>
            </w:r>
          </w:p>
          <w:p w:rsidR="0032753D" w:rsidRPr="00B80DA6" w:rsidRDefault="0032753D" w:rsidP="00913DAA">
            <w:pPr>
              <w:pStyle w:val="af7"/>
              <w:jc w:val="both"/>
              <w:rPr>
                <w:rFonts w:ascii="Times New Roman" w:hAnsi="Times New Roman"/>
                <w:sz w:val="24"/>
                <w:szCs w:val="24"/>
                <w:lang w:eastAsia="ru-RU"/>
              </w:rPr>
            </w:pPr>
            <w:r w:rsidRPr="00BF4963">
              <w:rPr>
                <w:rFonts w:ascii="Times New Roman" w:hAnsi="Times New Roman"/>
                <w:sz w:val="24"/>
                <w:szCs w:val="24"/>
              </w:rPr>
              <w:t xml:space="preserve"> и коммуникативно-речевое развитие</w:t>
            </w:r>
          </w:p>
        </w:tc>
        <w:tc>
          <w:tcPr>
            <w:tcW w:w="852"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w:t>
            </w:r>
            <w:r w:rsidR="00210B64">
              <w:rPr>
                <w:rFonts w:ascii="Times New Roman" w:hAnsi="Times New Roman"/>
                <w:sz w:val="24"/>
                <w:szCs w:val="24"/>
                <w:lang w:eastAsia="ru-RU"/>
              </w:rPr>
              <w:t>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2. Сенсорное развитие</w:t>
            </w:r>
          </w:p>
        </w:tc>
        <w:tc>
          <w:tcPr>
            <w:tcW w:w="852"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3. Двигательное развитие</w:t>
            </w:r>
          </w:p>
        </w:tc>
        <w:tc>
          <w:tcPr>
            <w:tcW w:w="852" w:type="dxa"/>
            <w:gridSpan w:val="2"/>
          </w:tcPr>
          <w:p w:rsidR="0032753D" w:rsidRPr="00B80DA6" w:rsidRDefault="0032753D"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0" w:type="dxa"/>
            <w:gridSpan w:val="3"/>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1"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70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4. Предметно-практические действия</w:t>
            </w:r>
          </w:p>
        </w:tc>
        <w:tc>
          <w:tcPr>
            <w:tcW w:w="852" w:type="dxa"/>
            <w:gridSpan w:val="2"/>
          </w:tcPr>
          <w:p w:rsidR="0032753D" w:rsidRPr="00B80DA6" w:rsidRDefault="0032753D"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0" w:type="dxa"/>
            <w:gridSpan w:val="3"/>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1"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70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858" w:type="dxa"/>
            <w:gridSpan w:val="2"/>
          </w:tcPr>
          <w:p w:rsidR="0032753D" w:rsidRPr="00B80DA6" w:rsidRDefault="0032753D" w:rsidP="00913DAA">
            <w:pPr>
              <w:pStyle w:val="af7"/>
              <w:jc w:val="center"/>
              <w:rPr>
                <w:rFonts w:ascii="Times New Roman" w:hAnsi="Times New Roman"/>
                <w:sz w:val="24"/>
                <w:szCs w:val="24"/>
                <w:lang w:eastAsia="ru-RU"/>
              </w:rPr>
            </w:pPr>
            <w:r w:rsidRPr="00B80DA6">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Default="0032753D" w:rsidP="00913DAA">
            <w:pPr>
              <w:pStyle w:val="af7"/>
              <w:jc w:val="both"/>
              <w:rPr>
                <w:rFonts w:ascii="Times New Roman" w:hAnsi="Times New Roman"/>
                <w:sz w:val="24"/>
                <w:szCs w:val="24"/>
              </w:rPr>
            </w:pPr>
            <w:r>
              <w:rPr>
                <w:rFonts w:ascii="Times New Roman" w:hAnsi="Times New Roman"/>
                <w:sz w:val="24"/>
                <w:szCs w:val="24"/>
                <w:lang w:eastAsia="ru-RU"/>
              </w:rPr>
              <w:t xml:space="preserve">5. </w:t>
            </w:r>
            <w:r w:rsidRPr="00BF4963">
              <w:rPr>
                <w:rFonts w:ascii="Times New Roman" w:hAnsi="Times New Roman"/>
                <w:sz w:val="24"/>
                <w:szCs w:val="24"/>
              </w:rPr>
              <w:t>Коррекционно-</w:t>
            </w:r>
          </w:p>
          <w:p w:rsidR="0032753D" w:rsidRPr="00B80DA6" w:rsidRDefault="0032753D" w:rsidP="00913DAA">
            <w:pPr>
              <w:pStyle w:val="af7"/>
              <w:jc w:val="both"/>
              <w:rPr>
                <w:rFonts w:ascii="Times New Roman" w:hAnsi="Times New Roman"/>
                <w:sz w:val="24"/>
                <w:szCs w:val="24"/>
                <w:lang w:eastAsia="ru-RU"/>
              </w:rPr>
            </w:pPr>
            <w:r w:rsidRPr="00BF4963">
              <w:rPr>
                <w:rFonts w:ascii="Times New Roman" w:hAnsi="Times New Roman"/>
                <w:sz w:val="24"/>
                <w:szCs w:val="24"/>
              </w:rPr>
              <w:t>развивающие занятия</w:t>
            </w:r>
          </w:p>
        </w:tc>
        <w:tc>
          <w:tcPr>
            <w:tcW w:w="852" w:type="dxa"/>
            <w:gridSpan w:val="2"/>
          </w:tcPr>
          <w:p w:rsidR="0032753D"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9"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gridSpan w:val="3"/>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70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858" w:type="dxa"/>
            <w:gridSpan w:val="2"/>
          </w:tcPr>
          <w:p w:rsidR="0032753D" w:rsidRPr="00B80DA6" w:rsidRDefault="00210B64" w:rsidP="00913DAA">
            <w:pPr>
              <w:pStyle w:val="af7"/>
              <w:jc w:val="center"/>
              <w:rPr>
                <w:rFonts w:ascii="Times New Roman" w:hAnsi="Times New Roman"/>
                <w:sz w:val="24"/>
                <w:szCs w:val="24"/>
                <w:lang w:eastAsia="ru-RU"/>
              </w:rPr>
            </w:pPr>
            <w:r>
              <w:rPr>
                <w:rFonts w:ascii="Times New Roman" w:hAnsi="Times New Roman"/>
                <w:sz w:val="24"/>
                <w:szCs w:val="24"/>
                <w:lang w:eastAsia="ru-RU"/>
              </w:rPr>
              <w:t>2</w:t>
            </w:r>
          </w:p>
        </w:tc>
        <w:tc>
          <w:tcPr>
            <w:tcW w:w="99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12</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Итого коррекционных занятий</w:t>
            </w:r>
          </w:p>
        </w:tc>
        <w:tc>
          <w:tcPr>
            <w:tcW w:w="852" w:type="dxa"/>
            <w:gridSpan w:val="2"/>
          </w:tcPr>
          <w:p w:rsidR="0032753D" w:rsidRPr="00210B64" w:rsidRDefault="00210B64" w:rsidP="00913DAA">
            <w:pPr>
              <w:pStyle w:val="af7"/>
              <w:jc w:val="center"/>
              <w:rPr>
                <w:rFonts w:ascii="Times New Roman" w:hAnsi="Times New Roman"/>
                <w:sz w:val="24"/>
                <w:szCs w:val="24"/>
                <w:lang w:eastAsia="ru-RU"/>
              </w:rPr>
            </w:pPr>
            <w:r w:rsidRPr="00210B64">
              <w:rPr>
                <w:rFonts w:ascii="Times New Roman" w:hAnsi="Times New Roman"/>
                <w:sz w:val="24"/>
                <w:szCs w:val="24"/>
                <w:lang w:eastAsia="ru-RU"/>
              </w:rPr>
              <w:t>10</w:t>
            </w:r>
          </w:p>
        </w:tc>
        <w:tc>
          <w:tcPr>
            <w:tcW w:w="709"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10</w:t>
            </w:r>
          </w:p>
        </w:tc>
        <w:tc>
          <w:tcPr>
            <w:tcW w:w="850" w:type="dxa"/>
            <w:gridSpan w:val="3"/>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851"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70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85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rPr>
              <w:t>10</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6</w:t>
            </w:r>
            <w:r w:rsidR="0032753D" w:rsidRPr="00B80DA6">
              <w:rPr>
                <w:rFonts w:ascii="Times New Roman" w:hAnsi="Times New Roman"/>
                <w:sz w:val="24"/>
                <w:szCs w:val="24"/>
              </w:rPr>
              <w:t>0</w:t>
            </w:r>
          </w:p>
        </w:tc>
      </w:tr>
      <w:tr w:rsidR="0032753D" w:rsidRPr="005C49A7">
        <w:tc>
          <w:tcPr>
            <w:tcW w:w="4065" w:type="dxa"/>
            <w:gridSpan w:val="2"/>
          </w:tcPr>
          <w:p w:rsidR="0032753D" w:rsidRPr="00B80DA6" w:rsidRDefault="0032753D" w:rsidP="00913DAA">
            <w:pPr>
              <w:pStyle w:val="af7"/>
              <w:jc w:val="both"/>
              <w:rPr>
                <w:rFonts w:ascii="Times New Roman" w:hAnsi="Times New Roman"/>
                <w:sz w:val="24"/>
                <w:szCs w:val="24"/>
                <w:lang w:eastAsia="ru-RU"/>
              </w:rPr>
            </w:pPr>
            <w:r w:rsidRPr="00B80DA6">
              <w:rPr>
                <w:rFonts w:ascii="Times New Roman" w:hAnsi="Times New Roman"/>
                <w:sz w:val="24"/>
                <w:szCs w:val="24"/>
                <w:lang w:eastAsia="ru-RU"/>
              </w:rPr>
              <w:t xml:space="preserve">Внеурочная деятельность </w:t>
            </w:r>
          </w:p>
        </w:tc>
        <w:tc>
          <w:tcPr>
            <w:tcW w:w="852" w:type="dxa"/>
            <w:gridSpan w:val="2"/>
          </w:tcPr>
          <w:p w:rsidR="0032753D" w:rsidRPr="00B80DA6" w:rsidRDefault="00210B64" w:rsidP="00913DAA">
            <w:pPr>
              <w:pStyle w:val="af7"/>
              <w:jc w:val="both"/>
              <w:rPr>
                <w:rFonts w:ascii="Times New Roman" w:hAnsi="Times New Roman"/>
                <w:sz w:val="24"/>
                <w:szCs w:val="24"/>
                <w:lang w:eastAsia="ru-RU"/>
              </w:rPr>
            </w:pPr>
            <w:r>
              <w:rPr>
                <w:rFonts w:ascii="Times New Roman" w:hAnsi="Times New Roman"/>
                <w:sz w:val="24"/>
                <w:szCs w:val="24"/>
                <w:lang w:eastAsia="ru-RU"/>
              </w:rPr>
              <w:t xml:space="preserve">    6</w:t>
            </w:r>
          </w:p>
        </w:tc>
        <w:tc>
          <w:tcPr>
            <w:tcW w:w="709" w:type="dxa"/>
            <w:gridSpan w:val="2"/>
          </w:tcPr>
          <w:p w:rsidR="0032753D" w:rsidRPr="00B80DA6" w:rsidRDefault="0032753D" w:rsidP="00913DAA">
            <w:pPr>
              <w:pStyle w:val="af7"/>
              <w:jc w:val="both"/>
              <w:rPr>
                <w:rFonts w:ascii="Times New Roman" w:hAnsi="Times New Roman"/>
                <w:i/>
                <w:sz w:val="24"/>
                <w:szCs w:val="24"/>
                <w:lang w:eastAsia="ru-RU"/>
              </w:rPr>
            </w:pPr>
            <w:r w:rsidRPr="00B80DA6">
              <w:rPr>
                <w:rFonts w:ascii="Times New Roman" w:hAnsi="Times New Roman"/>
                <w:sz w:val="24"/>
                <w:szCs w:val="24"/>
                <w:lang w:eastAsia="ru-RU"/>
              </w:rPr>
              <w:t>6</w:t>
            </w:r>
          </w:p>
        </w:tc>
        <w:tc>
          <w:tcPr>
            <w:tcW w:w="850" w:type="dxa"/>
            <w:gridSpan w:val="3"/>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851"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70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858" w:type="dxa"/>
            <w:gridSpan w:val="2"/>
          </w:tcPr>
          <w:p w:rsidR="0032753D" w:rsidRPr="00B80DA6" w:rsidRDefault="0032753D" w:rsidP="00913DAA">
            <w:pPr>
              <w:pStyle w:val="af7"/>
              <w:jc w:val="both"/>
              <w:rPr>
                <w:rFonts w:ascii="Times New Roman" w:hAnsi="Times New Roman"/>
                <w:sz w:val="24"/>
                <w:szCs w:val="24"/>
              </w:rPr>
            </w:pPr>
            <w:r w:rsidRPr="00B80DA6">
              <w:rPr>
                <w:rFonts w:ascii="Times New Roman" w:hAnsi="Times New Roman"/>
                <w:sz w:val="24"/>
                <w:szCs w:val="24"/>
                <w:lang w:eastAsia="ru-RU"/>
              </w:rPr>
              <w:t>6</w:t>
            </w:r>
          </w:p>
        </w:tc>
        <w:tc>
          <w:tcPr>
            <w:tcW w:w="992" w:type="dxa"/>
            <w:gridSpan w:val="2"/>
          </w:tcPr>
          <w:p w:rsidR="0032753D" w:rsidRPr="00B80DA6" w:rsidRDefault="00210B64" w:rsidP="00913DAA">
            <w:pPr>
              <w:pStyle w:val="af7"/>
              <w:jc w:val="both"/>
              <w:rPr>
                <w:rFonts w:ascii="Times New Roman" w:hAnsi="Times New Roman"/>
                <w:sz w:val="24"/>
                <w:szCs w:val="24"/>
              </w:rPr>
            </w:pPr>
            <w:r>
              <w:rPr>
                <w:rFonts w:ascii="Times New Roman" w:hAnsi="Times New Roman"/>
                <w:sz w:val="24"/>
                <w:szCs w:val="24"/>
              </w:rPr>
              <w:t>36</w:t>
            </w:r>
          </w:p>
        </w:tc>
      </w:tr>
      <w:tr w:rsidR="0032753D" w:rsidRPr="005C49A7">
        <w:tc>
          <w:tcPr>
            <w:tcW w:w="4065"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Всего к финансированию</w:t>
            </w:r>
          </w:p>
        </w:tc>
        <w:tc>
          <w:tcPr>
            <w:tcW w:w="852" w:type="dxa"/>
            <w:gridSpan w:val="2"/>
          </w:tcPr>
          <w:p w:rsidR="0032753D" w:rsidRPr="00B80DA6" w:rsidRDefault="00210B64" w:rsidP="00913DAA">
            <w:pPr>
              <w:pStyle w:val="af7"/>
              <w:jc w:val="both"/>
              <w:rPr>
                <w:rFonts w:ascii="Times New Roman" w:hAnsi="Times New Roman"/>
                <w:b/>
                <w:sz w:val="24"/>
                <w:szCs w:val="24"/>
                <w:lang w:eastAsia="ru-RU"/>
              </w:rPr>
            </w:pPr>
            <w:r>
              <w:rPr>
                <w:rFonts w:ascii="Times New Roman" w:hAnsi="Times New Roman"/>
                <w:b/>
                <w:sz w:val="24"/>
                <w:szCs w:val="24"/>
                <w:lang w:eastAsia="ru-RU"/>
              </w:rPr>
              <w:t xml:space="preserve">   36</w:t>
            </w:r>
          </w:p>
        </w:tc>
        <w:tc>
          <w:tcPr>
            <w:tcW w:w="709"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850" w:type="dxa"/>
            <w:gridSpan w:val="3"/>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851"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36</w:t>
            </w:r>
          </w:p>
        </w:tc>
        <w:tc>
          <w:tcPr>
            <w:tcW w:w="708"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40</w:t>
            </w:r>
          </w:p>
        </w:tc>
        <w:tc>
          <w:tcPr>
            <w:tcW w:w="858" w:type="dxa"/>
            <w:gridSpan w:val="2"/>
          </w:tcPr>
          <w:p w:rsidR="0032753D" w:rsidRPr="00B80DA6" w:rsidRDefault="0032753D" w:rsidP="00913DAA">
            <w:pPr>
              <w:pStyle w:val="af7"/>
              <w:jc w:val="both"/>
              <w:rPr>
                <w:rFonts w:ascii="Times New Roman" w:hAnsi="Times New Roman"/>
                <w:b/>
                <w:sz w:val="24"/>
                <w:szCs w:val="24"/>
                <w:lang w:eastAsia="ru-RU"/>
              </w:rPr>
            </w:pPr>
            <w:r w:rsidRPr="00B80DA6">
              <w:rPr>
                <w:rFonts w:ascii="Times New Roman" w:hAnsi="Times New Roman"/>
                <w:b/>
                <w:sz w:val="24"/>
                <w:szCs w:val="24"/>
                <w:lang w:eastAsia="ru-RU"/>
              </w:rPr>
              <w:t>40</w:t>
            </w:r>
          </w:p>
        </w:tc>
        <w:tc>
          <w:tcPr>
            <w:tcW w:w="992" w:type="dxa"/>
            <w:gridSpan w:val="2"/>
          </w:tcPr>
          <w:p w:rsidR="0032753D" w:rsidRPr="00B80DA6" w:rsidRDefault="00130353" w:rsidP="00913DAA">
            <w:pPr>
              <w:pStyle w:val="af7"/>
              <w:jc w:val="both"/>
              <w:rPr>
                <w:rFonts w:ascii="Times New Roman" w:hAnsi="Times New Roman"/>
                <w:b/>
                <w:sz w:val="24"/>
                <w:szCs w:val="24"/>
                <w:lang w:eastAsia="ru-RU"/>
              </w:rPr>
            </w:pPr>
            <w:r>
              <w:rPr>
                <w:rFonts w:ascii="Times New Roman" w:hAnsi="Times New Roman"/>
                <w:b/>
                <w:sz w:val="24"/>
                <w:szCs w:val="24"/>
                <w:lang w:eastAsia="ru-RU"/>
              </w:rPr>
              <w:t>224</w:t>
            </w:r>
          </w:p>
        </w:tc>
      </w:tr>
    </w:tbl>
    <w:p w:rsidR="002C571D" w:rsidRPr="005C49A7" w:rsidRDefault="002C571D" w:rsidP="002C571D">
      <w:pPr>
        <w:pStyle w:val="af7"/>
        <w:spacing w:line="276" w:lineRule="auto"/>
        <w:jc w:val="both"/>
        <w:rPr>
          <w:rFonts w:ascii="Times New Roman" w:hAnsi="Times New Roman"/>
          <w:sz w:val="28"/>
          <w:szCs w:val="28"/>
        </w:rPr>
      </w:pP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образования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на основе СИОП, индивидуальная недельная нагрузка может варьироваться, так индивидуальные учебные планы отдельных обучающихся </w:t>
      </w:r>
      <w:r>
        <w:rPr>
          <w:rFonts w:ascii="Times New Roman" w:hAnsi="Times New Roman"/>
          <w:sz w:val="28"/>
          <w:szCs w:val="28"/>
        </w:rPr>
        <w:t xml:space="preserve"> </w:t>
      </w:r>
      <w:r w:rsidRPr="005C49A7">
        <w:rPr>
          <w:rFonts w:ascii="Times New Roman" w:hAnsi="Times New Roman"/>
          <w:sz w:val="28"/>
          <w:szCs w:val="28"/>
        </w:rPr>
        <w:t xml:space="preserve">по варианту </w:t>
      </w:r>
      <w:r w:rsidR="003A2E29">
        <w:rPr>
          <w:rFonts w:ascii="Times New Roman" w:hAnsi="Times New Roman"/>
          <w:sz w:val="28"/>
          <w:szCs w:val="28"/>
        </w:rPr>
        <w:t>8.4.</w:t>
      </w:r>
      <w:r w:rsidRPr="005C49A7">
        <w:rPr>
          <w:rFonts w:ascii="Times New Roman" w:hAnsi="Times New Roman"/>
          <w:sz w:val="28"/>
          <w:szCs w:val="28"/>
        </w:rPr>
        <w:t xml:space="preserve"> АООП могут не включать отдельные предметы основной части примерного учебного плана, а для других обучающихся ИУП преимущественно состоит из учебных предметов первой части примерного учебного плана и дополняется отдельными коррекционными занятиями из второй части. Таким образом, использование ИУП позволяет формировать учебную нагрузку гибко, с учетом индивидуальных возможностей и образовательных потребностей ребенка, избегая перегрузки обучающихся.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Урок длится, как правило, от 30 до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 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Коррекционные занятия реализуются, как правило, в индивидуальной или групповой форме. Выбор дисциплин коррекционно-развивающей направленности для ин</w:t>
      </w:r>
      <w:r w:rsidRPr="005C49A7">
        <w:rPr>
          <w:rFonts w:ascii="Times New Roman" w:hAnsi="Times New Roman"/>
          <w:caps/>
          <w:sz w:val="28"/>
          <w:szCs w:val="28"/>
        </w:rPr>
        <w:softHyphen/>
      </w:r>
      <w:r w:rsidRPr="005C49A7">
        <w:rPr>
          <w:rFonts w:ascii="Times New Roman" w:hAnsi="Times New Roman"/>
          <w:sz w:val="28"/>
          <w:szCs w:val="28"/>
        </w:rPr>
        <w:t>ди</w:t>
      </w:r>
      <w:r w:rsidRPr="005C49A7">
        <w:rPr>
          <w:rFonts w:ascii="Times New Roman" w:hAnsi="Times New Roman"/>
          <w:caps/>
          <w:sz w:val="28"/>
          <w:szCs w:val="28"/>
        </w:rPr>
        <w:softHyphen/>
      </w:r>
      <w:r w:rsidRPr="005C49A7">
        <w:rPr>
          <w:rFonts w:ascii="Times New Roman" w:hAnsi="Times New Roman"/>
          <w:sz w:val="28"/>
          <w:szCs w:val="28"/>
        </w:rPr>
        <w:t>ви</w:t>
      </w:r>
      <w:r w:rsidRPr="005C49A7">
        <w:rPr>
          <w:rFonts w:ascii="Times New Roman" w:hAnsi="Times New Roman"/>
          <w:caps/>
          <w:sz w:val="28"/>
          <w:szCs w:val="28"/>
        </w:rPr>
        <w:softHyphen/>
      </w:r>
      <w:r w:rsidRPr="005C49A7">
        <w:rPr>
          <w:rFonts w:ascii="Times New Roman" w:hAnsi="Times New Roman"/>
          <w:sz w:val="28"/>
          <w:szCs w:val="28"/>
        </w:rPr>
        <w:t>дуальных и групповых занятий, их количественное соотношение может осуществляться общеобразовательной организацией самостоятельно, исходя из особенностей развития обу</w:t>
      </w:r>
      <w:r w:rsidRPr="005C49A7">
        <w:rPr>
          <w:rFonts w:ascii="Times New Roman" w:hAnsi="Times New Roman"/>
          <w:sz w:val="28"/>
          <w:szCs w:val="28"/>
        </w:rPr>
        <w:softHyphen/>
        <w:t xml:space="preserve">чающихся с </w:t>
      </w:r>
      <w:r>
        <w:rPr>
          <w:rFonts w:ascii="Times New Roman" w:hAnsi="Times New Roman"/>
          <w:sz w:val="28"/>
          <w:szCs w:val="28"/>
        </w:rPr>
        <w:t xml:space="preserve">РАС </w:t>
      </w:r>
      <w:r w:rsidRPr="005C49A7">
        <w:rPr>
          <w:rFonts w:ascii="Times New Roman" w:hAnsi="Times New Roman"/>
          <w:sz w:val="28"/>
          <w:szCs w:val="28"/>
        </w:rPr>
        <w:t>и на основании рекомендаций пси</w:t>
      </w:r>
      <w:r w:rsidRPr="005C49A7">
        <w:rPr>
          <w:rFonts w:ascii="Times New Roman" w:hAnsi="Times New Roman"/>
          <w:sz w:val="28"/>
          <w:szCs w:val="28"/>
        </w:rPr>
        <w:softHyphen/>
        <w:t>хо</w:t>
      </w:r>
      <w:r w:rsidRPr="005C49A7">
        <w:rPr>
          <w:rFonts w:ascii="Times New Roman" w:hAnsi="Times New Roman"/>
          <w:caps/>
          <w:sz w:val="28"/>
          <w:szCs w:val="28"/>
        </w:rPr>
        <w:softHyphen/>
      </w:r>
      <w:r w:rsidRPr="005C49A7">
        <w:rPr>
          <w:rFonts w:ascii="Times New Roman" w:hAnsi="Times New Roman"/>
          <w:sz w:val="28"/>
          <w:szCs w:val="28"/>
        </w:rPr>
        <w:t>ло</w:t>
      </w:r>
      <w:r w:rsidRPr="005C49A7">
        <w:rPr>
          <w:rFonts w:ascii="Times New Roman" w:hAnsi="Times New Roman"/>
          <w:caps/>
          <w:sz w:val="28"/>
          <w:szCs w:val="28"/>
        </w:rPr>
        <w:softHyphen/>
      </w:r>
      <w:r w:rsidRPr="005C49A7">
        <w:rPr>
          <w:rFonts w:ascii="Times New Roman" w:hAnsi="Times New Roman"/>
          <w:sz w:val="28"/>
          <w:szCs w:val="28"/>
        </w:rPr>
        <w:t>го-медико-педагогической комиссии и индивидуальной программы ре</w:t>
      </w:r>
      <w:r w:rsidRPr="005C49A7">
        <w:rPr>
          <w:rFonts w:ascii="Times New Roman" w:hAnsi="Times New Roman"/>
          <w:caps/>
          <w:sz w:val="28"/>
          <w:szCs w:val="28"/>
        </w:rPr>
        <w:softHyphen/>
      </w:r>
      <w:r w:rsidRPr="005C49A7">
        <w:rPr>
          <w:rFonts w:ascii="Times New Roman" w:hAnsi="Times New Roman"/>
          <w:sz w:val="28"/>
          <w:szCs w:val="28"/>
        </w:rPr>
        <w:t>а</w:t>
      </w:r>
      <w:r w:rsidRPr="005C49A7">
        <w:rPr>
          <w:rFonts w:ascii="Times New Roman" w:hAnsi="Times New Roman"/>
          <w:caps/>
          <w:sz w:val="28"/>
          <w:szCs w:val="28"/>
        </w:rPr>
        <w:softHyphen/>
      </w:r>
      <w:r w:rsidRPr="005C49A7">
        <w:rPr>
          <w:rFonts w:ascii="Times New Roman" w:hAnsi="Times New Roman"/>
          <w:sz w:val="28"/>
          <w:szCs w:val="28"/>
        </w:rPr>
        <w:t>би</w:t>
      </w:r>
      <w:r w:rsidRPr="005C49A7">
        <w:rPr>
          <w:rFonts w:ascii="Times New Roman" w:hAnsi="Times New Roman"/>
          <w:caps/>
          <w:sz w:val="28"/>
          <w:szCs w:val="28"/>
        </w:rPr>
        <w:softHyphen/>
      </w:r>
      <w:r w:rsidRPr="005C49A7">
        <w:rPr>
          <w:rFonts w:ascii="Times New Roman" w:hAnsi="Times New Roman"/>
          <w:sz w:val="28"/>
          <w:szCs w:val="28"/>
        </w:rPr>
        <w:t>ли</w:t>
      </w:r>
      <w:r w:rsidRPr="005C49A7">
        <w:rPr>
          <w:rFonts w:ascii="Times New Roman" w:hAnsi="Times New Roman"/>
          <w:caps/>
          <w:sz w:val="28"/>
          <w:szCs w:val="28"/>
        </w:rPr>
        <w:softHyphen/>
      </w:r>
      <w:r w:rsidRPr="005C49A7">
        <w:rPr>
          <w:rFonts w:ascii="Times New Roman" w:hAnsi="Times New Roman"/>
          <w:sz w:val="28"/>
          <w:szCs w:val="28"/>
        </w:rPr>
        <w:t xml:space="preserve">тации инвалида. Продолжительность коррекционного занятия варьируется с учетом психофизического состояния ребенка от 30 до 40 минут.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часть, формируемую участниками образовательных отношений, входит и внеурочная деятельность, которая направлена на развитие лич</w:t>
      </w:r>
      <w:r w:rsidRPr="005C49A7">
        <w:rPr>
          <w:rFonts w:ascii="Times New Roman" w:hAnsi="Times New Roman"/>
          <w:sz w:val="28"/>
          <w:szCs w:val="28"/>
        </w:rPr>
        <w:softHyphen/>
        <w:t>но</w:t>
      </w:r>
      <w:r w:rsidRPr="005C49A7">
        <w:rPr>
          <w:rFonts w:ascii="Times New Roman" w:hAnsi="Times New Roman"/>
          <w:sz w:val="28"/>
          <w:szCs w:val="28"/>
        </w:rPr>
        <w:softHyphen/>
        <w:t>сти развитие лич</w:t>
      </w:r>
      <w:r w:rsidRPr="005C49A7">
        <w:rPr>
          <w:rFonts w:ascii="Times New Roman" w:hAnsi="Times New Roman"/>
          <w:sz w:val="28"/>
          <w:szCs w:val="28"/>
        </w:rPr>
        <w:softHyphen/>
        <w:t>но</w:t>
      </w:r>
      <w:r w:rsidRPr="005C49A7">
        <w:rPr>
          <w:rFonts w:ascii="Times New Roman" w:hAnsi="Times New Roman"/>
          <w:sz w:val="28"/>
          <w:szCs w:val="28"/>
        </w:rPr>
        <w:softHyphen/>
        <w:t>сти обучающегося средствами физического, духовно-нравственного,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w:t>
      </w:r>
      <w:r w:rsidRPr="005C49A7">
        <w:rPr>
          <w:rFonts w:ascii="Times New Roman" w:hAnsi="Times New Roman"/>
          <w:sz w:val="28"/>
          <w:szCs w:val="28"/>
        </w:rPr>
        <w:softHyphen/>
        <w:t>ля</w:t>
      </w:r>
      <w:r w:rsidRPr="005C49A7">
        <w:rPr>
          <w:rFonts w:ascii="Times New Roman" w:hAnsi="Times New Roman"/>
          <w:sz w:val="28"/>
          <w:szCs w:val="28"/>
        </w:rPr>
        <w:softHyphen/>
        <w:t>ет</w:t>
      </w:r>
      <w:r w:rsidRPr="005C49A7">
        <w:rPr>
          <w:rFonts w:ascii="Times New Roman" w:hAnsi="Times New Roman"/>
          <w:sz w:val="28"/>
          <w:szCs w:val="28"/>
        </w:rPr>
        <w:softHyphen/>
        <w:t>ся неотъемлемой частью образовательного процесса в общеобразовательной ор</w:t>
      </w:r>
      <w:r w:rsidRPr="005C49A7">
        <w:rPr>
          <w:rFonts w:ascii="Times New Roman" w:hAnsi="Times New Roman"/>
          <w:sz w:val="28"/>
          <w:szCs w:val="28"/>
        </w:rPr>
        <w:softHyphen/>
        <w:t>га</w:t>
      </w:r>
      <w:r w:rsidRPr="005C49A7">
        <w:rPr>
          <w:rFonts w:ascii="Times New Roman" w:hAnsi="Times New Roman"/>
          <w:sz w:val="28"/>
          <w:szCs w:val="28"/>
        </w:rPr>
        <w:softHyphen/>
        <w:t xml:space="preserve">низации.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Чередование учебной и внеурочной деятельности в рамках реализации АООП ОО определяет образовательная организация.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общеобразовательной программы.</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Сроки освоения АООП </w:t>
      </w:r>
      <w:r>
        <w:rPr>
          <w:rFonts w:ascii="Times New Roman" w:hAnsi="Times New Roman"/>
          <w:sz w:val="28"/>
          <w:szCs w:val="28"/>
        </w:rPr>
        <w:t>Н</w:t>
      </w:r>
      <w:r w:rsidRPr="005C49A7">
        <w:rPr>
          <w:rFonts w:ascii="Times New Roman" w:hAnsi="Times New Roman"/>
          <w:sz w:val="28"/>
          <w:szCs w:val="28"/>
        </w:rPr>
        <w:t xml:space="preserve">ОО (вариант </w:t>
      </w:r>
      <w:r w:rsidR="003A2E29">
        <w:rPr>
          <w:rFonts w:ascii="Times New Roman" w:hAnsi="Times New Roman"/>
          <w:sz w:val="28"/>
          <w:szCs w:val="28"/>
        </w:rPr>
        <w:t>8.4.</w:t>
      </w:r>
      <w:r w:rsidRPr="005C49A7">
        <w:rPr>
          <w:rFonts w:ascii="Times New Roman" w:hAnsi="Times New Roman"/>
          <w:sz w:val="28"/>
          <w:szCs w:val="28"/>
        </w:rPr>
        <w:t>) обучающимися с</w:t>
      </w:r>
      <w:r>
        <w:rPr>
          <w:rFonts w:ascii="Times New Roman" w:hAnsi="Times New Roman"/>
          <w:sz w:val="28"/>
          <w:szCs w:val="28"/>
        </w:rPr>
        <w:t xml:space="preserve"> РАС</w:t>
      </w:r>
      <w:r w:rsidR="003A2E29">
        <w:rPr>
          <w:rFonts w:ascii="Times New Roman" w:hAnsi="Times New Roman"/>
          <w:sz w:val="28"/>
          <w:szCs w:val="28"/>
        </w:rPr>
        <w:t xml:space="preserve">, осложненными </w:t>
      </w:r>
      <w:r w:rsidRPr="005C49A7">
        <w:rPr>
          <w:rFonts w:ascii="Times New Roman" w:hAnsi="Times New Roman"/>
          <w:sz w:val="28"/>
          <w:szCs w:val="28"/>
        </w:rPr>
        <w:t xml:space="preserve"> умственной отсталостью</w:t>
      </w:r>
      <w:r w:rsidR="003A2E29">
        <w:rPr>
          <w:rFonts w:ascii="Times New Roman" w:hAnsi="Times New Roman"/>
          <w:sz w:val="28"/>
          <w:szCs w:val="28"/>
        </w:rPr>
        <w:t xml:space="preserve">, </w:t>
      </w:r>
      <w:r w:rsidRPr="005C49A7">
        <w:rPr>
          <w:rFonts w:ascii="Times New Roman" w:hAnsi="Times New Roman"/>
          <w:sz w:val="28"/>
          <w:szCs w:val="28"/>
        </w:rPr>
        <w:t xml:space="preserve"> составляют </w:t>
      </w:r>
      <w:r w:rsidR="003A2E29">
        <w:rPr>
          <w:rFonts w:ascii="Times New Roman" w:hAnsi="Times New Roman"/>
          <w:sz w:val="28"/>
          <w:szCs w:val="28"/>
        </w:rPr>
        <w:t>6</w:t>
      </w:r>
      <w:r w:rsidRPr="005C49A7">
        <w:rPr>
          <w:rFonts w:ascii="Times New Roman" w:hAnsi="Times New Roman"/>
          <w:sz w:val="28"/>
          <w:szCs w:val="28"/>
        </w:rPr>
        <w:t xml:space="preserve"> лет. </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sidRPr="005C49A7">
        <w:rPr>
          <w:rFonts w:ascii="Times New Roman" w:hAnsi="Times New Roman"/>
          <w:sz w:val="28"/>
          <w:szCs w:val="28"/>
        </w:rPr>
        <w:softHyphen/>
        <w:t>ди</w:t>
      </w:r>
      <w:r w:rsidRPr="005C49A7">
        <w:rPr>
          <w:rFonts w:ascii="Times New Roman" w:hAnsi="Times New Roman"/>
          <w:sz w:val="28"/>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sidRPr="005C49A7">
        <w:rPr>
          <w:rFonts w:ascii="Times New Roman" w:hAnsi="Times New Roman"/>
          <w:sz w:val="28"/>
          <w:szCs w:val="28"/>
        </w:rPr>
        <w:softHyphen/>
        <w:t>ди</w:t>
      </w:r>
      <w:r w:rsidRPr="005C49A7">
        <w:rPr>
          <w:rFonts w:ascii="Times New Roman" w:hAnsi="Times New Roman"/>
          <w:sz w:val="28"/>
          <w:szCs w:val="28"/>
        </w:rPr>
        <w:softHyphen/>
        <w:t>ви</w:t>
      </w:r>
      <w:r w:rsidRPr="005C49A7">
        <w:rPr>
          <w:rFonts w:ascii="Times New Roman" w:hAnsi="Times New Roman"/>
          <w:sz w:val="28"/>
          <w:szCs w:val="28"/>
        </w:rPr>
        <w:softHyphen/>
        <w:t>дуальной трудовой деятельности.</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Продолжительность учебного года составляет 33 недели для обучающихся в возрасте от 7 до 9 лет (</w:t>
      </w:r>
      <w:r w:rsidR="003A2E29">
        <w:rPr>
          <w:rFonts w:ascii="Times New Roman" w:hAnsi="Times New Roman"/>
          <w:sz w:val="28"/>
          <w:szCs w:val="28"/>
        </w:rPr>
        <w:t>дополнительные первые и первый классы</w:t>
      </w:r>
      <w:r w:rsidRPr="005C49A7">
        <w:rPr>
          <w:rFonts w:ascii="Times New Roman" w:hAnsi="Times New Roman"/>
          <w:sz w:val="28"/>
          <w:szCs w:val="28"/>
        </w:rPr>
        <w:t>) и 34 недели для обучающихся остальных классов. Продолжительность каникул в течение учебного года составляет не менее 30 календарных дней, летом – не менее 8 недель. Для обучающихся устанавливаются в течение года дополнительные не</w:t>
      </w:r>
      <w:r w:rsidRPr="005C49A7">
        <w:rPr>
          <w:rFonts w:ascii="Times New Roman" w:hAnsi="Times New Roman"/>
          <w:sz w:val="28"/>
          <w:szCs w:val="28"/>
        </w:rPr>
        <w:softHyphen/>
        <w:t>дельные каникулы.</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примерного учебного плана организация, реализующая адаптированную основную образовательную программу образования обучающихся вариант </w:t>
      </w:r>
      <w:r w:rsidR="003A2E29">
        <w:rPr>
          <w:rFonts w:ascii="Times New Roman" w:hAnsi="Times New Roman"/>
          <w:sz w:val="28"/>
          <w:szCs w:val="28"/>
        </w:rPr>
        <w:t>8.4.</w:t>
      </w:r>
      <w:r w:rsidRPr="005C49A7">
        <w:rPr>
          <w:rFonts w:ascii="Times New Roman" w:hAnsi="Times New Roman"/>
          <w:sz w:val="28"/>
          <w:szCs w:val="28"/>
        </w:rPr>
        <w:t xml:space="preserve">, составляет индивидуальный учебный план для каждого обучающегося, в котором определен индивидуальный набор учебных предметов из образовательных областей и коррекционных мероприятий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образовательные области. 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36168F" w:rsidRPr="00F63254" w:rsidRDefault="0036168F" w:rsidP="0036168F">
      <w:pPr>
        <w:spacing w:before="120" w:after="120" w:line="240" w:lineRule="auto"/>
        <w:jc w:val="center"/>
        <w:outlineLvl w:val="2"/>
        <w:rPr>
          <w:rFonts w:ascii="Times New Roman" w:hAnsi="Times New Roman" w:cs="Times New Roman"/>
          <w:b/>
          <w:color w:val="auto"/>
          <w:sz w:val="28"/>
          <w:szCs w:val="28"/>
        </w:rPr>
      </w:pPr>
      <w:r>
        <w:rPr>
          <w:rFonts w:ascii="Times New Roman" w:hAnsi="Times New Roman" w:cs="Times New Roman"/>
          <w:b/>
          <w:color w:val="auto"/>
          <w:sz w:val="28"/>
          <w:szCs w:val="28"/>
        </w:rPr>
        <w:t>5</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3</w:t>
      </w:r>
      <w:r w:rsidRPr="00F63254">
        <w:rPr>
          <w:rFonts w:ascii="Times New Roman" w:hAnsi="Times New Roman" w:cs="Times New Roman"/>
          <w:b/>
          <w:color w:val="auto"/>
          <w:sz w:val="28"/>
          <w:szCs w:val="28"/>
        </w:rPr>
        <w:t>.</w:t>
      </w:r>
      <w:r>
        <w:rPr>
          <w:rFonts w:ascii="Times New Roman" w:hAnsi="Times New Roman" w:cs="Times New Roman"/>
          <w:b/>
          <w:color w:val="auto"/>
          <w:sz w:val="28"/>
          <w:szCs w:val="28"/>
        </w:rPr>
        <w:t>2.</w:t>
      </w:r>
      <w:r w:rsidRPr="00F63254">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Система у</w:t>
      </w:r>
      <w:r w:rsidRPr="00F63254">
        <w:rPr>
          <w:rFonts w:ascii="Times New Roman" w:hAnsi="Times New Roman" w:cs="Times New Roman"/>
          <w:b/>
          <w:color w:val="auto"/>
          <w:sz w:val="28"/>
          <w:szCs w:val="28"/>
        </w:rPr>
        <w:t>слови</w:t>
      </w:r>
      <w:r>
        <w:rPr>
          <w:rFonts w:ascii="Times New Roman" w:hAnsi="Times New Roman" w:cs="Times New Roman"/>
          <w:b/>
          <w:color w:val="auto"/>
          <w:sz w:val="28"/>
          <w:szCs w:val="28"/>
        </w:rPr>
        <w:t>й</w:t>
      </w:r>
      <w:r w:rsidRPr="00F63254">
        <w:rPr>
          <w:rFonts w:ascii="Times New Roman" w:hAnsi="Times New Roman" w:cs="Times New Roman"/>
          <w:b/>
          <w:color w:val="auto"/>
          <w:sz w:val="28"/>
          <w:szCs w:val="28"/>
        </w:rPr>
        <w:t xml:space="preserve"> реализации </w:t>
      </w:r>
      <w:r>
        <w:rPr>
          <w:rFonts w:ascii="Times New Roman" w:hAnsi="Times New Roman" w:cs="Times New Roman"/>
          <w:b/>
          <w:color w:val="auto"/>
          <w:spacing w:val="2"/>
          <w:sz w:val="28"/>
          <w:szCs w:val="28"/>
        </w:rPr>
        <w:t>адаптированной основной общеобразовательной программы начального общего образования</w:t>
      </w:r>
      <w:r w:rsidRPr="00F63254">
        <w:rPr>
          <w:rFonts w:ascii="Times New Roman" w:hAnsi="Times New Roman" w:cs="Times New Roman"/>
          <w:b/>
          <w:color w:val="auto"/>
          <w:kern w:val="28"/>
          <w:sz w:val="28"/>
          <w:szCs w:val="28"/>
        </w:rPr>
        <w:t xml:space="preserve"> </w:t>
      </w:r>
    </w:p>
    <w:p w:rsidR="0036168F" w:rsidRPr="00F63254" w:rsidRDefault="0036168F" w:rsidP="0036168F">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Кадровые условия реализации адаптированной основной общеобразовательной программы </w:t>
      </w:r>
      <w:r>
        <w:rPr>
          <w:rFonts w:ascii="Times New Roman" w:hAnsi="Times New Roman"/>
          <w:sz w:val="28"/>
          <w:szCs w:val="28"/>
        </w:rPr>
        <w:t xml:space="preserve">начального </w:t>
      </w:r>
      <w:r w:rsidRPr="005C49A7">
        <w:rPr>
          <w:rFonts w:ascii="Times New Roman" w:hAnsi="Times New Roman"/>
          <w:sz w:val="28"/>
          <w:szCs w:val="28"/>
        </w:rPr>
        <w:t xml:space="preserve">общего образования обучающихся с </w:t>
      </w:r>
      <w:r>
        <w:rPr>
          <w:rFonts w:ascii="Times New Roman" w:hAnsi="Times New Roman"/>
          <w:sz w:val="28"/>
          <w:szCs w:val="28"/>
        </w:rPr>
        <w:t xml:space="preserve">РАС </w:t>
      </w:r>
      <w:r w:rsidRPr="005C49A7">
        <w:rPr>
          <w:rFonts w:ascii="Times New Roman" w:hAnsi="Times New Roman"/>
          <w:sz w:val="28"/>
          <w:szCs w:val="28"/>
        </w:rPr>
        <w:t xml:space="preserve"> предусматривают следующие требования:</w:t>
      </w:r>
    </w:p>
    <w:p w:rsidR="002C571D" w:rsidRPr="005C49A7"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2C571D" w:rsidRPr="005C49A7"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 xml:space="preserve">Уровень квалификации работников общеобразовательной организации, реализующей  АООП и СИОП для обучающихся с </w:t>
      </w:r>
      <w:r>
        <w:rPr>
          <w:rFonts w:ascii="Times New Roman" w:hAnsi="Times New Roman"/>
          <w:sz w:val="28"/>
          <w:szCs w:val="28"/>
        </w:rPr>
        <w:t>РАС</w:t>
      </w:r>
      <w:r w:rsidRPr="005C49A7">
        <w:rPr>
          <w:rFonts w:ascii="Times New Roman" w:hAnsi="Times New Roman"/>
          <w:sz w:val="28"/>
          <w:szCs w:val="28"/>
        </w:rPr>
        <w:t xml:space="preserve">, для каждой занимаемой должности должен соответствовать квалификационным характеристикам по соответствующей должности.  </w:t>
      </w:r>
    </w:p>
    <w:p w:rsidR="002C571D" w:rsidRDefault="002C571D" w:rsidP="005E09D0">
      <w:pPr>
        <w:pStyle w:val="af7"/>
        <w:numPr>
          <w:ilvl w:val="0"/>
          <w:numId w:val="69"/>
        </w:numPr>
        <w:spacing w:line="360" w:lineRule="auto"/>
        <w:ind w:left="0" w:firstLine="720"/>
        <w:jc w:val="both"/>
        <w:rPr>
          <w:rFonts w:ascii="Times New Roman" w:hAnsi="Times New Roman"/>
          <w:sz w:val="28"/>
          <w:szCs w:val="28"/>
        </w:rPr>
      </w:pPr>
      <w:r w:rsidRPr="005C49A7">
        <w:rPr>
          <w:rFonts w:ascii="Times New Roman" w:hAnsi="Times New Roman"/>
          <w:sz w:val="28"/>
          <w:szCs w:val="28"/>
        </w:rPr>
        <w:t>В общеобразовательной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3A2E29" w:rsidRPr="005C49A7" w:rsidRDefault="003A2E29" w:rsidP="005E09D0">
      <w:pPr>
        <w:pStyle w:val="af7"/>
        <w:numPr>
          <w:ilvl w:val="0"/>
          <w:numId w:val="69"/>
        </w:numPr>
        <w:spacing w:line="360" w:lineRule="auto"/>
        <w:ind w:left="0" w:firstLine="720"/>
        <w:jc w:val="both"/>
        <w:rPr>
          <w:rFonts w:ascii="Times New Roman" w:hAnsi="Times New Roman"/>
          <w:sz w:val="28"/>
          <w:szCs w:val="28"/>
        </w:rPr>
      </w:pPr>
      <w:r>
        <w:rPr>
          <w:rFonts w:ascii="Times New Roman" w:hAnsi="Times New Roman"/>
          <w:sz w:val="28"/>
          <w:szCs w:val="28"/>
        </w:rPr>
        <w:t>Р</w:t>
      </w:r>
      <w:r w:rsidRPr="005C49A7">
        <w:rPr>
          <w:rFonts w:ascii="Times New Roman" w:hAnsi="Times New Roman"/>
          <w:sz w:val="28"/>
          <w:szCs w:val="28"/>
        </w:rPr>
        <w:t>аботник</w:t>
      </w:r>
      <w:r>
        <w:rPr>
          <w:rFonts w:ascii="Times New Roman" w:hAnsi="Times New Roman"/>
          <w:sz w:val="28"/>
          <w:szCs w:val="28"/>
        </w:rPr>
        <w:t>и</w:t>
      </w:r>
      <w:r w:rsidRPr="005C49A7">
        <w:rPr>
          <w:rFonts w:ascii="Times New Roman" w:hAnsi="Times New Roman"/>
          <w:sz w:val="28"/>
          <w:szCs w:val="28"/>
        </w:rPr>
        <w:t xml:space="preserve"> общеобразовательной организации, реализую</w:t>
      </w:r>
      <w:r>
        <w:rPr>
          <w:rFonts w:ascii="Times New Roman" w:hAnsi="Times New Roman"/>
          <w:sz w:val="28"/>
          <w:szCs w:val="28"/>
        </w:rPr>
        <w:t>щие</w:t>
      </w:r>
      <w:r w:rsidRPr="005C49A7">
        <w:rPr>
          <w:rFonts w:ascii="Times New Roman" w:hAnsi="Times New Roman"/>
          <w:sz w:val="28"/>
          <w:szCs w:val="28"/>
        </w:rPr>
        <w:t xml:space="preserve">  АООП и СИОП для обучающихся с </w:t>
      </w:r>
      <w:r>
        <w:rPr>
          <w:rFonts w:ascii="Times New Roman" w:hAnsi="Times New Roman"/>
          <w:sz w:val="28"/>
          <w:szCs w:val="28"/>
        </w:rPr>
        <w:t>РАС</w:t>
      </w:r>
      <w:r w:rsidRPr="005C49A7">
        <w:rPr>
          <w:rFonts w:ascii="Times New Roman" w:hAnsi="Times New Roman"/>
          <w:sz w:val="28"/>
          <w:szCs w:val="28"/>
        </w:rPr>
        <w:t>,</w:t>
      </w:r>
      <w:r>
        <w:rPr>
          <w:rFonts w:ascii="Times New Roman" w:hAnsi="Times New Roman"/>
          <w:sz w:val="28"/>
          <w:szCs w:val="28"/>
        </w:rPr>
        <w:t xml:space="preserve"> должны регулярно повышать свою квалификацию по программам, касающимся особенностей психического развития обучающихся с РАС, вопросов обучения и воспитания данной категории детей.</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Кадровое обеспечение общеобразовательной организации, реализующей АООП ОО для обучающихся с </w:t>
      </w:r>
      <w:r>
        <w:rPr>
          <w:rFonts w:ascii="Times New Roman" w:hAnsi="Times New Roman"/>
          <w:sz w:val="28"/>
          <w:szCs w:val="28"/>
        </w:rPr>
        <w:t>РАС</w:t>
      </w:r>
      <w:r w:rsidRPr="005C49A7">
        <w:rPr>
          <w:rFonts w:ascii="Times New Roman" w:hAnsi="Times New Roman"/>
          <w:sz w:val="28"/>
          <w:szCs w:val="28"/>
        </w:rPr>
        <w:t xml:space="preserve">,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w:t>
      </w:r>
      <w:r>
        <w:rPr>
          <w:rFonts w:ascii="Times New Roman" w:hAnsi="Times New Roman"/>
          <w:sz w:val="28"/>
          <w:szCs w:val="28"/>
        </w:rPr>
        <w:t xml:space="preserve"> </w:t>
      </w:r>
      <w:r w:rsidRPr="005C49A7">
        <w:rPr>
          <w:rFonts w:ascii="Times New Roman" w:hAnsi="Times New Roman"/>
          <w:sz w:val="28"/>
          <w:szCs w:val="28"/>
        </w:rPr>
        <w:t xml:space="preserve"> логопеды, психологи, специалисты по лечебной и адаптивной физкультуре, социальные педагоги, врачи (психиатр, невролог, педиатр).</w:t>
      </w:r>
    </w:p>
    <w:p w:rsidR="002C571D" w:rsidRPr="005C49A7" w:rsidRDefault="002C571D" w:rsidP="002C571D">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случае недостаточности кадрового обеспечения общеобразовательной организации специалистами (педагогами, врачами)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 по варианту </w:t>
      </w:r>
      <w:r w:rsidR="003A2E29">
        <w:rPr>
          <w:rFonts w:ascii="Times New Roman" w:hAnsi="Times New Roman"/>
          <w:sz w:val="28"/>
          <w:szCs w:val="28"/>
        </w:rPr>
        <w:t>8.4.</w:t>
      </w:r>
      <w:r w:rsidRPr="005C49A7">
        <w:rPr>
          <w:rFonts w:ascii="Times New Roman" w:hAnsi="Times New Roman"/>
          <w:sz w:val="28"/>
          <w:szCs w:val="28"/>
        </w:rPr>
        <w:t xml:space="preserve"> АООП.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Педагоги (учитель, учитель-логопед, педагог-психолог, социальный педагог) должны иметь квалификацию/степень не ниже </w:t>
      </w:r>
      <w:r w:rsidRPr="005C49A7">
        <w:rPr>
          <w:rFonts w:ascii="Times New Roman" w:hAnsi="Times New Roman"/>
          <w:bCs/>
          <w:sz w:val="28"/>
          <w:szCs w:val="28"/>
        </w:rPr>
        <w:t xml:space="preserve">бакалавра, </w:t>
      </w:r>
      <w:r w:rsidRPr="005C49A7">
        <w:rPr>
          <w:rFonts w:ascii="Times New Roman" w:hAnsi="Times New Roman"/>
          <w:sz w:val="28"/>
          <w:szCs w:val="28"/>
        </w:rPr>
        <w:t>предусматривающую получение высшего профессионального образования: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а) по направлению специальное (дефектологическое) образование;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по одной из специальностей: тифлопедагогика, сурдопедагогика, логопедия, олигофренопедагогика;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специальной (дефектологическое) образование (степень/квалификация бакалавр).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Для работы с обучающимися, осваивающими АООП (вариант </w:t>
      </w:r>
      <w:r w:rsidRPr="005C49A7">
        <w:rPr>
          <w:rFonts w:ascii="Times New Roman" w:hAnsi="Times New Roman"/>
          <w:sz w:val="28"/>
          <w:szCs w:val="28"/>
          <w:lang w:val="en-US"/>
        </w:rPr>
        <w:t>D</w:t>
      </w:r>
      <w:r w:rsidRPr="005C49A7">
        <w:rPr>
          <w:rFonts w:ascii="Times New Roman" w:hAnsi="Times New Roman"/>
          <w:sz w:val="28"/>
          <w:szCs w:val="28"/>
        </w:rPr>
        <w:t xml:space="preserve">) необходим тьютор (ассистент, помощник), имеющий уровень образования не ниже </w:t>
      </w:r>
      <w:r>
        <w:rPr>
          <w:rFonts w:ascii="Times New Roman" w:hAnsi="Times New Roman"/>
          <w:sz w:val="28"/>
          <w:szCs w:val="28"/>
        </w:rPr>
        <w:t xml:space="preserve">бакалавра </w:t>
      </w:r>
      <w:r w:rsidRPr="005C49A7">
        <w:rPr>
          <w:rFonts w:ascii="Times New Roman" w:hAnsi="Times New Roman"/>
          <w:sz w:val="28"/>
          <w:szCs w:val="28"/>
        </w:rPr>
        <w:t>с обязательным прохождением профессиональной переподготовки или повыше</w:t>
      </w:r>
      <w:r>
        <w:rPr>
          <w:rFonts w:ascii="Times New Roman" w:hAnsi="Times New Roman"/>
          <w:sz w:val="28"/>
          <w:szCs w:val="28"/>
        </w:rPr>
        <w:t xml:space="preserve">нием квалификации: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а) по направлению «Специальное (дефектологическое) образование»;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2C571D" w:rsidRPr="005C49A7" w:rsidRDefault="002C571D" w:rsidP="00913DAA">
      <w:pPr>
        <w:pStyle w:val="af7"/>
        <w:spacing w:line="360" w:lineRule="auto"/>
        <w:ind w:firstLine="708"/>
        <w:jc w:val="both"/>
        <w:rPr>
          <w:rStyle w:val="affa"/>
          <w:rFonts w:ascii="Times New Roman" w:hAnsi="Times New Roman"/>
        </w:rPr>
      </w:pPr>
      <w:r w:rsidRPr="005C49A7">
        <w:rPr>
          <w:rFonts w:ascii="Times New Roman" w:hAnsi="Times New Roman"/>
          <w:sz w:val="28"/>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2C571D" w:rsidRPr="005C49A7" w:rsidRDefault="002C571D" w:rsidP="00913DAA">
      <w:pPr>
        <w:pStyle w:val="af7"/>
        <w:spacing w:line="360" w:lineRule="auto"/>
        <w:ind w:firstLine="708"/>
        <w:jc w:val="both"/>
        <w:rPr>
          <w:rFonts w:ascii="Times New Roman" w:hAnsi="Times New Roman"/>
          <w:caps/>
          <w:sz w:val="28"/>
          <w:szCs w:val="28"/>
          <w:lang w:eastAsia="ar-SA"/>
        </w:rPr>
      </w:pPr>
      <w:r w:rsidRPr="005C49A7">
        <w:rPr>
          <w:rFonts w:ascii="Times New Roman" w:hAnsi="Times New Roman"/>
          <w:sz w:val="28"/>
          <w:szCs w:val="28"/>
        </w:rPr>
        <w:t xml:space="preserve">Все специалисты, участвующие в </w:t>
      </w:r>
      <w:r w:rsidRPr="005C49A7">
        <w:rPr>
          <w:rFonts w:ascii="Times New Roman" w:hAnsi="Times New Roman"/>
          <w:sz w:val="28"/>
          <w:szCs w:val="28"/>
          <w:lang w:eastAsia="ar-SA"/>
        </w:rPr>
        <w:t xml:space="preserve">реализации СИОП для обучающихся с </w:t>
      </w:r>
      <w:r>
        <w:rPr>
          <w:rFonts w:ascii="Times New Roman" w:hAnsi="Times New Roman"/>
          <w:sz w:val="28"/>
          <w:szCs w:val="28"/>
          <w:lang w:eastAsia="ar-SA"/>
        </w:rPr>
        <w:t xml:space="preserve">РАС </w:t>
      </w:r>
      <w:r w:rsidRPr="005C49A7">
        <w:rPr>
          <w:rFonts w:ascii="Times New Roman" w:hAnsi="Times New Roman"/>
          <w:sz w:val="28"/>
          <w:szCs w:val="28"/>
          <w:lang w:eastAsia="ar-SA"/>
        </w:rPr>
        <w:t xml:space="preserve">на основе АООП (вариант </w:t>
      </w:r>
      <w:r w:rsidRPr="005C49A7">
        <w:rPr>
          <w:rFonts w:ascii="Times New Roman" w:hAnsi="Times New Roman"/>
          <w:sz w:val="28"/>
          <w:szCs w:val="28"/>
          <w:lang w:val="en-US" w:eastAsia="ar-SA"/>
        </w:rPr>
        <w:t>D</w:t>
      </w:r>
      <w:r w:rsidRPr="005C49A7">
        <w:rPr>
          <w:rFonts w:ascii="Times New Roman" w:hAnsi="Times New Roman"/>
          <w:sz w:val="28"/>
          <w:szCs w:val="28"/>
          <w:lang w:eastAsia="ar-SA"/>
        </w:rPr>
        <w:t>), должны владеть методами междисциплинарной командной работы.</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СИОП обучающихся с </w:t>
      </w:r>
      <w:r>
        <w:rPr>
          <w:rFonts w:ascii="Times New Roman" w:hAnsi="Times New Roman"/>
          <w:sz w:val="28"/>
          <w:szCs w:val="28"/>
        </w:rPr>
        <w:t>РАС</w:t>
      </w:r>
      <w:r w:rsidRPr="005C49A7">
        <w:rPr>
          <w:rFonts w:ascii="Times New Roman" w:hAnsi="Times New Roman"/>
          <w:sz w:val="28"/>
          <w:szCs w:val="28"/>
        </w:rPr>
        <w:t xml:space="preserve">, использования научно обоснованных и достоверных инновационных разработок в области коррекционной педагогики.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При необходимости должны быть организованы консультации других специалистов, которые не включены  в штатное расписание общеобразовательной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подбора технических средств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 т.д.)</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Мультидисциплинарное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специальной индивидуальной общеобразовательной программы, реализация и корректировка программы, анализ результативности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образовательным программам организуется на дому или в медицинских организациях</w:t>
      </w:r>
      <w:r w:rsidRPr="005C49A7">
        <w:rPr>
          <w:rStyle w:val="affa"/>
          <w:rFonts w:ascii="Times New Roman" w:hAnsi="Times New Roman"/>
        </w:rPr>
        <w:footnoteReference w:id="34"/>
      </w:r>
      <w:r w:rsidRPr="005C49A7">
        <w:rPr>
          <w:rFonts w:ascii="Times New Roman" w:hAnsi="Times New Roman"/>
          <w:sz w:val="28"/>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Специалисты, участвующие в реализации АООП </w:t>
      </w:r>
      <w:r w:rsidR="003A2E29">
        <w:rPr>
          <w:rFonts w:ascii="Times New Roman" w:hAnsi="Times New Roman"/>
          <w:sz w:val="28"/>
          <w:szCs w:val="28"/>
        </w:rPr>
        <w:t>Н</w:t>
      </w:r>
      <w:r w:rsidRPr="005C49A7">
        <w:rPr>
          <w:rFonts w:ascii="Times New Roman" w:hAnsi="Times New Roman"/>
          <w:sz w:val="28"/>
          <w:szCs w:val="28"/>
        </w:rPr>
        <w:t xml:space="preserve">ОО для обучающихся с </w:t>
      </w:r>
      <w:r>
        <w:rPr>
          <w:rFonts w:ascii="Times New Roman" w:hAnsi="Times New Roman"/>
          <w:sz w:val="28"/>
          <w:szCs w:val="28"/>
        </w:rPr>
        <w:t>РАС</w:t>
      </w:r>
      <w:r w:rsidRPr="005C49A7">
        <w:rPr>
          <w:rFonts w:ascii="Times New Roman" w:hAnsi="Times New Roman"/>
          <w:sz w:val="28"/>
          <w:szCs w:val="28"/>
        </w:rPr>
        <w:t>, должны обладать следующими компетенциями:</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наличие позитивного отношения  к  возможностям обучающихся с </w:t>
      </w:r>
      <w:r>
        <w:rPr>
          <w:rFonts w:ascii="Times New Roman" w:hAnsi="Times New Roman"/>
          <w:sz w:val="28"/>
          <w:szCs w:val="28"/>
        </w:rPr>
        <w:t>РАС</w:t>
      </w:r>
      <w:r w:rsidRPr="005C49A7">
        <w:rPr>
          <w:rFonts w:ascii="Times New Roman" w:hAnsi="Times New Roman"/>
          <w:sz w:val="28"/>
          <w:szCs w:val="28"/>
        </w:rPr>
        <w:t>, к их развитию, социальной адаптации, приобретению житейского опыта;</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понимание теоретико-методологических основ психолого-педагогической помощи обучающимся;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 xml:space="preserve">знание этиологии </w:t>
      </w:r>
      <w:r>
        <w:rPr>
          <w:rFonts w:ascii="Times New Roman" w:hAnsi="Times New Roman"/>
          <w:sz w:val="28"/>
          <w:szCs w:val="28"/>
        </w:rPr>
        <w:t>расстройств аутистического спектра</w:t>
      </w:r>
      <w:r w:rsidRPr="005C49A7">
        <w:rPr>
          <w:rFonts w:ascii="Times New Roman" w:hAnsi="Times New Roman"/>
          <w:sz w:val="28"/>
          <w:szCs w:val="28"/>
        </w:rPr>
        <w:t>,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представлений о своеобразии психофизического развития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понимание цели образования данной группы обучающихся как развитие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2C571D" w:rsidRPr="005C49A7" w:rsidRDefault="002C571D" w:rsidP="005E09D0">
      <w:pPr>
        <w:pStyle w:val="af7"/>
        <w:numPr>
          <w:ilvl w:val="0"/>
          <w:numId w:val="70"/>
        </w:numPr>
        <w:spacing w:line="360" w:lineRule="auto"/>
        <w:ind w:left="0" w:firstLine="708"/>
        <w:jc w:val="both"/>
        <w:rPr>
          <w:rFonts w:ascii="Times New Roman" w:hAnsi="Times New Roman"/>
          <w:bCs/>
          <w:sz w:val="28"/>
          <w:szCs w:val="28"/>
        </w:rPr>
      </w:pPr>
      <w:r w:rsidRPr="005C49A7">
        <w:rPr>
          <w:rFonts w:ascii="Times New Roman" w:hAnsi="Times New Roman"/>
          <w:bCs/>
          <w:sz w:val="28"/>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способность к разработке специальных индивидуальных образовательных программ, к адекватной оценке достижений в развитии и обучении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2C571D" w:rsidRPr="005C49A7" w:rsidRDefault="002C571D" w:rsidP="005E09D0">
      <w:pPr>
        <w:pStyle w:val="af7"/>
        <w:numPr>
          <w:ilvl w:val="0"/>
          <w:numId w:val="70"/>
        </w:numPr>
        <w:spacing w:line="360" w:lineRule="auto"/>
        <w:ind w:left="0" w:firstLine="708"/>
        <w:jc w:val="both"/>
        <w:rPr>
          <w:rFonts w:ascii="Times New Roman" w:hAnsi="Times New Roman"/>
          <w:bCs/>
          <w:caps/>
          <w:sz w:val="28"/>
          <w:szCs w:val="28"/>
        </w:rPr>
      </w:pPr>
      <w:r w:rsidRPr="005C49A7">
        <w:rPr>
          <w:rFonts w:ascii="Times New Roman" w:hAnsi="Times New Roman"/>
          <w:bCs/>
          <w:sz w:val="28"/>
          <w:szCs w:val="28"/>
        </w:rPr>
        <w:t>активное участие в специальной организации жизни ребенка в условиях дома и общеобразовательной организации, позволяющей  планомерно расширять его жизненный опыт и социальные контакты;</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понимание наиболее эффективных путей организации и определение содержания психолого-педагогического сопровождения обучающихся в семье;</w:t>
      </w:r>
    </w:p>
    <w:p w:rsidR="002C571D" w:rsidRPr="005C49A7" w:rsidRDefault="002C571D" w:rsidP="005E09D0">
      <w:pPr>
        <w:pStyle w:val="af7"/>
        <w:numPr>
          <w:ilvl w:val="0"/>
          <w:numId w:val="70"/>
        </w:numPr>
        <w:spacing w:line="360" w:lineRule="auto"/>
        <w:ind w:left="0" w:firstLine="708"/>
        <w:jc w:val="both"/>
        <w:rPr>
          <w:rFonts w:ascii="Times New Roman" w:hAnsi="Times New Roman"/>
          <w:bCs/>
          <w:caps/>
          <w:sz w:val="28"/>
          <w:szCs w:val="28"/>
        </w:rPr>
      </w:pPr>
      <w:r w:rsidRPr="005C49A7">
        <w:rPr>
          <w:rFonts w:ascii="Times New Roman" w:hAnsi="Times New Roman"/>
          <w:bCs/>
          <w:sz w:val="28"/>
          <w:szCs w:val="28"/>
        </w:rPr>
        <w:t>умение организовать взаимодействие обучающихся друг с другом и с взрослыми, расширять круг общения, обеспечивая выход обучающегося за пределы семьи и общеобразовательной организации;</w:t>
      </w:r>
    </w:p>
    <w:p w:rsidR="002C571D" w:rsidRPr="005C49A7" w:rsidRDefault="002C571D" w:rsidP="005E09D0">
      <w:pPr>
        <w:pStyle w:val="af7"/>
        <w:numPr>
          <w:ilvl w:val="0"/>
          <w:numId w:val="70"/>
        </w:numPr>
        <w:spacing w:line="360" w:lineRule="auto"/>
        <w:ind w:left="0" w:firstLine="708"/>
        <w:jc w:val="both"/>
        <w:rPr>
          <w:rFonts w:ascii="Times New Roman" w:hAnsi="Times New Roman"/>
          <w:sz w:val="28"/>
          <w:szCs w:val="28"/>
        </w:rPr>
      </w:pPr>
      <w:r w:rsidRPr="005C49A7">
        <w:rPr>
          <w:rFonts w:ascii="Times New Roman" w:hAnsi="Times New Roman"/>
          <w:sz w:val="28"/>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наличие способности к общению и проведению консультативно-методической работы с родителями обучающихся;</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2C571D" w:rsidRPr="005C49A7" w:rsidRDefault="002C571D" w:rsidP="005E09D0">
      <w:pPr>
        <w:pStyle w:val="af7"/>
        <w:numPr>
          <w:ilvl w:val="0"/>
          <w:numId w:val="70"/>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 xml:space="preserve">наличие способности к работе в условиях междисциплинарной команды специалистов.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Для администрации образовательных организаций, в которых обучаются обучающиеся с </w:t>
      </w:r>
      <w:r>
        <w:rPr>
          <w:rFonts w:ascii="Times New Roman" w:hAnsi="Times New Roman"/>
          <w:sz w:val="28"/>
          <w:szCs w:val="28"/>
        </w:rPr>
        <w:t>РАС,</w:t>
      </w:r>
      <w:r w:rsidRPr="005C49A7">
        <w:rPr>
          <w:rFonts w:ascii="Times New Roman" w:hAnsi="Times New Roman"/>
          <w:sz w:val="28"/>
          <w:szCs w:val="28"/>
        </w:rPr>
        <w:t xml:space="preserve">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w:t>
      </w:r>
      <w:r>
        <w:rPr>
          <w:rFonts w:ascii="Times New Roman" w:hAnsi="Times New Roman"/>
          <w:sz w:val="28"/>
          <w:szCs w:val="28"/>
        </w:rPr>
        <w:t>развития детей с РАС</w:t>
      </w:r>
      <w:r w:rsidRPr="005C49A7">
        <w:rPr>
          <w:rFonts w:ascii="Times New Roman" w:hAnsi="Times New Roman"/>
          <w:sz w:val="28"/>
          <w:szCs w:val="28"/>
        </w:rPr>
        <w:t>, и с использованием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общеобразовательной деятельности.</w:t>
      </w:r>
    </w:p>
    <w:p w:rsidR="0036168F" w:rsidRPr="00F63254" w:rsidRDefault="0036168F" w:rsidP="00913DAA">
      <w:pPr>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bCs/>
          <w:sz w:val="28"/>
          <w:szCs w:val="28"/>
        </w:rPr>
        <w:t>Финансовое обеспечение</w:t>
      </w:r>
      <w:r w:rsidRPr="005C49A7">
        <w:rPr>
          <w:rFonts w:ascii="Times New Roman" w:hAnsi="Times New Roman"/>
          <w:sz w:val="28"/>
          <w:szCs w:val="28"/>
        </w:rPr>
        <w:t xml:space="preserve"> реализации АООП для обучающихся с </w:t>
      </w:r>
      <w:r>
        <w:rPr>
          <w:rFonts w:ascii="Times New Roman" w:hAnsi="Times New Roman"/>
          <w:sz w:val="28"/>
          <w:szCs w:val="28"/>
        </w:rPr>
        <w:t>РАС</w:t>
      </w:r>
      <w:r w:rsidRPr="005C49A7">
        <w:rPr>
          <w:rFonts w:ascii="Times New Roman" w:hAnsi="Times New Roman"/>
          <w:sz w:val="28"/>
          <w:szCs w:val="28"/>
        </w:rPr>
        <w:t xml:space="preserve"> опирается на ис</w:t>
      </w:r>
      <w:r w:rsidRPr="005C49A7">
        <w:rPr>
          <w:rFonts w:ascii="Times New Roman" w:hAnsi="Times New Roman"/>
          <w:sz w:val="28"/>
          <w:szCs w:val="28"/>
        </w:rPr>
        <w:softHyphen/>
        <w:t>полнение расходных обязательств, обеспечивающих конституционное пра</w:t>
      </w:r>
      <w:r w:rsidRPr="005C49A7">
        <w:rPr>
          <w:rFonts w:ascii="Times New Roman" w:hAnsi="Times New Roman"/>
          <w:sz w:val="28"/>
          <w:szCs w:val="28"/>
        </w:rPr>
        <w:softHyphen/>
        <w:t>во граждан на общедоступное получение бесплатного общего образования. Объём действующих расходных обязательств отражается в задании уч</w:t>
      </w:r>
      <w:r w:rsidRPr="005C49A7">
        <w:rPr>
          <w:rFonts w:ascii="Times New Roman" w:hAnsi="Times New Roman"/>
          <w:sz w:val="28"/>
          <w:szCs w:val="28"/>
        </w:rPr>
        <w:softHyphen/>
        <w:t>ре</w:t>
      </w:r>
      <w:r w:rsidRPr="005C49A7">
        <w:rPr>
          <w:rFonts w:ascii="Times New Roman" w:hAnsi="Times New Roman"/>
          <w:sz w:val="28"/>
          <w:szCs w:val="28"/>
        </w:rPr>
        <w:softHyphen/>
        <w:t>ди</w:t>
      </w:r>
      <w:r w:rsidRPr="005C49A7">
        <w:rPr>
          <w:rFonts w:ascii="Times New Roman" w:hAnsi="Times New Roman"/>
          <w:sz w:val="28"/>
          <w:szCs w:val="28"/>
        </w:rPr>
        <w:softHyphen/>
        <w:t>те</w:t>
      </w:r>
      <w:r w:rsidRPr="005C49A7">
        <w:rPr>
          <w:rFonts w:ascii="Times New Roman" w:hAnsi="Times New Roman"/>
          <w:sz w:val="28"/>
          <w:szCs w:val="28"/>
        </w:rPr>
        <w:softHyphen/>
        <w:t>ля по оказанию государственных (муниципальных) образовательных ус</w:t>
      </w:r>
      <w:r w:rsidRPr="005C49A7">
        <w:rPr>
          <w:rFonts w:ascii="Times New Roman" w:hAnsi="Times New Roman"/>
          <w:sz w:val="28"/>
          <w:szCs w:val="28"/>
        </w:rPr>
        <w:softHyphen/>
        <w:t>луг в соответствии с требованиями ФГОС общего образования.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lang w:eastAsia="ar-SA"/>
        </w:rPr>
        <w:t xml:space="preserve">Финансово-экономическое обеспечение образования </w:t>
      </w:r>
      <w:r w:rsidRPr="005C49A7">
        <w:rPr>
          <w:rFonts w:ascii="Times New Roman" w:hAnsi="Times New Roman"/>
          <w:sz w:val="28"/>
          <w:szCs w:val="28"/>
        </w:rPr>
        <w:t>осуществляется на основании на п.2 ст. 99 ФЗ «Об образовании в Российской Федерации».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Финансовые условия реализации АООП ОО (вариант </w:t>
      </w:r>
      <w:r w:rsidRPr="005C49A7">
        <w:rPr>
          <w:rFonts w:ascii="Times New Roman" w:hAnsi="Times New Roman"/>
          <w:sz w:val="28"/>
          <w:szCs w:val="28"/>
          <w:lang w:val="en-US"/>
        </w:rPr>
        <w:t>D</w:t>
      </w:r>
      <w:r w:rsidRPr="005C49A7">
        <w:rPr>
          <w:rFonts w:ascii="Times New Roman" w:hAnsi="Times New Roman"/>
          <w:sz w:val="28"/>
          <w:szCs w:val="28"/>
        </w:rPr>
        <w:t>) должны:</w:t>
      </w:r>
    </w:p>
    <w:p w:rsidR="002C571D" w:rsidRPr="005C49A7" w:rsidRDefault="002C571D" w:rsidP="005E09D0">
      <w:pPr>
        <w:pStyle w:val="af7"/>
        <w:numPr>
          <w:ilvl w:val="0"/>
          <w:numId w:val="71"/>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обеспечивать общеобразовательной организации возможность исполнения требований стандарта;</w:t>
      </w:r>
    </w:p>
    <w:p w:rsidR="002C571D" w:rsidRPr="005C49A7" w:rsidRDefault="002C571D" w:rsidP="005E09D0">
      <w:pPr>
        <w:pStyle w:val="af7"/>
        <w:numPr>
          <w:ilvl w:val="0"/>
          <w:numId w:val="7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w:t>
      </w:r>
      <w:r w:rsidRPr="005C49A7">
        <w:rPr>
          <w:rFonts w:ascii="Times New Roman" w:hAnsi="Times New Roman"/>
          <w:bCs/>
          <w:sz w:val="28"/>
          <w:szCs w:val="28"/>
        </w:rPr>
        <w:t xml:space="preserve"> вне зависимости от количества учебных дней в неделю</w:t>
      </w:r>
      <w:r w:rsidRPr="005C49A7">
        <w:rPr>
          <w:rFonts w:ascii="Times New Roman" w:hAnsi="Times New Roman"/>
          <w:sz w:val="28"/>
          <w:szCs w:val="28"/>
        </w:rPr>
        <w:t>;</w:t>
      </w:r>
    </w:p>
    <w:p w:rsidR="002C571D" w:rsidRPr="005C49A7" w:rsidRDefault="002C571D" w:rsidP="005E09D0">
      <w:pPr>
        <w:pStyle w:val="af7"/>
        <w:numPr>
          <w:ilvl w:val="0"/>
          <w:numId w:val="71"/>
        </w:numPr>
        <w:spacing w:line="360" w:lineRule="auto"/>
        <w:ind w:left="0" w:firstLine="708"/>
        <w:jc w:val="both"/>
        <w:rPr>
          <w:rFonts w:ascii="Times New Roman" w:hAnsi="Times New Roman"/>
          <w:iCs/>
          <w:caps/>
          <w:sz w:val="28"/>
          <w:szCs w:val="28"/>
        </w:rPr>
      </w:pPr>
      <w:r w:rsidRPr="005C49A7">
        <w:rPr>
          <w:rFonts w:ascii="Times New Roman" w:hAnsi="Times New Roman"/>
          <w:sz w:val="28"/>
          <w:szCs w:val="28"/>
        </w:rPr>
        <w:t xml:space="preserve">отражать </w:t>
      </w:r>
      <w:r w:rsidRPr="005C49A7">
        <w:rPr>
          <w:rFonts w:ascii="Times New Roman" w:hAnsi="Times New Roman"/>
          <w:iCs/>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2C571D" w:rsidRPr="005C49A7" w:rsidRDefault="002C571D" w:rsidP="00913DAA">
      <w:pPr>
        <w:pStyle w:val="af7"/>
        <w:spacing w:line="360" w:lineRule="auto"/>
        <w:ind w:firstLine="708"/>
        <w:jc w:val="both"/>
        <w:rPr>
          <w:rFonts w:ascii="Times New Roman" w:hAnsi="Times New Roman"/>
          <w:bCs/>
          <w:iCs/>
          <w:sz w:val="28"/>
          <w:szCs w:val="28"/>
        </w:rPr>
      </w:pPr>
      <w:r w:rsidRPr="005C49A7">
        <w:rPr>
          <w:rFonts w:ascii="Times New Roman" w:hAnsi="Times New Roman"/>
          <w:bCs/>
          <w:iCs/>
          <w:sz w:val="28"/>
          <w:szCs w:val="28"/>
        </w:rPr>
        <w:t xml:space="preserve">Финансирование реализации общеобразовательной программы для обучающихся с </w:t>
      </w:r>
      <w:r>
        <w:rPr>
          <w:rFonts w:ascii="Times New Roman" w:hAnsi="Times New Roman"/>
          <w:bCs/>
          <w:iCs/>
          <w:sz w:val="28"/>
          <w:szCs w:val="28"/>
        </w:rPr>
        <w:t>РАС</w:t>
      </w:r>
      <w:r w:rsidRPr="005C49A7">
        <w:rPr>
          <w:rFonts w:ascii="Times New Roman" w:hAnsi="Times New Roman"/>
          <w:bCs/>
          <w:iCs/>
          <w:sz w:val="28"/>
          <w:szCs w:val="28"/>
        </w:rPr>
        <w:t xml:space="preserve"> должно осуществляться в объеме не ниже установленных нормативов финансирования государственного образовательного учреждения.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Структура расходов на образование включает:</w:t>
      </w:r>
    </w:p>
    <w:p w:rsidR="002C571D" w:rsidRPr="005C49A7" w:rsidRDefault="002C571D" w:rsidP="005E09D0">
      <w:pPr>
        <w:pStyle w:val="af7"/>
        <w:numPr>
          <w:ilvl w:val="0"/>
          <w:numId w:val="72"/>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Образование ребенка на основе учебного плана общеобразовательной организации и специальной индивидуальной общеобразовательной программы.</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Обеспечение сопровождения, ухода и присмотра за ребенком в период его нахождения в общеобразовательной организации.</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Консультирование родителей и членов семей по вопросам образования ребенка.</w:t>
      </w:r>
    </w:p>
    <w:p w:rsidR="002C571D" w:rsidRPr="005C49A7" w:rsidRDefault="002C571D" w:rsidP="005E09D0">
      <w:pPr>
        <w:pStyle w:val="af7"/>
        <w:numPr>
          <w:ilvl w:val="0"/>
          <w:numId w:val="72"/>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Обеспечение необходимым учебным, информационно-техническим оборудованием и учебно-дидактическим материалом.</w:t>
      </w:r>
    </w:p>
    <w:p w:rsidR="002C571D" w:rsidRPr="005C49A7" w:rsidRDefault="00DB0781" w:rsidP="00913DAA">
      <w:pPr>
        <w:pStyle w:val="af7"/>
        <w:spacing w:line="360" w:lineRule="auto"/>
        <w:ind w:firstLine="708"/>
        <w:jc w:val="both"/>
        <w:rPr>
          <w:rFonts w:ascii="Times New Roman" w:hAnsi="Times New Roman"/>
          <w:caps/>
          <w:sz w:val="28"/>
          <w:szCs w:val="28"/>
        </w:rPr>
      </w:pPr>
      <w:r>
        <w:rPr>
          <w:rFonts w:ascii="Times New Roman" w:hAnsi="Times New Roman"/>
          <w:sz w:val="28"/>
          <w:szCs w:val="28"/>
        </w:rPr>
        <w:t xml:space="preserve"> </w:t>
      </w:r>
      <w:r w:rsidR="002C571D" w:rsidRPr="005C49A7">
        <w:rPr>
          <w:rFonts w:ascii="Times New Roman" w:hAnsi="Times New Roman"/>
          <w:sz w:val="28"/>
          <w:szCs w:val="28"/>
        </w:rPr>
        <w:t xml:space="preserve">Финансово-экономическое обеспечение применительно к варианту </w:t>
      </w:r>
      <w:r>
        <w:rPr>
          <w:rFonts w:ascii="Times New Roman" w:hAnsi="Times New Roman"/>
          <w:sz w:val="28"/>
          <w:szCs w:val="28"/>
        </w:rPr>
        <w:t>8.4.</w:t>
      </w:r>
      <w:r w:rsidR="002C571D" w:rsidRPr="005C49A7">
        <w:rPr>
          <w:rFonts w:ascii="Times New Roman" w:hAnsi="Times New Roman"/>
          <w:sz w:val="28"/>
          <w:szCs w:val="28"/>
        </w:rPr>
        <w:t xml:space="preserve"> АООП устанавливается с учётом необходимости специальной индивидуальной поддержки обучающегося с </w:t>
      </w:r>
      <w:r w:rsidR="002C571D">
        <w:rPr>
          <w:rFonts w:ascii="Times New Roman" w:hAnsi="Times New Roman"/>
          <w:sz w:val="28"/>
          <w:szCs w:val="28"/>
        </w:rPr>
        <w:t xml:space="preserve"> РАС. </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СИОП, разработанной образовательным учреждением.</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Штатное расписание, соответственно и финансовое обеспечение общеобразовательной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Воспитание, сопровождение, обеспечение ухода и присмотра за ребенком в период его нахождения в общеобразовательной организации обеспечивается сопровождающими воспитателями</w:t>
      </w:r>
      <w:r>
        <w:rPr>
          <w:rFonts w:ascii="Times New Roman" w:hAnsi="Times New Roman"/>
          <w:sz w:val="28"/>
          <w:szCs w:val="28"/>
        </w:rPr>
        <w:t xml:space="preserve">, </w:t>
      </w:r>
      <w:r w:rsidRPr="005C49A7">
        <w:rPr>
          <w:rFonts w:ascii="Times New Roman" w:hAnsi="Times New Roman"/>
          <w:sz w:val="28"/>
          <w:szCs w:val="28"/>
        </w:rPr>
        <w:t>тьюторами</w:t>
      </w:r>
      <w:r>
        <w:rPr>
          <w:rFonts w:ascii="Times New Roman" w:hAnsi="Times New Roman"/>
          <w:sz w:val="28"/>
          <w:szCs w:val="28"/>
        </w:rPr>
        <w:t xml:space="preserve"> или ассистентами (помощниками)</w:t>
      </w:r>
      <w:r w:rsidRPr="005C49A7">
        <w:rPr>
          <w:rFonts w:ascii="Times New Roman" w:hAnsi="Times New Roman"/>
          <w:sz w:val="28"/>
          <w:szCs w:val="28"/>
        </w:rPr>
        <w:t>.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общеобразовательной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целях обеспечения непрерывности и преемственности  образовательного процесса в условиях общеобразовательной организации и семьи, предусматривается консультативная работа специалистов общеобразовательной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СИОП.</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СИОП и индивидуальной программой реабилитации (ИПР) для детей-инвалидов.</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2C571D" w:rsidRPr="005C49A7" w:rsidRDefault="002C571D" w:rsidP="005E09D0">
      <w:pPr>
        <w:pStyle w:val="af7"/>
        <w:numPr>
          <w:ilvl w:val="0"/>
          <w:numId w:val="73"/>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предоставления платных дополнительных образовательных и иных предусмотренных уставом общеобразовательной организации услуг;</w:t>
      </w:r>
    </w:p>
    <w:p w:rsidR="002C571D" w:rsidRDefault="002C571D" w:rsidP="005E09D0">
      <w:pPr>
        <w:pStyle w:val="af7"/>
        <w:numPr>
          <w:ilvl w:val="0"/>
          <w:numId w:val="73"/>
        </w:numPr>
        <w:spacing w:line="360" w:lineRule="auto"/>
        <w:ind w:left="0" w:firstLine="708"/>
        <w:jc w:val="both"/>
        <w:rPr>
          <w:rFonts w:ascii="Times New Roman" w:hAnsi="Times New Roman"/>
          <w:sz w:val="28"/>
          <w:szCs w:val="28"/>
        </w:rPr>
      </w:pPr>
      <w:r w:rsidRPr="005C49A7">
        <w:rPr>
          <w:rFonts w:ascii="Times New Roman" w:hAnsi="Times New Roman"/>
          <w:sz w:val="28"/>
          <w:szCs w:val="28"/>
        </w:rPr>
        <w:t>добровольных пожертвований и целевых взносов физических и (или) юридических лиц.</w:t>
      </w:r>
    </w:p>
    <w:p w:rsidR="00E362AF" w:rsidRPr="004167FD" w:rsidRDefault="00E362AF" w:rsidP="00E362AF">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E362AF" w:rsidRPr="004167FD" w:rsidRDefault="00E362AF" w:rsidP="00E362AF">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E362AF" w:rsidRPr="008E3C9D" w:rsidRDefault="00E362AF" w:rsidP="00E362AF">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обучающихся с РАС, </w:t>
      </w:r>
      <w:r w:rsidRPr="008E3C9D">
        <w:rPr>
          <w:rFonts w:ascii="Times New Roman" w:hAnsi="Times New Roman"/>
          <w:spacing w:val="-2"/>
          <w:sz w:val="28"/>
          <w:szCs w:val="28"/>
        </w:rPr>
        <w:t>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E362AF" w:rsidRPr="004167FD" w:rsidRDefault="00E362AF" w:rsidP="00E362AF">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E362AF" w:rsidRPr="004167FD" w:rsidRDefault="00E362AF" w:rsidP="00E362AF">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E362AF" w:rsidRPr="004167FD" w:rsidRDefault="00E362AF" w:rsidP="00E362AF">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E362AF" w:rsidRPr="004167FD" w:rsidRDefault="00E362AF" w:rsidP="00E362AF">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E362AF" w:rsidRPr="004167FD" w:rsidRDefault="00E362AF" w:rsidP="00E362AF">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E362AF" w:rsidRPr="004167FD" w:rsidRDefault="00E362AF" w:rsidP="00E362AF">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E362AF" w:rsidRPr="004167FD" w:rsidRDefault="00E362AF" w:rsidP="00E362AF">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E362AF" w:rsidRPr="004167FD" w:rsidRDefault="00E362AF" w:rsidP="00E362AF">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E362AF" w:rsidRPr="009D49E3" w:rsidRDefault="00E362AF" w:rsidP="00E362AF">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E362AF" w:rsidRPr="004167FD" w:rsidRDefault="00E362AF" w:rsidP="00E362AF">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E362AF" w:rsidRPr="004167FD"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E362AF" w:rsidRPr="0081481B"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E362AF" w:rsidRPr="009D0DCE" w:rsidRDefault="00E362AF" w:rsidP="00E362AF">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E362AF" w:rsidRPr="004167FD" w:rsidRDefault="00E362AF" w:rsidP="00E362AF">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E362AF" w:rsidRPr="004167FD" w:rsidRDefault="00E362AF" w:rsidP="00E362AF">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E362AF" w:rsidRPr="004167FD" w:rsidRDefault="00E362AF" w:rsidP="00E362AF">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w:t>
      </w:r>
    </w:p>
    <w:p w:rsidR="00E362AF" w:rsidRPr="006A05C6" w:rsidRDefault="00E362AF" w:rsidP="00E362AF">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с РАС</w:t>
      </w:r>
      <w:r w:rsidRPr="004167FD">
        <w:rPr>
          <w:rFonts w:ascii="Times New Roman" w:hAnsi="Times New Roman"/>
          <w:sz w:val="28"/>
          <w:szCs w:val="28"/>
        </w:rPr>
        <w:t xml:space="preserve"> может определяться по формуле:</w:t>
      </w:r>
    </w:p>
    <w:p w:rsidR="00E362AF" w:rsidRPr="004167FD" w:rsidRDefault="00E362AF" w:rsidP="00E362AF">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E362AF" w:rsidRPr="004167FD" w:rsidRDefault="00E362AF" w:rsidP="00E362AF">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с РАС</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E362AF" w:rsidRPr="004167FD" w:rsidRDefault="00E362AF" w:rsidP="00E362AF">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E362AF" w:rsidRPr="004167FD" w:rsidRDefault="00E362AF" w:rsidP="00E362AF">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E362AF" w:rsidRPr="004167FD" w:rsidRDefault="00E362AF" w:rsidP="00E362AF">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E362AF"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E362AF"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Default="00E362AF" w:rsidP="00E362AF">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E362AF" w:rsidRPr="008E3C9D" w:rsidRDefault="00E362AF" w:rsidP="00E362AF">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E362AF" w:rsidRPr="00124C76" w:rsidRDefault="00E362AF" w:rsidP="00E362AF">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E362AF" w:rsidRPr="004167FD" w:rsidRDefault="00E362AF" w:rsidP="00E362AF">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E362AF" w:rsidRPr="004167FD" w:rsidRDefault="00E362AF" w:rsidP="00E362AF">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E362AF" w:rsidRDefault="00E362AF" w:rsidP="00E362AF">
      <w:pPr>
        <w:spacing w:after="0" w:line="360" w:lineRule="auto"/>
        <w:ind w:firstLine="709"/>
        <w:jc w:val="both"/>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36168F" w:rsidRPr="00F63254" w:rsidRDefault="0036168F" w:rsidP="00913DAA">
      <w:pPr>
        <w:shd w:val="clear" w:color="auto" w:fill="FFFFFF"/>
        <w:autoSpaceDE w:val="0"/>
        <w:autoSpaceDN w:val="0"/>
        <w:adjustRightInd w:val="0"/>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Материально-техническое обеспечение образования обучающихся с </w:t>
      </w:r>
      <w:r>
        <w:rPr>
          <w:rFonts w:ascii="Times New Roman" w:hAnsi="Times New Roman"/>
          <w:sz w:val="28"/>
          <w:szCs w:val="28"/>
        </w:rPr>
        <w:t>РАС</w:t>
      </w:r>
      <w:r w:rsidRPr="005C49A7">
        <w:rPr>
          <w:rFonts w:ascii="Times New Roman" w:hAnsi="Times New Roman"/>
          <w:sz w:val="28"/>
          <w:szCs w:val="28"/>
        </w:rPr>
        <w:t xml:space="preserve"> должно отвечать как общим, так и особым образовательным потребностям данной группы обучающихся. В связи с этим материально </w:t>
      </w:r>
      <w:r w:rsidRPr="005C49A7">
        <w:rPr>
          <w:rFonts w:ascii="Times New Roman" w:hAnsi="Times New Roman"/>
          <w:sz w:val="28"/>
          <w:szCs w:val="28"/>
        </w:rPr>
        <w:softHyphen/>
        <w:t>техническое обеспечение процесса освоения СИОП должно соответствовать специфическим требованиям стандарта к:</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пространства;</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временного режима обучения;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организации учебного места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специальным учебным и дидактическим материалам, отвечающим особым образовательным потребностям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2C571D" w:rsidRPr="005C49A7" w:rsidRDefault="002C571D" w:rsidP="005E09D0">
      <w:pPr>
        <w:pStyle w:val="af7"/>
        <w:numPr>
          <w:ilvl w:val="0"/>
          <w:numId w:val="81"/>
        </w:numPr>
        <w:spacing w:line="360" w:lineRule="auto"/>
        <w:ind w:left="0" w:firstLine="708"/>
        <w:jc w:val="both"/>
        <w:rPr>
          <w:rFonts w:ascii="Times New Roman" w:hAnsi="Times New Roman"/>
          <w:sz w:val="28"/>
          <w:szCs w:val="28"/>
        </w:rPr>
      </w:pPr>
      <w:r w:rsidRPr="005C49A7">
        <w:rPr>
          <w:rFonts w:ascii="Times New Roman" w:hAnsi="Times New Roman"/>
          <w:sz w:val="28"/>
          <w:szCs w:val="28"/>
        </w:rPr>
        <w:t>информационно-методическому обеспечению</w:t>
      </w:r>
      <w:r w:rsidRPr="005C49A7">
        <w:rPr>
          <w:rFonts w:ascii="Times New Roman" w:hAnsi="Times New Roman"/>
          <w:iCs/>
          <w:sz w:val="28"/>
          <w:szCs w:val="28"/>
        </w:rPr>
        <w:t xml:space="preserve"> образования.</w:t>
      </w:r>
    </w:p>
    <w:p w:rsidR="002C571D" w:rsidRPr="00DB0781" w:rsidRDefault="002C571D" w:rsidP="00913DAA">
      <w:pPr>
        <w:pStyle w:val="af7"/>
        <w:spacing w:line="360" w:lineRule="auto"/>
        <w:ind w:firstLine="708"/>
        <w:jc w:val="both"/>
        <w:rPr>
          <w:rFonts w:ascii="Times New Roman" w:hAnsi="Times New Roman"/>
          <w:sz w:val="28"/>
          <w:szCs w:val="28"/>
          <w:u w:val="single"/>
        </w:rPr>
      </w:pPr>
      <w:r w:rsidRPr="00DB0781">
        <w:rPr>
          <w:rFonts w:ascii="Times New Roman" w:hAnsi="Times New Roman"/>
          <w:sz w:val="28"/>
          <w:szCs w:val="28"/>
          <w:u w:val="single"/>
        </w:rPr>
        <w:t>Организация пространства.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 (см. вариант Стандарта </w:t>
      </w:r>
      <w:r w:rsidR="00DB0781">
        <w:rPr>
          <w:rFonts w:ascii="Times New Roman" w:hAnsi="Times New Roman"/>
          <w:sz w:val="28"/>
          <w:szCs w:val="28"/>
        </w:rPr>
        <w:t>8.3.</w:t>
      </w:r>
      <w:r w:rsidRPr="005C49A7">
        <w:rPr>
          <w:rFonts w:ascii="Times New Roman" w:hAnsi="Times New Roman"/>
          <w:sz w:val="28"/>
          <w:szCs w:val="28"/>
        </w:rPr>
        <w:t>).</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Важным условием реализации АООП является возможность для беспрепятственного доступа тех обучающихся, у которых имеются нарушения опорно-двигательных функций, зрения к объектам инфраструктуры общеобразовательной организации.</w:t>
      </w:r>
      <w:r w:rsidRPr="005C49A7">
        <w:rPr>
          <w:rStyle w:val="affa"/>
          <w:rFonts w:ascii="Times New Roman" w:hAnsi="Times New Roman"/>
        </w:rPr>
        <w:footnoteReference w:id="35"/>
      </w:r>
      <w:r w:rsidRPr="005C49A7">
        <w:rPr>
          <w:rFonts w:ascii="Times New Roman" w:hAnsi="Times New Roman"/>
          <w:sz w:val="28"/>
          <w:szCs w:val="28"/>
        </w:rPr>
        <w:t xml:space="preserve"> С этой целью территория и здание общеобразовательной организации должны отвечать требованиям безбарьерной среды.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обеспечивать максимально возможную самостоятельность в передвижении, коммуникации в осуществлении учебной деятельности.</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Организация временного режима обучения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Продолжительность учебного дня для конкретного ребенка устанавливается общеобразовательной организацией с учетом особых образовательных потребностей ребенка, отраженных в СИОП, его готовности к нахождению в среде сверстников без родителей.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Учебный день включает в себя специально организованные занятия / уроки, а также паузу, время прогулки и процесс выполнения повседневных ритуалов (одевание / раздевание, туалет, умывание, прием пищи).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Организация учебного места обучающегося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С учетом того, что обучающихся необходимо учить проводить свое свободное время, для этого в соответствующих местах предусматривается организация обучающей деятельности.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 xml:space="preserve">В связи с тем, что среди обучающихся с </w:t>
      </w:r>
      <w:r>
        <w:rPr>
          <w:rFonts w:ascii="Times New Roman" w:hAnsi="Times New Roman"/>
          <w:sz w:val="28"/>
          <w:szCs w:val="28"/>
        </w:rPr>
        <w:t>РАС</w:t>
      </w:r>
      <w:r w:rsidRPr="005C49A7">
        <w:rPr>
          <w:rFonts w:ascii="Times New Roman" w:hAnsi="Times New Roman"/>
          <w:sz w:val="28"/>
          <w:szCs w:val="28"/>
        </w:rPr>
        <w:t xml:space="preserve">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Технические средства обучения и обеспечения комфортного доступа ребёнка к образованию (ассистирующие средства и технологии).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 ассистирующим технологиям относятся:</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индивидуальные технические средства передвижения (кресла-коляски, ходунки, вертикализаторы и др.);</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приборы для альтернативной и дополнительной коммуникации;</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электронные адапторы, переключатели и др.;</w:t>
      </w:r>
    </w:p>
    <w:p w:rsidR="002C571D" w:rsidRPr="005C49A7" w:rsidRDefault="002C571D" w:rsidP="005E09D0">
      <w:pPr>
        <w:pStyle w:val="af7"/>
        <w:numPr>
          <w:ilvl w:val="0"/>
          <w:numId w:val="74"/>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подъемники, душевые каталки и другое оборудование, облегчающее уход и сопровождение.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Специальный учебный и дидактический материал, отвечающий особым образовательным потребностям обучающихся.</w:t>
      </w:r>
    </w:p>
    <w:p w:rsidR="002C571D" w:rsidRPr="005C49A7" w:rsidRDefault="002C571D" w:rsidP="00913DAA">
      <w:pPr>
        <w:pStyle w:val="af7"/>
        <w:spacing w:line="360" w:lineRule="auto"/>
        <w:ind w:firstLine="708"/>
        <w:jc w:val="both"/>
        <w:rPr>
          <w:rFonts w:ascii="Times New Roman" w:hAnsi="Times New Roman"/>
          <w:caps/>
          <w:sz w:val="28"/>
          <w:szCs w:val="28"/>
        </w:rPr>
      </w:pPr>
      <w:r w:rsidRPr="005C49A7">
        <w:rPr>
          <w:rFonts w:ascii="Times New Roman" w:hAnsi="Times New Roman"/>
          <w:sz w:val="28"/>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практики общения с окружающими людьми в рамках предметной области </w:t>
      </w:r>
      <w:r w:rsidRPr="00DB0781">
        <w:rPr>
          <w:rFonts w:ascii="Times New Roman" w:hAnsi="Times New Roman"/>
          <w:i/>
          <w:sz w:val="28"/>
          <w:szCs w:val="28"/>
        </w:rPr>
        <w:t>«Язык»</w:t>
      </w:r>
      <w:r w:rsidRPr="005C49A7">
        <w:rPr>
          <w:rFonts w:ascii="Times New Roman" w:hAnsi="Times New Roman"/>
          <w:sz w:val="28"/>
          <w:szCs w:val="28"/>
        </w:rPr>
        <w:t xml:space="preserve"> предполагает использование, как вербальных, так и невербальных средств коммуникации.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Вспомогательными средствами невербальной (альтернативной) коммуникации могут являться: </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специально подобранные предметы,</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алфавитные доски (таблицы букв, карточки с напечатанными словами для «глобального чтения»),</w:t>
      </w:r>
    </w:p>
    <w:p w:rsidR="002C571D" w:rsidRPr="005C49A7" w:rsidRDefault="002C571D" w:rsidP="005E09D0">
      <w:pPr>
        <w:pStyle w:val="af7"/>
        <w:numPr>
          <w:ilvl w:val="0"/>
          <w:numId w:val="75"/>
        </w:numPr>
        <w:spacing w:line="360" w:lineRule="auto"/>
        <w:ind w:left="0" w:firstLine="708"/>
        <w:jc w:val="both"/>
        <w:rPr>
          <w:rFonts w:ascii="Times New Roman" w:hAnsi="Times New Roman"/>
          <w:sz w:val="28"/>
          <w:szCs w:val="28"/>
        </w:rPr>
      </w:pPr>
      <w:r w:rsidRPr="005C49A7">
        <w:rPr>
          <w:rFonts w:ascii="Times New Roman" w:hAnsi="Times New Roman"/>
          <w:sz w:val="28"/>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Освоение предметной области </w:t>
      </w:r>
      <w:r w:rsidRPr="00DB0781">
        <w:rPr>
          <w:rFonts w:ascii="Times New Roman" w:hAnsi="Times New Roman"/>
          <w:i/>
          <w:sz w:val="28"/>
          <w:szCs w:val="28"/>
        </w:rPr>
        <w:t>«Математика»</w:t>
      </w:r>
      <w:r w:rsidRPr="005C49A7">
        <w:rPr>
          <w:rFonts w:ascii="Times New Roman" w:hAnsi="Times New Roman"/>
          <w:sz w:val="28"/>
          <w:szCs w:val="28"/>
        </w:rPr>
        <w:t xml:space="preserve"> предполагает использование разнообразного дидактического материала в виде:</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предметов различной формы, величины, цвета,</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изображений предметов, людей, объектов природы, цифр и др.,</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2C571D" w:rsidRPr="005C49A7" w:rsidRDefault="002C571D" w:rsidP="005E09D0">
      <w:pPr>
        <w:pStyle w:val="af7"/>
        <w:numPr>
          <w:ilvl w:val="0"/>
          <w:numId w:val="76"/>
        </w:numPr>
        <w:spacing w:line="360" w:lineRule="auto"/>
        <w:ind w:left="0" w:firstLine="708"/>
        <w:jc w:val="both"/>
        <w:rPr>
          <w:rFonts w:ascii="Times New Roman" w:hAnsi="Times New Roman"/>
          <w:sz w:val="28"/>
          <w:szCs w:val="28"/>
        </w:rPr>
      </w:pPr>
      <w:r w:rsidRPr="005C49A7">
        <w:rPr>
          <w:rFonts w:ascii="Times New Roman" w:hAnsi="Times New Roman"/>
          <w:sz w:val="28"/>
          <w:szCs w:val="28"/>
        </w:rPr>
        <w:t>калькуляторы и другие средства.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доступных представлений о мире и практики взаимодействия с окружающим миром в рамках предметной области </w:t>
      </w:r>
      <w:r w:rsidRPr="00DB0781">
        <w:rPr>
          <w:rFonts w:ascii="Times New Roman" w:hAnsi="Times New Roman"/>
          <w:i/>
          <w:sz w:val="28"/>
          <w:szCs w:val="28"/>
        </w:rPr>
        <w:t>«Естествознание»</w:t>
      </w:r>
      <w:r w:rsidRPr="005C49A7">
        <w:rPr>
          <w:rFonts w:ascii="Times New Roman" w:hAnsi="Times New Roman"/>
          <w:sz w:val="28"/>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общеобразовательной организации, а также теплицы, сенсорный сад и др. объекты на прилегающей к общеобразовательной организации территории.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Формирование представлений о себе, своих возможностях в ходе  освоения предметной области </w:t>
      </w:r>
      <w:r w:rsidRPr="00DB0781">
        <w:rPr>
          <w:rFonts w:ascii="Times New Roman" w:hAnsi="Times New Roman"/>
          <w:i/>
          <w:sz w:val="28"/>
          <w:szCs w:val="28"/>
        </w:rPr>
        <w:t>«Человек»</w:t>
      </w:r>
      <w:r w:rsidRPr="005C49A7">
        <w:rPr>
          <w:rFonts w:ascii="Times New Roman" w:hAnsi="Times New Roman"/>
          <w:sz w:val="28"/>
          <w:szCs w:val="28"/>
        </w:rPr>
        <w:t xml:space="preserve"> (знания о человеке и практика личного взаимодействия с людьми) происходит с использованием средств, расширяющих представления и обогащающих жизненный опыт обучающихся.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общеобразовательной организации имелся арсенал материалов и оборудования, позволяющих обучающимся осваивать навыки самообслуживания, доступной бытовой деятельности. Предметная область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По возможности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Специальный учебный и дидактический материал необходим для образования обучающихся в предметной области </w:t>
      </w:r>
      <w:r w:rsidRPr="00DB0781">
        <w:rPr>
          <w:rFonts w:ascii="Times New Roman" w:hAnsi="Times New Roman"/>
          <w:i/>
          <w:sz w:val="28"/>
          <w:szCs w:val="28"/>
        </w:rPr>
        <w:t>«Искусство».</w:t>
      </w:r>
      <w:r w:rsidRPr="005C49A7">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На занятиях музыкой и театром важно обеспечить обучающимся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Предметная область </w:t>
      </w:r>
      <w:r w:rsidRPr="00DB0781">
        <w:rPr>
          <w:rFonts w:ascii="Times New Roman" w:hAnsi="Times New Roman"/>
          <w:i/>
          <w:sz w:val="28"/>
          <w:szCs w:val="28"/>
        </w:rPr>
        <w:t>«Физическая культура»</w:t>
      </w:r>
      <w:r w:rsidRPr="005C49A7">
        <w:rPr>
          <w:rFonts w:ascii="Times New Roman" w:hAnsi="Times New Roman"/>
          <w:sz w:val="28"/>
          <w:szCs w:val="28"/>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С учетом того, что подготовка обучающихся к трудовой деятельности в рамках предметной области </w:t>
      </w:r>
      <w:r w:rsidRPr="00DB0781">
        <w:rPr>
          <w:rFonts w:ascii="Times New Roman" w:hAnsi="Times New Roman"/>
          <w:i/>
          <w:sz w:val="28"/>
          <w:szCs w:val="28"/>
        </w:rPr>
        <w:t>«Технологии»</w:t>
      </w:r>
      <w:r w:rsidRPr="005C49A7">
        <w:rPr>
          <w:rFonts w:ascii="Times New Roman" w:hAnsi="Times New Roman"/>
          <w:sz w:val="28"/>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Для осуществления трудового обучения общеобразовательной организации требуются:</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различного назначения сырье (глина, шерсть, ткань, бумага и др. материалы);</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заготовки (из дерева, металла, пластика) и другой расходный материал;</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материал для растениеводства (семена растений, рассада, комнатные растения, почвенные смеси и др.) и ухода за животными;</w:t>
      </w:r>
    </w:p>
    <w:p w:rsidR="002C571D" w:rsidRPr="005C49A7" w:rsidRDefault="002C571D" w:rsidP="005E09D0">
      <w:pPr>
        <w:pStyle w:val="af7"/>
        <w:numPr>
          <w:ilvl w:val="0"/>
          <w:numId w:val="77"/>
        </w:numPr>
        <w:spacing w:line="360" w:lineRule="auto"/>
        <w:ind w:left="0" w:firstLine="708"/>
        <w:jc w:val="both"/>
        <w:rPr>
          <w:rFonts w:ascii="Times New Roman" w:hAnsi="Times New Roman"/>
          <w:sz w:val="28"/>
          <w:szCs w:val="28"/>
        </w:rPr>
      </w:pPr>
      <w:r w:rsidRPr="005C49A7">
        <w:rPr>
          <w:rFonts w:ascii="Times New Roman" w:hAnsi="Times New Roman"/>
          <w:sz w:val="28"/>
          <w:szCs w:val="28"/>
        </w:rPr>
        <w:t>различные 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2C571D" w:rsidRPr="005C49A7" w:rsidRDefault="002C571D" w:rsidP="005E09D0">
      <w:pPr>
        <w:pStyle w:val="af7"/>
        <w:numPr>
          <w:ilvl w:val="0"/>
          <w:numId w:val="77"/>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прочий учебно-дидактический материал, необходимый для трудовой подготовки в общеобразовательной организации.</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общеобразовательной организации необходимого иметь оборудование и программное обеспечение.</w:t>
      </w:r>
    </w:p>
    <w:p w:rsidR="002C571D" w:rsidRPr="00DB0781" w:rsidRDefault="002C571D" w:rsidP="00913DAA">
      <w:pPr>
        <w:pStyle w:val="af7"/>
        <w:spacing w:line="360" w:lineRule="auto"/>
        <w:ind w:firstLine="708"/>
        <w:jc w:val="both"/>
        <w:rPr>
          <w:rFonts w:ascii="Times New Roman" w:hAnsi="Times New Roman"/>
          <w:caps/>
          <w:sz w:val="28"/>
          <w:szCs w:val="28"/>
          <w:u w:val="single"/>
        </w:rPr>
      </w:pPr>
      <w:r w:rsidRPr="00DB0781">
        <w:rPr>
          <w:rFonts w:ascii="Times New Roman" w:hAnsi="Times New Roman"/>
          <w:sz w:val="28"/>
          <w:szCs w:val="28"/>
          <w:u w:val="single"/>
        </w:rPr>
        <w:t>Условия организации обучения и взаимодействия специалистов, их сотрудничества с родителями (законными представителями) обучающихся.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Требования к материально</w:t>
      </w:r>
      <w:r w:rsidRPr="005C49A7">
        <w:rPr>
          <w:rFonts w:ascii="Times New Roman" w:hAnsi="Times New Roman"/>
          <w:sz w:val="28"/>
          <w:szCs w:val="28"/>
        </w:rPr>
        <w:softHyphen/>
        <w:t xml:space="preserve"> 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 xml:space="preserve">Должна быть обеспечена материально </w:t>
      </w:r>
      <w:r w:rsidRPr="005C49A7">
        <w:rPr>
          <w:rFonts w:ascii="Times New Roman" w:hAnsi="Times New Roman"/>
          <w:sz w:val="28"/>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2C571D" w:rsidRPr="005C49A7" w:rsidRDefault="002C571D" w:rsidP="00913DAA">
      <w:pPr>
        <w:pStyle w:val="af7"/>
        <w:spacing w:line="360" w:lineRule="auto"/>
        <w:ind w:firstLine="708"/>
        <w:jc w:val="both"/>
        <w:rPr>
          <w:rFonts w:ascii="Times New Roman" w:hAnsi="Times New Roman"/>
          <w:b/>
          <w:iCs/>
          <w:sz w:val="28"/>
          <w:szCs w:val="28"/>
        </w:rPr>
      </w:pPr>
      <w:r>
        <w:rPr>
          <w:rFonts w:ascii="Times New Roman" w:hAnsi="Times New Roman"/>
          <w:b/>
          <w:sz w:val="28"/>
          <w:szCs w:val="28"/>
        </w:rPr>
        <w:t xml:space="preserve"> </w:t>
      </w:r>
      <w:r w:rsidRPr="005C49A7">
        <w:rPr>
          <w:rFonts w:ascii="Times New Roman" w:hAnsi="Times New Roman"/>
          <w:b/>
          <w:sz w:val="28"/>
          <w:szCs w:val="28"/>
        </w:rPr>
        <w:t xml:space="preserve"> Информационно-методическое обеспечение.</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Информационно-методическое обеспечение</w:t>
      </w:r>
      <w:r w:rsidRPr="005C49A7">
        <w:rPr>
          <w:rFonts w:ascii="Times New Roman" w:hAnsi="Times New Roman"/>
          <w:iCs/>
          <w:sz w:val="28"/>
          <w:szCs w:val="28"/>
        </w:rPr>
        <w:t xml:space="preserve"> образования по АООП </w:t>
      </w:r>
      <w:r>
        <w:rPr>
          <w:rFonts w:ascii="Times New Roman" w:hAnsi="Times New Roman"/>
          <w:iCs/>
          <w:sz w:val="28"/>
          <w:szCs w:val="28"/>
        </w:rPr>
        <w:t>Н</w:t>
      </w:r>
      <w:r w:rsidRPr="005C49A7">
        <w:rPr>
          <w:rFonts w:ascii="Times New Roman" w:hAnsi="Times New Roman"/>
          <w:iCs/>
          <w:sz w:val="28"/>
          <w:szCs w:val="28"/>
        </w:rPr>
        <w:t xml:space="preserve">ОО (вариант </w:t>
      </w:r>
      <w:r w:rsidRPr="005C49A7">
        <w:rPr>
          <w:rFonts w:ascii="Times New Roman" w:hAnsi="Times New Roman"/>
          <w:iCs/>
          <w:sz w:val="28"/>
          <w:szCs w:val="28"/>
          <w:lang w:val="en-US"/>
        </w:rPr>
        <w:t>D</w:t>
      </w:r>
      <w:r w:rsidRPr="005C49A7">
        <w:rPr>
          <w:rFonts w:ascii="Times New Roman" w:hAnsi="Times New Roman"/>
          <w:iCs/>
          <w:sz w:val="28"/>
          <w:szCs w:val="28"/>
        </w:rPr>
        <w:t xml:space="preserve">) для обучающихся с </w:t>
      </w:r>
      <w:r>
        <w:rPr>
          <w:rFonts w:ascii="Times New Roman" w:hAnsi="Times New Roman"/>
          <w:iCs/>
          <w:sz w:val="28"/>
          <w:szCs w:val="28"/>
        </w:rPr>
        <w:t>РАС</w:t>
      </w:r>
      <w:r w:rsidRPr="005C49A7">
        <w:rPr>
          <w:rFonts w:ascii="Times New Roman" w:hAnsi="Times New Roman"/>
          <w:iCs/>
          <w:sz w:val="28"/>
          <w:szCs w:val="28"/>
        </w:rPr>
        <w:t xml:space="preserve"> направлено на </w:t>
      </w:r>
      <w:r w:rsidRPr="005C49A7">
        <w:rPr>
          <w:rFonts w:ascii="Times New Roman" w:hAnsi="Times New Roman"/>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СИОП, организацией образовательного процесса и обеспечения условий его осуществления. </w:t>
      </w:r>
    </w:p>
    <w:p w:rsidR="002C571D" w:rsidRPr="005C49A7" w:rsidRDefault="002C571D" w:rsidP="00913DAA">
      <w:pPr>
        <w:pStyle w:val="af7"/>
        <w:spacing w:line="360" w:lineRule="auto"/>
        <w:ind w:firstLine="708"/>
        <w:jc w:val="both"/>
        <w:rPr>
          <w:rFonts w:ascii="Times New Roman" w:hAnsi="Times New Roman"/>
          <w:sz w:val="28"/>
          <w:szCs w:val="28"/>
        </w:rPr>
      </w:pPr>
      <w:r w:rsidRPr="005C49A7">
        <w:rPr>
          <w:rFonts w:ascii="Times New Roman" w:hAnsi="Times New Roman"/>
          <w:sz w:val="28"/>
          <w:szCs w:val="28"/>
        </w:rPr>
        <w:t>Информационно-методическое обеспечение образовательного процесса включает:</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Необходимую нормативную правовую базу образования обучающихся;</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Характеристики предполагаемых информационных связей участников образовательного процесса;</w:t>
      </w:r>
    </w:p>
    <w:p w:rsidR="002C571D" w:rsidRPr="005C49A7" w:rsidRDefault="002C571D" w:rsidP="005E09D0">
      <w:pPr>
        <w:pStyle w:val="af7"/>
        <w:numPr>
          <w:ilvl w:val="0"/>
          <w:numId w:val="78"/>
        </w:numPr>
        <w:spacing w:line="360" w:lineRule="auto"/>
        <w:ind w:left="0" w:firstLine="708"/>
        <w:jc w:val="both"/>
        <w:rPr>
          <w:rFonts w:ascii="Times New Roman" w:hAnsi="Times New Roman"/>
          <w:caps/>
          <w:sz w:val="28"/>
          <w:szCs w:val="28"/>
        </w:rPr>
      </w:pPr>
      <w:r w:rsidRPr="005C49A7">
        <w:rPr>
          <w:rFonts w:ascii="Times New Roman" w:hAnsi="Times New Roman"/>
          <w:sz w:val="28"/>
          <w:szCs w:val="28"/>
        </w:rPr>
        <w:t>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2C571D" w:rsidRPr="005C49A7" w:rsidRDefault="002C571D" w:rsidP="005E09D0">
      <w:pPr>
        <w:pStyle w:val="af7"/>
        <w:numPr>
          <w:ilvl w:val="0"/>
          <w:numId w:val="78"/>
        </w:numPr>
        <w:spacing w:line="360" w:lineRule="auto"/>
        <w:ind w:left="0" w:firstLine="708"/>
        <w:jc w:val="both"/>
        <w:rPr>
          <w:rFonts w:ascii="Times New Roman" w:hAnsi="Times New Roman"/>
          <w:sz w:val="28"/>
          <w:szCs w:val="28"/>
        </w:rPr>
      </w:pPr>
      <w:r w:rsidRPr="005C49A7">
        <w:rPr>
          <w:rFonts w:ascii="Times New Roman" w:hAnsi="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2C571D" w:rsidRPr="005C49A7" w:rsidRDefault="002C571D" w:rsidP="00913DAA">
      <w:pPr>
        <w:pStyle w:val="aa"/>
        <w:ind w:left="0" w:firstLine="708"/>
        <w:jc w:val="both"/>
        <w:rPr>
          <w:sz w:val="28"/>
          <w:szCs w:val="28"/>
        </w:rPr>
      </w:pPr>
    </w:p>
    <w:p w:rsidR="002C571D" w:rsidRPr="005C49A7" w:rsidRDefault="002C571D" w:rsidP="00913DAA">
      <w:pPr>
        <w:tabs>
          <w:tab w:val="left" w:pos="0"/>
          <w:tab w:val="right" w:leader="dot" w:pos="9639"/>
        </w:tabs>
        <w:spacing w:after="0" w:line="360" w:lineRule="auto"/>
        <w:ind w:firstLine="708"/>
        <w:jc w:val="both"/>
        <w:rPr>
          <w:rFonts w:ascii="Times New Roman" w:hAnsi="Times New Roman" w:cs="Times New Roman"/>
          <w:color w:val="auto"/>
          <w:sz w:val="28"/>
          <w:szCs w:val="28"/>
        </w:rPr>
      </w:pPr>
      <w:r w:rsidRPr="005C49A7">
        <w:rPr>
          <w:rFonts w:ascii="Times New Roman" w:hAnsi="Times New Roman" w:cs="Times New Roman"/>
          <w:color w:val="auto"/>
          <w:sz w:val="28"/>
          <w:szCs w:val="28"/>
        </w:rPr>
        <w:t xml:space="preserve"> </w:t>
      </w:r>
    </w:p>
    <w:p w:rsidR="002C571D" w:rsidRPr="005C49A7" w:rsidRDefault="002C571D" w:rsidP="00913DAA">
      <w:pPr>
        <w:spacing w:after="0" w:line="360" w:lineRule="auto"/>
        <w:ind w:firstLine="708"/>
        <w:rPr>
          <w:rFonts w:ascii="Times New Roman" w:hAnsi="Times New Roman" w:cs="Times New Roman"/>
          <w:sz w:val="28"/>
          <w:szCs w:val="28"/>
        </w:rPr>
      </w:pPr>
    </w:p>
    <w:p w:rsidR="002C571D" w:rsidRPr="005C49A7" w:rsidRDefault="002C571D" w:rsidP="00913DAA">
      <w:pPr>
        <w:spacing w:after="0" w:line="360" w:lineRule="auto"/>
        <w:ind w:firstLine="708"/>
        <w:rPr>
          <w:rFonts w:ascii="Times New Roman" w:hAnsi="Times New Roman" w:cs="Times New Roman"/>
          <w:sz w:val="28"/>
          <w:szCs w:val="28"/>
        </w:rPr>
      </w:pPr>
    </w:p>
    <w:p w:rsidR="0036168F" w:rsidRDefault="0036168F" w:rsidP="00913DAA">
      <w:pPr>
        <w:spacing w:after="0" w:line="360" w:lineRule="auto"/>
        <w:ind w:firstLine="708"/>
      </w:pPr>
    </w:p>
    <w:p w:rsidR="00692B07" w:rsidRDefault="00692B07" w:rsidP="00913DAA">
      <w:pPr>
        <w:spacing w:after="0" w:line="360" w:lineRule="auto"/>
        <w:ind w:firstLine="708"/>
      </w:pPr>
    </w:p>
    <w:sectPr w:rsidR="00692B07" w:rsidSect="00E14555">
      <w:footerReference w:type="default" r:id="rId7"/>
      <w:pgSz w:w="11906" w:h="16838"/>
      <w:pgMar w:top="1134" w:right="567" w:bottom="1134"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0E5" w:rsidRDefault="004700E5">
      <w:pPr>
        <w:spacing w:after="0" w:line="240" w:lineRule="auto"/>
      </w:pPr>
      <w:r>
        <w:separator/>
      </w:r>
    </w:p>
  </w:endnote>
  <w:endnote w:type="continuationSeparator" w:id="0">
    <w:p w:rsidR="004700E5" w:rsidRDefault="004700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Futuris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E8F" w:rsidRDefault="00817EEE">
    <w:pPr>
      <w:pStyle w:val="ab"/>
      <w:jc w:val="center"/>
    </w:pPr>
    <w:fldSimple w:instr=" PAGE   \* MERGEFORMAT ">
      <w:r w:rsidR="004E1683">
        <w:rPr>
          <w:noProof/>
        </w:rPr>
        <w:t>254</w:t>
      </w:r>
    </w:fldSimple>
  </w:p>
  <w:p w:rsidR="00F30E8F" w:rsidRDefault="00F30E8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0E5" w:rsidRDefault="004700E5">
      <w:pPr>
        <w:spacing w:after="0" w:line="240" w:lineRule="auto"/>
      </w:pPr>
      <w:r>
        <w:separator/>
      </w:r>
    </w:p>
  </w:footnote>
  <w:footnote w:type="continuationSeparator" w:id="0">
    <w:p w:rsidR="004700E5" w:rsidRDefault="004700E5">
      <w:pPr>
        <w:spacing w:after="0" w:line="240" w:lineRule="auto"/>
      </w:pPr>
      <w:r>
        <w:continuationSeparator/>
      </w:r>
    </w:p>
  </w:footnote>
  <w:footnote w:id="1">
    <w:p w:rsidR="00F30E8F" w:rsidRPr="005E3E10" w:rsidRDefault="00F30E8F" w:rsidP="00F16AAA">
      <w:pPr>
        <w:pStyle w:val="ad"/>
        <w:spacing w:before="0" w:after="0" w:line="240" w:lineRule="auto"/>
        <w:jc w:val="both"/>
      </w:pPr>
      <w:r w:rsidRPr="0085201A">
        <w:rPr>
          <w:rStyle w:val="a3"/>
        </w:rPr>
        <w:footnoteRef/>
      </w:r>
      <w:r>
        <w:t xml:space="preserve"> </w:t>
      </w:r>
      <w:r w:rsidRPr="005E3E10">
        <w:rPr>
          <w:sz w:val="20"/>
          <w:szCs w:val="20"/>
        </w:rPr>
        <w:t>Статья 11, часть 3.1 Федерального</w:t>
      </w:r>
      <w:r w:rsidRPr="005E3E10">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2">
    <w:p w:rsidR="00F30E8F" w:rsidRDefault="00F30E8F" w:rsidP="00F16AAA">
      <w:pPr>
        <w:pStyle w:val="ad"/>
        <w:spacing w:before="0" w:after="0" w:line="240" w:lineRule="auto"/>
        <w:jc w:val="both"/>
      </w:pPr>
      <w:r>
        <w:rPr>
          <w:rStyle w:val="ae"/>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F30E8F" w:rsidRPr="00F45141" w:rsidRDefault="00F30E8F" w:rsidP="00D93577">
      <w:pPr>
        <w:rPr>
          <w:rFonts w:ascii="Times New Roman" w:hAnsi="Times New Roman" w:cs="Times New Roman"/>
        </w:rPr>
      </w:pPr>
      <w:r w:rsidRPr="00F45141">
        <w:rPr>
          <w:rStyle w:val="a3"/>
          <w:rFonts w:ascii="Times New Roman" w:hAnsi="Times New Roman"/>
        </w:rPr>
        <w:footnoteRef/>
      </w:r>
      <w:r w:rsidRPr="00F45141">
        <w:rPr>
          <w:rFonts w:ascii="Times New Roman" w:hAnsi="Times New Roman" w:cs="Times New Roman"/>
        </w:rPr>
        <w:t xml:space="preserve"> Особенно в случаях, если ребенок не проходил подготовку к школе в группе детей в период дошкольного детства.</w:t>
      </w:r>
    </w:p>
  </w:footnote>
  <w:footnote w:id="4">
    <w:p w:rsidR="00F30E8F" w:rsidRPr="00AB0042" w:rsidRDefault="00F30E8F" w:rsidP="00D93577">
      <w:pPr>
        <w:rPr>
          <w:rFonts w:ascii="Times New Roman" w:hAnsi="Times New Roman" w:cs="Times New Roman"/>
        </w:rPr>
      </w:pPr>
      <w:r>
        <w:rPr>
          <w:rStyle w:val="a3"/>
        </w:rPr>
        <w:footnoteRef/>
      </w:r>
      <w:r w:rsidRPr="00AB0042">
        <w:rPr>
          <w:rFonts w:ascii="Times New Roman" w:hAnsi="Times New Roman" w:cs="Times New Roman"/>
        </w:rPr>
        <w:t>В особенности, если такая работа не велась  до школы.</w:t>
      </w:r>
    </w:p>
  </w:footnote>
  <w:footnote w:id="5">
    <w:p w:rsidR="00F30E8F" w:rsidRPr="00AB0042" w:rsidRDefault="00F30E8F" w:rsidP="00D93577">
      <w:pPr>
        <w:spacing w:line="240" w:lineRule="auto"/>
        <w:jc w:val="both"/>
        <w:rPr>
          <w:rFonts w:ascii="Times New Roman" w:hAnsi="Times New Roman" w:cs="Times New Roman"/>
        </w:rPr>
      </w:pPr>
      <w:r w:rsidRPr="00AB0042">
        <w:rPr>
          <w:rStyle w:val="a3"/>
          <w:rFonts w:ascii="Times New Roman" w:hAnsi="Times New Roman"/>
        </w:rPr>
        <w:footnoteRef/>
      </w:r>
      <w:r w:rsidRPr="00AB0042">
        <w:rPr>
          <w:rFonts w:ascii="Times New Roman" w:hAnsi="Times New Roman" w:cs="Times New Roman"/>
        </w:rPr>
        <w:t xml:space="preserve"> Он лучше чувствует себя в контактах со взрослыми, чем со сверстниками, и в структурированной ситуации урока лучше, чем, в более свободной на перемене. Контакты со сверстниками сложнее для него, чем контакты с более старшими или младшими детьми.</w:t>
      </w:r>
    </w:p>
  </w:footnote>
  <w:footnote w:id="6">
    <w:p w:rsidR="00F30E8F" w:rsidRPr="00494E95" w:rsidRDefault="00F30E8F" w:rsidP="00F16AAA">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7">
    <w:p w:rsidR="00F30E8F" w:rsidRPr="00CA012C" w:rsidRDefault="00F30E8F" w:rsidP="005357EE">
      <w:pPr>
        <w:pStyle w:val="a4"/>
        <w:jc w:val="both"/>
        <w:rPr>
          <w:rFonts w:ascii="Times New Roman" w:hAnsi="Times New Roman" w:cs="Times New Roman"/>
        </w:rPr>
      </w:pPr>
      <w:r w:rsidRPr="00D3206F">
        <w:rPr>
          <w:rStyle w:val="a3"/>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8">
    <w:p w:rsidR="00F30E8F" w:rsidRPr="008D4525" w:rsidRDefault="00F30E8F" w:rsidP="00ED5E48">
      <w:pPr>
        <w:jc w:val="both"/>
        <w:rPr>
          <w:rFonts w:ascii="Times New Roman" w:hAnsi="Times New Roman" w:cs="Times New Roman"/>
          <w:color w:val="auto"/>
        </w:rPr>
      </w:pPr>
      <w:r w:rsidRPr="00FA7497">
        <w:rPr>
          <w:rStyle w:val="a3"/>
          <w:color w:val="auto"/>
          <w:sz w:val="24"/>
          <w:szCs w:val="24"/>
        </w:rPr>
        <w:t xml:space="preserve">9 </w:t>
      </w:r>
      <w:r w:rsidRPr="00FA7497">
        <w:rPr>
          <w:color w:val="auto"/>
        </w:rPr>
        <w:t xml:space="preserve"> </w:t>
      </w:r>
      <w:r w:rsidRPr="008D4525">
        <w:rPr>
          <w:rFonts w:ascii="Times New Roman" w:hAnsi="Times New Roman" w:cs="Times New Roman"/>
          <w:color w:val="auto"/>
        </w:rPr>
        <w:t>Пункт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9">
    <w:p w:rsidR="00F30E8F" w:rsidRDefault="00F30E8F" w:rsidP="0036168F">
      <w:pPr>
        <w:pStyle w:val="a4"/>
      </w:pPr>
      <w:r>
        <w:rPr>
          <w:rStyle w:val="a3"/>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10">
    <w:p w:rsidR="00F30E8F" w:rsidRPr="00F51E03" w:rsidRDefault="00F30E8F" w:rsidP="00ED5E48">
      <w:pPr>
        <w:rPr>
          <w:rFonts w:ascii="Times New Roman" w:hAnsi="Times New Roman" w:cs="Times New Roman"/>
        </w:rPr>
      </w:pPr>
      <w:r w:rsidRPr="00F51E03">
        <w:rPr>
          <w:rStyle w:val="a3"/>
          <w:rFonts w:ascii="Times New Roman" w:hAnsi="Times New Roman"/>
        </w:rPr>
        <w:footnoteRef/>
      </w:r>
      <w:r w:rsidRPr="00F51E03">
        <w:rPr>
          <w:rFonts w:ascii="Times New Roman" w:hAnsi="Times New Roman" w:cs="Times New Roman"/>
        </w:rPr>
        <w:t xml:space="preserve"> В набольшей степени это касается детей, не прошедших подготовку к школе в группе детей в дошкольном возрасте.</w:t>
      </w:r>
    </w:p>
  </w:footnote>
  <w:footnote w:id="11">
    <w:p w:rsidR="00F30E8F" w:rsidRPr="00F51E03" w:rsidRDefault="00F30E8F" w:rsidP="00ED5E48">
      <w:pPr>
        <w:rPr>
          <w:rFonts w:ascii="Times New Roman" w:hAnsi="Times New Roman" w:cs="Times New Roman"/>
        </w:rPr>
      </w:pPr>
      <w:r w:rsidRPr="00F51E03">
        <w:rPr>
          <w:rStyle w:val="a3"/>
          <w:rFonts w:ascii="Times New Roman" w:hAnsi="Times New Roman"/>
        </w:rPr>
        <w:footnoteRef/>
      </w:r>
      <w:r w:rsidRPr="00F51E03">
        <w:rPr>
          <w:rFonts w:ascii="Times New Roman" w:hAnsi="Times New Roman" w:cs="Times New Roman"/>
        </w:rPr>
        <w:t xml:space="preserve"> В особенности, если такая работа не велась  до школы</w:t>
      </w:r>
    </w:p>
  </w:footnote>
  <w:footnote w:id="12">
    <w:p w:rsidR="00F30E8F" w:rsidRPr="00E83012" w:rsidRDefault="00F30E8F" w:rsidP="0036168F">
      <w:pPr>
        <w:pStyle w:val="a4"/>
        <w:rPr>
          <w:rFonts w:ascii="Times New Roman" w:hAnsi="Times New Roman" w:cs="Times New Roman"/>
        </w:rPr>
      </w:pPr>
      <w:r w:rsidRPr="00D3206F">
        <w:rPr>
          <w:rStyle w:val="a3"/>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13">
    <w:p w:rsidR="00F30E8F" w:rsidRPr="00834734" w:rsidRDefault="00F30E8F" w:rsidP="00ED5E48">
      <w:pPr>
        <w:rPr>
          <w:rStyle w:val="Standard2"/>
          <w:rFonts w:ascii="Times New Roman" w:hAnsi="Times New Roman" w:cs="Times New Roman"/>
        </w:rPr>
      </w:pPr>
      <w:r w:rsidRPr="00834734">
        <w:rPr>
          <w:rStyle w:val="a3"/>
          <w:rFonts w:ascii="Times New Roman" w:hAnsi="Times New Roman"/>
        </w:rPr>
        <w:footnoteRef/>
      </w:r>
      <w:r w:rsidRPr="00834734">
        <w:rPr>
          <w:rStyle w:val="Standard2"/>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14">
    <w:p w:rsidR="00F30E8F" w:rsidRPr="00494E95" w:rsidRDefault="00F30E8F" w:rsidP="00ED5E48">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15">
    <w:p w:rsidR="00F30E8F" w:rsidRPr="0019103F" w:rsidRDefault="00F30E8F" w:rsidP="001602EA">
      <w:pPr>
        <w:pStyle w:val="af1"/>
        <w:rPr>
          <w:rFonts w:ascii="Times New Roman" w:hAnsi="Times New Roman" w:cs="Times New Roman"/>
          <w:sz w:val="22"/>
          <w:szCs w:val="22"/>
        </w:rPr>
      </w:pPr>
      <w:r w:rsidRPr="0019103F">
        <w:rPr>
          <w:rFonts w:ascii="Times New Roman" w:hAnsi="Times New Roman" w:cs="Times New Roman"/>
          <w:sz w:val="22"/>
          <w:szCs w:val="22"/>
          <w:vertAlign w:val="superscript"/>
        </w:rPr>
        <w:footnoteRef/>
      </w:r>
      <w:r w:rsidRPr="0019103F">
        <w:rPr>
          <w:rFonts w:ascii="Times New Roman" w:eastAsia="MS Mincho" w:hAnsi="Times New Roman" w:cs="Times New Roman"/>
          <w:sz w:val="22"/>
          <w:szCs w:val="22"/>
        </w:rPr>
        <w:t> </w:t>
      </w:r>
      <w:r w:rsidRPr="0019103F">
        <w:rPr>
          <w:rFonts w:ascii="Times New Roman" w:hAnsi="Times New Roman" w:cs="Times New Roman"/>
          <w:sz w:val="22"/>
          <w:szCs w:val="22"/>
        </w:rPr>
        <w:t>Изучается во всех разделах курса.</w:t>
      </w:r>
    </w:p>
    <w:p w:rsidR="00F30E8F" w:rsidRPr="0019103F" w:rsidRDefault="00F30E8F" w:rsidP="001602EA">
      <w:pPr>
        <w:pStyle w:val="af1"/>
        <w:rPr>
          <w:rFonts w:ascii="Times New Roman" w:hAnsi="Times New Roman" w:cs="Times New Roman"/>
          <w:sz w:val="22"/>
          <w:szCs w:val="22"/>
        </w:rPr>
      </w:pPr>
    </w:p>
  </w:footnote>
  <w:footnote w:id="16">
    <w:p w:rsidR="00F30E8F" w:rsidRPr="0019103F" w:rsidRDefault="00F30E8F" w:rsidP="001602EA">
      <w:pPr>
        <w:pStyle w:val="af1"/>
        <w:rPr>
          <w:rFonts w:ascii="Times New Roman" w:hAnsi="Times New Roman" w:cs="Times New Roman"/>
          <w:sz w:val="22"/>
          <w:szCs w:val="22"/>
        </w:rPr>
      </w:pPr>
      <w:r w:rsidRPr="0019103F">
        <w:rPr>
          <w:rFonts w:ascii="Times New Roman" w:hAnsi="Times New Roman" w:cs="Times New Roman"/>
          <w:sz w:val="22"/>
          <w:szCs w:val="22"/>
          <w:vertAlign w:val="superscript"/>
        </w:rPr>
        <w:footnoteRef/>
      </w:r>
      <w:r w:rsidRPr="0019103F">
        <w:rPr>
          <w:rFonts w:ascii="Times New Roman" w:eastAsia="MS Mincho" w:hAnsi="Times New Roman" w:cs="Times New Roman"/>
          <w:sz w:val="22"/>
          <w:szCs w:val="22"/>
        </w:rPr>
        <w:t> </w:t>
      </w:r>
      <w:r w:rsidRPr="0019103F">
        <w:rPr>
          <w:rFonts w:ascii="Times New Roman" w:hAnsi="Times New Roman" w:cs="Times New Roman"/>
          <w:sz w:val="22"/>
          <w:szCs w:val="22"/>
        </w:rPr>
        <w:t>Для предупреждения ошибок при письме целесообразно предусмотреть случаи типа «желток», «железный».</w:t>
      </w:r>
    </w:p>
    <w:p w:rsidR="00F30E8F" w:rsidRPr="0019103F" w:rsidRDefault="00F30E8F" w:rsidP="001602EA">
      <w:pPr>
        <w:pStyle w:val="af1"/>
        <w:rPr>
          <w:rFonts w:ascii="Times New Roman" w:hAnsi="Times New Roman" w:cs="Times New Roman"/>
          <w:sz w:val="22"/>
          <w:szCs w:val="22"/>
        </w:rPr>
      </w:pPr>
    </w:p>
  </w:footnote>
  <w:footnote w:id="17">
    <w:p w:rsidR="00F30E8F" w:rsidRPr="004B4FBB" w:rsidRDefault="00F30E8F" w:rsidP="001602EA">
      <w:pPr>
        <w:pStyle w:val="af1"/>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региона, в котором проживают школьники.</w:t>
      </w:r>
    </w:p>
  </w:footnote>
  <w:footnote w:id="18">
    <w:p w:rsidR="00F30E8F" w:rsidRPr="00257DA4" w:rsidRDefault="00F30E8F" w:rsidP="00FA303E">
      <w:pPr>
        <w:jc w:val="both"/>
        <w:rPr>
          <w:rFonts w:ascii="Times New Roman" w:hAnsi="Times New Roman" w:cs="Times New Roman"/>
          <w:sz w:val="20"/>
          <w:szCs w:val="20"/>
        </w:rPr>
      </w:pPr>
      <w:r w:rsidRPr="009D3D89">
        <w:rPr>
          <w:rStyle w:val="a3"/>
          <w:sz w:val="20"/>
          <w:szCs w:val="20"/>
        </w:rPr>
        <w:footnoteRef/>
      </w:r>
      <w:r w:rsidRPr="009D3D89">
        <w:rPr>
          <w:sz w:val="20"/>
          <w:szCs w:val="20"/>
        </w:rPr>
        <w:t xml:space="preserve"> </w:t>
      </w:r>
      <w:r w:rsidRPr="00257DA4">
        <w:rPr>
          <w:rFonts w:ascii="Times New Roman" w:hAnsi="Times New Roman" w:cs="Times New Roman"/>
          <w:sz w:val="20"/>
          <w:szCs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9">
    <w:p w:rsidR="00F30E8F" w:rsidRDefault="00F30E8F" w:rsidP="00FA303E">
      <w:pPr>
        <w:pStyle w:val="1"/>
        <w:spacing w:before="0" w:after="0" w:line="240" w:lineRule="auto"/>
        <w:jc w:val="both"/>
      </w:pPr>
      <w:r w:rsidRPr="00E0372E">
        <w:rPr>
          <w:rStyle w:val="a3"/>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F30E8F" w:rsidRDefault="00F30E8F" w:rsidP="00FA303E">
      <w:pPr>
        <w:tabs>
          <w:tab w:val="left" w:pos="2490"/>
        </w:tabs>
      </w:pPr>
      <w:r>
        <w:tab/>
      </w:r>
    </w:p>
  </w:footnote>
  <w:footnote w:id="20">
    <w:p w:rsidR="00F30E8F" w:rsidRPr="008D6445" w:rsidRDefault="00F30E8F" w:rsidP="00FA303E">
      <w:pPr>
        <w:rPr>
          <w:rStyle w:val="Standard2"/>
          <w:rFonts w:ascii="Times New Roman" w:hAnsi="Times New Roman" w:cs="Times New Roman"/>
        </w:rPr>
      </w:pPr>
      <w:r w:rsidRPr="008D6445">
        <w:rPr>
          <w:rStyle w:val="a3"/>
          <w:rFonts w:ascii="Times New Roman" w:hAnsi="Times New Roman"/>
        </w:rPr>
        <w:footnoteRef/>
      </w:r>
      <w:r w:rsidRPr="008D6445">
        <w:rPr>
          <w:rStyle w:val="Standard2"/>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21">
    <w:p w:rsidR="00F30E8F" w:rsidRPr="00F34DB7" w:rsidRDefault="00F30E8F" w:rsidP="00FA303E">
      <w:pPr>
        <w:pStyle w:val="2"/>
        <w:jc w:val="both"/>
        <w:rPr>
          <w:i w:val="0"/>
          <w:sz w:val="24"/>
          <w:szCs w:val="24"/>
        </w:rPr>
      </w:pPr>
      <w:r w:rsidRPr="00F34DB7">
        <w:rPr>
          <w:rStyle w:val="a3"/>
          <w:rFonts w:ascii="Times New Roman" w:hAnsi="Times New Roman"/>
          <w:b w:val="0"/>
          <w:i w:val="0"/>
          <w:color w:val="auto"/>
          <w:sz w:val="20"/>
          <w:szCs w:val="20"/>
        </w:rPr>
        <w:footnoteRef/>
      </w:r>
      <w:r w:rsidRPr="00F34DB7">
        <w:rPr>
          <w:rFonts w:ascii="Times New Roman" w:hAnsi="Times New Roman"/>
          <w:b w:val="0"/>
          <w:i w:val="0"/>
          <w:color w:val="auto"/>
          <w:sz w:val="20"/>
          <w:szCs w:val="20"/>
        </w:rPr>
        <w:t xml:space="preserve"> Приказ Министерства труда и социальной защиты РФ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footnote>
  <w:footnote w:id="22">
    <w:p w:rsidR="00F30E8F" w:rsidRPr="008D6445" w:rsidRDefault="00F30E8F" w:rsidP="00FA303E">
      <w:pPr>
        <w:jc w:val="both"/>
        <w:rPr>
          <w:rFonts w:ascii="Times New Roman" w:hAnsi="Times New Roman" w:cs="Times New Roman"/>
          <w:sz w:val="18"/>
          <w:szCs w:val="18"/>
        </w:rPr>
      </w:pPr>
      <w:r w:rsidRPr="008D6445">
        <w:rPr>
          <w:rStyle w:val="a3"/>
          <w:rFonts w:ascii="Times New Roman" w:hAnsi="Times New Roman"/>
          <w:sz w:val="18"/>
          <w:szCs w:val="18"/>
        </w:rPr>
        <w:footnoteRef/>
      </w:r>
      <w:r w:rsidRPr="008D6445">
        <w:rPr>
          <w:rFonts w:ascii="Times New Roman" w:hAnsi="Times New Roman" w:cs="Times New Roman"/>
          <w:sz w:val="18"/>
          <w:szCs w:val="18"/>
        </w:rPr>
        <w:t xml:space="preserve"> Ч</w:t>
      </w:r>
      <w:r w:rsidRPr="008D6445">
        <w:rPr>
          <w:rFonts w:ascii="Times New Roman" w:hAnsi="Times New Roman" w:cs="Times New Roman"/>
          <w:caps/>
          <w:sz w:val="18"/>
          <w:szCs w:val="18"/>
        </w:rPr>
        <w:t>асть</w:t>
      </w:r>
      <w:r w:rsidRPr="008D6445">
        <w:rPr>
          <w:rFonts w:ascii="Times New Roman" w:hAnsi="Times New Roman" w:cs="Times New Roman"/>
          <w:sz w:val="18"/>
          <w:szCs w:val="18"/>
        </w:rPr>
        <w:t xml:space="preserve"> 2  </w:t>
      </w:r>
      <w:r w:rsidRPr="008D6445">
        <w:rPr>
          <w:rFonts w:ascii="Times New Roman" w:hAnsi="Times New Roman" w:cs="Times New Roman"/>
          <w:caps/>
          <w:sz w:val="18"/>
          <w:szCs w:val="18"/>
        </w:rPr>
        <w:t>статьи</w:t>
      </w:r>
      <w:r w:rsidRPr="008D6445">
        <w:rPr>
          <w:rFonts w:ascii="Times New Roman" w:hAnsi="Times New Roman" w:cs="Times New Roman"/>
          <w:sz w:val="18"/>
          <w:szCs w:val="18"/>
        </w:rPr>
        <w:t xml:space="preserve"> 99 Ф</w:t>
      </w:r>
      <w:r w:rsidRPr="008D6445">
        <w:rPr>
          <w:rFonts w:ascii="Times New Roman" w:hAnsi="Times New Roman" w:cs="Times New Roman"/>
          <w:caps/>
          <w:sz w:val="18"/>
          <w:szCs w:val="18"/>
        </w:rPr>
        <w:t>едерального</w:t>
      </w:r>
      <w:r w:rsidRPr="008D6445">
        <w:rPr>
          <w:rFonts w:ascii="Times New Roman" w:hAnsi="Times New Roman" w:cs="Times New Roman"/>
          <w:sz w:val="18"/>
          <w:szCs w:val="18"/>
        </w:rPr>
        <w:t xml:space="preserve"> </w:t>
      </w:r>
      <w:r w:rsidRPr="008D6445">
        <w:rPr>
          <w:rFonts w:ascii="Times New Roman" w:hAnsi="Times New Roman" w:cs="Times New Roman"/>
          <w:caps/>
          <w:sz w:val="18"/>
          <w:szCs w:val="18"/>
        </w:rPr>
        <w:t>закона</w:t>
      </w:r>
      <w:r w:rsidRPr="008D6445">
        <w:rPr>
          <w:rFonts w:ascii="Times New Roman" w:hAnsi="Times New Roman" w:cs="Times New Roman"/>
          <w:sz w:val="18"/>
          <w:szCs w:val="18"/>
        </w:rPr>
        <w:t xml:space="preserve">  Р</w:t>
      </w:r>
      <w:r w:rsidRPr="008D6445">
        <w:rPr>
          <w:rFonts w:ascii="Times New Roman" w:hAnsi="Times New Roman" w:cs="Times New Roman"/>
          <w:caps/>
          <w:sz w:val="18"/>
          <w:szCs w:val="18"/>
        </w:rPr>
        <w:t>оссийской</w:t>
      </w:r>
      <w:r w:rsidRPr="008D6445">
        <w:rPr>
          <w:rFonts w:ascii="Times New Roman" w:hAnsi="Times New Roman" w:cs="Times New Roman"/>
          <w:sz w:val="18"/>
          <w:szCs w:val="18"/>
        </w:rPr>
        <w:t xml:space="preserve"> Ф</w:t>
      </w:r>
      <w:r w:rsidRPr="008D6445">
        <w:rPr>
          <w:rFonts w:ascii="Times New Roman" w:hAnsi="Times New Roman" w:cs="Times New Roman"/>
          <w:caps/>
          <w:sz w:val="18"/>
          <w:szCs w:val="18"/>
        </w:rPr>
        <w:t>едерации</w:t>
      </w:r>
      <w:r w:rsidRPr="008D6445">
        <w:rPr>
          <w:rFonts w:ascii="Times New Roman" w:hAnsi="Times New Roman" w:cs="Times New Roman"/>
          <w:sz w:val="18"/>
          <w:szCs w:val="18"/>
        </w:rPr>
        <w:t xml:space="preserve"> № 273-ФЗ </w:t>
      </w:r>
      <w:r w:rsidRPr="008D6445">
        <w:rPr>
          <w:rFonts w:ascii="Times New Roman" w:hAnsi="Times New Roman" w:cs="Times New Roman"/>
          <w:color w:val="000000"/>
          <w:sz w:val="18"/>
          <w:szCs w:val="18"/>
        </w:rPr>
        <w:t>«О</w:t>
      </w:r>
      <w:r w:rsidRPr="008D6445">
        <w:rPr>
          <w:rFonts w:ascii="Times New Roman" w:hAnsi="Times New Roman" w:cs="Times New Roman"/>
          <w:caps/>
          <w:color w:val="000000"/>
          <w:sz w:val="18"/>
          <w:szCs w:val="18"/>
        </w:rPr>
        <w:t>б</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образовании в</w:t>
      </w:r>
      <w:r w:rsidRPr="008D6445">
        <w:rPr>
          <w:rFonts w:ascii="Times New Roman" w:hAnsi="Times New Roman" w:cs="Times New Roman"/>
          <w:color w:val="000000"/>
          <w:sz w:val="18"/>
          <w:szCs w:val="18"/>
        </w:rPr>
        <w:t xml:space="preserve"> Р</w:t>
      </w:r>
      <w:r w:rsidRPr="008D6445">
        <w:rPr>
          <w:rFonts w:ascii="Times New Roman" w:hAnsi="Times New Roman" w:cs="Times New Roman"/>
          <w:caps/>
          <w:color w:val="000000"/>
          <w:sz w:val="18"/>
          <w:szCs w:val="18"/>
        </w:rPr>
        <w:t>оссийской</w:t>
      </w:r>
      <w:r w:rsidRPr="008D6445">
        <w:rPr>
          <w:rFonts w:ascii="Times New Roman" w:hAnsi="Times New Roman" w:cs="Times New Roman"/>
          <w:color w:val="000000"/>
          <w:sz w:val="18"/>
          <w:szCs w:val="18"/>
        </w:rPr>
        <w:t xml:space="preserve"> Ф</w:t>
      </w:r>
      <w:r w:rsidRPr="008D6445">
        <w:rPr>
          <w:rFonts w:ascii="Times New Roman" w:hAnsi="Times New Roman" w:cs="Times New Roman"/>
          <w:caps/>
          <w:color w:val="000000"/>
          <w:sz w:val="18"/>
          <w:szCs w:val="18"/>
        </w:rPr>
        <w:t>едерации</w:t>
      </w:r>
      <w:r w:rsidRPr="008D6445">
        <w:rPr>
          <w:rFonts w:ascii="Times New Roman" w:hAnsi="Times New Roman" w:cs="Times New Roman"/>
          <w:color w:val="000000"/>
          <w:sz w:val="18"/>
          <w:szCs w:val="18"/>
        </w:rPr>
        <w:t>» (</w:t>
      </w:r>
      <w:r w:rsidRPr="008D6445">
        <w:rPr>
          <w:rFonts w:ascii="Times New Roman" w:hAnsi="Times New Roman" w:cs="Times New Roman"/>
          <w:caps/>
          <w:color w:val="000000"/>
          <w:sz w:val="18"/>
          <w:szCs w:val="18"/>
        </w:rPr>
        <w:t xml:space="preserve">в ред. </w:t>
      </w:r>
      <w:r w:rsidRPr="008D6445">
        <w:rPr>
          <w:rFonts w:ascii="Times New Roman" w:hAnsi="Times New Roman" w:cs="Times New Roman"/>
          <w:color w:val="000000"/>
          <w:sz w:val="18"/>
          <w:szCs w:val="18"/>
        </w:rPr>
        <w:t>Ф</w:t>
      </w:r>
      <w:r w:rsidRPr="008D6445">
        <w:rPr>
          <w:rFonts w:ascii="Times New Roman" w:hAnsi="Times New Roman" w:cs="Times New Roman"/>
          <w:caps/>
          <w:color w:val="000000"/>
          <w:sz w:val="18"/>
          <w:szCs w:val="18"/>
        </w:rPr>
        <w:t>едеральных</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законов</w:t>
      </w:r>
      <w:r w:rsidRPr="008D6445">
        <w:rPr>
          <w:rFonts w:ascii="Times New Roman" w:hAnsi="Times New Roman" w:cs="Times New Roman"/>
          <w:color w:val="000000"/>
          <w:sz w:val="18"/>
          <w:szCs w:val="18"/>
        </w:rPr>
        <w:t xml:space="preserve"> </w:t>
      </w:r>
      <w:r w:rsidRPr="008D6445">
        <w:rPr>
          <w:rFonts w:ascii="Times New Roman" w:hAnsi="Times New Roman" w:cs="Times New Roman"/>
          <w:caps/>
          <w:color w:val="000000"/>
          <w:sz w:val="18"/>
          <w:szCs w:val="18"/>
        </w:rPr>
        <w:t>от 07</w:t>
      </w:r>
      <w:r w:rsidRPr="008D6445">
        <w:rPr>
          <w:rFonts w:ascii="Times New Roman" w:hAnsi="Times New Roman" w:cs="Times New Roman"/>
          <w:color w:val="000000"/>
          <w:sz w:val="18"/>
          <w:szCs w:val="18"/>
        </w:rPr>
        <w:t>.05.2013 №99-ФЗ, от 23.07.2013 № 203-ФЗ).</w:t>
      </w:r>
    </w:p>
  </w:footnote>
  <w:footnote w:id="23">
    <w:p w:rsidR="00F30E8F" w:rsidRPr="00EE3635" w:rsidRDefault="00F30E8F" w:rsidP="00FA303E">
      <w:pPr>
        <w:pStyle w:val="1"/>
        <w:spacing w:before="0"/>
        <w:jc w:val="both"/>
        <w:rPr>
          <w:b w:val="0"/>
        </w:rPr>
      </w:pPr>
      <w:r w:rsidRPr="00EE3635">
        <w:rPr>
          <w:rStyle w:val="a3"/>
          <w:rFonts w:ascii="Times New Roman" w:hAnsi="Times New Roman"/>
          <w:b w:val="0"/>
          <w:color w:val="auto"/>
          <w:sz w:val="20"/>
          <w:szCs w:val="20"/>
        </w:rPr>
        <w:footnoteRef/>
      </w:r>
      <w:r w:rsidRPr="00EE3635">
        <w:rPr>
          <w:rFonts w:ascii="Times New Roman" w:hAnsi="Times New Roman"/>
          <w:b w:val="0"/>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 w:id="24">
    <w:p w:rsidR="00F30E8F" w:rsidRPr="007F45D1" w:rsidRDefault="00F30E8F" w:rsidP="007F45D1">
      <w:pPr>
        <w:jc w:val="both"/>
        <w:rPr>
          <w:rFonts w:ascii="Times New Roman" w:hAnsi="Times New Roman" w:cs="Times New Roman"/>
        </w:rPr>
      </w:pPr>
      <w:r w:rsidRPr="00B940D3">
        <w:rPr>
          <w:rStyle w:val="ae"/>
          <w:sz w:val="20"/>
          <w:szCs w:val="20"/>
        </w:rPr>
        <w:footnoteRef/>
      </w:r>
      <w:r>
        <w:rPr>
          <w:sz w:val="20"/>
          <w:szCs w:val="20"/>
        </w:rPr>
        <w:tab/>
        <w:t xml:space="preserve"> </w:t>
      </w:r>
      <w:r w:rsidRPr="007F45D1">
        <w:rPr>
          <w:rFonts w:ascii="Times New Roman" w:hAnsi="Times New Roman" w:cs="Times New Roman"/>
          <w:sz w:val="20"/>
          <w:szCs w:val="20"/>
        </w:rPr>
        <w:t>Часть 2 статьи 79 Федерального закона Российской Федерации от 29 декабря 2012 г. N 273-ФЗ «Об образовании в Российской Федерации».</w:t>
      </w:r>
    </w:p>
  </w:footnote>
  <w:footnote w:id="25">
    <w:p w:rsidR="00F30E8F" w:rsidRDefault="00F30E8F" w:rsidP="0097229B">
      <w:pPr>
        <w:jc w:val="both"/>
      </w:pPr>
      <w:r w:rsidRPr="00413FE4">
        <w:rPr>
          <w:rStyle w:val="ae"/>
          <w:rFonts w:ascii="Times New Roman" w:hAnsi="Times New Roman" w:cs="Times New Roman"/>
          <w:sz w:val="20"/>
          <w:szCs w:val="20"/>
        </w:rPr>
        <w:footnoteRef/>
      </w:r>
      <w:r w:rsidRPr="00413FE4">
        <w:rPr>
          <w:rFonts w:ascii="Times New Roman" w:hAnsi="Times New Roman" w:cs="Times New Roman"/>
          <w:sz w:val="20"/>
          <w:szCs w:val="20"/>
        </w:rPr>
        <w:t>Ст. 79,</w:t>
      </w:r>
      <w:r w:rsidRPr="00413FE4">
        <w:rPr>
          <w:rFonts w:ascii="Times New Roman" w:hAnsi="Times New Roman" w:cs="Times New Roman"/>
          <w:color w:val="000000"/>
          <w:sz w:val="20"/>
          <w:szCs w:val="20"/>
        </w:rPr>
        <w:t xml:space="preserve"> ч. </w:t>
      </w:r>
      <w:r w:rsidRPr="00413FE4">
        <w:rPr>
          <w:rFonts w:ascii="Times New Roman" w:hAnsi="Times New Roman" w:cs="Times New Roman"/>
          <w:sz w:val="20"/>
          <w:szCs w:val="20"/>
        </w:rPr>
        <w:t xml:space="preserve">4 </w:t>
      </w:r>
      <w:r w:rsidRPr="00413FE4">
        <w:rPr>
          <w:rFonts w:ascii="Times New Roman" w:hAnsi="Times New Roman" w:cs="Times New Roman"/>
          <w:color w:val="000000"/>
          <w:sz w:val="20"/>
          <w:szCs w:val="20"/>
        </w:rPr>
        <w:t>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6">
    <w:p w:rsidR="00F30E8F" w:rsidRDefault="00F30E8F" w:rsidP="0097229B">
      <w:pPr>
        <w:jc w:val="both"/>
      </w:pPr>
      <w:r w:rsidRPr="001F56FD">
        <w:rPr>
          <w:rStyle w:val="ae"/>
          <w:sz w:val="20"/>
          <w:szCs w:val="20"/>
        </w:rPr>
        <w:footnoteRef/>
      </w:r>
      <w:r w:rsidRPr="004A66A1">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7">
    <w:p w:rsidR="00F30E8F" w:rsidRDefault="00F30E8F" w:rsidP="00654534">
      <w:r>
        <w:rPr>
          <w:rStyle w:val="ae"/>
          <w:rFonts w:ascii="Times New Roman" w:hAnsi="Times New Roman"/>
        </w:rPr>
        <w:footnoteRef/>
      </w:r>
      <w:r>
        <w:rPr>
          <w:rStyle w:val="22"/>
        </w:rPr>
        <w:tab/>
      </w:r>
      <w:r>
        <w:t xml:space="preserve"> </w:t>
      </w:r>
      <w:r>
        <w:rPr>
          <w:rFonts w:ascii="Times New Roman" w:hAnsi="Times New Roman" w:cs="Times New Roman"/>
          <w:sz w:val="20"/>
          <w:szCs w:val="20"/>
        </w:rPr>
        <w:t>Программы для 0-</w:t>
      </w:r>
      <w:r>
        <w:rPr>
          <w:rFonts w:ascii="Times New Roman" w:hAnsi="Times New Roman" w:cs="Times New Roman"/>
          <w:sz w:val="20"/>
          <w:szCs w:val="20"/>
          <w:lang w:val="en-US"/>
        </w:rPr>
        <w:t>IV</w:t>
      </w:r>
      <w:r>
        <w:rPr>
          <w:rFonts w:ascii="Times New Roman" w:hAnsi="Times New Roman" w:cs="Times New Roman"/>
          <w:sz w:val="20"/>
          <w:szCs w:val="20"/>
        </w:rPr>
        <w:t xml:space="preserve">классов школы </w:t>
      </w:r>
      <w:r>
        <w:rPr>
          <w:rFonts w:ascii="Times New Roman" w:hAnsi="Times New Roman" w:cs="Times New Roman"/>
          <w:sz w:val="20"/>
          <w:szCs w:val="20"/>
          <w:lang w:val="en-US"/>
        </w:rPr>
        <w:t>VIII</w:t>
      </w:r>
      <w:r>
        <w:rPr>
          <w:rFonts w:ascii="Times New Roman" w:hAnsi="Times New Roman" w:cs="Times New Roman"/>
          <w:sz w:val="20"/>
          <w:szCs w:val="20"/>
        </w:rPr>
        <w:t xml:space="preserve"> вида// Под общ. ред. И. М. Бгажноковой. – СПб.: филиал изд-ва «Просвещение», 2004. С. 11-15.</w:t>
      </w:r>
    </w:p>
    <w:p w:rsidR="00F30E8F" w:rsidRDefault="00F30E8F" w:rsidP="00654534"/>
  </w:footnote>
  <w:footnote w:id="28">
    <w:p w:rsidR="00F30E8F" w:rsidRPr="008A6965" w:rsidRDefault="00F30E8F" w:rsidP="00654534">
      <w:pPr>
        <w:pStyle w:val="1"/>
        <w:spacing w:before="0" w:after="0" w:line="240" w:lineRule="auto"/>
        <w:jc w:val="both"/>
        <w:rPr>
          <w:rFonts w:ascii="Times New Roman" w:hAnsi="Times New Roman"/>
          <w:b w:val="0"/>
          <w:sz w:val="20"/>
          <w:szCs w:val="20"/>
        </w:rPr>
      </w:pPr>
      <w:r w:rsidRPr="008A6965">
        <w:rPr>
          <w:rStyle w:val="a3"/>
          <w:rFonts w:ascii="Times New Roman" w:hAnsi="Times New Roman"/>
          <w:b w:val="0"/>
          <w:sz w:val="20"/>
          <w:szCs w:val="20"/>
        </w:rPr>
        <w:footnoteRef/>
      </w:r>
      <w:r w:rsidRPr="008A6965">
        <w:rPr>
          <w:b w:val="0"/>
        </w:rPr>
        <w:t xml:space="preserve"> </w:t>
      </w:r>
      <w:r w:rsidRPr="008A6965">
        <w:rPr>
          <w:rFonts w:ascii="Times New Roman" w:hAnsi="Times New Roman"/>
          <w:b w:val="0"/>
          <w:sz w:val="20"/>
          <w:szCs w:val="20"/>
        </w:rPr>
        <w:t>Приказ Министерства труда и социальной защиты Российской Федерации от 18 октября 2013 г. N 544н г. Москва</w:t>
      </w:r>
      <w:r>
        <w:rPr>
          <w:rFonts w:ascii="Times New Roman" w:hAnsi="Times New Roman"/>
          <w:b w:val="0"/>
          <w:sz w:val="20"/>
          <w:szCs w:val="20"/>
        </w:rPr>
        <w:t xml:space="preserve"> </w:t>
      </w:r>
      <w:r w:rsidRPr="008A6965">
        <w:rPr>
          <w:rFonts w:ascii="Times New Roman" w:hAnsi="Times New Roman"/>
          <w:b w:val="0"/>
          <w:sz w:val="20"/>
          <w:szCs w:val="20"/>
        </w:rPr>
        <w:t xml:space="preserve">"Об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w:t>
      </w:r>
    </w:p>
    <w:p w:rsidR="00F30E8F" w:rsidRDefault="00F30E8F" w:rsidP="00654534">
      <w:pPr>
        <w:pStyle w:val="1"/>
        <w:spacing w:before="0" w:after="0" w:line="240" w:lineRule="auto"/>
        <w:jc w:val="both"/>
      </w:pPr>
    </w:p>
  </w:footnote>
  <w:footnote w:id="29">
    <w:p w:rsidR="00F30E8F" w:rsidRDefault="00F30E8F" w:rsidP="00AD73B8">
      <w:pPr>
        <w:pStyle w:val="1"/>
        <w:spacing w:before="0" w:after="0" w:line="240" w:lineRule="auto"/>
        <w:jc w:val="both"/>
      </w:pPr>
      <w:r w:rsidRPr="00E0372E">
        <w:rPr>
          <w:rStyle w:val="a3"/>
          <w:b w:val="0"/>
          <w:i/>
          <w:sz w:val="20"/>
          <w:szCs w:val="20"/>
        </w:rPr>
        <w:footnoteRef/>
      </w:r>
      <w:r>
        <w:t xml:space="preserve"> </w:t>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F30E8F" w:rsidRDefault="00F30E8F" w:rsidP="00AD73B8">
      <w:pPr>
        <w:pStyle w:val="1"/>
        <w:spacing w:before="0" w:after="0" w:line="240" w:lineRule="auto"/>
        <w:jc w:val="both"/>
      </w:pPr>
    </w:p>
  </w:footnote>
  <w:footnote w:id="30">
    <w:p w:rsidR="00F30E8F" w:rsidRPr="00A5230C" w:rsidRDefault="00F30E8F" w:rsidP="00AD73B8">
      <w:pPr>
        <w:rPr>
          <w:rFonts w:ascii="Times New Roman" w:hAnsi="Times New Roman" w:cs="Times New Roman"/>
        </w:rPr>
      </w:pPr>
      <w:r w:rsidRPr="00A5230C">
        <w:rPr>
          <w:rStyle w:val="a3"/>
          <w:rFonts w:ascii="Times New Roman" w:hAnsi="Times New Roman"/>
        </w:rPr>
        <w:footnoteRef/>
      </w:r>
      <w:r w:rsidRPr="00A5230C">
        <w:rPr>
          <w:rFonts w:ascii="Times New Roman" w:hAnsi="Times New Roman" w:cs="Times New Roman"/>
        </w:rPr>
        <w:t>Ч. 3, ст. 79 Федерального Закона Российской Федерации от 29 декабря 2012г. № 273-фз «Об образовании в Российской Федерации»)</w:t>
      </w:r>
    </w:p>
  </w:footnote>
  <w:footnote w:id="31">
    <w:p w:rsidR="00F30E8F" w:rsidRPr="00BA34A7" w:rsidRDefault="00F30E8F" w:rsidP="00AD73B8">
      <w:pPr>
        <w:rPr>
          <w:rFonts w:ascii="Times New Roman" w:hAnsi="Times New Roman" w:cs="Times New Roman"/>
          <w:sz w:val="20"/>
          <w:szCs w:val="20"/>
        </w:rPr>
      </w:pPr>
      <w:r w:rsidRPr="00BA34A7">
        <w:rPr>
          <w:rStyle w:val="a3"/>
          <w:rFonts w:ascii="Times New Roman" w:hAnsi="Times New Roman"/>
          <w:sz w:val="20"/>
          <w:szCs w:val="20"/>
        </w:rPr>
        <w:footnoteRef/>
      </w:r>
      <w:r>
        <w:rPr>
          <w:rFonts w:ascii="Times New Roman" w:hAnsi="Times New Roman" w:cs="Times New Roman"/>
          <w:sz w:val="20"/>
          <w:szCs w:val="20"/>
        </w:rPr>
        <w:t>Ч. 3, ст. 79 Федерального закона Российской Ф</w:t>
      </w:r>
      <w:r w:rsidRPr="00BA34A7">
        <w:rPr>
          <w:rFonts w:ascii="Times New Roman" w:hAnsi="Times New Roman" w:cs="Times New Roman"/>
          <w:sz w:val="20"/>
          <w:szCs w:val="20"/>
        </w:rPr>
        <w:t xml:space="preserve">едерации </w:t>
      </w:r>
      <w:r>
        <w:rPr>
          <w:rFonts w:ascii="Times New Roman" w:hAnsi="Times New Roman" w:cs="Times New Roman"/>
          <w:sz w:val="20"/>
          <w:szCs w:val="20"/>
        </w:rPr>
        <w:t>от 29 декабря 2012г. № 273-фз «О</w:t>
      </w:r>
      <w:r w:rsidRPr="00BA34A7">
        <w:rPr>
          <w:rFonts w:ascii="Times New Roman" w:hAnsi="Times New Roman" w:cs="Times New Roman"/>
          <w:sz w:val="20"/>
          <w:szCs w:val="20"/>
        </w:rPr>
        <w:t xml:space="preserve">б образовании в </w:t>
      </w:r>
      <w:r>
        <w:rPr>
          <w:rFonts w:ascii="Times New Roman" w:hAnsi="Times New Roman" w:cs="Times New Roman"/>
          <w:sz w:val="20"/>
          <w:szCs w:val="20"/>
        </w:rPr>
        <w:t>Российской Ф</w:t>
      </w:r>
      <w:r w:rsidRPr="00BA34A7">
        <w:rPr>
          <w:rFonts w:ascii="Times New Roman" w:hAnsi="Times New Roman" w:cs="Times New Roman"/>
          <w:sz w:val="20"/>
          <w:szCs w:val="20"/>
        </w:rPr>
        <w:t>едерации» (в ред. Федеральных законов от 07.05.2013 n 99-фз, от 23.07.2013 № 203-фз)</w:t>
      </w:r>
      <w:r w:rsidRPr="00BA34A7">
        <w:rPr>
          <w:rFonts w:ascii="Times New Roman" w:hAnsi="Times New Roman" w:cs="Times New Roman"/>
          <w:caps/>
          <w:sz w:val="20"/>
          <w:szCs w:val="20"/>
        </w:rPr>
        <w:t>.</w:t>
      </w:r>
    </w:p>
  </w:footnote>
  <w:footnote w:id="32">
    <w:p w:rsidR="00F30E8F" w:rsidRPr="00494E95" w:rsidRDefault="00F30E8F" w:rsidP="0097229B">
      <w:pPr>
        <w:pStyle w:val="a4"/>
        <w:tabs>
          <w:tab w:val="left" w:pos="284"/>
        </w:tabs>
        <w:jc w:val="both"/>
        <w:rPr>
          <w:rFonts w:ascii="Times New Roman" w:hAnsi="Times New Roman" w:cs="Times New Roman"/>
        </w:rPr>
      </w:pPr>
      <w:r w:rsidRPr="00461F53">
        <w:rPr>
          <w:rStyle w:val="22"/>
        </w:rPr>
        <w:footnoteRef/>
      </w:r>
      <w:r w:rsidRPr="00461F53">
        <w:tab/>
        <w:t xml:space="preserve"> </w:t>
      </w:r>
      <w:r w:rsidRPr="00494E95">
        <w:rPr>
          <w:rFonts w:ascii="Times New Roman" w:hAnsi="Times New Roman" w:cs="Times New Roman"/>
        </w:rPr>
        <w:t xml:space="preserve">Часть 2 статьи 79 Федерального закона от 29 декабря </w:t>
      </w:r>
      <w:smartTag w:uri="urn:schemas-microsoft-com:office:smarttags" w:element="metricconverter">
        <w:smartTagPr>
          <w:attr w:name="ProductID" w:val="2012 г"/>
        </w:smartTagPr>
        <w:r w:rsidRPr="00494E95">
          <w:rPr>
            <w:rFonts w:ascii="Times New Roman" w:hAnsi="Times New Roman" w:cs="Times New Roman"/>
          </w:rPr>
          <w:t>2012 г</w:t>
        </w:r>
      </w:smartTag>
      <w:r w:rsidRPr="00494E95">
        <w:rPr>
          <w:rFonts w:ascii="Times New Roman" w:hAnsi="Times New Roman" w:cs="Times New Roman"/>
        </w:rPr>
        <w:t>. № 273-ФЗ «Об образовании в Российской Федерации» (Собрание законодательства Российской Федерации, 2012, № 53, ст. 7598; 2013, № 19, ст. 2326; № 23, ст.2878; № 27, ст. 3462; № 30, ст. 4036; № 48, ст. 6165; 2014, № 6, ст. 562, ст. 566;  № 19, ст. 2289; № 22, ст. 2769; № 23, ст. 2933; № 26, ст. 3388; № 30, ст. 4257, ст. 4263).</w:t>
      </w:r>
    </w:p>
  </w:footnote>
  <w:footnote w:id="33">
    <w:p w:rsidR="00F30E8F" w:rsidRPr="00E41A86" w:rsidRDefault="00F30E8F" w:rsidP="00034EC1">
      <w:pPr>
        <w:rPr>
          <w:rFonts w:ascii="Times New Roman" w:hAnsi="Times New Roman" w:cs="Times New Roman"/>
        </w:rPr>
      </w:pPr>
      <w:r w:rsidRPr="00E41A86">
        <w:rPr>
          <w:rStyle w:val="a3"/>
          <w:rFonts w:ascii="Times New Roman" w:hAnsi="Times New Roman"/>
        </w:rPr>
        <w:footnoteRef/>
      </w:r>
      <w:r w:rsidRPr="00E41A86">
        <w:rPr>
          <w:rFonts w:ascii="Times New Roman" w:hAnsi="Times New Roman" w:cs="Times New Roman"/>
        </w:rPr>
        <w:t xml:space="preserve"> Навыки пользования средствами альтернативной коммуникации формируются в рамках коррекционного курса «Альтернативная коммуникация»</w:t>
      </w:r>
    </w:p>
  </w:footnote>
  <w:footnote w:id="34">
    <w:p w:rsidR="00F30E8F" w:rsidRPr="00A71D07" w:rsidRDefault="00F30E8F" w:rsidP="002C571D">
      <w:pPr>
        <w:rPr>
          <w:rFonts w:ascii="Times New Roman" w:hAnsi="Times New Roman" w:cs="Times New Roman"/>
          <w:caps/>
        </w:rPr>
      </w:pPr>
      <w:r w:rsidRPr="00A71D07">
        <w:rPr>
          <w:rStyle w:val="a3"/>
          <w:rFonts w:ascii="Times New Roman" w:hAnsi="Times New Roman"/>
        </w:rPr>
        <w:footnoteRef/>
      </w:r>
      <w:r w:rsidRPr="00A71D07">
        <w:rPr>
          <w:rStyle w:val="a3"/>
          <w:rFonts w:ascii="Times New Roman" w:hAnsi="Times New Roman"/>
        </w:rPr>
        <w:t xml:space="preserve"> </w:t>
      </w:r>
      <w:r w:rsidRPr="00A71D07">
        <w:rPr>
          <w:rFonts w:ascii="Times New Roman" w:hAnsi="Times New Roman" w:cs="Times New Roman"/>
        </w:rP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F30E8F" w:rsidRDefault="00F30E8F" w:rsidP="002C571D"/>
  </w:footnote>
  <w:footnote w:id="35">
    <w:p w:rsidR="00F30E8F" w:rsidRPr="007E4D29" w:rsidRDefault="00F30E8F" w:rsidP="002C571D">
      <w:pPr>
        <w:rPr>
          <w:rFonts w:ascii="Times New Roman" w:hAnsi="Times New Roman" w:cs="Times New Roman"/>
          <w:caps/>
        </w:rPr>
      </w:pPr>
      <w:r w:rsidRPr="007E4D29">
        <w:rPr>
          <w:rStyle w:val="a3"/>
          <w:rFonts w:ascii="Times New Roman" w:hAnsi="Times New Roman"/>
        </w:rPr>
        <w:footnoteRef/>
      </w:r>
      <w:r w:rsidRPr="007E4D29">
        <w:rPr>
          <w:rStyle w:val="a3"/>
          <w:rFonts w:ascii="Times New Roman" w:hAnsi="Times New Roman"/>
        </w:rPr>
        <w:t xml:space="preserve">  </w:t>
      </w:r>
      <w:r w:rsidRPr="007E4D29">
        <w:rPr>
          <w:rFonts w:ascii="Times New Roman" w:hAnsi="Times New Roman" w:cs="Times New Roman"/>
        </w:rP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F30E8F" w:rsidRDefault="00F30E8F" w:rsidP="002C571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1">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2">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3">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4">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5">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6">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7">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8">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5E3BE8"/>
    <w:multiLevelType w:val="hybridMultilevel"/>
    <w:tmpl w:val="FD82324E"/>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1">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434B42"/>
    <w:multiLevelType w:val="hybridMultilevel"/>
    <w:tmpl w:val="1C207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77E27BC"/>
    <w:multiLevelType w:val="hybridMultilevel"/>
    <w:tmpl w:val="400EC13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BC413CB"/>
    <w:multiLevelType w:val="hybridMultilevel"/>
    <w:tmpl w:val="C2720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C762BE8"/>
    <w:multiLevelType w:val="hybridMultilevel"/>
    <w:tmpl w:val="4782A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E546864"/>
    <w:multiLevelType w:val="hybridMultilevel"/>
    <w:tmpl w:val="3B58FD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0FC538D1"/>
    <w:multiLevelType w:val="hybridMultilevel"/>
    <w:tmpl w:val="5F56F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32B7A77"/>
    <w:multiLevelType w:val="multilevel"/>
    <w:tmpl w:val="310ACCD8"/>
    <w:lvl w:ilvl="0">
      <w:start w:val="1"/>
      <w:numFmt w:val="decimal"/>
      <w:lvlText w:val="%1."/>
      <w:lvlJc w:val="left"/>
      <w:pPr>
        <w:ind w:left="1068" w:hanging="360"/>
      </w:pPr>
      <w:rPr>
        <w:rFonts w:cs="Times New Roman" w:hint="default"/>
      </w:rPr>
    </w:lvl>
    <w:lvl w:ilvl="1">
      <w:start w:val="6"/>
      <w:numFmt w:val="decimal"/>
      <w:isLgl/>
      <w:lvlText w:val="%1.%2."/>
      <w:lvlJc w:val="left"/>
      <w:pPr>
        <w:ind w:left="1308" w:hanging="60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E4333FD"/>
    <w:multiLevelType w:val="hybridMultilevel"/>
    <w:tmpl w:val="52261462"/>
    <w:name w:val="WW8Num4122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F744C88"/>
    <w:multiLevelType w:val="hybridMultilevel"/>
    <w:tmpl w:val="A65C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F826B03"/>
    <w:multiLevelType w:val="multilevel"/>
    <w:tmpl w:val="4CC44F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20D77E9B"/>
    <w:multiLevelType w:val="hybridMultilevel"/>
    <w:tmpl w:val="82684C0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6">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3785C13"/>
    <w:multiLevelType w:val="hybridMultilevel"/>
    <w:tmpl w:val="FA26218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8CE1D6D"/>
    <w:multiLevelType w:val="hybridMultilevel"/>
    <w:tmpl w:val="7C426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F5335FF"/>
    <w:multiLevelType w:val="hybridMultilevel"/>
    <w:tmpl w:val="87E85A72"/>
    <w:name w:val="WW8Num412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021965"/>
    <w:multiLevelType w:val="hybridMultilevel"/>
    <w:tmpl w:val="2B6891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A6B5475"/>
    <w:multiLevelType w:val="hybridMultilevel"/>
    <w:tmpl w:val="CE7297A6"/>
    <w:lvl w:ilvl="0" w:tplc="04190011">
      <w:start w:val="1"/>
      <w:numFmt w:val="decimal"/>
      <w:lvlText w:val="%1)"/>
      <w:lvlJc w:val="left"/>
      <w:pPr>
        <w:ind w:left="720" w:hanging="360"/>
      </w:pPr>
      <w:rPr>
        <w:rFonts w:cs="Times New Roman" w:hint="default"/>
      </w:rPr>
    </w:lvl>
    <w:lvl w:ilvl="1" w:tplc="2B28068A">
      <w:start w:val="1"/>
      <w:numFmt w:val="upperRoman"/>
      <w:lvlText w:val="%2."/>
      <w:lvlJc w:val="left"/>
      <w:pPr>
        <w:tabs>
          <w:tab w:val="num" w:pos="1800"/>
        </w:tabs>
        <w:ind w:left="1800" w:hanging="72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AEE7710"/>
    <w:multiLevelType w:val="hybridMultilevel"/>
    <w:tmpl w:val="E2EAE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47DB6E75"/>
    <w:multiLevelType w:val="hybridMultilevel"/>
    <w:tmpl w:val="6764F3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1">
    <w:nsid w:val="481E7DDD"/>
    <w:multiLevelType w:val="hybridMultilevel"/>
    <w:tmpl w:val="C2CA7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505F42"/>
    <w:multiLevelType w:val="hybridMultilevel"/>
    <w:tmpl w:val="552258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4435A35"/>
    <w:multiLevelType w:val="hybridMultilevel"/>
    <w:tmpl w:val="212AC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437699D"/>
    <w:multiLevelType w:val="hybridMultilevel"/>
    <w:tmpl w:val="E966A86E"/>
    <w:name w:val="WW8Num412"/>
    <w:lvl w:ilvl="0" w:tplc="00000027">
      <w:start w:val="1"/>
      <w:numFmt w:val="decimal"/>
      <w:lvlText w:val="%1)"/>
      <w:lvlJc w:val="left"/>
      <w:pPr>
        <w:tabs>
          <w:tab w:val="num" w:pos="708"/>
        </w:tabs>
        <w:ind w:left="0" w:firstLine="992"/>
      </w:pPr>
      <w:rPr>
        <w:rFonts w:hint="default"/>
        <w:b w:val="0"/>
        <w:kern w:val="1"/>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85966EF"/>
    <w:multiLevelType w:val="hybridMultilevel"/>
    <w:tmpl w:val="5D7E2FB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9">
    <w:nsid w:val="76672B1C"/>
    <w:multiLevelType w:val="hybridMultilevel"/>
    <w:tmpl w:val="012C5878"/>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34"/>
  </w:num>
  <w:num w:numId="3">
    <w:abstractNumId w:val="19"/>
  </w:num>
  <w:num w:numId="4">
    <w:abstractNumId w:val="35"/>
  </w:num>
  <w:num w:numId="5">
    <w:abstractNumId w:val="60"/>
  </w:num>
  <w:num w:numId="6">
    <w:abstractNumId w:val="37"/>
  </w:num>
  <w:num w:numId="7">
    <w:abstractNumId w:val="10"/>
  </w:num>
  <w:num w:numId="8">
    <w:abstractNumId w:val="1"/>
  </w:num>
  <w:num w:numId="9">
    <w:abstractNumId w:val="11"/>
  </w:num>
  <w:num w:numId="10">
    <w:abstractNumId w:val="88"/>
  </w:num>
  <w:num w:numId="11">
    <w:abstractNumId w:val="47"/>
  </w:num>
  <w:num w:numId="12">
    <w:abstractNumId w:val="72"/>
  </w:num>
  <w:num w:numId="13">
    <w:abstractNumId w:val="89"/>
  </w:num>
  <w:num w:numId="14">
    <w:abstractNumId w:val="8"/>
  </w:num>
  <w:num w:numId="15">
    <w:abstractNumId w:val="27"/>
  </w:num>
  <w:num w:numId="16">
    <w:abstractNumId w:val="51"/>
  </w:num>
  <w:num w:numId="17">
    <w:abstractNumId w:val="50"/>
  </w:num>
  <w:num w:numId="18">
    <w:abstractNumId w:val="49"/>
  </w:num>
  <w:num w:numId="19">
    <w:abstractNumId w:val="21"/>
  </w:num>
  <w:num w:numId="20">
    <w:abstractNumId w:val="77"/>
  </w:num>
  <w:num w:numId="21">
    <w:abstractNumId w:val="82"/>
  </w:num>
  <w:num w:numId="22">
    <w:abstractNumId w:val="20"/>
  </w:num>
  <w:num w:numId="23">
    <w:abstractNumId w:val="54"/>
  </w:num>
  <w:num w:numId="24">
    <w:abstractNumId w:val="44"/>
  </w:num>
  <w:num w:numId="25">
    <w:abstractNumId w:val="22"/>
  </w:num>
  <w:num w:numId="26">
    <w:abstractNumId w:val="66"/>
  </w:num>
  <w:num w:numId="27">
    <w:abstractNumId w:val="85"/>
  </w:num>
  <w:num w:numId="28">
    <w:abstractNumId w:val="31"/>
  </w:num>
  <w:num w:numId="29">
    <w:abstractNumId w:val="9"/>
  </w:num>
  <w:num w:numId="30">
    <w:abstractNumId w:val="63"/>
  </w:num>
  <w:num w:numId="31">
    <w:abstractNumId w:val="52"/>
  </w:num>
  <w:num w:numId="32">
    <w:abstractNumId w:val="40"/>
  </w:num>
  <w:num w:numId="33">
    <w:abstractNumId w:val="17"/>
  </w:num>
  <w:num w:numId="34">
    <w:abstractNumId w:val="45"/>
  </w:num>
  <w:num w:numId="35">
    <w:abstractNumId w:val="38"/>
  </w:num>
  <w:num w:numId="36">
    <w:abstractNumId w:val="75"/>
  </w:num>
  <w:num w:numId="37">
    <w:abstractNumId w:val="91"/>
  </w:num>
  <w:num w:numId="38">
    <w:abstractNumId w:val="41"/>
  </w:num>
  <w:num w:numId="39">
    <w:abstractNumId w:val="25"/>
  </w:num>
  <w:num w:numId="40">
    <w:abstractNumId w:val="16"/>
  </w:num>
  <w:num w:numId="41">
    <w:abstractNumId w:val="80"/>
  </w:num>
  <w:num w:numId="42">
    <w:abstractNumId w:val="30"/>
  </w:num>
  <w:num w:numId="43">
    <w:abstractNumId w:val="70"/>
  </w:num>
  <w:num w:numId="44">
    <w:abstractNumId w:val="90"/>
  </w:num>
  <w:num w:numId="45">
    <w:abstractNumId w:val="26"/>
  </w:num>
  <w:num w:numId="46">
    <w:abstractNumId w:val="46"/>
  </w:num>
  <w:num w:numId="47">
    <w:abstractNumId w:val="67"/>
  </w:num>
  <w:num w:numId="48">
    <w:abstractNumId w:val="13"/>
  </w:num>
  <w:num w:numId="49">
    <w:abstractNumId w:val="64"/>
  </w:num>
  <w:num w:numId="50">
    <w:abstractNumId w:val="76"/>
  </w:num>
  <w:num w:numId="51">
    <w:abstractNumId w:val="14"/>
  </w:num>
  <w:num w:numId="52">
    <w:abstractNumId w:val="29"/>
  </w:num>
  <w:num w:numId="53">
    <w:abstractNumId w:val="18"/>
  </w:num>
  <w:num w:numId="54">
    <w:abstractNumId w:val="69"/>
  </w:num>
  <w:num w:numId="55">
    <w:abstractNumId w:val="57"/>
  </w:num>
  <w:num w:numId="56">
    <w:abstractNumId w:val="55"/>
  </w:num>
  <w:num w:numId="57">
    <w:abstractNumId w:val="23"/>
  </w:num>
  <w:num w:numId="58">
    <w:abstractNumId w:val="24"/>
  </w:num>
  <w:num w:numId="59">
    <w:abstractNumId w:val="71"/>
  </w:num>
  <w:num w:numId="60">
    <w:abstractNumId w:val="28"/>
  </w:num>
  <w:num w:numId="61">
    <w:abstractNumId w:val="39"/>
  </w:num>
  <w:num w:numId="62">
    <w:abstractNumId w:val="33"/>
  </w:num>
  <w:num w:numId="63">
    <w:abstractNumId w:val="65"/>
  </w:num>
  <w:num w:numId="64">
    <w:abstractNumId w:val="86"/>
  </w:num>
  <w:num w:numId="65">
    <w:abstractNumId w:val="83"/>
  </w:num>
  <w:num w:numId="66">
    <w:abstractNumId w:val="48"/>
  </w:num>
  <w:num w:numId="67">
    <w:abstractNumId w:val="59"/>
  </w:num>
  <w:num w:numId="68">
    <w:abstractNumId w:val="78"/>
  </w:num>
  <w:num w:numId="69">
    <w:abstractNumId w:val="53"/>
  </w:num>
  <w:num w:numId="70">
    <w:abstractNumId w:val="84"/>
  </w:num>
  <w:num w:numId="71">
    <w:abstractNumId w:val="61"/>
  </w:num>
  <w:num w:numId="72">
    <w:abstractNumId w:val="56"/>
  </w:num>
  <w:num w:numId="73">
    <w:abstractNumId w:val="68"/>
  </w:num>
  <w:num w:numId="74">
    <w:abstractNumId w:val="87"/>
  </w:num>
  <w:num w:numId="75">
    <w:abstractNumId w:val="74"/>
  </w:num>
  <w:num w:numId="76">
    <w:abstractNumId w:val="62"/>
  </w:num>
  <w:num w:numId="77">
    <w:abstractNumId w:val="12"/>
  </w:num>
  <w:num w:numId="78">
    <w:abstractNumId w:val="42"/>
  </w:num>
  <w:num w:numId="79">
    <w:abstractNumId w:val="73"/>
  </w:num>
  <w:num w:numId="80">
    <w:abstractNumId w:val="58"/>
  </w:num>
  <w:num w:numId="81">
    <w:abstractNumId w:val="15"/>
  </w:num>
  <w:num w:numId="82">
    <w:abstractNumId w:val="81"/>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7DA"/>
    <w:rsid w:val="0000715A"/>
    <w:rsid w:val="00011DB6"/>
    <w:rsid w:val="00034EC1"/>
    <w:rsid w:val="00035683"/>
    <w:rsid w:val="00036B46"/>
    <w:rsid w:val="000441B9"/>
    <w:rsid w:val="00047ABD"/>
    <w:rsid w:val="00051758"/>
    <w:rsid w:val="000531D3"/>
    <w:rsid w:val="000534D3"/>
    <w:rsid w:val="0005530B"/>
    <w:rsid w:val="00057C93"/>
    <w:rsid w:val="00071271"/>
    <w:rsid w:val="00072781"/>
    <w:rsid w:val="00075B0A"/>
    <w:rsid w:val="0007763A"/>
    <w:rsid w:val="000820B8"/>
    <w:rsid w:val="000A6BEB"/>
    <w:rsid w:val="000A73E2"/>
    <w:rsid w:val="000A7774"/>
    <w:rsid w:val="000B1C8A"/>
    <w:rsid w:val="000B6B96"/>
    <w:rsid w:val="000C241C"/>
    <w:rsid w:val="000C2783"/>
    <w:rsid w:val="000C323E"/>
    <w:rsid w:val="000D11A6"/>
    <w:rsid w:val="000D2F0F"/>
    <w:rsid w:val="000D794E"/>
    <w:rsid w:val="000D7F47"/>
    <w:rsid w:val="000E0C39"/>
    <w:rsid w:val="000E5406"/>
    <w:rsid w:val="000F1510"/>
    <w:rsid w:val="000F3B73"/>
    <w:rsid w:val="000F511A"/>
    <w:rsid w:val="00100BED"/>
    <w:rsid w:val="001044CF"/>
    <w:rsid w:val="00105714"/>
    <w:rsid w:val="001127AB"/>
    <w:rsid w:val="00113BD7"/>
    <w:rsid w:val="00114799"/>
    <w:rsid w:val="001152FE"/>
    <w:rsid w:val="00115A0E"/>
    <w:rsid w:val="00117D49"/>
    <w:rsid w:val="001269B4"/>
    <w:rsid w:val="00130353"/>
    <w:rsid w:val="0013119F"/>
    <w:rsid w:val="00135ABD"/>
    <w:rsid w:val="00141B75"/>
    <w:rsid w:val="00151072"/>
    <w:rsid w:val="001567AB"/>
    <w:rsid w:val="00156F46"/>
    <w:rsid w:val="00157BDE"/>
    <w:rsid w:val="001602EA"/>
    <w:rsid w:val="0016060E"/>
    <w:rsid w:val="00161652"/>
    <w:rsid w:val="001619A5"/>
    <w:rsid w:val="00162A75"/>
    <w:rsid w:val="00162F0D"/>
    <w:rsid w:val="00163D6E"/>
    <w:rsid w:val="00163DCE"/>
    <w:rsid w:val="00164194"/>
    <w:rsid w:val="00176148"/>
    <w:rsid w:val="00177EB5"/>
    <w:rsid w:val="00181C87"/>
    <w:rsid w:val="0018635E"/>
    <w:rsid w:val="00187CFD"/>
    <w:rsid w:val="00191FDF"/>
    <w:rsid w:val="001947C4"/>
    <w:rsid w:val="001A6458"/>
    <w:rsid w:val="001A6DAD"/>
    <w:rsid w:val="001B00A1"/>
    <w:rsid w:val="001B6D2D"/>
    <w:rsid w:val="001C2B07"/>
    <w:rsid w:val="001C3FEC"/>
    <w:rsid w:val="001D061C"/>
    <w:rsid w:val="001D6330"/>
    <w:rsid w:val="001E2E41"/>
    <w:rsid w:val="001E4F71"/>
    <w:rsid w:val="001E692A"/>
    <w:rsid w:val="001E7228"/>
    <w:rsid w:val="001E7F32"/>
    <w:rsid w:val="001F0684"/>
    <w:rsid w:val="001F2BA2"/>
    <w:rsid w:val="0020252A"/>
    <w:rsid w:val="00205EE8"/>
    <w:rsid w:val="00207835"/>
    <w:rsid w:val="002079D2"/>
    <w:rsid w:val="00210B64"/>
    <w:rsid w:val="00212777"/>
    <w:rsid w:val="00215473"/>
    <w:rsid w:val="00221B7A"/>
    <w:rsid w:val="0023640B"/>
    <w:rsid w:val="00246CCC"/>
    <w:rsid w:val="002506D2"/>
    <w:rsid w:val="00255125"/>
    <w:rsid w:val="002563ED"/>
    <w:rsid w:val="00256BD7"/>
    <w:rsid w:val="00262094"/>
    <w:rsid w:val="0026438D"/>
    <w:rsid w:val="00270E8D"/>
    <w:rsid w:val="002711D4"/>
    <w:rsid w:val="0028493D"/>
    <w:rsid w:val="0028523D"/>
    <w:rsid w:val="002855C2"/>
    <w:rsid w:val="00286E04"/>
    <w:rsid w:val="00291108"/>
    <w:rsid w:val="002911F1"/>
    <w:rsid w:val="00295034"/>
    <w:rsid w:val="00295FCA"/>
    <w:rsid w:val="002A2ABA"/>
    <w:rsid w:val="002C571D"/>
    <w:rsid w:val="002D14F8"/>
    <w:rsid w:val="002D2C42"/>
    <w:rsid w:val="002D2F7D"/>
    <w:rsid w:val="002D3E64"/>
    <w:rsid w:val="002D44AE"/>
    <w:rsid w:val="002D584B"/>
    <w:rsid w:val="002E5EF8"/>
    <w:rsid w:val="002F30C0"/>
    <w:rsid w:val="002F531B"/>
    <w:rsid w:val="00303230"/>
    <w:rsid w:val="003153FC"/>
    <w:rsid w:val="00317391"/>
    <w:rsid w:val="00320FA9"/>
    <w:rsid w:val="00323C98"/>
    <w:rsid w:val="00324015"/>
    <w:rsid w:val="00324107"/>
    <w:rsid w:val="0032753D"/>
    <w:rsid w:val="003458CB"/>
    <w:rsid w:val="00352904"/>
    <w:rsid w:val="00353B18"/>
    <w:rsid w:val="003551B5"/>
    <w:rsid w:val="0036168F"/>
    <w:rsid w:val="0036294D"/>
    <w:rsid w:val="003663A3"/>
    <w:rsid w:val="003672B8"/>
    <w:rsid w:val="00375026"/>
    <w:rsid w:val="0038185B"/>
    <w:rsid w:val="00381BD6"/>
    <w:rsid w:val="003830E6"/>
    <w:rsid w:val="00383498"/>
    <w:rsid w:val="00386ACB"/>
    <w:rsid w:val="00387B80"/>
    <w:rsid w:val="003A05B2"/>
    <w:rsid w:val="003A1B56"/>
    <w:rsid w:val="003A2E29"/>
    <w:rsid w:val="003A4CEB"/>
    <w:rsid w:val="003A6913"/>
    <w:rsid w:val="003B1495"/>
    <w:rsid w:val="003B3374"/>
    <w:rsid w:val="003C0A25"/>
    <w:rsid w:val="003C1FB8"/>
    <w:rsid w:val="003C21EA"/>
    <w:rsid w:val="003C7B22"/>
    <w:rsid w:val="003D11EE"/>
    <w:rsid w:val="003D2346"/>
    <w:rsid w:val="003E40C1"/>
    <w:rsid w:val="003F0269"/>
    <w:rsid w:val="003F5CF7"/>
    <w:rsid w:val="00405C9D"/>
    <w:rsid w:val="0041072C"/>
    <w:rsid w:val="004175BB"/>
    <w:rsid w:val="00423406"/>
    <w:rsid w:val="00432910"/>
    <w:rsid w:val="004333D3"/>
    <w:rsid w:val="00435BAC"/>
    <w:rsid w:val="00436080"/>
    <w:rsid w:val="00440622"/>
    <w:rsid w:val="004407ED"/>
    <w:rsid w:val="00443A4E"/>
    <w:rsid w:val="00443FAA"/>
    <w:rsid w:val="004456C1"/>
    <w:rsid w:val="00446448"/>
    <w:rsid w:val="004479DF"/>
    <w:rsid w:val="00455C7C"/>
    <w:rsid w:val="004614F3"/>
    <w:rsid w:val="00461978"/>
    <w:rsid w:val="00467690"/>
    <w:rsid w:val="004700E5"/>
    <w:rsid w:val="0047049D"/>
    <w:rsid w:val="00481FAB"/>
    <w:rsid w:val="004833EC"/>
    <w:rsid w:val="00486EEA"/>
    <w:rsid w:val="00494E95"/>
    <w:rsid w:val="004A5AF0"/>
    <w:rsid w:val="004A7EFA"/>
    <w:rsid w:val="004B56E9"/>
    <w:rsid w:val="004C221D"/>
    <w:rsid w:val="004C77A3"/>
    <w:rsid w:val="004D034E"/>
    <w:rsid w:val="004D1257"/>
    <w:rsid w:val="004D6AEF"/>
    <w:rsid w:val="004E0B09"/>
    <w:rsid w:val="004E1683"/>
    <w:rsid w:val="004E1A62"/>
    <w:rsid w:val="004E32F5"/>
    <w:rsid w:val="004F2B4E"/>
    <w:rsid w:val="004F2B7E"/>
    <w:rsid w:val="004F45C4"/>
    <w:rsid w:val="004F5E15"/>
    <w:rsid w:val="004F78C5"/>
    <w:rsid w:val="00502BBD"/>
    <w:rsid w:val="005036D6"/>
    <w:rsid w:val="00510C5D"/>
    <w:rsid w:val="00515C4C"/>
    <w:rsid w:val="00522998"/>
    <w:rsid w:val="005267A4"/>
    <w:rsid w:val="00526915"/>
    <w:rsid w:val="00531049"/>
    <w:rsid w:val="00533F1E"/>
    <w:rsid w:val="0053540C"/>
    <w:rsid w:val="005357EE"/>
    <w:rsid w:val="00536786"/>
    <w:rsid w:val="00537B7F"/>
    <w:rsid w:val="00543785"/>
    <w:rsid w:val="005443C0"/>
    <w:rsid w:val="00544B56"/>
    <w:rsid w:val="005526FA"/>
    <w:rsid w:val="00552E87"/>
    <w:rsid w:val="0056067A"/>
    <w:rsid w:val="00564BD6"/>
    <w:rsid w:val="00567302"/>
    <w:rsid w:val="005676EA"/>
    <w:rsid w:val="00570DBD"/>
    <w:rsid w:val="00572068"/>
    <w:rsid w:val="00577F07"/>
    <w:rsid w:val="005829E0"/>
    <w:rsid w:val="00583F8C"/>
    <w:rsid w:val="005937BD"/>
    <w:rsid w:val="00593D54"/>
    <w:rsid w:val="005A07D5"/>
    <w:rsid w:val="005A4950"/>
    <w:rsid w:val="005A7B78"/>
    <w:rsid w:val="005B0DE1"/>
    <w:rsid w:val="005B2217"/>
    <w:rsid w:val="005B70F1"/>
    <w:rsid w:val="005B7B26"/>
    <w:rsid w:val="005C178B"/>
    <w:rsid w:val="005C4426"/>
    <w:rsid w:val="005E09D0"/>
    <w:rsid w:val="005E384E"/>
    <w:rsid w:val="005E4650"/>
    <w:rsid w:val="005E68E0"/>
    <w:rsid w:val="005E72B1"/>
    <w:rsid w:val="005F40CC"/>
    <w:rsid w:val="005F549D"/>
    <w:rsid w:val="0060194C"/>
    <w:rsid w:val="0060418D"/>
    <w:rsid w:val="006100EF"/>
    <w:rsid w:val="0061332F"/>
    <w:rsid w:val="00617E52"/>
    <w:rsid w:val="0062282D"/>
    <w:rsid w:val="0062632B"/>
    <w:rsid w:val="006301BD"/>
    <w:rsid w:val="006345D5"/>
    <w:rsid w:val="00641B9D"/>
    <w:rsid w:val="00641E91"/>
    <w:rsid w:val="00644B0B"/>
    <w:rsid w:val="006521EA"/>
    <w:rsid w:val="00654534"/>
    <w:rsid w:val="00661A3D"/>
    <w:rsid w:val="006658A5"/>
    <w:rsid w:val="006703BC"/>
    <w:rsid w:val="00674083"/>
    <w:rsid w:val="00677EA5"/>
    <w:rsid w:val="00680C96"/>
    <w:rsid w:val="006833FA"/>
    <w:rsid w:val="00685262"/>
    <w:rsid w:val="006927FF"/>
    <w:rsid w:val="00692B07"/>
    <w:rsid w:val="006943D9"/>
    <w:rsid w:val="006A1E2A"/>
    <w:rsid w:val="006A3FEE"/>
    <w:rsid w:val="006B20CC"/>
    <w:rsid w:val="006B32D4"/>
    <w:rsid w:val="006C01CE"/>
    <w:rsid w:val="006D358C"/>
    <w:rsid w:val="006E1691"/>
    <w:rsid w:val="006E3E18"/>
    <w:rsid w:val="006E7CCF"/>
    <w:rsid w:val="006F0788"/>
    <w:rsid w:val="006F4BA6"/>
    <w:rsid w:val="006F7F0B"/>
    <w:rsid w:val="0070582F"/>
    <w:rsid w:val="00710828"/>
    <w:rsid w:val="00713937"/>
    <w:rsid w:val="00715EB0"/>
    <w:rsid w:val="00715EE8"/>
    <w:rsid w:val="0072027E"/>
    <w:rsid w:val="0072306B"/>
    <w:rsid w:val="00724DED"/>
    <w:rsid w:val="007253F4"/>
    <w:rsid w:val="00725CCB"/>
    <w:rsid w:val="0073498E"/>
    <w:rsid w:val="007356C2"/>
    <w:rsid w:val="0074002D"/>
    <w:rsid w:val="007445CC"/>
    <w:rsid w:val="007513F2"/>
    <w:rsid w:val="007514C0"/>
    <w:rsid w:val="00751629"/>
    <w:rsid w:val="0075353D"/>
    <w:rsid w:val="0075420A"/>
    <w:rsid w:val="00773CA9"/>
    <w:rsid w:val="00776E27"/>
    <w:rsid w:val="00781BE4"/>
    <w:rsid w:val="00781EDC"/>
    <w:rsid w:val="0078318A"/>
    <w:rsid w:val="007918CA"/>
    <w:rsid w:val="00793AC0"/>
    <w:rsid w:val="0079547C"/>
    <w:rsid w:val="007A6D36"/>
    <w:rsid w:val="007B7A41"/>
    <w:rsid w:val="007C060F"/>
    <w:rsid w:val="007C1780"/>
    <w:rsid w:val="007C35D5"/>
    <w:rsid w:val="007C6E22"/>
    <w:rsid w:val="007D0421"/>
    <w:rsid w:val="007D2A5D"/>
    <w:rsid w:val="007D6F7A"/>
    <w:rsid w:val="007D7331"/>
    <w:rsid w:val="007D77ED"/>
    <w:rsid w:val="007D7E2B"/>
    <w:rsid w:val="007E017F"/>
    <w:rsid w:val="007E20E4"/>
    <w:rsid w:val="007E5556"/>
    <w:rsid w:val="007F2FDA"/>
    <w:rsid w:val="007F45D1"/>
    <w:rsid w:val="007F5452"/>
    <w:rsid w:val="008053DE"/>
    <w:rsid w:val="00807CC2"/>
    <w:rsid w:val="008124A9"/>
    <w:rsid w:val="00817EEE"/>
    <w:rsid w:val="008240E6"/>
    <w:rsid w:val="00824C47"/>
    <w:rsid w:val="00826608"/>
    <w:rsid w:val="008303D4"/>
    <w:rsid w:val="00831983"/>
    <w:rsid w:val="008338C8"/>
    <w:rsid w:val="0083515B"/>
    <w:rsid w:val="00835259"/>
    <w:rsid w:val="008360C6"/>
    <w:rsid w:val="00836FF4"/>
    <w:rsid w:val="00844BCA"/>
    <w:rsid w:val="00853604"/>
    <w:rsid w:val="00854E44"/>
    <w:rsid w:val="00856D30"/>
    <w:rsid w:val="00862471"/>
    <w:rsid w:val="0086255F"/>
    <w:rsid w:val="0086528E"/>
    <w:rsid w:val="00870E25"/>
    <w:rsid w:val="008754B3"/>
    <w:rsid w:val="008769B9"/>
    <w:rsid w:val="00876D34"/>
    <w:rsid w:val="0087777B"/>
    <w:rsid w:val="00884BAE"/>
    <w:rsid w:val="00891FF0"/>
    <w:rsid w:val="0089692C"/>
    <w:rsid w:val="008A38DD"/>
    <w:rsid w:val="008A5587"/>
    <w:rsid w:val="008A7B14"/>
    <w:rsid w:val="008A7F82"/>
    <w:rsid w:val="008B025B"/>
    <w:rsid w:val="008B304F"/>
    <w:rsid w:val="008B3421"/>
    <w:rsid w:val="008B402E"/>
    <w:rsid w:val="008B5831"/>
    <w:rsid w:val="008C093C"/>
    <w:rsid w:val="008C5C07"/>
    <w:rsid w:val="008C73B4"/>
    <w:rsid w:val="008D2617"/>
    <w:rsid w:val="008D795E"/>
    <w:rsid w:val="008E113D"/>
    <w:rsid w:val="008E5783"/>
    <w:rsid w:val="008E66E7"/>
    <w:rsid w:val="008F220F"/>
    <w:rsid w:val="008F350B"/>
    <w:rsid w:val="008F5F8C"/>
    <w:rsid w:val="008F7DFB"/>
    <w:rsid w:val="008F7FFC"/>
    <w:rsid w:val="0090165C"/>
    <w:rsid w:val="00904115"/>
    <w:rsid w:val="009063C3"/>
    <w:rsid w:val="00906B0B"/>
    <w:rsid w:val="00910310"/>
    <w:rsid w:val="00910AFB"/>
    <w:rsid w:val="00911AA7"/>
    <w:rsid w:val="00913DAA"/>
    <w:rsid w:val="00920BD8"/>
    <w:rsid w:val="009270F2"/>
    <w:rsid w:val="00936847"/>
    <w:rsid w:val="00942237"/>
    <w:rsid w:val="00942903"/>
    <w:rsid w:val="009461DF"/>
    <w:rsid w:val="0095508E"/>
    <w:rsid w:val="00970D16"/>
    <w:rsid w:val="00971DC5"/>
    <w:rsid w:val="0097229B"/>
    <w:rsid w:val="00972404"/>
    <w:rsid w:val="0097420C"/>
    <w:rsid w:val="009749D1"/>
    <w:rsid w:val="009834E6"/>
    <w:rsid w:val="00984137"/>
    <w:rsid w:val="00984B9A"/>
    <w:rsid w:val="00990718"/>
    <w:rsid w:val="00994158"/>
    <w:rsid w:val="009A1F7B"/>
    <w:rsid w:val="009A6EC0"/>
    <w:rsid w:val="009B2D69"/>
    <w:rsid w:val="009B432A"/>
    <w:rsid w:val="009B5A6E"/>
    <w:rsid w:val="009C2EC6"/>
    <w:rsid w:val="009C6A0D"/>
    <w:rsid w:val="009C6BD3"/>
    <w:rsid w:val="009D64C1"/>
    <w:rsid w:val="009D6EB0"/>
    <w:rsid w:val="009E2F97"/>
    <w:rsid w:val="009E4AEA"/>
    <w:rsid w:val="009F251D"/>
    <w:rsid w:val="009F3285"/>
    <w:rsid w:val="009F5362"/>
    <w:rsid w:val="009F5841"/>
    <w:rsid w:val="00A003D6"/>
    <w:rsid w:val="00A05982"/>
    <w:rsid w:val="00A14C36"/>
    <w:rsid w:val="00A17C59"/>
    <w:rsid w:val="00A23CAA"/>
    <w:rsid w:val="00A3292C"/>
    <w:rsid w:val="00A32EED"/>
    <w:rsid w:val="00A344D1"/>
    <w:rsid w:val="00A35F0D"/>
    <w:rsid w:val="00A40A80"/>
    <w:rsid w:val="00A422A6"/>
    <w:rsid w:val="00A430B3"/>
    <w:rsid w:val="00A4372B"/>
    <w:rsid w:val="00A47A61"/>
    <w:rsid w:val="00A51ADE"/>
    <w:rsid w:val="00A53E04"/>
    <w:rsid w:val="00A54255"/>
    <w:rsid w:val="00A577E9"/>
    <w:rsid w:val="00A60852"/>
    <w:rsid w:val="00A62D52"/>
    <w:rsid w:val="00A665D0"/>
    <w:rsid w:val="00A711AF"/>
    <w:rsid w:val="00A83B15"/>
    <w:rsid w:val="00A83C6C"/>
    <w:rsid w:val="00A91833"/>
    <w:rsid w:val="00A93F33"/>
    <w:rsid w:val="00A9557B"/>
    <w:rsid w:val="00A96F52"/>
    <w:rsid w:val="00A970C8"/>
    <w:rsid w:val="00AA170F"/>
    <w:rsid w:val="00AB2554"/>
    <w:rsid w:val="00AB2C7B"/>
    <w:rsid w:val="00AB3539"/>
    <w:rsid w:val="00AB55BC"/>
    <w:rsid w:val="00AB7086"/>
    <w:rsid w:val="00AC3A2F"/>
    <w:rsid w:val="00AC49C3"/>
    <w:rsid w:val="00AC521B"/>
    <w:rsid w:val="00AC58C2"/>
    <w:rsid w:val="00AC5BB2"/>
    <w:rsid w:val="00AD2299"/>
    <w:rsid w:val="00AD6244"/>
    <w:rsid w:val="00AD73B8"/>
    <w:rsid w:val="00AE2C58"/>
    <w:rsid w:val="00AE3C4E"/>
    <w:rsid w:val="00AE3F75"/>
    <w:rsid w:val="00AE5004"/>
    <w:rsid w:val="00AE58CB"/>
    <w:rsid w:val="00AE64A6"/>
    <w:rsid w:val="00AE6E29"/>
    <w:rsid w:val="00AF299A"/>
    <w:rsid w:val="00AF3084"/>
    <w:rsid w:val="00B057A7"/>
    <w:rsid w:val="00B05E6E"/>
    <w:rsid w:val="00B06041"/>
    <w:rsid w:val="00B06680"/>
    <w:rsid w:val="00B1067C"/>
    <w:rsid w:val="00B146B0"/>
    <w:rsid w:val="00B14A0E"/>
    <w:rsid w:val="00B4667F"/>
    <w:rsid w:val="00B56ECC"/>
    <w:rsid w:val="00B604FA"/>
    <w:rsid w:val="00B63792"/>
    <w:rsid w:val="00B708D6"/>
    <w:rsid w:val="00B77323"/>
    <w:rsid w:val="00B80DA6"/>
    <w:rsid w:val="00B81ADB"/>
    <w:rsid w:val="00B82F90"/>
    <w:rsid w:val="00B84696"/>
    <w:rsid w:val="00B873B4"/>
    <w:rsid w:val="00B90566"/>
    <w:rsid w:val="00B95751"/>
    <w:rsid w:val="00B97BDE"/>
    <w:rsid w:val="00B97F53"/>
    <w:rsid w:val="00BA73A7"/>
    <w:rsid w:val="00BB02B7"/>
    <w:rsid w:val="00BB2057"/>
    <w:rsid w:val="00BB2327"/>
    <w:rsid w:val="00BB31F0"/>
    <w:rsid w:val="00BB44A7"/>
    <w:rsid w:val="00BB45B2"/>
    <w:rsid w:val="00BB6D26"/>
    <w:rsid w:val="00BC0042"/>
    <w:rsid w:val="00BC1CB8"/>
    <w:rsid w:val="00BC3F2D"/>
    <w:rsid w:val="00BC5BE0"/>
    <w:rsid w:val="00BC7B48"/>
    <w:rsid w:val="00BC7B51"/>
    <w:rsid w:val="00BD100A"/>
    <w:rsid w:val="00BE1FEB"/>
    <w:rsid w:val="00BE522C"/>
    <w:rsid w:val="00BF3FA5"/>
    <w:rsid w:val="00BF4963"/>
    <w:rsid w:val="00BF6BC4"/>
    <w:rsid w:val="00BF7E3F"/>
    <w:rsid w:val="00C01528"/>
    <w:rsid w:val="00C03538"/>
    <w:rsid w:val="00C13428"/>
    <w:rsid w:val="00C17C12"/>
    <w:rsid w:val="00C31E10"/>
    <w:rsid w:val="00C373E7"/>
    <w:rsid w:val="00C406B4"/>
    <w:rsid w:val="00C406B5"/>
    <w:rsid w:val="00C435B9"/>
    <w:rsid w:val="00C443DF"/>
    <w:rsid w:val="00C50270"/>
    <w:rsid w:val="00C508D6"/>
    <w:rsid w:val="00C525A5"/>
    <w:rsid w:val="00C603C0"/>
    <w:rsid w:val="00C611E0"/>
    <w:rsid w:val="00C63395"/>
    <w:rsid w:val="00C64FB7"/>
    <w:rsid w:val="00C67EBE"/>
    <w:rsid w:val="00C7071D"/>
    <w:rsid w:val="00C7103A"/>
    <w:rsid w:val="00C76950"/>
    <w:rsid w:val="00C810D5"/>
    <w:rsid w:val="00C81208"/>
    <w:rsid w:val="00C82903"/>
    <w:rsid w:val="00C863DB"/>
    <w:rsid w:val="00C973E2"/>
    <w:rsid w:val="00CA1D9C"/>
    <w:rsid w:val="00CA459D"/>
    <w:rsid w:val="00CB43C9"/>
    <w:rsid w:val="00CB6AC8"/>
    <w:rsid w:val="00CC3957"/>
    <w:rsid w:val="00CD3D20"/>
    <w:rsid w:val="00CD3FE3"/>
    <w:rsid w:val="00CD6264"/>
    <w:rsid w:val="00CD7F08"/>
    <w:rsid w:val="00CE24B9"/>
    <w:rsid w:val="00CE4221"/>
    <w:rsid w:val="00CF06F2"/>
    <w:rsid w:val="00CF4E6D"/>
    <w:rsid w:val="00CF5124"/>
    <w:rsid w:val="00CF76CB"/>
    <w:rsid w:val="00D027C6"/>
    <w:rsid w:val="00D20070"/>
    <w:rsid w:val="00D2559D"/>
    <w:rsid w:val="00D260C3"/>
    <w:rsid w:val="00D311F0"/>
    <w:rsid w:val="00D32648"/>
    <w:rsid w:val="00D35EEB"/>
    <w:rsid w:val="00D4792A"/>
    <w:rsid w:val="00D6595A"/>
    <w:rsid w:val="00D733CC"/>
    <w:rsid w:val="00D74516"/>
    <w:rsid w:val="00D84468"/>
    <w:rsid w:val="00D924E6"/>
    <w:rsid w:val="00D93577"/>
    <w:rsid w:val="00D965EF"/>
    <w:rsid w:val="00DA054D"/>
    <w:rsid w:val="00DA214A"/>
    <w:rsid w:val="00DA228D"/>
    <w:rsid w:val="00DA3460"/>
    <w:rsid w:val="00DA60A0"/>
    <w:rsid w:val="00DA7444"/>
    <w:rsid w:val="00DB0781"/>
    <w:rsid w:val="00DB07F6"/>
    <w:rsid w:val="00DB3799"/>
    <w:rsid w:val="00DB74A6"/>
    <w:rsid w:val="00DB789B"/>
    <w:rsid w:val="00DC0C49"/>
    <w:rsid w:val="00DC208C"/>
    <w:rsid w:val="00DD257C"/>
    <w:rsid w:val="00DD7041"/>
    <w:rsid w:val="00DE5C47"/>
    <w:rsid w:val="00DF0B91"/>
    <w:rsid w:val="00DF3A3F"/>
    <w:rsid w:val="00DF5B0F"/>
    <w:rsid w:val="00E013CA"/>
    <w:rsid w:val="00E07F52"/>
    <w:rsid w:val="00E10CD5"/>
    <w:rsid w:val="00E1409C"/>
    <w:rsid w:val="00E14555"/>
    <w:rsid w:val="00E1734F"/>
    <w:rsid w:val="00E20F29"/>
    <w:rsid w:val="00E21B47"/>
    <w:rsid w:val="00E21EB3"/>
    <w:rsid w:val="00E221DA"/>
    <w:rsid w:val="00E23830"/>
    <w:rsid w:val="00E27751"/>
    <w:rsid w:val="00E328EA"/>
    <w:rsid w:val="00E34000"/>
    <w:rsid w:val="00E362AF"/>
    <w:rsid w:val="00E45625"/>
    <w:rsid w:val="00E46AB8"/>
    <w:rsid w:val="00E47B51"/>
    <w:rsid w:val="00E50436"/>
    <w:rsid w:val="00E52FBA"/>
    <w:rsid w:val="00E622D1"/>
    <w:rsid w:val="00E663E8"/>
    <w:rsid w:val="00E74455"/>
    <w:rsid w:val="00E767B4"/>
    <w:rsid w:val="00E807DA"/>
    <w:rsid w:val="00E81701"/>
    <w:rsid w:val="00E84028"/>
    <w:rsid w:val="00E86C7E"/>
    <w:rsid w:val="00E87D5C"/>
    <w:rsid w:val="00E9039B"/>
    <w:rsid w:val="00E91912"/>
    <w:rsid w:val="00EA1056"/>
    <w:rsid w:val="00EA1B2F"/>
    <w:rsid w:val="00EA513E"/>
    <w:rsid w:val="00EA62E4"/>
    <w:rsid w:val="00EA7DBB"/>
    <w:rsid w:val="00EB0CCE"/>
    <w:rsid w:val="00EB3AAB"/>
    <w:rsid w:val="00EB531B"/>
    <w:rsid w:val="00EC1F96"/>
    <w:rsid w:val="00EC24C2"/>
    <w:rsid w:val="00EC33AE"/>
    <w:rsid w:val="00EC47BD"/>
    <w:rsid w:val="00EC6164"/>
    <w:rsid w:val="00EC75D7"/>
    <w:rsid w:val="00ED0431"/>
    <w:rsid w:val="00ED14AC"/>
    <w:rsid w:val="00ED3059"/>
    <w:rsid w:val="00ED5E48"/>
    <w:rsid w:val="00EE5DA2"/>
    <w:rsid w:val="00F01015"/>
    <w:rsid w:val="00F03087"/>
    <w:rsid w:val="00F0476A"/>
    <w:rsid w:val="00F06C03"/>
    <w:rsid w:val="00F16AAA"/>
    <w:rsid w:val="00F228B5"/>
    <w:rsid w:val="00F2293E"/>
    <w:rsid w:val="00F30E8F"/>
    <w:rsid w:val="00F31850"/>
    <w:rsid w:val="00F33DBD"/>
    <w:rsid w:val="00F34DB7"/>
    <w:rsid w:val="00F3591D"/>
    <w:rsid w:val="00F408AB"/>
    <w:rsid w:val="00F43BBB"/>
    <w:rsid w:val="00F501F2"/>
    <w:rsid w:val="00F5152F"/>
    <w:rsid w:val="00F5482B"/>
    <w:rsid w:val="00F623B6"/>
    <w:rsid w:val="00F65B26"/>
    <w:rsid w:val="00F6649C"/>
    <w:rsid w:val="00F672C5"/>
    <w:rsid w:val="00F70599"/>
    <w:rsid w:val="00F734DA"/>
    <w:rsid w:val="00F80704"/>
    <w:rsid w:val="00F85A8C"/>
    <w:rsid w:val="00F85FA3"/>
    <w:rsid w:val="00FA0A8F"/>
    <w:rsid w:val="00FA2756"/>
    <w:rsid w:val="00FA303E"/>
    <w:rsid w:val="00FA3BE7"/>
    <w:rsid w:val="00FA6D66"/>
    <w:rsid w:val="00FB0132"/>
    <w:rsid w:val="00FB195D"/>
    <w:rsid w:val="00FC265E"/>
    <w:rsid w:val="00FC2CF7"/>
    <w:rsid w:val="00FC6163"/>
    <w:rsid w:val="00FD00C1"/>
    <w:rsid w:val="00FD086F"/>
    <w:rsid w:val="00FD2627"/>
    <w:rsid w:val="00FD7753"/>
    <w:rsid w:val="00FE57DF"/>
    <w:rsid w:val="00FE711D"/>
    <w:rsid w:val="00FF3CC4"/>
    <w:rsid w:val="00FF6B1A"/>
    <w:rsid w:val="00FF6B9E"/>
    <w:rsid w:val="00FF7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68F"/>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aliases w:val=" Знак Знак Знак, Знак Знак Знак Знак Знак"/>
    <w:basedOn w:val="a"/>
    <w:next w:val="a"/>
    <w:link w:val="10"/>
    <w:qFormat/>
    <w:rsid w:val="00ED5E48"/>
    <w:pPr>
      <w:keepNext/>
      <w:suppressAutoHyphens w:val="0"/>
      <w:spacing w:before="240" w:after="60" w:line="36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FA303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34EC1"/>
    <w:pPr>
      <w:keepNext/>
      <w:suppressAutoHyphens w:val="0"/>
      <w:spacing w:before="240" w:after="60" w:line="240" w:lineRule="auto"/>
      <w:jc w:val="center"/>
      <w:outlineLvl w:val="2"/>
    </w:pPr>
    <w:rPr>
      <w:rFonts w:cs="Arial"/>
      <w:b/>
      <w:bCs/>
      <w: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Знак, Знак Знак Знак Знак Знак Знак"/>
    <w:basedOn w:val="a0"/>
    <w:link w:val="1"/>
    <w:locked/>
    <w:rsid w:val="00ED5E48"/>
    <w:rPr>
      <w:rFonts w:ascii="Arial" w:hAnsi="Arial" w:cs="Arial"/>
      <w:b/>
      <w:bCs/>
      <w:color w:val="00000A"/>
      <w:kern w:val="32"/>
      <w:sz w:val="32"/>
      <w:szCs w:val="32"/>
      <w:lang w:val="ru-RU" w:eastAsia="ru-RU" w:bidi="ar-SA"/>
    </w:rPr>
  </w:style>
  <w:style w:type="character" w:customStyle="1" w:styleId="20">
    <w:name w:val="Заголовок 2 Знак"/>
    <w:basedOn w:val="a0"/>
    <w:link w:val="2"/>
    <w:semiHidden/>
    <w:rsid w:val="00034EC1"/>
    <w:rPr>
      <w:rFonts w:ascii="Arial" w:eastAsia="Arial Unicode MS" w:hAnsi="Arial" w:cs="Arial"/>
      <w:b/>
      <w:bCs/>
      <w:i/>
      <w:iCs/>
      <w:color w:val="00000A"/>
      <w:kern w:val="1"/>
      <w:sz w:val="28"/>
      <w:szCs w:val="28"/>
      <w:lang w:val="ru-RU" w:eastAsia="en-US" w:bidi="ar-SA"/>
    </w:rPr>
  </w:style>
  <w:style w:type="character" w:customStyle="1" w:styleId="30">
    <w:name w:val="Заголовок 3 Знак"/>
    <w:basedOn w:val="a0"/>
    <w:link w:val="3"/>
    <w:rsid w:val="00034EC1"/>
    <w:rPr>
      <w:rFonts w:ascii="Calibri" w:eastAsia="Arial Unicode MS" w:hAnsi="Calibri" w:cs="Arial"/>
      <w:b/>
      <w:bCs/>
      <w:i/>
      <w:color w:val="00000A"/>
      <w:kern w:val="1"/>
      <w:sz w:val="28"/>
      <w:szCs w:val="28"/>
      <w:lang w:val="ru-RU" w:eastAsia="ru-RU" w:bidi="ar-SA"/>
    </w:rPr>
  </w:style>
  <w:style w:type="character" w:styleId="a3">
    <w:name w:val="footnote reference"/>
    <w:rsid w:val="0036168F"/>
    <w:rPr>
      <w:vertAlign w:val="superscript"/>
    </w:rPr>
  </w:style>
  <w:style w:type="paragraph" w:customStyle="1" w:styleId="14TexstOSNOVA1012">
    <w:name w:val="14TexstOSNOVA_10/12"/>
    <w:basedOn w:val="a"/>
    <w:rsid w:val="0036168F"/>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paragraph" w:styleId="a4">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5"/>
    <w:rsid w:val="0036168F"/>
    <w:pPr>
      <w:suppressAutoHyphens w:val="0"/>
      <w:spacing w:after="0" w:line="240" w:lineRule="auto"/>
    </w:pPr>
    <w:rPr>
      <w:sz w:val="24"/>
      <w:szCs w:val="24"/>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link w:val="a4"/>
    <w:rsid w:val="0036168F"/>
    <w:rPr>
      <w:rFonts w:ascii="Calibri" w:eastAsia="Arial Unicode MS" w:hAnsi="Calibri" w:cs="Calibri"/>
      <w:color w:val="00000A"/>
      <w:kern w:val="1"/>
      <w:sz w:val="24"/>
      <w:szCs w:val="24"/>
      <w:lang w:val="ru-RU" w:eastAsia="ru-RU" w:bidi="ar-SA"/>
    </w:rPr>
  </w:style>
  <w:style w:type="paragraph" w:customStyle="1" w:styleId="western">
    <w:name w:val="western"/>
    <w:basedOn w:val="a"/>
    <w:rsid w:val="0036168F"/>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11">
    <w:name w:val="toc 1"/>
    <w:basedOn w:val="a"/>
    <w:next w:val="a"/>
    <w:autoRedefine/>
    <w:unhideWhenUsed/>
    <w:rsid w:val="0036168F"/>
  </w:style>
  <w:style w:type="paragraph" w:styleId="31">
    <w:name w:val="toc 3"/>
    <w:basedOn w:val="a"/>
    <w:next w:val="a"/>
    <w:autoRedefine/>
    <w:unhideWhenUsed/>
    <w:rsid w:val="008053DE"/>
    <w:pPr>
      <w:tabs>
        <w:tab w:val="right" w:leader="dot" w:pos="9628"/>
      </w:tabs>
      <w:ind w:firstLine="426"/>
      <w:jc w:val="both"/>
    </w:pPr>
  </w:style>
  <w:style w:type="character" w:styleId="a6">
    <w:name w:val="Hyperlink"/>
    <w:unhideWhenUsed/>
    <w:rsid w:val="0036168F"/>
    <w:rPr>
      <w:color w:val="0000FF"/>
      <w:u w:val="single"/>
    </w:rPr>
  </w:style>
  <w:style w:type="paragraph" w:styleId="21">
    <w:name w:val="toc 2"/>
    <w:basedOn w:val="a"/>
    <w:next w:val="a"/>
    <w:autoRedefine/>
    <w:unhideWhenUsed/>
    <w:rsid w:val="0036168F"/>
    <w:pPr>
      <w:ind w:left="220"/>
    </w:pPr>
  </w:style>
  <w:style w:type="paragraph" w:customStyle="1" w:styleId="p4">
    <w:name w:val="p4"/>
    <w:basedOn w:val="a"/>
    <w:rsid w:val="0036168F"/>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36168F"/>
  </w:style>
  <w:style w:type="paragraph" w:styleId="a7">
    <w:name w:val="Body Text"/>
    <w:aliases w:val=" Знак Знак"/>
    <w:basedOn w:val="a"/>
    <w:link w:val="a8"/>
    <w:semiHidden/>
    <w:unhideWhenUsed/>
    <w:rsid w:val="0036168F"/>
    <w:pPr>
      <w:spacing w:after="120"/>
    </w:pPr>
  </w:style>
  <w:style w:type="character" w:customStyle="1" w:styleId="a8">
    <w:name w:val="Основной текст Знак"/>
    <w:aliases w:val=" Знак Знак Знак1"/>
    <w:link w:val="a7"/>
    <w:semiHidden/>
    <w:rsid w:val="0036168F"/>
    <w:rPr>
      <w:rFonts w:ascii="Calibri" w:eastAsia="Arial Unicode MS" w:hAnsi="Calibri" w:cs="Calibri"/>
      <w:color w:val="00000A"/>
      <w:kern w:val="1"/>
      <w:sz w:val="22"/>
      <w:szCs w:val="22"/>
      <w:lang w:val="ru-RU" w:eastAsia="en-US" w:bidi="ar-SA"/>
    </w:rPr>
  </w:style>
  <w:style w:type="paragraph" w:customStyle="1" w:styleId="a9">
    <w:name w:val="Основной"/>
    <w:basedOn w:val="a"/>
    <w:rsid w:val="0036168F"/>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styleId="aa">
    <w:name w:val="List Paragraph"/>
    <w:basedOn w:val="a"/>
    <w:qFormat/>
    <w:rsid w:val="0036168F"/>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customStyle="1" w:styleId="32">
    <w:name w:val="Заг 3"/>
    <w:basedOn w:val="a"/>
    <w:rsid w:val="0036168F"/>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character" w:customStyle="1" w:styleId="c12">
    <w:name w:val="c12"/>
    <w:basedOn w:val="a0"/>
    <w:rsid w:val="0036168F"/>
  </w:style>
  <w:style w:type="paragraph" w:customStyle="1" w:styleId="c11">
    <w:name w:val="c11"/>
    <w:basedOn w:val="a"/>
    <w:rsid w:val="0036168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styleId="ab">
    <w:name w:val="footer"/>
    <w:basedOn w:val="a"/>
    <w:link w:val="ac"/>
    <w:unhideWhenUsed/>
    <w:rsid w:val="0036168F"/>
    <w:pPr>
      <w:tabs>
        <w:tab w:val="center" w:pos="4677"/>
        <w:tab w:val="right" w:pos="9355"/>
      </w:tabs>
    </w:pPr>
    <w:rPr>
      <w:rFonts w:cs="Times New Roman"/>
    </w:rPr>
  </w:style>
  <w:style w:type="character" w:customStyle="1" w:styleId="ac">
    <w:name w:val="Нижний колонтитул Знак"/>
    <w:basedOn w:val="a0"/>
    <w:link w:val="ab"/>
    <w:rsid w:val="00034EC1"/>
    <w:rPr>
      <w:rFonts w:ascii="Calibri" w:eastAsia="Arial Unicode MS" w:hAnsi="Calibri"/>
      <w:color w:val="00000A"/>
      <w:kern w:val="1"/>
      <w:sz w:val="22"/>
      <w:szCs w:val="22"/>
      <w:lang w:eastAsia="en-US" w:bidi="ar-SA"/>
    </w:rPr>
  </w:style>
  <w:style w:type="paragraph" w:customStyle="1" w:styleId="ConsPlusNormal">
    <w:name w:val="ConsPlusNormal"/>
    <w:rsid w:val="00F16AAA"/>
    <w:pPr>
      <w:widowControl w:val="0"/>
      <w:autoSpaceDE w:val="0"/>
      <w:autoSpaceDN w:val="0"/>
      <w:adjustRightInd w:val="0"/>
    </w:pPr>
    <w:rPr>
      <w:rFonts w:ascii="Arial" w:eastAsia="Calibri" w:hAnsi="Arial" w:cs="Arial"/>
    </w:rPr>
  </w:style>
  <w:style w:type="paragraph" w:styleId="ad">
    <w:name w:val="Normal (Web)"/>
    <w:basedOn w:val="a"/>
    <w:rsid w:val="00F16AAA"/>
    <w:pPr>
      <w:suppressAutoHyphens w:val="0"/>
      <w:autoSpaceDE w:val="0"/>
      <w:autoSpaceDN w:val="0"/>
      <w:adjustRightInd w:val="0"/>
      <w:spacing w:before="130" w:after="130" w:line="360" w:lineRule="auto"/>
    </w:pPr>
    <w:rPr>
      <w:rFonts w:ascii="Times New Roman" w:eastAsia="Calibri" w:hAnsi="Times New Roman" w:cs="Times New Roman"/>
      <w:color w:val="auto"/>
      <w:kern w:val="0"/>
      <w:sz w:val="24"/>
      <w:szCs w:val="24"/>
      <w:lang w:eastAsia="ru-RU"/>
    </w:rPr>
  </w:style>
  <w:style w:type="paragraph" w:customStyle="1" w:styleId="12">
    <w:name w:val="Абзац списка1"/>
    <w:basedOn w:val="a"/>
    <w:rsid w:val="00F16AAA"/>
    <w:pPr>
      <w:spacing w:after="0" w:line="360" w:lineRule="auto"/>
      <w:ind w:left="720"/>
    </w:pPr>
    <w:rPr>
      <w:rFonts w:ascii="Times New Roman" w:eastAsia="Calibri" w:hAnsi="Times New Roman" w:cs="Times New Roman"/>
      <w:color w:val="auto"/>
      <w:sz w:val="24"/>
      <w:szCs w:val="24"/>
      <w:lang w:eastAsia="ar-SA"/>
    </w:rPr>
  </w:style>
  <w:style w:type="character" w:customStyle="1" w:styleId="ae">
    <w:name w:val="Символ сноски"/>
    <w:rsid w:val="00F16AAA"/>
    <w:rPr>
      <w:vertAlign w:val="superscript"/>
    </w:rPr>
  </w:style>
  <w:style w:type="character" w:customStyle="1" w:styleId="13">
    <w:name w:val="Знак сноски1"/>
    <w:rsid w:val="00F16AAA"/>
    <w:rPr>
      <w:vertAlign w:val="superscript"/>
    </w:rPr>
  </w:style>
  <w:style w:type="character" w:customStyle="1" w:styleId="22">
    <w:name w:val="Знак сноски2"/>
    <w:rsid w:val="00F16AAA"/>
    <w:rPr>
      <w:vertAlign w:val="superscript"/>
    </w:rPr>
  </w:style>
  <w:style w:type="paragraph" w:customStyle="1" w:styleId="Standard">
    <w:name w:val="Standard"/>
    <w:link w:val="Standard0"/>
    <w:rsid w:val="00F16AAA"/>
    <w:pPr>
      <w:suppressAutoHyphens/>
      <w:spacing w:line="360" w:lineRule="auto"/>
      <w:ind w:firstLine="709"/>
      <w:jc w:val="both"/>
      <w:textAlignment w:val="baseline"/>
    </w:pPr>
    <w:rPr>
      <w:rFonts w:ascii="Calibri" w:eastAsia="SimSun" w:hAnsi="Calibri" w:cs="Calibri"/>
      <w:color w:val="00000A"/>
      <w:kern w:val="1"/>
      <w:sz w:val="28"/>
      <w:szCs w:val="28"/>
      <w:lang w:eastAsia="zh-CN"/>
    </w:rPr>
  </w:style>
  <w:style w:type="character" w:customStyle="1" w:styleId="Standard0">
    <w:name w:val="Standard Знак"/>
    <w:link w:val="Standard"/>
    <w:locked/>
    <w:rsid w:val="00F16AAA"/>
    <w:rPr>
      <w:rFonts w:ascii="Calibri" w:eastAsia="SimSun" w:hAnsi="Calibri" w:cs="Calibri"/>
      <w:color w:val="00000A"/>
      <w:kern w:val="1"/>
      <w:sz w:val="28"/>
      <w:szCs w:val="28"/>
      <w:lang w:val="ru-RU" w:eastAsia="zh-CN" w:bidi="ar-SA"/>
    </w:rPr>
  </w:style>
  <w:style w:type="paragraph" w:styleId="af">
    <w:name w:val="Body Text Indent"/>
    <w:aliases w:val=" Знак"/>
    <w:basedOn w:val="a"/>
    <w:rsid w:val="00F16AAA"/>
    <w:pPr>
      <w:spacing w:after="120"/>
      <w:ind w:left="283"/>
    </w:pPr>
  </w:style>
  <w:style w:type="character" w:customStyle="1" w:styleId="120">
    <w:name w:val="Знак сноски12"/>
    <w:rsid w:val="00F16AAA"/>
    <w:rPr>
      <w:vertAlign w:val="superscript"/>
    </w:rPr>
  </w:style>
  <w:style w:type="character" w:customStyle="1" w:styleId="Standard1">
    <w:name w:val="Standard Знак1"/>
    <w:locked/>
    <w:rsid w:val="00F16AAA"/>
    <w:rPr>
      <w:rFonts w:eastAsia="SimSun"/>
      <w:kern w:val="1"/>
      <w:sz w:val="28"/>
      <w:szCs w:val="28"/>
      <w:lang w:val="ru-RU" w:eastAsia="zh-CN" w:bidi="ar-SA"/>
    </w:rPr>
  </w:style>
  <w:style w:type="paragraph" w:customStyle="1" w:styleId="NormalWeb1">
    <w:name w:val="Normal (Web)1"/>
    <w:basedOn w:val="a"/>
    <w:rsid w:val="00494E95"/>
    <w:pPr>
      <w:suppressAutoHyphens w:val="0"/>
      <w:spacing w:before="100" w:after="100" w:line="360" w:lineRule="auto"/>
    </w:pPr>
    <w:rPr>
      <w:rFonts w:ascii="Times New Roman" w:eastAsia="Times New Roman" w:hAnsi="Times New Roman" w:cs="Times New Roman"/>
      <w:color w:val="auto"/>
      <w:kern w:val="0"/>
      <w:sz w:val="24"/>
      <w:szCs w:val="24"/>
      <w:lang w:eastAsia="ru-RU"/>
    </w:rPr>
  </w:style>
  <w:style w:type="character" w:customStyle="1" w:styleId="Standard2">
    <w:name w:val="Standard Знак Знак"/>
    <w:basedOn w:val="a0"/>
    <w:rsid w:val="00ED5E48"/>
    <w:rPr>
      <w:rFonts w:ascii="Arial" w:eastAsia="SimSun" w:hAnsi="Arial" w:cs="Arial"/>
      <w:kern w:val="3"/>
      <w:sz w:val="24"/>
      <w:szCs w:val="24"/>
      <w:lang w:val="ru-RU" w:eastAsia="zh-CN" w:bidi="ar-SA"/>
    </w:rPr>
  </w:style>
  <w:style w:type="paragraph" w:customStyle="1" w:styleId="18TexstSPISOK1">
    <w:name w:val="18TexstSPISOK_1"/>
    <w:aliases w:val="1"/>
    <w:basedOn w:val="a"/>
    <w:rsid w:val="00ED5E48"/>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customStyle="1" w:styleId="af0">
    <w:name w:val="Буллит"/>
    <w:basedOn w:val="a9"/>
    <w:rsid w:val="001602EA"/>
    <w:pPr>
      <w:ind w:firstLine="244"/>
    </w:pPr>
  </w:style>
  <w:style w:type="character" w:customStyle="1" w:styleId="14">
    <w:name w:val="Сноска1"/>
    <w:rsid w:val="001602EA"/>
    <w:rPr>
      <w:rFonts w:ascii="Times New Roman" w:hAnsi="Times New Roman" w:cs="Times New Roman"/>
      <w:vertAlign w:val="superscript"/>
    </w:rPr>
  </w:style>
  <w:style w:type="paragraph" w:customStyle="1" w:styleId="4">
    <w:name w:val="Заг 4"/>
    <w:basedOn w:val="32"/>
    <w:rsid w:val="001602EA"/>
    <w:rPr>
      <w:b w:val="0"/>
      <w:bCs w:val="0"/>
    </w:rPr>
  </w:style>
  <w:style w:type="paragraph" w:customStyle="1" w:styleId="af1">
    <w:name w:val="Сноска"/>
    <w:basedOn w:val="a9"/>
    <w:rsid w:val="001602EA"/>
    <w:pPr>
      <w:spacing w:line="174" w:lineRule="atLeast"/>
    </w:pPr>
    <w:rPr>
      <w:sz w:val="17"/>
      <w:szCs w:val="17"/>
    </w:rPr>
  </w:style>
  <w:style w:type="paragraph" w:customStyle="1" w:styleId="af2">
    <w:name w:val="Подзаг"/>
    <w:basedOn w:val="a9"/>
    <w:rsid w:val="001602EA"/>
    <w:pPr>
      <w:spacing w:before="113" w:after="28"/>
      <w:jc w:val="center"/>
    </w:pPr>
    <w:rPr>
      <w:b/>
      <w:bCs/>
      <w:i/>
      <w:iCs/>
    </w:rPr>
  </w:style>
  <w:style w:type="paragraph" w:customStyle="1" w:styleId="23">
    <w:name w:val="Абзац списка2"/>
    <w:basedOn w:val="a"/>
    <w:rsid w:val="001602EA"/>
    <w:pPr>
      <w:widowControl w:val="0"/>
      <w:spacing w:after="0" w:line="360" w:lineRule="auto"/>
      <w:ind w:left="720"/>
    </w:pPr>
    <w:rPr>
      <w:rFonts w:ascii="Times New Roman" w:eastAsia="SimSun" w:hAnsi="Times New Roman" w:cs="Mangal"/>
      <w:caps/>
      <w:color w:val="auto"/>
      <w:sz w:val="24"/>
      <w:szCs w:val="24"/>
      <w:lang w:eastAsia="zh-CN" w:bidi="hi-IN"/>
    </w:rPr>
  </w:style>
  <w:style w:type="paragraph" w:customStyle="1" w:styleId="af3">
    <w:name w:val="А ОСН ТЕКСТ Знак Знак"/>
    <w:basedOn w:val="a"/>
    <w:link w:val="af4"/>
    <w:rsid w:val="001602EA"/>
    <w:pPr>
      <w:suppressAutoHyphens w:val="0"/>
      <w:spacing w:after="0" w:line="360" w:lineRule="auto"/>
      <w:ind w:firstLine="454"/>
      <w:jc w:val="both"/>
    </w:pPr>
    <w:rPr>
      <w:caps/>
      <w:color w:val="000000"/>
      <w:sz w:val="28"/>
      <w:lang w:eastAsia="ru-RU"/>
    </w:rPr>
  </w:style>
  <w:style w:type="character" w:customStyle="1" w:styleId="af4">
    <w:name w:val="А ОСН ТЕКСТ Знак Знак Знак"/>
    <w:link w:val="af3"/>
    <w:rsid w:val="001602EA"/>
    <w:rPr>
      <w:rFonts w:ascii="Calibri" w:eastAsia="Arial Unicode MS" w:hAnsi="Calibri" w:cs="Calibri"/>
      <w:caps/>
      <w:color w:val="000000"/>
      <w:kern w:val="1"/>
      <w:sz w:val="28"/>
      <w:szCs w:val="22"/>
      <w:lang w:eastAsia="ru-RU" w:bidi="ar-SA"/>
    </w:rPr>
  </w:style>
  <w:style w:type="character" w:customStyle="1" w:styleId="15">
    <w:name w:val="Основной текст + Курсив1"/>
    <w:rsid w:val="001602EA"/>
    <w:rPr>
      <w:rFonts w:ascii="Times New Roman" w:hAnsi="Times New Roman"/>
      <w:i/>
      <w:caps/>
      <w:color w:val="00000A"/>
      <w:spacing w:val="0"/>
      <w:kern w:val="1"/>
      <w:sz w:val="22"/>
      <w:lang w:val="ru-RU" w:eastAsia="ru-RU"/>
    </w:rPr>
  </w:style>
  <w:style w:type="paragraph" w:customStyle="1" w:styleId="af5">
    <w:name w:val="А_основной Знак Знак"/>
    <w:basedOn w:val="a"/>
    <w:link w:val="af6"/>
    <w:rsid w:val="001602EA"/>
    <w:pPr>
      <w:suppressAutoHyphens w:val="0"/>
      <w:spacing w:after="0" w:line="360" w:lineRule="auto"/>
      <w:ind w:firstLine="454"/>
      <w:jc w:val="both"/>
    </w:pPr>
    <w:rPr>
      <w:sz w:val="28"/>
    </w:rPr>
  </w:style>
  <w:style w:type="character" w:customStyle="1" w:styleId="af6">
    <w:name w:val="А_основной Знак Знак Знак"/>
    <w:link w:val="af5"/>
    <w:rsid w:val="001602EA"/>
    <w:rPr>
      <w:rFonts w:ascii="Calibri" w:eastAsia="Arial Unicode MS" w:hAnsi="Calibri" w:cs="Calibri"/>
      <w:color w:val="00000A"/>
      <w:kern w:val="1"/>
      <w:sz w:val="28"/>
      <w:szCs w:val="22"/>
      <w:lang w:val="ru-RU" w:eastAsia="en-US" w:bidi="ar-SA"/>
    </w:rPr>
  </w:style>
  <w:style w:type="paragraph" w:customStyle="1" w:styleId="Default">
    <w:name w:val="Default"/>
    <w:rsid w:val="001602EA"/>
    <w:pPr>
      <w:autoSpaceDE w:val="0"/>
      <w:autoSpaceDN w:val="0"/>
      <w:adjustRightInd w:val="0"/>
    </w:pPr>
    <w:rPr>
      <w:color w:val="000000"/>
      <w:sz w:val="24"/>
      <w:szCs w:val="24"/>
    </w:rPr>
  </w:style>
  <w:style w:type="paragraph" w:styleId="af7">
    <w:name w:val="No Spacing"/>
    <w:qFormat/>
    <w:rsid w:val="00FA303E"/>
    <w:rPr>
      <w:rFonts w:ascii="Calibri" w:eastAsia="Calibri" w:hAnsi="Calibri"/>
      <w:sz w:val="22"/>
      <w:szCs w:val="22"/>
      <w:lang w:eastAsia="en-US"/>
    </w:rPr>
  </w:style>
  <w:style w:type="paragraph" w:customStyle="1" w:styleId="af8">
    <w:name w:val="А_основной Знак"/>
    <w:basedOn w:val="a"/>
    <w:link w:val="af9"/>
    <w:rsid w:val="00FA303E"/>
    <w:pPr>
      <w:suppressAutoHyphens w:val="0"/>
      <w:spacing w:after="0" w:line="360" w:lineRule="auto"/>
      <w:ind w:firstLine="454"/>
      <w:jc w:val="both"/>
    </w:pPr>
    <w:rPr>
      <w:rFonts w:ascii="Times New Roman" w:eastAsia="Times New Roman" w:hAnsi="Times New Roman"/>
      <w:sz w:val="28"/>
    </w:rPr>
  </w:style>
  <w:style w:type="paragraph" w:customStyle="1" w:styleId="af9">
    <w:name w:val="А_основной Знак Знак"/>
    <w:basedOn w:val="a"/>
    <w:link w:val="af8"/>
    <w:qFormat/>
    <w:rsid w:val="00533F1E"/>
    <w:pPr>
      <w:suppressAutoHyphens w:val="0"/>
      <w:spacing w:after="0" w:line="360" w:lineRule="auto"/>
      <w:ind w:firstLine="454"/>
      <w:jc w:val="both"/>
    </w:pPr>
    <w:rPr>
      <w:rFonts w:ascii="Times New Roman" w:eastAsia="Times New Roman" w:hAnsi="Times New Roman" w:cs="Times New Roman"/>
      <w:color w:val="auto"/>
      <w:kern w:val="0"/>
      <w:sz w:val="28"/>
      <w:szCs w:val="28"/>
    </w:rPr>
  </w:style>
  <w:style w:type="character" w:customStyle="1" w:styleId="s2">
    <w:name w:val="s2"/>
    <w:rsid w:val="0097229B"/>
  </w:style>
  <w:style w:type="character" w:customStyle="1" w:styleId="s5">
    <w:name w:val="s5"/>
    <w:rsid w:val="0097229B"/>
  </w:style>
  <w:style w:type="paragraph" w:customStyle="1" w:styleId="p16">
    <w:name w:val="p16"/>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15">
    <w:name w:val="p15"/>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23">
    <w:name w:val="p23"/>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3">
    <w:name w:val="s13"/>
    <w:rsid w:val="0097229B"/>
  </w:style>
  <w:style w:type="paragraph" w:customStyle="1" w:styleId="p22">
    <w:name w:val="p22"/>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2">
    <w:name w:val="s12"/>
    <w:rsid w:val="0097229B"/>
  </w:style>
  <w:style w:type="paragraph" w:customStyle="1" w:styleId="p28">
    <w:name w:val="p28"/>
    <w:basedOn w:val="a"/>
    <w:rsid w:val="0097229B"/>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6">
    <w:name w:val="p6"/>
    <w:basedOn w:val="a"/>
    <w:rsid w:val="0097229B"/>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styleId="24">
    <w:name w:val="Body Text Indent 2"/>
    <w:aliases w:val="Body Text Indent 2 Char"/>
    <w:basedOn w:val="a"/>
    <w:link w:val="25"/>
    <w:rsid w:val="003A1B56"/>
    <w:pPr>
      <w:spacing w:after="120" w:line="480" w:lineRule="auto"/>
      <w:ind w:left="283"/>
    </w:pPr>
  </w:style>
  <w:style w:type="character" w:customStyle="1" w:styleId="25">
    <w:name w:val="Основной текст с отступом 2 Знак"/>
    <w:aliases w:val="Body Text Indent 2 Char Знак"/>
    <w:basedOn w:val="a0"/>
    <w:link w:val="24"/>
    <w:rsid w:val="003A1B56"/>
    <w:rPr>
      <w:rFonts w:ascii="Calibri" w:eastAsia="Arial Unicode MS" w:hAnsi="Calibri" w:cs="Calibri"/>
      <w:color w:val="00000A"/>
      <w:kern w:val="1"/>
      <w:sz w:val="22"/>
      <w:szCs w:val="22"/>
      <w:lang w:val="ru-RU" w:eastAsia="en-US" w:bidi="ar-SA"/>
    </w:rPr>
  </w:style>
  <w:style w:type="paragraph" w:styleId="afa">
    <w:name w:val="header"/>
    <w:aliases w:val="Header Char"/>
    <w:basedOn w:val="a"/>
    <w:link w:val="afb"/>
    <w:unhideWhenUsed/>
    <w:rsid w:val="00C13428"/>
    <w:pPr>
      <w:tabs>
        <w:tab w:val="center" w:pos="4677"/>
        <w:tab w:val="right" w:pos="9355"/>
      </w:tabs>
    </w:pPr>
  </w:style>
  <w:style w:type="character" w:customStyle="1" w:styleId="afb">
    <w:name w:val="Верхний колонтитул Знак"/>
    <w:aliases w:val="Header Char Знак"/>
    <w:basedOn w:val="a0"/>
    <w:link w:val="afa"/>
    <w:rsid w:val="00C13428"/>
    <w:rPr>
      <w:rFonts w:ascii="Calibri" w:eastAsia="Arial Unicode MS" w:hAnsi="Calibri" w:cs="Calibri"/>
      <w:color w:val="00000A"/>
      <w:kern w:val="1"/>
      <w:sz w:val="22"/>
      <w:szCs w:val="22"/>
      <w:lang w:eastAsia="en-US" w:bidi="ar-SA"/>
    </w:rPr>
  </w:style>
  <w:style w:type="character" w:customStyle="1" w:styleId="apple-converted-space">
    <w:name w:val="apple-converted-space"/>
    <w:rsid w:val="00C13428"/>
  </w:style>
  <w:style w:type="character" w:customStyle="1" w:styleId="apple-style-span">
    <w:name w:val="apple-style-span"/>
    <w:rsid w:val="00C13428"/>
  </w:style>
  <w:style w:type="paragraph" w:customStyle="1" w:styleId="afc">
    <w:name w:val="А ОСН ТЕКСТ"/>
    <w:basedOn w:val="a"/>
    <w:rsid w:val="00533F1E"/>
    <w:pPr>
      <w:suppressAutoHyphens w:val="0"/>
      <w:spacing w:after="0" w:line="360" w:lineRule="auto"/>
      <w:ind w:firstLine="454"/>
      <w:jc w:val="both"/>
    </w:pPr>
    <w:rPr>
      <w:rFonts w:ascii="Times New Roman" w:hAnsi="Times New Roman" w:cs="Times New Roman"/>
      <w:caps/>
      <w:color w:val="000000"/>
      <w:sz w:val="28"/>
      <w:szCs w:val="28"/>
      <w:lang w:eastAsia="ru-RU"/>
    </w:rPr>
  </w:style>
  <w:style w:type="paragraph" w:customStyle="1" w:styleId="Pa7">
    <w:name w:val="Pa7"/>
    <w:basedOn w:val="a"/>
    <w:next w:val="a"/>
    <w:rsid w:val="00533F1E"/>
    <w:pPr>
      <w:suppressAutoHyphens w:val="0"/>
      <w:autoSpaceDE w:val="0"/>
      <w:autoSpaceDN w:val="0"/>
      <w:adjustRightInd w:val="0"/>
      <w:spacing w:after="0" w:line="241" w:lineRule="atLeast"/>
    </w:pPr>
    <w:rPr>
      <w:rFonts w:ascii="Times New Roman" w:eastAsia="Times New Roman" w:hAnsi="Times New Roman" w:cs="Times New Roman"/>
      <w:color w:val="auto"/>
      <w:kern w:val="0"/>
      <w:sz w:val="24"/>
      <w:szCs w:val="24"/>
      <w:lang w:eastAsia="ru-RU"/>
    </w:rPr>
  </w:style>
  <w:style w:type="paragraph" w:customStyle="1" w:styleId="dash041e005f0431005f044b005f0447005f043d005f044b005f0439">
    <w:name w:val="dash041e_005f0431_005f044b_005f0447_005f043d_005f044b_005f0439"/>
    <w:basedOn w:val="a"/>
    <w:rsid w:val="00533F1E"/>
    <w:pPr>
      <w:suppressAutoHyphens w:val="0"/>
      <w:spacing w:after="0" w:line="240" w:lineRule="auto"/>
    </w:pPr>
    <w:rPr>
      <w:rFonts w:ascii="Times New Roman" w:eastAsia="Times New Roman" w:hAnsi="Times New Roman" w:cs="Times New Roman"/>
      <w:color w:val="auto"/>
      <w:kern w:val="0"/>
      <w:sz w:val="24"/>
      <w:szCs w:val="24"/>
      <w:lang w:eastAsia="ru-RU"/>
    </w:rPr>
  </w:style>
  <w:style w:type="paragraph" w:customStyle="1" w:styleId="Textbody">
    <w:name w:val="Text body"/>
    <w:rsid w:val="00AD73B8"/>
    <w:pPr>
      <w:widowControl w:val="0"/>
      <w:autoSpaceDN w:val="0"/>
      <w:spacing w:after="120"/>
      <w:textAlignment w:val="baseline"/>
    </w:pPr>
    <w:rPr>
      <w:rFonts w:ascii="Arial" w:eastAsia="SimSun" w:hAnsi="Arial" w:cs="Arial"/>
      <w:kern w:val="3"/>
      <w:sz w:val="24"/>
      <w:szCs w:val="24"/>
      <w:lang w:eastAsia="zh-CN"/>
    </w:rPr>
  </w:style>
  <w:style w:type="paragraph" w:styleId="26">
    <w:name w:val="Body Text 2"/>
    <w:basedOn w:val="a"/>
    <w:rsid w:val="00641B9D"/>
    <w:pPr>
      <w:spacing w:after="120" w:line="480" w:lineRule="auto"/>
    </w:pPr>
  </w:style>
  <w:style w:type="paragraph" w:customStyle="1" w:styleId="16">
    <w:name w:val="Без интервала1"/>
    <w:link w:val="NoSpacing"/>
    <w:rsid w:val="005A7B78"/>
    <w:rPr>
      <w:rFonts w:ascii="Cambria" w:eastAsia="Arial Unicode MS" w:hAnsi="Cambria" w:cs="Calibri"/>
      <w:color w:val="00000A"/>
      <w:kern w:val="1"/>
      <w:sz w:val="22"/>
      <w:szCs w:val="22"/>
      <w:lang w:eastAsia="en-US"/>
    </w:rPr>
  </w:style>
  <w:style w:type="character" w:customStyle="1" w:styleId="NoSpacing">
    <w:name w:val="No Spacing Знак"/>
    <w:link w:val="16"/>
    <w:locked/>
    <w:rsid w:val="005A7B78"/>
    <w:rPr>
      <w:rFonts w:ascii="Cambria" w:eastAsia="Arial Unicode MS" w:hAnsi="Cambria" w:cs="Calibri"/>
      <w:color w:val="00000A"/>
      <w:kern w:val="1"/>
      <w:sz w:val="22"/>
      <w:szCs w:val="22"/>
      <w:lang w:val="ru-RU" w:eastAsia="en-US" w:bidi="ar-SA"/>
    </w:rPr>
  </w:style>
  <w:style w:type="paragraph" w:customStyle="1" w:styleId="afd">
    <w:name w:val="Абзац"/>
    <w:basedOn w:val="a"/>
    <w:rsid w:val="00034EC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customStyle="1" w:styleId="dash041e0431044b0447043d044b0439char1">
    <w:name w:val="dash041e_0431_044b_0447_043d_044b_0439__char1"/>
    <w:rsid w:val="00034EC1"/>
    <w:rPr>
      <w:rFonts w:ascii="Times New Roman" w:hAnsi="Times New Roman" w:cs="Times New Roman" w:hint="default"/>
      <w:strike w:val="0"/>
      <w:dstrike w:val="0"/>
      <w:sz w:val="24"/>
      <w:szCs w:val="24"/>
      <w:u w:val="none"/>
      <w:effect w:val="none"/>
    </w:rPr>
  </w:style>
  <w:style w:type="character" w:customStyle="1" w:styleId="BodyTextChar">
    <w:name w:val="Body Text Char"/>
    <w:basedOn w:val="a0"/>
    <w:rsid w:val="00034EC1"/>
    <w:rPr>
      <w:rFonts w:ascii="Calibri" w:eastAsia="Arial Unicode MS" w:hAnsi="Calibri"/>
      <w:color w:val="00000A"/>
      <w:kern w:val="1"/>
      <w:sz w:val="22"/>
      <w:szCs w:val="22"/>
      <w:lang w:eastAsia="en-US" w:bidi="ar-SA"/>
    </w:rPr>
  </w:style>
  <w:style w:type="character" w:customStyle="1" w:styleId="blk">
    <w:name w:val="blk"/>
    <w:basedOn w:val="a0"/>
    <w:rsid w:val="00034EC1"/>
  </w:style>
  <w:style w:type="paragraph" w:customStyle="1" w:styleId="09PodZAG">
    <w:name w:val="09PodZAG_п/ж"/>
    <w:basedOn w:val="a"/>
    <w:rsid w:val="00034EC1"/>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character" w:customStyle="1" w:styleId="Heading1Char">
    <w:name w:val="Heading 1 Char"/>
    <w:basedOn w:val="a0"/>
    <w:rsid w:val="00034EC1"/>
    <w:rPr>
      <w:rFonts w:ascii="Cambria" w:hAnsi="Cambria" w:cs="Cambria"/>
      <w:b/>
      <w:bCs/>
      <w:color w:val="00000A"/>
      <w:kern w:val="32"/>
      <w:sz w:val="32"/>
      <w:szCs w:val="32"/>
    </w:rPr>
  </w:style>
  <w:style w:type="character" w:customStyle="1" w:styleId="BodyTextIndentChar">
    <w:name w:val="Body Text Indent Char"/>
    <w:basedOn w:val="a0"/>
    <w:rsid w:val="00034EC1"/>
    <w:rPr>
      <w:rFonts w:ascii="Calibri" w:hAnsi="Calibri" w:cs="Calibri"/>
      <w:color w:val="00000A"/>
      <w:kern w:val="1"/>
      <w:sz w:val="24"/>
      <w:szCs w:val="24"/>
      <w:lang w:eastAsia="ru-RU" w:bidi="ar-SA"/>
    </w:rPr>
  </w:style>
  <w:style w:type="character" w:customStyle="1" w:styleId="FootnoteTextChar">
    <w:name w:val="Footnote Text Char"/>
    <w:basedOn w:val="a0"/>
    <w:rsid w:val="00034EC1"/>
    <w:rPr>
      <w:rFonts w:ascii="Calibri" w:hAnsi="Calibri" w:cs="Calibri"/>
      <w:color w:val="00000A"/>
      <w:kern w:val="1"/>
      <w:sz w:val="24"/>
      <w:szCs w:val="24"/>
      <w:lang w:eastAsia="ru-RU"/>
    </w:rPr>
  </w:style>
  <w:style w:type="paragraph" w:customStyle="1" w:styleId="27">
    <w:name w:val="Заг 2"/>
    <w:basedOn w:val="a"/>
    <w:rsid w:val="00034EC1"/>
    <w:pPr>
      <w:keepNext/>
      <w:suppressAutoHyphens w:val="0"/>
      <w:autoSpaceDE w:val="0"/>
      <w:autoSpaceDN w:val="0"/>
      <w:adjustRightInd w:val="0"/>
      <w:spacing w:before="283" w:after="170" w:line="296" w:lineRule="atLeast"/>
      <w:jc w:val="center"/>
      <w:textAlignment w:val="center"/>
    </w:pPr>
    <w:rPr>
      <w:rFonts w:ascii="PragmaticaC" w:eastAsia="Calibri" w:hAnsi="PragmaticaC" w:cs="PragmaticaC"/>
      <w:b/>
      <w:bCs/>
      <w:color w:val="000000"/>
      <w:kern w:val="0"/>
      <w:sz w:val="26"/>
      <w:szCs w:val="26"/>
      <w:lang w:eastAsia="ru-RU"/>
    </w:rPr>
  </w:style>
  <w:style w:type="paragraph" w:customStyle="1" w:styleId="msolistparagraph0">
    <w:name w:val="msolistparagraph"/>
    <w:basedOn w:val="a"/>
    <w:rsid w:val="00034EC1"/>
    <w:pPr>
      <w:suppressAutoHyphens w:val="0"/>
      <w:ind w:left="720"/>
    </w:pPr>
    <w:rPr>
      <w:rFonts w:eastAsia="Times New Roman"/>
      <w:color w:val="auto"/>
      <w:kern w:val="0"/>
    </w:rPr>
  </w:style>
  <w:style w:type="paragraph" w:customStyle="1" w:styleId="afe">
    <w:name w:val="Таблица"/>
    <w:basedOn w:val="a9"/>
    <w:rsid w:val="00034EC1"/>
    <w:pPr>
      <w:tabs>
        <w:tab w:val="left" w:pos="4500"/>
        <w:tab w:val="left" w:pos="9180"/>
        <w:tab w:val="left" w:pos="9360"/>
      </w:tabs>
      <w:spacing w:line="194" w:lineRule="atLeast"/>
      <w:ind w:firstLine="0"/>
      <w:jc w:val="left"/>
    </w:pPr>
    <w:rPr>
      <w:rFonts w:eastAsia="Calibri"/>
      <w:sz w:val="19"/>
      <w:szCs w:val="19"/>
    </w:rPr>
  </w:style>
  <w:style w:type="paragraph" w:styleId="33">
    <w:name w:val="Body Text 3"/>
    <w:basedOn w:val="a"/>
    <w:link w:val="34"/>
    <w:rsid w:val="00034EC1"/>
    <w:pPr>
      <w:suppressAutoHyphens w:val="0"/>
      <w:spacing w:after="120" w:line="360" w:lineRule="auto"/>
      <w:jc w:val="both"/>
    </w:pPr>
    <w:rPr>
      <w:sz w:val="16"/>
      <w:szCs w:val="16"/>
    </w:rPr>
  </w:style>
  <w:style w:type="character" w:customStyle="1" w:styleId="34">
    <w:name w:val="Основной текст 3 Знак"/>
    <w:basedOn w:val="a0"/>
    <w:link w:val="33"/>
    <w:rsid w:val="00034EC1"/>
    <w:rPr>
      <w:rFonts w:ascii="Calibri" w:eastAsia="Arial Unicode MS" w:hAnsi="Calibri" w:cs="Calibri"/>
      <w:color w:val="00000A"/>
      <w:kern w:val="1"/>
      <w:sz w:val="16"/>
      <w:szCs w:val="16"/>
      <w:lang w:val="ru-RU" w:eastAsia="en-US" w:bidi="ar-SA"/>
    </w:rPr>
  </w:style>
  <w:style w:type="paragraph" w:customStyle="1" w:styleId="28">
    <w:name w:val="Абзац списка2"/>
    <w:basedOn w:val="a"/>
    <w:rsid w:val="00034EC1"/>
    <w:pPr>
      <w:suppressAutoHyphens w:val="0"/>
      <w:ind w:left="720"/>
    </w:pPr>
    <w:rPr>
      <w:rFonts w:eastAsia="Calibri"/>
      <w:color w:val="auto"/>
      <w:kern w:val="0"/>
    </w:rPr>
  </w:style>
  <w:style w:type="paragraph" w:styleId="HTML">
    <w:name w:val="HTML Preformatted"/>
    <w:basedOn w:val="a"/>
    <w:link w:val="HTML0"/>
    <w:rsid w:val="00034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lang w:eastAsia="ru-RU"/>
    </w:rPr>
  </w:style>
  <w:style w:type="character" w:customStyle="1" w:styleId="HTML0">
    <w:name w:val="Стандартный HTML Знак"/>
    <w:basedOn w:val="a0"/>
    <w:link w:val="HTML"/>
    <w:rsid w:val="00034EC1"/>
    <w:rPr>
      <w:rFonts w:ascii="Courier New" w:eastAsia="Arial Unicode MS" w:hAnsi="Courier New" w:cs="Courier New"/>
      <w:color w:val="00000A"/>
      <w:kern w:val="1"/>
      <w:sz w:val="22"/>
      <w:szCs w:val="22"/>
      <w:lang w:eastAsia="ru-RU" w:bidi="ar-SA"/>
    </w:rPr>
  </w:style>
  <w:style w:type="character" w:customStyle="1" w:styleId="Arial">
    <w:name w:val="Основной текст + Arial"/>
    <w:rsid w:val="00034EC1"/>
    <w:rPr>
      <w:rFonts w:ascii="Arial" w:hAnsi="Arial"/>
      <w:i/>
      <w:spacing w:val="0"/>
      <w:sz w:val="15"/>
      <w:shd w:val="clear" w:color="auto" w:fill="FFFFFF"/>
    </w:rPr>
  </w:style>
  <w:style w:type="character" w:customStyle="1" w:styleId="aff">
    <w:name w:val="Основной текст + Полужирный"/>
    <w:rsid w:val="00034EC1"/>
    <w:rPr>
      <w:rFonts w:ascii="Arial" w:hAnsi="Arial"/>
      <w:b/>
      <w:spacing w:val="0"/>
      <w:sz w:val="16"/>
    </w:rPr>
  </w:style>
  <w:style w:type="character" w:customStyle="1" w:styleId="1pt">
    <w:name w:val="Основной текст + Интервал 1 pt"/>
    <w:rsid w:val="00034EC1"/>
    <w:rPr>
      <w:rFonts w:ascii="Times New Roman" w:hAnsi="Times New Roman"/>
      <w:spacing w:val="30"/>
      <w:sz w:val="17"/>
      <w:shd w:val="clear" w:color="auto" w:fill="FFFFFF"/>
    </w:rPr>
  </w:style>
  <w:style w:type="character" w:customStyle="1" w:styleId="6pt">
    <w:name w:val="Основной текст + Интервал 6 pt"/>
    <w:rsid w:val="00034EC1"/>
    <w:rPr>
      <w:rFonts w:ascii="Times New Roman" w:hAnsi="Times New Roman"/>
      <w:spacing w:val="120"/>
      <w:sz w:val="17"/>
      <w:shd w:val="clear" w:color="auto" w:fill="FFFFFF"/>
    </w:rPr>
  </w:style>
  <w:style w:type="character" w:customStyle="1" w:styleId="3pt">
    <w:name w:val="Основной текст + Интервал 3 pt"/>
    <w:rsid w:val="00034EC1"/>
    <w:rPr>
      <w:rFonts w:ascii="Times New Roman" w:hAnsi="Times New Roman"/>
      <w:spacing w:val="60"/>
      <w:sz w:val="17"/>
      <w:shd w:val="clear" w:color="auto" w:fill="FFFFFF"/>
    </w:rPr>
  </w:style>
  <w:style w:type="character" w:customStyle="1" w:styleId="aff0">
    <w:name w:val="Основной текст + Курсив"/>
    <w:rsid w:val="00034EC1"/>
    <w:rPr>
      <w:rFonts w:ascii="Times New Roman" w:hAnsi="Times New Roman"/>
      <w:i/>
      <w:spacing w:val="0"/>
      <w:sz w:val="17"/>
      <w:shd w:val="clear" w:color="auto" w:fill="FFFFFF"/>
    </w:rPr>
  </w:style>
  <w:style w:type="paragraph" w:customStyle="1" w:styleId="29">
    <w:name w:val="Основной текст (2)"/>
    <w:basedOn w:val="a"/>
    <w:rsid w:val="00034EC1"/>
    <w:pPr>
      <w:widowControl w:val="0"/>
      <w:shd w:val="clear" w:color="auto" w:fill="FFFFFF"/>
      <w:spacing w:after="0" w:line="240" w:lineRule="atLeast"/>
    </w:pPr>
    <w:rPr>
      <w:rFonts w:ascii="Times New Roman" w:eastAsia="Calibri" w:hAnsi="Times New Roman" w:cs="Times New Roman"/>
      <w:color w:val="auto"/>
      <w:sz w:val="17"/>
      <w:szCs w:val="17"/>
      <w:lang w:eastAsia="zh-CN"/>
    </w:rPr>
  </w:style>
  <w:style w:type="paragraph" w:customStyle="1" w:styleId="p2">
    <w:name w:val="p2"/>
    <w:basedOn w:val="a"/>
    <w:rsid w:val="00034EC1"/>
    <w:pPr>
      <w:suppressAutoHyphens w:val="0"/>
      <w:spacing w:before="100" w:beforeAutospacing="1" w:after="100" w:afterAutospacing="1" w:line="240" w:lineRule="auto"/>
    </w:pPr>
    <w:rPr>
      <w:rFonts w:eastAsia="Times New Roman" w:cs="Times New Roman"/>
      <w:color w:val="auto"/>
      <w:kern w:val="0"/>
      <w:sz w:val="24"/>
      <w:szCs w:val="24"/>
      <w:lang w:eastAsia="ru-RU"/>
    </w:rPr>
  </w:style>
  <w:style w:type="character" w:customStyle="1" w:styleId="aff1">
    <w:name w:val="Текст выноски Знак"/>
    <w:basedOn w:val="a0"/>
    <w:link w:val="aff2"/>
    <w:rsid w:val="00034EC1"/>
    <w:rPr>
      <w:rFonts w:ascii="Tahoma" w:hAnsi="Tahoma" w:cs="Tahoma"/>
      <w:color w:val="00000A"/>
      <w:kern w:val="1"/>
      <w:sz w:val="16"/>
      <w:szCs w:val="16"/>
      <w:lang w:val="ru-RU" w:eastAsia="en-US" w:bidi="ar-SA"/>
    </w:rPr>
  </w:style>
  <w:style w:type="paragraph" w:styleId="aff2">
    <w:name w:val="Balloon Text"/>
    <w:basedOn w:val="a"/>
    <w:link w:val="aff1"/>
    <w:semiHidden/>
    <w:rsid w:val="00034EC1"/>
    <w:pPr>
      <w:spacing w:after="0" w:line="240" w:lineRule="auto"/>
    </w:pPr>
    <w:rPr>
      <w:rFonts w:ascii="Tahoma" w:hAnsi="Tahoma" w:cs="Tahoma"/>
      <w:sz w:val="16"/>
      <w:szCs w:val="16"/>
    </w:rPr>
  </w:style>
  <w:style w:type="character" w:customStyle="1" w:styleId="aff3">
    <w:name w:val="Текст концевой сноски Знак"/>
    <w:basedOn w:val="a0"/>
    <w:link w:val="aff4"/>
    <w:semiHidden/>
    <w:rsid w:val="00034EC1"/>
    <w:rPr>
      <w:rFonts w:ascii="Calibri" w:hAnsi="Calibri" w:cs="Calibri"/>
      <w:color w:val="00000A"/>
      <w:kern w:val="1"/>
      <w:sz w:val="22"/>
      <w:szCs w:val="22"/>
      <w:lang w:val="ru-RU" w:eastAsia="en-US" w:bidi="ar-SA"/>
    </w:rPr>
  </w:style>
  <w:style w:type="paragraph" w:styleId="aff4">
    <w:name w:val="endnote text"/>
    <w:basedOn w:val="a"/>
    <w:link w:val="aff3"/>
    <w:semiHidden/>
    <w:rsid w:val="00034EC1"/>
  </w:style>
  <w:style w:type="paragraph" w:customStyle="1" w:styleId="17">
    <w:name w:val="Без интервала1"/>
    <w:rsid w:val="00034EC1"/>
    <w:rPr>
      <w:rFonts w:ascii="Calibri" w:eastAsia="Calibri" w:hAnsi="Calibri" w:cs="Calibri"/>
      <w:sz w:val="22"/>
      <w:szCs w:val="22"/>
      <w:lang w:eastAsia="en-US"/>
    </w:rPr>
  </w:style>
  <w:style w:type="paragraph" w:customStyle="1" w:styleId="aff5">
    <w:name w:val="Базовый"/>
    <w:rsid w:val="00034EC1"/>
    <w:pPr>
      <w:tabs>
        <w:tab w:val="left" w:pos="709"/>
      </w:tabs>
      <w:suppressAutoHyphens/>
      <w:spacing w:line="100" w:lineRule="atLeast"/>
    </w:pPr>
    <w:rPr>
      <w:rFonts w:ascii="Arial" w:hAnsi="Arial" w:cs="Arial"/>
      <w:color w:val="00000A"/>
      <w:lang w:eastAsia="zh-CN"/>
    </w:rPr>
  </w:style>
  <w:style w:type="character" w:customStyle="1" w:styleId="s4">
    <w:name w:val="s4"/>
    <w:rsid w:val="00034EC1"/>
  </w:style>
  <w:style w:type="paragraph" w:customStyle="1" w:styleId="p3">
    <w:name w:val="p3"/>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NoParagraphStyle">
    <w:name w:val="[No Paragraph Style]"/>
    <w:rsid w:val="00034EC1"/>
    <w:pPr>
      <w:autoSpaceDE w:val="0"/>
      <w:autoSpaceDN w:val="0"/>
      <w:adjustRightInd w:val="0"/>
      <w:spacing w:line="288" w:lineRule="auto"/>
      <w:textAlignment w:val="center"/>
    </w:pPr>
    <w:rPr>
      <w:rFonts w:ascii="Minion Pro" w:eastAsia="Calibri" w:hAnsi="Minion Pro" w:cs="Minion Pro"/>
      <w:color w:val="000000"/>
      <w:sz w:val="24"/>
      <w:szCs w:val="24"/>
      <w:lang w:val="en-GB"/>
    </w:rPr>
  </w:style>
  <w:style w:type="character" w:customStyle="1" w:styleId="BodyText2Char">
    <w:name w:val="Body Text 2 Char"/>
    <w:basedOn w:val="a0"/>
    <w:rsid w:val="00034EC1"/>
    <w:rPr>
      <w:rFonts w:ascii="Calibri" w:hAnsi="Calibri" w:cs="Calibri"/>
    </w:rPr>
  </w:style>
  <w:style w:type="paragraph" w:customStyle="1" w:styleId="18">
    <w:name w:val="Текст сноски1"/>
    <w:basedOn w:val="a"/>
    <w:rsid w:val="00034EC1"/>
    <w:pPr>
      <w:suppressAutoHyphens w:val="0"/>
      <w:spacing w:after="0" w:line="240" w:lineRule="auto"/>
    </w:pPr>
    <w:rPr>
      <w:rFonts w:eastAsia="Times New Roman"/>
      <w:sz w:val="24"/>
      <w:szCs w:val="24"/>
      <w:lang w:eastAsia="ru-RU"/>
    </w:rPr>
  </w:style>
  <w:style w:type="character" w:styleId="aff6">
    <w:name w:val="Emphasis"/>
    <w:basedOn w:val="a0"/>
    <w:qFormat/>
    <w:rsid w:val="00034EC1"/>
    <w:rPr>
      <w:rFonts w:cs="Times New Roman"/>
      <w:i/>
      <w:iCs/>
    </w:rPr>
  </w:style>
  <w:style w:type="paragraph" w:customStyle="1" w:styleId="Heading">
    <w:name w:val="Heading"/>
    <w:rsid w:val="00034EC1"/>
    <w:pPr>
      <w:suppressAutoHyphens/>
    </w:pPr>
    <w:rPr>
      <w:rFonts w:ascii="Arial" w:hAnsi="Arial" w:cs="Arial"/>
      <w:b/>
      <w:bCs/>
      <w:sz w:val="24"/>
      <w:szCs w:val="24"/>
      <w:lang w:eastAsia="ar-SA"/>
    </w:rPr>
  </w:style>
  <w:style w:type="paragraph" w:customStyle="1" w:styleId="210">
    <w:name w:val="Основной текст с отступом 21"/>
    <w:basedOn w:val="a"/>
    <w:rsid w:val="00034EC1"/>
    <w:pPr>
      <w:spacing w:after="0" w:line="240" w:lineRule="auto"/>
      <w:ind w:left="540" w:hanging="540"/>
    </w:pPr>
    <w:rPr>
      <w:rFonts w:ascii="Times New Roman" w:eastAsia="Calibri" w:hAnsi="Times New Roman" w:cs="Times New Roman"/>
      <w:color w:val="auto"/>
      <w:kern w:val="0"/>
      <w:sz w:val="24"/>
      <w:szCs w:val="24"/>
      <w:lang w:eastAsia="ar-SA"/>
    </w:rPr>
  </w:style>
  <w:style w:type="character" w:customStyle="1" w:styleId="c0">
    <w:name w:val="c0"/>
    <w:rsid w:val="00034EC1"/>
  </w:style>
  <w:style w:type="character" w:customStyle="1" w:styleId="s8">
    <w:name w:val="s8"/>
    <w:rsid w:val="00034EC1"/>
  </w:style>
  <w:style w:type="character" w:customStyle="1" w:styleId="s7">
    <w:name w:val="s7"/>
    <w:rsid w:val="00034EC1"/>
  </w:style>
  <w:style w:type="paragraph" w:customStyle="1" w:styleId="p14">
    <w:name w:val="p14"/>
    <w:basedOn w:val="a"/>
    <w:rsid w:val="00034EC1"/>
    <w:pPr>
      <w:spacing w:before="280" w:after="280" w:line="360" w:lineRule="auto"/>
      <w:ind w:firstLine="709"/>
      <w:jc w:val="both"/>
      <w:textAlignment w:val="baseline"/>
    </w:pPr>
    <w:rPr>
      <w:rFonts w:ascii="Times New Roman" w:eastAsia="Calibri" w:hAnsi="Times New Roman" w:cs="Times New Roman"/>
      <w:color w:val="auto"/>
      <w:kern w:val="0"/>
      <w:sz w:val="28"/>
      <w:szCs w:val="28"/>
      <w:lang w:eastAsia="zh-CN"/>
    </w:rPr>
  </w:style>
  <w:style w:type="paragraph" w:customStyle="1" w:styleId="p20">
    <w:name w:val="p20"/>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1">
    <w:name w:val="s11"/>
    <w:rsid w:val="00034EC1"/>
  </w:style>
  <w:style w:type="paragraph" w:customStyle="1" w:styleId="p19">
    <w:name w:val="p19"/>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paragraph" w:customStyle="1" w:styleId="p29">
    <w:name w:val="p29"/>
    <w:basedOn w:val="a"/>
    <w:rsid w:val="00034EC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5">
    <w:name w:val="s15"/>
    <w:rsid w:val="00034EC1"/>
  </w:style>
  <w:style w:type="paragraph" w:customStyle="1" w:styleId="p37">
    <w:name w:val="p37"/>
    <w:basedOn w:val="a"/>
    <w:rsid w:val="00034EC1"/>
    <w:pPr>
      <w:spacing w:before="280" w:after="280" w:line="360" w:lineRule="auto"/>
      <w:ind w:firstLine="709"/>
      <w:jc w:val="both"/>
      <w:textAlignment w:val="baseline"/>
    </w:pPr>
    <w:rPr>
      <w:rFonts w:ascii="Times New Roman" w:eastAsia="Calibri" w:hAnsi="Times New Roman" w:cs="Times New Roman"/>
      <w:color w:val="auto"/>
      <w:kern w:val="0"/>
      <w:sz w:val="28"/>
      <w:szCs w:val="28"/>
      <w:lang w:eastAsia="zh-CN"/>
    </w:rPr>
  </w:style>
  <w:style w:type="paragraph" w:customStyle="1" w:styleId="Footnote">
    <w:name w:val="Footnote"/>
    <w:rsid w:val="00034EC1"/>
    <w:pPr>
      <w:suppressLineNumbers/>
      <w:spacing w:line="360" w:lineRule="auto"/>
      <w:ind w:left="283" w:hanging="283"/>
      <w:jc w:val="both"/>
      <w:textAlignment w:val="baseline"/>
    </w:pPr>
    <w:rPr>
      <w:rFonts w:eastAsia="Calibri"/>
      <w:lang w:eastAsia="ar-SA"/>
    </w:rPr>
  </w:style>
  <w:style w:type="character" w:customStyle="1" w:styleId="comments">
    <w:name w:val="comments"/>
    <w:rsid w:val="00034EC1"/>
  </w:style>
  <w:style w:type="character" w:customStyle="1" w:styleId="aff7">
    <w:name w:val="Подзаголовок Знак"/>
    <w:basedOn w:val="a0"/>
    <w:rsid w:val="00034EC1"/>
    <w:rPr>
      <w:rFonts w:ascii="Arial" w:hAnsi="Arial" w:cs="Arial"/>
      <w:i/>
      <w:iCs/>
      <w:sz w:val="28"/>
      <w:szCs w:val="28"/>
    </w:rPr>
  </w:style>
  <w:style w:type="character" w:customStyle="1" w:styleId="aff8">
    <w:name w:val="Отступ основного текста Знак"/>
    <w:basedOn w:val="a0"/>
    <w:rsid w:val="00034EC1"/>
    <w:rPr>
      <w:rFonts w:ascii="Times New Roman" w:hAnsi="Times New Roman" w:cs="Times New Roman"/>
      <w:sz w:val="24"/>
      <w:szCs w:val="24"/>
      <w:lang w:eastAsia="ar-SA" w:bidi="ar-SA"/>
    </w:rPr>
  </w:style>
  <w:style w:type="character" w:customStyle="1" w:styleId="c1">
    <w:name w:val="c1"/>
    <w:rsid w:val="00034EC1"/>
  </w:style>
  <w:style w:type="character" w:customStyle="1" w:styleId="-">
    <w:name w:val="Интернет-ссылка"/>
    <w:basedOn w:val="a0"/>
    <w:rsid w:val="00034EC1"/>
    <w:rPr>
      <w:rFonts w:cs="Times New Roman"/>
      <w:color w:val="0000FF"/>
      <w:u w:val="single"/>
      <w:lang w:val="uz-Cyrl-UZ" w:eastAsia="uz-Cyrl-UZ"/>
    </w:rPr>
  </w:style>
  <w:style w:type="character" w:customStyle="1" w:styleId="aff9">
    <w:name w:val="Выделение жирным"/>
    <w:basedOn w:val="a0"/>
    <w:rsid w:val="00034EC1"/>
    <w:rPr>
      <w:rFonts w:cs="Times New Roman"/>
      <w:b/>
      <w:bCs/>
    </w:rPr>
  </w:style>
  <w:style w:type="character" w:customStyle="1" w:styleId="c7">
    <w:name w:val="c7"/>
    <w:basedOn w:val="a0"/>
    <w:rsid w:val="00034EC1"/>
    <w:rPr>
      <w:rFonts w:cs="Times New Roman"/>
    </w:rPr>
  </w:style>
  <w:style w:type="character" w:customStyle="1" w:styleId="ListLabel1">
    <w:name w:val="ListLabel 1"/>
    <w:rsid w:val="00034EC1"/>
  </w:style>
  <w:style w:type="character" w:customStyle="1" w:styleId="affa">
    <w:name w:val="Привязка сноски"/>
    <w:rsid w:val="00034EC1"/>
    <w:rPr>
      <w:vertAlign w:val="superscript"/>
    </w:rPr>
  </w:style>
  <w:style w:type="character" w:customStyle="1" w:styleId="affb">
    <w:name w:val="Привязка концевой сноски"/>
    <w:rsid w:val="00034EC1"/>
    <w:rPr>
      <w:vertAlign w:val="superscript"/>
    </w:rPr>
  </w:style>
  <w:style w:type="character" w:customStyle="1" w:styleId="ListLabel2">
    <w:name w:val="ListLabel 2"/>
    <w:rsid w:val="00034EC1"/>
  </w:style>
  <w:style w:type="character" w:customStyle="1" w:styleId="ListLabel3">
    <w:name w:val="ListLabel 3"/>
    <w:rsid w:val="00034EC1"/>
  </w:style>
  <w:style w:type="character" w:customStyle="1" w:styleId="ListLabel4">
    <w:name w:val="ListLabel 4"/>
    <w:rsid w:val="00034EC1"/>
  </w:style>
  <w:style w:type="character" w:customStyle="1" w:styleId="ListLabel5">
    <w:name w:val="ListLabel 5"/>
    <w:rsid w:val="00034EC1"/>
  </w:style>
  <w:style w:type="character" w:customStyle="1" w:styleId="ListLabel6">
    <w:name w:val="ListLabel 6"/>
    <w:rsid w:val="00034EC1"/>
  </w:style>
  <w:style w:type="character" w:customStyle="1" w:styleId="ListLabel7">
    <w:name w:val="ListLabel 7"/>
    <w:rsid w:val="00034EC1"/>
  </w:style>
  <w:style w:type="character" w:customStyle="1" w:styleId="ListLabel8">
    <w:name w:val="ListLabel 8"/>
    <w:rsid w:val="00034EC1"/>
  </w:style>
  <w:style w:type="character" w:customStyle="1" w:styleId="ListLabel9">
    <w:name w:val="ListLabel 9"/>
    <w:rsid w:val="00034EC1"/>
  </w:style>
  <w:style w:type="character" w:customStyle="1" w:styleId="ListLabel10">
    <w:name w:val="ListLabel 10"/>
    <w:rsid w:val="00034EC1"/>
  </w:style>
  <w:style w:type="character" w:customStyle="1" w:styleId="ListLabel11">
    <w:name w:val="ListLabel 11"/>
    <w:rsid w:val="00034EC1"/>
  </w:style>
  <w:style w:type="character" w:customStyle="1" w:styleId="ListLabel12">
    <w:name w:val="ListLabel 12"/>
    <w:rsid w:val="00034EC1"/>
  </w:style>
  <w:style w:type="character" w:customStyle="1" w:styleId="ListLabel13">
    <w:name w:val="ListLabel 13"/>
    <w:rsid w:val="00034EC1"/>
  </w:style>
  <w:style w:type="character" w:customStyle="1" w:styleId="ListLabel14">
    <w:name w:val="ListLabel 14"/>
    <w:rsid w:val="00034EC1"/>
  </w:style>
  <w:style w:type="character" w:customStyle="1" w:styleId="ListLabel15">
    <w:name w:val="ListLabel 15"/>
    <w:rsid w:val="00034EC1"/>
  </w:style>
  <w:style w:type="character" w:customStyle="1" w:styleId="ListLabel16">
    <w:name w:val="ListLabel 16"/>
    <w:rsid w:val="00034EC1"/>
  </w:style>
  <w:style w:type="character" w:customStyle="1" w:styleId="ListLabel17">
    <w:name w:val="ListLabel 17"/>
    <w:rsid w:val="00034EC1"/>
  </w:style>
  <w:style w:type="character" w:customStyle="1" w:styleId="ListLabel18">
    <w:name w:val="ListLabel 18"/>
    <w:rsid w:val="00034EC1"/>
  </w:style>
  <w:style w:type="character" w:customStyle="1" w:styleId="ListLabel19">
    <w:name w:val="ListLabel 19"/>
    <w:rsid w:val="00034EC1"/>
  </w:style>
  <w:style w:type="character" w:customStyle="1" w:styleId="affc">
    <w:name w:val="Символы концевой сноски"/>
    <w:rsid w:val="00034EC1"/>
  </w:style>
  <w:style w:type="paragraph" w:customStyle="1" w:styleId="affd">
    <w:name w:val="Заголовок"/>
    <w:basedOn w:val="a"/>
    <w:next w:val="a7"/>
    <w:rsid w:val="00034EC1"/>
    <w:pPr>
      <w:keepNext/>
      <w:spacing w:before="240" w:after="0" w:line="100" w:lineRule="atLeast"/>
      <w:textAlignment w:val="baseline"/>
    </w:pPr>
    <w:rPr>
      <w:rFonts w:ascii="Arial" w:eastAsia="Times New Roman" w:hAnsi="Arial" w:cs="Arial"/>
      <w:b/>
      <w:bCs/>
      <w:kern w:val="0"/>
      <w:sz w:val="24"/>
      <w:szCs w:val="24"/>
      <w:lang w:val="de-DE" w:eastAsia="ar-SA"/>
    </w:rPr>
  </w:style>
  <w:style w:type="character" w:customStyle="1" w:styleId="19">
    <w:name w:val="Основной текст Знак1"/>
    <w:basedOn w:val="a0"/>
    <w:rsid w:val="00034EC1"/>
    <w:rPr>
      <w:rFonts w:ascii="Times New Roman" w:hAnsi="Times New Roman" w:cs="Times New Roman"/>
      <w:color w:val="00000A"/>
      <w:sz w:val="20"/>
      <w:szCs w:val="20"/>
      <w:lang w:eastAsia="zh-CN"/>
    </w:rPr>
  </w:style>
  <w:style w:type="paragraph" w:styleId="affe">
    <w:name w:val="List"/>
    <w:basedOn w:val="a7"/>
    <w:rsid w:val="00034EC1"/>
    <w:pPr>
      <w:widowControl w:val="0"/>
      <w:spacing w:line="100" w:lineRule="atLeast"/>
      <w:textAlignment w:val="baseline"/>
    </w:pPr>
    <w:rPr>
      <w:rFonts w:eastAsia="Times New Roman" w:cs="Times New Roman"/>
      <w:kern w:val="0"/>
      <w:sz w:val="24"/>
      <w:szCs w:val="24"/>
      <w:lang w:eastAsia="zh-CN"/>
    </w:rPr>
  </w:style>
  <w:style w:type="paragraph" w:styleId="afff">
    <w:name w:val="Title"/>
    <w:basedOn w:val="a"/>
    <w:link w:val="afff0"/>
    <w:uiPriority w:val="99"/>
    <w:qFormat/>
    <w:rsid w:val="00034EC1"/>
    <w:pPr>
      <w:widowControl w:val="0"/>
      <w:suppressLineNumbers/>
      <w:spacing w:before="120" w:after="120" w:line="100" w:lineRule="atLeast"/>
      <w:textAlignment w:val="baseline"/>
    </w:pPr>
    <w:rPr>
      <w:i/>
      <w:iCs/>
      <w:sz w:val="24"/>
      <w:szCs w:val="24"/>
      <w:lang w:val="de-DE" w:eastAsia="fa-IR" w:bidi="fa-IR"/>
    </w:rPr>
  </w:style>
  <w:style w:type="character" w:customStyle="1" w:styleId="afff0">
    <w:name w:val="Название Знак"/>
    <w:basedOn w:val="a0"/>
    <w:link w:val="afff"/>
    <w:uiPriority w:val="99"/>
    <w:rsid w:val="00034EC1"/>
    <w:rPr>
      <w:rFonts w:ascii="Calibri" w:eastAsia="Arial Unicode MS" w:hAnsi="Calibri" w:cs="Calibri"/>
      <w:i/>
      <w:iCs/>
      <w:color w:val="00000A"/>
      <w:kern w:val="1"/>
      <w:sz w:val="24"/>
      <w:szCs w:val="24"/>
      <w:lang w:val="de-DE" w:eastAsia="fa-IR" w:bidi="fa-IR"/>
    </w:rPr>
  </w:style>
  <w:style w:type="paragraph" w:customStyle="1" w:styleId="1a">
    <w:name w:val="Указатель1"/>
    <w:basedOn w:val="a"/>
    <w:rsid w:val="00034EC1"/>
    <w:pPr>
      <w:widowControl w:val="0"/>
      <w:suppressLineNumbers/>
      <w:spacing w:after="0" w:line="100" w:lineRule="atLeast"/>
      <w:textAlignment w:val="baseline"/>
    </w:pPr>
    <w:rPr>
      <w:rFonts w:eastAsia="Times New Roman" w:cs="Times New Roman"/>
      <w:kern w:val="0"/>
      <w:sz w:val="24"/>
      <w:szCs w:val="24"/>
      <w:lang w:val="de-DE" w:eastAsia="fa-IR" w:bidi="fa-IR"/>
    </w:rPr>
  </w:style>
  <w:style w:type="paragraph" w:customStyle="1" w:styleId="afff1">
    <w:name w:val="Содержимое таблицы"/>
    <w:basedOn w:val="a"/>
    <w:rsid w:val="00034EC1"/>
    <w:pPr>
      <w:widowControl w:val="0"/>
      <w:suppressLineNumbers/>
      <w:spacing w:after="0" w:line="100" w:lineRule="atLeast"/>
      <w:textAlignment w:val="baseline"/>
    </w:pPr>
    <w:rPr>
      <w:rFonts w:ascii="Times New Roman" w:eastAsia="Calibri" w:hAnsi="Times New Roman" w:cs="Times New Roman"/>
      <w:kern w:val="0"/>
      <w:sz w:val="20"/>
      <w:szCs w:val="20"/>
      <w:lang w:val="de-DE" w:eastAsia="ar-SA"/>
    </w:rPr>
  </w:style>
  <w:style w:type="paragraph" w:styleId="afff2">
    <w:name w:val="Subtitle"/>
    <w:basedOn w:val="a"/>
    <w:link w:val="1b"/>
    <w:qFormat/>
    <w:rsid w:val="00034EC1"/>
    <w:pPr>
      <w:keepNext/>
      <w:widowControl w:val="0"/>
      <w:spacing w:before="240" w:after="120" w:line="100" w:lineRule="atLeast"/>
      <w:jc w:val="center"/>
      <w:textAlignment w:val="baseline"/>
    </w:pPr>
    <w:rPr>
      <w:rFonts w:ascii="Arial" w:hAnsi="Arial" w:cs="Arial"/>
      <w:i/>
      <w:iCs/>
      <w:sz w:val="28"/>
      <w:szCs w:val="28"/>
      <w:lang w:val="de-DE" w:eastAsia="fa-IR" w:bidi="fa-IR"/>
    </w:rPr>
  </w:style>
  <w:style w:type="character" w:customStyle="1" w:styleId="1b">
    <w:name w:val="Подзаголовок Знак1"/>
    <w:basedOn w:val="a0"/>
    <w:link w:val="afff2"/>
    <w:rsid w:val="00034EC1"/>
    <w:rPr>
      <w:rFonts w:ascii="Arial" w:eastAsia="Arial Unicode MS" w:hAnsi="Arial" w:cs="Arial"/>
      <w:i/>
      <w:iCs/>
      <w:color w:val="00000A"/>
      <w:kern w:val="1"/>
      <w:sz w:val="28"/>
      <w:szCs w:val="28"/>
      <w:lang w:val="de-DE" w:eastAsia="fa-IR" w:bidi="fa-IR"/>
    </w:rPr>
  </w:style>
  <w:style w:type="paragraph" w:customStyle="1" w:styleId="211">
    <w:name w:val="Основной текст 21"/>
    <w:basedOn w:val="a"/>
    <w:rsid w:val="00034EC1"/>
    <w:pPr>
      <w:widowControl w:val="0"/>
      <w:spacing w:after="0" w:line="100" w:lineRule="atLeast"/>
      <w:textAlignment w:val="baseline"/>
    </w:pPr>
    <w:rPr>
      <w:rFonts w:eastAsia="Times New Roman" w:cs="Times New Roman"/>
      <w:kern w:val="0"/>
      <w:sz w:val="28"/>
      <w:szCs w:val="28"/>
      <w:lang w:val="de-DE" w:eastAsia="fa-IR" w:bidi="fa-IR"/>
    </w:rPr>
  </w:style>
  <w:style w:type="paragraph" w:customStyle="1" w:styleId="212">
    <w:name w:val="Список 21"/>
    <w:basedOn w:val="a"/>
    <w:rsid w:val="00034EC1"/>
    <w:pPr>
      <w:widowControl w:val="0"/>
      <w:spacing w:after="0" w:line="100" w:lineRule="atLeast"/>
      <w:ind w:left="566" w:hanging="283"/>
      <w:textAlignment w:val="baseline"/>
    </w:pPr>
    <w:rPr>
      <w:rFonts w:eastAsia="Times New Roman" w:cs="Times New Roman"/>
      <w:kern w:val="0"/>
      <w:sz w:val="24"/>
      <w:szCs w:val="24"/>
      <w:lang w:val="de-DE" w:eastAsia="ar-SA"/>
    </w:rPr>
  </w:style>
  <w:style w:type="character" w:customStyle="1" w:styleId="1c">
    <w:name w:val="Текст выноски Знак1"/>
    <w:basedOn w:val="a0"/>
    <w:rsid w:val="00034EC1"/>
    <w:rPr>
      <w:rFonts w:ascii="Tahoma" w:hAnsi="Tahoma" w:cs="Tahoma"/>
      <w:color w:val="00000A"/>
      <w:sz w:val="16"/>
      <w:szCs w:val="16"/>
      <w:lang w:val="de-DE" w:eastAsia="fa-IR" w:bidi="fa-IR"/>
    </w:rPr>
  </w:style>
  <w:style w:type="character" w:customStyle="1" w:styleId="213">
    <w:name w:val="Основной текст с отступом 2 Знак1"/>
    <w:basedOn w:val="a0"/>
    <w:rsid w:val="00034EC1"/>
    <w:rPr>
      <w:rFonts w:ascii="Times New Roman" w:hAnsi="Times New Roman" w:cs="Times New Roman"/>
      <w:color w:val="00000A"/>
      <w:lang w:val="de-DE" w:eastAsia="fa-IR" w:bidi="fa-IR"/>
    </w:rPr>
  </w:style>
  <w:style w:type="paragraph" w:customStyle="1" w:styleId="afff3">
    <w:name w:val="Текст в заданном формате"/>
    <w:basedOn w:val="a"/>
    <w:rsid w:val="00034EC1"/>
    <w:pPr>
      <w:widowControl w:val="0"/>
      <w:spacing w:after="0" w:line="100" w:lineRule="atLeast"/>
      <w:textAlignment w:val="baseline"/>
    </w:pPr>
    <w:rPr>
      <w:rFonts w:ascii="Courier New" w:eastAsia="Times New Roman" w:hAnsi="Courier New" w:cs="Courier New"/>
      <w:kern w:val="0"/>
      <w:sz w:val="20"/>
      <w:szCs w:val="20"/>
      <w:lang w:eastAsia="zh-CN"/>
    </w:rPr>
  </w:style>
  <w:style w:type="paragraph" w:customStyle="1" w:styleId="LTGliederung1">
    <w:name w:val="???????~LT~Gliederung 1"/>
    <w:rsid w:val="00034EC1"/>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s="Tahoma"/>
      <w:color w:val="FFFFFF"/>
      <w:sz w:val="64"/>
      <w:szCs w:val="64"/>
      <w:lang w:eastAsia="zh-CN"/>
    </w:rPr>
  </w:style>
  <w:style w:type="paragraph" w:customStyle="1" w:styleId="c3">
    <w:name w:val="c3"/>
    <w:basedOn w:val="a"/>
    <w:rsid w:val="00034EC1"/>
    <w:pPr>
      <w:widowControl w:val="0"/>
      <w:spacing w:before="280" w:after="280" w:line="100" w:lineRule="atLeast"/>
      <w:textAlignment w:val="baseline"/>
    </w:pPr>
    <w:rPr>
      <w:rFonts w:ascii="Times New Roman" w:eastAsia="Calibri" w:hAnsi="Times New Roman" w:cs="Times New Roman"/>
      <w:kern w:val="0"/>
      <w:sz w:val="24"/>
      <w:szCs w:val="24"/>
      <w:lang w:val="de-DE" w:eastAsia="ru-RU"/>
    </w:rPr>
  </w:style>
  <w:style w:type="character" w:customStyle="1" w:styleId="1d">
    <w:name w:val="Текст сноски Знак1"/>
    <w:basedOn w:val="a0"/>
    <w:rsid w:val="00034EC1"/>
    <w:rPr>
      <w:rFonts w:ascii="Times New Roman" w:hAnsi="Times New Roman" w:cs="Times New Roman"/>
      <w:color w:val="00000A"/>
      <w:sz w:val="20"/>
      <w:szCs w:val="20"/>
      <w:lang w:val="de-DE" w:eastAsia="fa-IR" w:bidi="fa-IR"/>
    </w:rPr>
  </w:style>
  <w:style w:type="character" w:customStyle="1" w:styleId="1e">
    <w:name w:val="Верхний колонтитул Знак1"/>
    <w:basedOn w:val="a0"/>
    <w:rsid w:val="00034EC1"/>
    <w:rPr>
      <w:rFonts w:ascii="Times New Roman" w:hAnsi="Times New Roman" w:cs="Times New Roman"/>
      <w:color w:val="00000A"/>
      <w:lang w:val="de-DE" w:eastAsia="fa-IR" w:bidi="fa-IR"/>
    </w:rPr>
  </w:style>
  <w:style w:type="character" w:customStyle="1" w:styleId="1f">
    <w:name w:val="Нижний колонтитул Знак1"/>
    <w:basedOn w:val="a0"/>
    <w:rsid w:val="00034EC1"/>
    <w:rPr>
      <w:rFonts w:ascii="Times New Roman" w:hAnsi="Times New Roman" w:cs="Times New Roman"/>
      <w:color w:val="00000A"/>
      <w:lang w:val="de-DE" w:eastAsia="fa-IR" w:bidi="fa-IR"/>
    </w:rPr>
  </w:style>
  <w:style w:type="paragraph" w:customStyle="1" w:styleId="310">
    <w:name w:val="Основной текст с отступом 31"/>
    <w:basedOn w:val="a"/>
    <w:rsid w:val="00034EC1"/>
    <w:pPr>
      <w:widowControl w:val="0"/>
      <w:spacing w:after="0" w:line="100" w:lineRule="atLeast"/>
      <w:ind w:firstLine="720"/>
      <w:jc w:val="center"/>
      <w:textAlignment w:val="baseline"/>
    </w:pPr>
    <w:rPr>
      <w:rFonts w:ascii="Arial" w:eastAsia="Calibri" w:hAnsi="Arial" w:cs="Arial"/>
      <w:b/>
      <w:bCs/>
      <w:kern w:val="0"/>
      <w:sz w:val="20"/>
      <w:szCs w:val="20"/>
      <w:lang w:val="de-DE" w:eastAsia="ar-SA"/>
    </w:rPr>
  </w:style>
  <w:style w:type="character" w:customStyle="1" w:styleId="1423">
    <w:name w:val="Основной текст (14)23"/>
    <w:rsid w:val="00034EC1"/>
    <w:rPr>
      <w:rFonts w:ascii="Times New Roman" w:hAnsi="Times New Roman"/>
      <w:spacing w:val="0"/>
      <w:sz w:val="20"/>
    </w:rPr>
  </w:style>
  <w:style w:type="character" w:customStyle="1" w:styleId="727">
    <w:name w:val="Основной текст (7)27"/>
    <w:rsid w:val="00034EC1"/>
    <w:rPr>
      <w:rFonts w:ascii="Times New Roman" w:hAnsi="Times New Roman"/>
      <w:spacing w:val="0"/>
      <w:sz w:val="19"/>
    </w:rPr>
  </w:style>
  <w:style w:type="character" w:customStyle="1" w:styleId="158">
    <w:name w:val="Основной текст (15)8"/>
    <w:rsid w:val="00034EC1"/>
    <w:rPr>
      <w:rFonts w:ascii="Times New Roman" w:hAnsi="Times New Roman"/>
      <w:i/>
      <w:spacing w:val="0"/>
      <w:sz w:val="19"/>
    </w:rPr>
  </w:style>
  <w:style w:type="paragraph" w:customStyle="1" w:styleId="30Snoska">
    <w:name w:val="30Snoska"/>
    <w:basedOn w:val="a"/>
    <w:rsid w:val="00034EC1"/>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416pt">
    <w:name w:val="Основной текст (14) + Интервал 16 pt"/>
    <w:rsid w:val="00034EC1"/>
    <w:rPr>
      <w:rFonts w:ascii="Times New Roman" w:hAnsi="Times New Roman"/>
      <w:spacing w:val="320"/>
      <w:sz w:val="20"/>
    </w:rPr>
  </w:style>
  <w:style w:type="paragraph" w:customStyle="1" w:styleId="ListParagraph1">
    <w:name w:val="List Paragraph1"/>
    <w:basedOn w:val="a"/>
    <w:rsid w:val="00034EC1"/>
    <w:pPr>
      <w:suppressAutoHyphens w:val="0"/>
      <w:ind w:left="720"/>
    </w:pPr>
    <w:rPr>
      <w:rFonts w:eastAsia="Times New Roman" w:cs="Times New Roman"/>
      <w:color w:val="auto"/>
      <w:kern w:val="0"/>
    </w:rPr>
  </w:style>
  <w:style w:type="paragraph" w:customStyle="1" w:styleId="p7">
    <w:name w:val="p7"/>
    <w:basedOn w:val="a"/>
    <w:rsid w:val="00034EC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p5">
    <w:name w:val="p5"/>
    <w:basedOn w:val="a"/>
    <w:rsid w:val="00034EC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s6">
    <w:name w:val="s6"/>
    <w:rsid w:val="00034EC1"/>
  </w:style>
  <w:style w:type="paragraph" w:customStyle="1" w:styleId="35">
    <w:name w:val="Абзац списка3"/>
    <w:basedOn w:val="a"/>
    <w:rsid w:val="00034EC1"/>
    <w:pPr>
      <w:widowControl w:val="0"/>
      <w:spacing w:line="240" w:lineRule="auto"/>
      <w:ind w:left="720"/>
      <w:contextualSpacing/>
    </w:pPr>
    <w:rPr>
      <w:rFonts w:ascii="Times New Roman" w:eastAsia="SimSun" w:hAnsi="Times New Roman" w:cs="Mangal"/>
      <w:color w:val="auto"/>
      <w:sz w:val="24"/>
      <w:szCs w:val="24"/>
      <w:lang w:eastAsia="zh-CN" w:bidi="hi-IN"/>
    </w:rPr>
  </w:style>
  <w:style w:type="paragraph" w:customStyle="1" w:styleId="afff4">
    <w:name w:val="А_основной"/>
    <w:basedOn w:val="a"/>
    <w:qFormat/>
    <w:rsid w:val="00034EC1"/>
    <w:pPr>
      <w:suppressAutoHyphens w:val="0"/>
      <w:spacing w:after="0" w:line="360" w:lineRule="auto"/>
      <w:ind w:firstLine="454"/>
      <w:jc w:val="both"/>
    </w:pPr>
    <w:rPr>
      <w:rFonts w:ascii="Times New Roman" w:eastAsia="Times New Roman" w:hAnsi="Times New Roman" w:cs="Times New Roman"/>
      <w:color w:val="auto"/>
      <w:kern w:val="0"/>
      <w:sz w:val="28"/>
      <w:szCs w:val="28"/>
    </w:rPr>
  </w:style>
  <w:style w:type="character" w:customStyle="1" w:styleId="WW8Num39z1">
    <w:name w:val="WW8Num39z1"/>
    <w:rsid w:val="00F2293E"/>
    <w:rPr>
      <w:rFonts w:ascii="Courier New" w:hAnsi="Courier New"/>
    </w:rPr>
  </w:style>
  <w:style w:type="character" w:customStyle="1" w:styleId="NoSpacingChar1">
    <w:name w:val="No Spacing Char1"/>
    <w:locked/>
    <w:rsid w:val="00773CA9"/>
    <w:rPr>
      <w:rFonts w:ascii="Cambria" w:hAnsi="Cambria"/>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174510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255</Pages>
  <Words>110076</Words>
  <Characters>627438</Characters>
  <Application>Microsoft Office Word</Application>
  <DocSecurity>0</DocSecurity>
  <Lines>5228</Lines>
  <Paragraphs>1472</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home</Company>
  <LinksUpToDate>false</LinksUpToDate>
  <CharactersWithSpaces>736042</CharactersWithSpaces>
  <SharedDoc>false</SharedDoc>
  <HLinks>
    <vt:vector size="336" baseType="variant">
      <vt:variant>
        <vt:i4>1376316</vt:i4>
      </vt:variant>
      <vt:variant>
        <vt:i4>173</vt:i4>
      </vt:variant>
      <vt:variant>
        <vt:i4>0</vt:i4>
      </vt:variant>
      <vt:variant>
        <vt:i4>5</vt:i4>
      </vt:variant>
      <vt:variant>
        <vt:lpwstr/>
      </vt:variant>
      <vt:variant>
        <vt:lpwstr>_Toc412988221</vt:lpwstr>
      </vt:variant>
      <vt:variant>
        <vt:i4>1376316</vt:i4>
      </vt:variant>
      <vt:variant>
        <vt:i4>170</vt:i4>
      </vt:variant>
      <vt:variant>
        <vt:i4>0</vt:i4>
      </vt:variant>
      <vt:variant>
        <vt:i4>5</vt:i4>
      </vt:variant>
      <vt:variant>
        <vt:lpwstr/>
      </vt:variant>
      <vt:variant>
        <vt:lpwstr>_Toc412988220</vt:lpwstr>
      </vt:variant>
      <vt:variant>
        <vt:i4>1441852</vt:i4>
      </vt:variant>
      <vt:variant>
        <vt:i4>167</vt:i4>
      </vt:variant>
      <vt:variant>
        <vt:i4>0</vt:i4>
      </vt:variant>
      <vt:variant>
        <vt:i4>5</vt:i4>
      </vt:variant>
      <vt:variant>
        <vt:lpwstr/>
      </vt:variant>
      <vt:variant>
        <vt:lpwstr>_Toc412988219</vt:lpwstr>
      </vt:variant>
      <vt:variant>
        <vt:i4>1441852</vt:i4>
      </vt:variant>
      <vt:variant>
        <vt:i4>164</vt:i4>
      </vt:variant>
      <vt:variant>
        <vt:i4>0</vt:i4>
      </vt:variant>
      <vt:variant>
        <vt:i4>5</vt:i4>
      </vt:variant>
      <vt:variant>
        <vt:lpwstr/>
      </vt:variant>
      <vt:variant>
        <vt:lpwstr>_Toc412988218</vt:lpwstr>
      </vt:variant>
      <vt:variant>
        <vt:i4>1441852</vt:i4>
      </vt:variant>
      <vt:variant>
        <vt:i4>161</vt:i4>
      </vt:variant>
      <vt:variant>
        <vt:i4>0</vt:i4>
      </vt:variant>
      <vt:variant>
        <vt:i4>5</vt:i4>
      </vt:variant>
      <vt:variant>
        <vt:lpwstr/>
      </vt:variant>
      <vt:variant>
        <vt:lpwstr>_Toc412988217</vt:lpwstr>
      </vt:variant>
      <vt:variant>
        <vt:i4>1441852</vt:i4>
      </vt:variant>
      <vt:variant>
        <vt:i4>158</vt:i4>
      </vt:variant>
      <vt:variant>
        <vt:i4>0</vt:i4>
      </vt:variant>
      <vt:variant>
        <vt:i4>5</vt:i4>
      </vt:variant>
      <vt:variant>
        <vt:lpwstr/>
      </vt:variant>
      <vt:variant>
        <vt:lpwstr>_Toc412988216</vt:lpwstr>
      </vt:variant>
      <vt:variant>
        <vt:i4>1441852</vt:i4>
      </vt:variant>
      <vt:variant>
        <vt:i4>155</vt:i4>
      </vt:variant>
      <vt:variant>
        <vt:i4>0</vt:i4>
      </vt:variant>
      <vt:variant>
        <vt:i4>5</vt:i4>
      </vt:variant>
      <vt:variant>
        <vt:lpwstr/>
      </vt:variant>
      <vt:variant>
        <vt:lpwstr>_Toc412988215</vt:lpwstr>
      </vt:variant>
      <vt:variant>
        <vt:i4>1441852</vt:i4>
      </vt:variant>
      <vt:variant>
        <vt:i4>152</vt:i4>
      </vt:variant>
      <vt:variant>
        <vt:i4>0</vt:i4>
      </vt:variant>
      <vt:variant>
        <vt:i4>5</vt:i4>
      </vt:variant>
      <vt:variant>
        <vt:lpwstr/>
      </vt:variant>
      <vt:variant>
        <vt:lpwstr>_Toc412988214</vt:lpwstr>
      </vt:variant>
      <vt:variant>
        <vt:i4>1441852</vt:i4>
      </vt:variant>
      <vt:variant>
        <vt:i4>149</vt:i4>
      </vt:variant>
      <vt:variant>
        <vt:i4>0</vt:i4>
      </vt:variant>
      <vt:variant>
        <vt:i4>5</vt:i4>
      </vt:variant>
      <vt:variant>
        <vt:lpwstr/>
      </vt:variant>
      <vt:variant>
        <vt:lpwstr>_Toc412988213</vt:lpwstr>
      </vt:variant>
      <vt:variant>
        <vt:i4>1441852</vt:i4>
      </vt:variant>
      <vt:variant>
        <vt:i4>146</vt:i4>
      </vt:variant>
      <vt:variant>
        <vt:i4>0</vt:i4>
      </vt:variant>
      <vt:variant>
        <vt:i4>5</vt:i4>
      </vt:variant>
      <vt:variant>
        <vt:lpwstr/>
      </vt:variant>
      <vt:variant>
        <vt:lpwstr>_Toc412988212</vt:lpwstr>
      </vt:variant>
      <vt:variant>
        <vt:i4>1441852</vt:i4>
      </vt:variant>
      <vt:variant>
        <vt:i4>143</vt:i4>
      </vt:variant>
      <vt:variant>
        <vt:i4>0</vt:i4>
      </vt:variant>
      <vt:variant>
        <vt:i4>5</vt:i4>
      </vt:variant>
      <vt:variant>
        <vt:lpwstr/>
      </vt:variant>
      <vt:variant>
        <vt:lpwstr>_Toc412988211</vt:lpwstr>
      </vt:variant>
      <vt:variant>
        <vt:i4>1441852</vt:i4>
      </vt:variant>
      <vt:variant>
        <vt:i4>140</vt:i4>
      </vt:variant>
      <vt:variant>
        <vt:i4>0</vt:i4>
      </vt:variant>
      <vt:variant>
        <vt:i4>5</vt:i4>
      </vt:variant>
      <vt:variant>
        <vt:lpwstr/>
      </vt:variant>
      <vt:variant>
        <vt:lpwstr>_Toc412988210</vt:lpwstr>
      </vt:variant>
      <vt:variant>
        <vt:i4>1507388</vt:i4>
      </vt:variant>
      <vt:variant>
        <vt:i4>137</vt:i4>
      </vt:variant>
      <vt:variant>
        <vt:i4>0</vt:i4>
      </vt:variant>
      <vt:variant>
        <vt:i4>5</vt:i4>
      </vt:variant>
      <vt:variant>
        <vt:lpwstr/>
      </vt:variant>
      <vt:variant>
        <vt:lpwstr>_Toc412988209</vt:lpwstr>
      </vt:variant>
      <vt:variant>
        <vt:i4>1507388</vt:i4>
      </vt:variant>
      <vt:variant>
        <vt:i4>134</vt:i4>
      </vt:variant>
      <vt:variant>
        <vt:i4>0</vt:i4>
      </vt:variant>
      <vt:variant>
        <vt:i4>5</vt:i4>
      </vt:variant>
      <vt:variant>
        <vt:lpwstr/>
      </vt:variant>
      <vt:variant>
        <vt:lpwstr>_Toc412988208</vt:lpwstr>
      </vt:variant>
      <vt:variant>
        <vt:i4>1507388</vt:i4>
      </vt:variant>
      <vt:variant>
        <vt:i4>131</vt:i4>
      </vt:variant>
      <vt:variant>
        <vt:i4>0</vt:i4>
      </vt:variant>
      <vt:variant>
        <vt:i4>5</vt:i4>
      </vt:variant>
      <vt:variant>
        <vt:lpwstr/>
      </vt:variant>
      <vt:variant>
        <vt:lpwstr>_Toc412988207</vt:lpwstr>
      </vt:variant>
      <vt:variant>
        <vt:i4>1376316</vt:i4>
      </vt:variant>
      <vt:variant>
        <vt:i4>125</vt:i4>
      </vt:variant>
      <vt:variant>
        <vt:i4>0</vt:i4>
      </vt:variant>
      <vt:variant>
        <vt:i4>5</vt:i4>
      </vt:variant>
      <vt:variant>
        <vt:lpwstr/>
      </vt:variant>
      <vt:variant>
        <vt:lpwstr>_Toc412988221</vt:lpwstr>
      </vt:variant>
      <vt:variant>
        <vt:i4>1376316</vt:i4>
      </vt:variant>
      <vt:variant>
        <vt:i4>122</vt:i4>
      </vt:variant>
      <vt:variant>
        <vt:i4>0</vt:i4>
      </vt:variant>
      <vt:variant>
        <vt:i4>5</vt:i4>
      </vt:variant>
      <vt:variant>
        <vt:lpwstr/>
      </vt:variant>
      <vt:variant>
        <vt:lpwstr>_Toc412988220</vt:lpwstr>
      </vt:variant>
      <vt:variant>
        <vt:i4>1441852</vt:i4>
      </vt:variant>
      <vt:variant>
        <vt:i4>119</vt:i4>
      </vt:variant>
      <vt:variant>
        <vt:i4>0</vt:i4>
      </vt:variant>
      <vt:variant>
        <vt:i4>5</vt:i4>
      </vt:variant>
      <vt:variant>
        <vt:lpwstr/>
      </vt:variant>
      <vt:variant>
        <vt:lpwstr>_Toc412988219</vt:lpwstr>
      </vt:variant>
      <vt:variant>
        <vt:i4>1441852</vt:i4>
      </vt:variant>
      <vt:variant>
        <vt:i4>116</vt:i4>
      </vt:variant>
      <vt:variant>
        <vt:i4>0</vt:i4>
      </vt:variant>
      <vt:variant>
        <vt:i4>5</vt:i4>
      </vt:variant>
      <vt:variant>
        <vt:lpwstr/>
      </vt:variant>
      <vt:variant>
        <vt:lpwstr>_Toc412988218</vt:lpwstr>
      </vt:variant>
      <vt:variant>
        <vt:i4>1441852</vt:i4>
      </vt:variant>
      <vt:variant>
        <vt:i4>113</vt:i4>
      </vt:variant>
      <vt:variant>
        <vt:i4>0</vt:i4>
      </vt:variant>
      <vt:variant>
        <vt:i4>5</vt:i4>
      </vt:variant>
      <vt:variant>
        <vt:lpwstr/>
      </vt:variant>
      <vt:variant>
        <vt:lpwstr>_Toc412988217</vt:lpwstr>
      </vt:variant>
      <vt:variant>
        <vt:i4>1441852</vt:i4>
      </vt:variant>
      <vt:variant>
        <vt:i4>110</vt:i4>
      </vt:variant>
      <vt:variant>
        <vt:i4>0</vt:i4>
      </vt:variant>
      <vt:variant>
        <vt:i4>5</vt:i4>
      </vt:variant>
      <vt:variant>
        <vt:lpwstr/>
      </vt:variant>
      <vt:variant>
        <vt:lpwstr>_Toc412988216</vt:lpwstr>
      </vt:variant>
      <vt:variant>
        <vt:i4>1441852</vt:i4>
      </vt:variant>
      <vt:variant>
        <vt:i4>107</vt:i4>
      </vt:variant>
      <vt:variant>
        <vt:i4>0</vt:i4>
      </vt:variant>
      <vt:variant>
        <vt:i4>5</vt:i4>
      </vt:variant>
      <vt:variant>
        <vt:lpwstr/>
      </vt:variant>
      <vt:variant>
        <vt:lpwstr>_Toc412988215</vt:lpwstr>
      </vt:variant>
      <vt:variant>
        <vt:i4>1441852</vt:i4>
      </vt:variant>
      <vt:variant>
        <vt:i4>104</vt:i4>
      </vt:variant>
      <vt:variant>
        <vt:i4>0</vt:i4>
      </vt:variant>
      <vt:variant>
        <vt:i4>5</vt:i4>
      </vt:variant>
      <vt:variant>
        <vt:lpwstr/>
      </vt:variant>
      <vt:variant>
        <vt:lpwstr>_Toc412988214</vt:lpwstr>
      </vt:variant>
      <vt:variant>
        <vt:i4>1441852</vt:i4>
      </vt:variant>
      <vt:variant>
        <vt:i4>101</vt:i4>
      </vt:variant>
      <vt:variant>
        <vt:i4>0</vt:i4>
      </vt:variant>
      <vt:variant>
        <vt:i4>5</vt:i4>
      </vt:variant>
      <vt:variant>
        <vt:lpwstr/>
      </vt:variant>
      <vt:variant>
        <vt:lpwstr>_Toc412988213</vt:lpwstr>
      </vt:variant>
      <vt:variant>
        <vt:i4>1441852</vt:i4>
      </vt:variant>
      <vt:variant>
        <vt:i4>98</vt:i4>
      </vt:variant>
      <vt:variant>
        <vt:i4>0</vt:i4>
      </vt:variant>
      <vt:variant>
        <vt:i4>5</vt:i4>
      </vt:variant>
      <vt:variant>
        <vt:lpwstr/>
      </vt:variant>
      <vt:variant>
        <vt:lpwstr>_Toc412988212</vt:lpwstr>
      </vt:variant>
      <vt:variant>
        <vt:i4>1441852</vt:i4>
      </vt:variant>
      <vt:variant>
        <vt:i4>95</vt:i4>
      </vt:variant>
      <vt:variant>
        <vt:i4>0</vt:i4>
      </vt:variant>
      <vt:variant>
        <vt:i4>5</vt:i4>
      </vt:variant>
      <vt:variant>
        <vt:lpwstr/>
      </vt:variant>
      <vt:variant>
        <vt:lpwstr>_Toc412988211</vt:lpwstr>
      </vt:variant>
      <vt:variant>
        <vt:i4>1441852</vt:i4>
      </vt:variant>
      <vt:variant>
        <vt:i4>92</vt:i4>
      </vt:variant>
      <vt:variant>
        <vt:i4>0</vt:i4>
      </vt:variant>
      <vt:variant>
        <vt:i4>5</vt:i4>
      </vt:variant>
      <vt:variant>
        <vt:lpwstr/>
      </vt:variant>
      <vt:variant>
        <vt:lpwstr>_Toc412988210</vt:lpwstr>
      </vt:variant>
      <vt:variant>
        <vt:i4>1507388</vt:i4>
      </vt:variant>
      <vt:variant>
        <vt:i4>89</vt:i4>
      </vt:variant>
      <vt:variant>
        <vt:i4>0</vt:i4>
      </vt:variant>
      <vt:variant>
        <vt:i4>5</vt:i4>
      </vt:variant>
      <vt:variant>
        <vt:lpwstr/>
      </vt:variant>
      <vt:variant>
        <vt:lpwstr>_Toc412988209</vt:lpwstr>
      </vt:variant>
      <vt:variant>
        <vt:i4>1507388</vt:i4>
      </vt:variant>
      <vt:variant>
        <vt:i4>86</vt:i4>
      </vt:variant>
      <vt:variant>
        <vt:i4>0</vt:i4>
      </vt:variant>
      <vt:variant>
        <vt:i4>5</vt:i4>
      </vt:variant>
      <vt:variant>
        <vt:lpwstr/>
      </vt:variant>
      <vt:variant>
        <vt:lpwstr>_Toc412988208</vt:lpwstr>
      </vt:variant>
      <vt:variant>
        <vt:i4>1507388</vt:i4>
      </vt:variant>
      <vt:variant>
        <vt:i4>83</vt:i4>
      </vt:variant>
      <vt:variant>
        <vt:i4>0</vt:i4>
      </vt:variant>
      <vt:variant>
        <vt:i4>5</vt:i4>
      </vt:variant>
      <vt:variant>
        <vt:lpwstr/>
      </vt:variant>
      <vt:variant>
        <vt:lpwstr>_Toc412988207</vt:lpwstr>
      </vt:variant>
      <vt:variant>
        <vt:i4>1703987</vt:i4>
      </vt:variant>
      <vt:variant>
        <vt:i4>77</vt:i4>
      </vt:variant>
      <vt:variant>
        <vt:i4>0</vt:i4>
      </vt:variant>
      <vt:variant>
        <vt:i4>5</vt:i4>
      </vt:variant>
      <vt:variant>
        <vt:lpwstr/>
      </vt:variant>
      <vt:variant>
        <vt:lpwstr>_Toc413974315</vt:lpwstr>
      </vt:variant>
      <vt:variant>
        <vt:i4>1703987</vt:i4>
      </vt:variant>
      <vt:variant>
        <vt:i4>74</vt:i4>
      </vt:variant>
      <vt:variant>
        <vt:i4>0</vt:i4>
      </vt:variant>
      <vt:variant>
        <vt:i4>5</vt:i4>
      </vt:variant>
      <vt:variant>
        <vt:lpwstr/>
      </vt:variant>
      <vt:variant>
        <vt:lpwstr>_Toc413974314</vt:lpwstr>
      </vt:variant>
      <vt:variant>
        <vt:i4>1703987</vt:i4>
      </vt:variant>
      <vt:variant>
        <vt:i4>71</vt:i4>
      </vt:variant>
      <vt:variant>
        <vt:i4>0</vt:i4>
      </vt:variant>
      <vt:variant>
        <vt:i4>5</vt:i4>
      </vt:variant>
      <vt:variant>
        <vt:lpwstr/>
      </vt:variant>
      <vt:variant>
        <vt:lpwstr>_Toc413974313</vt:lpwstr>
      </vt:variant>
      <vt:variant>
        <vt:i4>1703987</vt:i4>
      </vt:variant>
      <vt:variant>
        <vt:i4>68</vt:i4>
      </vt:variant>
      <vt:variant>
        <vt:i4>0</vt:i4>
      </vt:variant>
      <vt:variant>
        <vt:i4>5</vt:i4>
      </vt:variant>
      <vt:variant>
        <vt:lpwstr/>
      </vt:variant>
      <vt:variant>
        <vt:lpwstr>_Toc413974312</vt:lpwstr>
      </vt:variant>
      <vt:variant>
        <vt:i4>1703987</vt:i4>
      </vt:variant>
      <vt:variant>
        <vt:i4>65</vt:i4>
      </vt:variant>
      <vt:variant>
        <vt:i4>0</vt:i4>
      </vt:variant>
      <vt:variant>
        <vt:i4>5</vt:i4>
      </vt:variant>
      <vt:variant>
        <vt:lpwstr/>
      </vt:variant>
      <vt:variant>
        <vt:lpwstr>_Toc413974311</vt:lpwstr>
      </vt:variant>
      <vt:variant>
        <vt:i4>1703987</vt:i4>
      </vt:variant>
      <vt:variant>
        <vt:i4>62</vt:i4>
      </vt:variant>
      <vt:variant>
        <vt:i4>0</vt:i4>
      </vt:variant>
      <vt:variant>
        <vt:i4>5</vt:i4>
      </vt:variant>
      <vt:variant>
        <vt:lpwstr/>
      </vt:variant>
      <vt:variant>
        <vt:lpwstr>_Toc413974310</vt:lpwstr>
      </vt:variant>
      <vt:variant>
        <vt:i4>1769523</vt:i4>
      </vt:variant>
      <vt:variant>
        <vt:i4>59</vt:i4>
      </vt:variant>
      <vt:variant>
        <vt:i4>0</vt:i4>
      </vt:variant>
      <vt:variant>
        <vt:i4>5</vt:i4>
      </vt:variant>
      <vt:variant>
        <vt:lpwstr/>
      </vt:variant>
      <vt:variant>
        <vt:lpwstr>_Toc413974309</vt:lpwstr>
      </vt:variant>
      <vt:variant>
        <vt:i4>1769523</vt:i4>
      </vt:variant>
      <vt:variant>
        <vt:i4>56</vt:i4>
      </vt:variant>
      <vt:variant>
        <vt:i4>0</vt:i4>
      </vt:variant>
      <vt:variant>
        <vt:i4>5</vt:i4>
      </vt:variant>
      <vt:variant>
        <vt:lpwstr/>
      </vt:variant>
      <vt:variant>
        <vt:lpwstr>_Toc413974308</vt:lpwstr>
      </vt:variant>
      <vt:variant>
        <vt:i4>1769523</vt:i4>
      </vt:variant>
      <vt:variant>
        <vt:i4>53</vt:i4>
      </vt:variant>
      <vt:variant>
        <vt:i4>0</vt:i4>
      </vt:variant>
      <vt:variant>
        <vt:i4>5</vt:i4>
      </vt:variant>
      <vt:variant>
        <vt:lpwstr/>
      </vt:variant>
      <vt:variant>
        <vt:lpwstr>_Toc413974307</vt:lpwstr>
      </vt:variant>
      <vt:variant>
        <vt:i4>1769523</vt:i4>
      </vt:variant>
      <vt:variant>
        <vt:i4>50</vt:i4>
      </vt:variant>
      <vt:variant>
        <vt:i4>0</vt:i4>
      </vt:variant>
      <vt:variant>
        <vt:i4>5</vt:i4>
      </vt:variant>
      <vt:variant>
        <vt:lpwstr/>
      </vt:variant>
      <vt:variant>
        <vt:lpwstr>_Toc413974306</vt:lpwstr>
      </vt:variant>
      <vt:variant>
        <vt:i4>1769523</vt:i4>
      </vt:variant>
      <vt:variant>
        <vt:i4>47</vt:i4>
      </vt:variant>
      <vt:variant>
        <vt:i4>0</vt:i4>
      </vt:variant>
      <vt:variant>
        <vt:i4>5</vt:i4>
      </vt:variant>
      <vt:variant>
        <vt:lpwstr/>
      </vt:variant>
      <vt:variant>
        <vt:lpwstr>_Toc413974305</vt:lpwstr>
      </vt:variant>
      <vt:variant>
        <vt:i4>1769523</vt:i4>
      </vt:variant>
      <vt:variant>
        <vt:i4>44</vt:i4>
      </vt:variant>
      <vt:variant>
        <vt:i4>0</vt:i4>
      </vt:variant>
      <vt:variant>
        <vt:i4>5</vt:i4>
      </vt:variant>
      <vt:variant>
        <vt:lpwstr/>
      </vt:variant>
      <vt:variant>
        <vt:lpwstr>_Toc413974304</vt:lpwstr>
      </vt:variant>
      <vt:variant>
        <vt:i4>1769523</vt:i4>
      </vt:variant>
      <vt:variant>
        <vt:i4>41</vt:i4>
      </vt:variant>
      <vt:variant>
        <vt:i4>0</vt:i4>
      </vt:variant>
      <vt:variant>
        <vt:i4>5</vt:i4>
      </vt:variant>
      <vt:variant>
        <vt:lpwstr/>
      </vt:variant>
      <vt:variant>
        <vt:lpwstr>_Toc413974303</vt:lpwstr>
      </vt:variant>
      <vt:variant>
        <vt:i4>1769523</vt:i4>
      </vt:variant>
      <vt:variant>
        <vt:i4>38</vt:i4>
      </vt:variant>
      <vt:variant>
        <vt:i4>0</vt:i4>
      </vt:variant>
      <vt:variant>
        <vt:i4>5</vt:i4>
      </vt:variant>
      <vt:variant>
        <vt:lpwstr/>
      </vt:variant>
      <vt:variant>
        <vt:lpwstr>_Toc413974302</vt:lpwstr>
      </vt:variant>
      <vt:variant>
        <vt:i4>1769523</vt:i4>
      </vt:variant>
      <vt:variant>
        <vt:i4>35</vt:i4>
      </vt:variant>
      <vt:variant>
        <vt:i4>0</vt:i4>
      </vt:variant>
      <vt:variant>
        <vt:i4>5</vt:i4>
      </vt:variant>
      <vt:variant>
        <vt:lpwstr/>
      </vt:variant>
      <vt:variant>
        <vt:lpwstr>_Toc413974301</vt:lpwstr>
      </vt:variant>
      <vt:variant>
        <vt:i4>1769523</vt:i4>
      </vt:variant>
      <vt:variant>
        <vt:i4>32</vt:i4>
      </vt:variant>
      <vt:variant>
        <vt:i4>0</vt:i4>
      </vt:variant>
      <vt:variant>
        <vt:i4>5</vt:i4>
      </vt:variant>
      <vt:variant>
        <vt:lpwstr/>
      </vt:variant>
      <vt:variant>
        <vt:lpwstr>_Toc413974300</vt:lpwstr>
      </vt:variant>
      <vt:variant>
        <vt:i4>1179698</vt:i4>
      </vt:variant>
      <vt:variant>
        <vt:i4>29</vt:i4>
      </vt:variant>
      <vt:variant>
        <vt:i4>0</vt:i4>
      </vt:variant>
      <vt:variant>
        <vt:i4>5</vt:i4>
      </vt:variant>
      <vt:variant>
        <vt:lpwstr/>
      </vt:variant>
      <vt:variant>
        <vt:lpwstr>_Toc413974299</vt:lpwstr>
      </vt:variant>
      <vt:variant>
        <vt:i4>1179698</vt:i4>
      </vt:variant>
      <vt:variant>
        <vt:i4>26</vt:i4>
      </vt:variant>
      <vt:variant>
        <vt:i4>0</vt:i4>
      </vt:variant>
      <vt:variant>
        <vt:i4>5</vt:i4>
      </vt:variant>
      <vt:variant>
        <vt:lpwstr/>
      </vt:variant>
      <vt:variant>
        <vt:lpwstr>_Toc413974298</vt:lpwstr>
      </vt:variant>
      <vt:variant>
        <vt:i4>1179698</vt:i4>
      </vt:variant>
      <vt:variant>
        <vt:i4>23</vt:i4>
      </vt:variant>
      <vt:variant>
        <vt:i4>0</vt:i4>
      </vt:variant>
      <vt:variant>
        <vt:i4>5</vt:i4>
      </vt:variant>
      <vt:variant>
        <vt:lpwstr/>
      </vt:variant>
      <vt:variant>
        <vt:lpwstr>_Toc413974297</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Lume</dc:creator>
  <cp:lastModifiedBy>418</cp:lastModifiedBy>
  <cp:revision>3</cp:revision>
  <dcterms:created xsi:type="dcterms:W3CDTF">2015-12-29T08:48:00Z</dcterms:created>
  <dcterms:modified xsi:type="dcterms:W3CDTF">2015-12-29T08:59:00Z</dcterms:modified>
</cp:coreProperties>
</file>